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85B38" w:rsidRPr="00F6395C" w14:paraId="1E013DE9" w14:textId="77777777" w:rsidTr="007C211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08AF" w14:textId="77777777" w:rsidR="00285B38" w:rsidRPr="00285B38" w:rsidRDefault="00285B38" w:rsidP="007C2110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14:paraId="4959D93F" w14:textId="77777777" w:rsidR="00285B38" w:rsidRPr="00285B38" w:rsidRDefault="00285B38" w:rsidP="007C2110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  <w:t>Allegato A1 ter - d</w:t>
            </w:r>
            <w:r w:rsidRPr="00285B38">
              <w:rPr>
                <w:rFonts w:ascii="Verdana" w:hAnsi="Verdana"/>
                <w:b/>
                <w:sz w:val="18"/>
                <w:szCs w:val="18"/>
                <w:lang w:val="it-IT"/>
              </w:rPr>
              <w:t xml:space="preserve">ichiarazioni dell’impresa ausiliaria </w:t>
            </w:r>
            <w:r w:rsidRPr="00285B38">
              <w:rPr>
                <w:rStyle w:val="Endnotenzeichen"/>
                <w:rFonts w:ascii="Verdana" w:hAnsi="Verdana"/>
                <w:bCs/>
                <w:sz w:val="18"/>
                <w:szCs w:val="18"/>
                <w:lang w:val="it-IT"/>
              </w:rPr>
              <w:endnoteReference w:id="2"/>
            </w:r>
          </w:p>
          <w:p w14:paraId="16F01E28" w14:textId="77777777" w:rsidR="00285B38" w:rsidRPr="00285B38" w:rsidRDefault="00285B38" w:rsidP="007C2110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</w:pPr>
          </w:p>
          <w:p w14:paraId="14C196F6" w14:textId="77777777" w:rsidR="00285B38" w:rsidRPr="00285B38" w:rsidRDefault="00285B38" w:rsidP="007C2110">
            <w:pPr>
              <w:pStyle w:val="Rientrocorpodeltesto31"/>
              <w:spacing w:after="0" w:line="360" w:lineRule="auto"/>
              <w:ind w:left="289"/>
              <w:jc w:val="both"/>
              <w:rPr>
                <w:rFonts w:ascii="Verdana" w:hAnsi="Verdana"/>
                <w:b/>
                <w:bCs/>
                <w:i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i/>
                <w:sz w:val="18"/>
                <w:szCs w:val="18"/>
                <w:lang w:val="it-IT"/>
              </w:rPr>
              <w:t xml:space="preserve">[N.B. Il presente allegato deve essere compilato dalle imprese ausiliarie nel caso in cui l’operatore economico faccia ricorso all’istituto dell’avvalimento a norma </w:t>
            </w:r>
            <w:r w:rsidRPr="00285B38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</w:t>
            </w:r>
            <w:proofErr w:type="spellStart"/>
            <w:r w:rsidRPr="00285B38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  <w:t>D.Lgs.</w:t>
            </w:r>
            <w:proofErr w:type="spellEnd"/>
            <w:r w:rsidRPr="00285B38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  <w:t xml:space="preserve"> 50/2016 </w:t>
            </w:r>
            <w:r w:rsidRPr="00285B38">
              <w:rPr>
                <w:rFonts w:ascii="Verdana" w:hAnsi="Verdana"/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14:paraId="7AB295F9" w14:textId="549623F1" w:rsidR="00285B38" w:rsidRPr="00523C06" w:rsidRDefault="00285B38" w:rsidP="007C2110">
            <w:pPr>
              <w:pStyle w:val="Rientrocorpodeltesto31"/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523C06" w:rsidRPr="00523C06">
              <w:rPr>
                <w:rFonts w:ascii="Verdana" w:hAnsi="Verdana"/>
                <w:b/>
                <w:sz w:val="18"/>
                <w:szCs w:val="18"/>
                <w:lang w:val="it-IT"/>
              </w:rPr>
              <w:t>2021-38</w:t>
            </w:r>
          </w:p>
          <w:p w14:paraId="303060CD" w14:textId="5787F2D9" w:rsidR="00285B38" w:rsidRPr="00285B38" w:rsidRDefault="00285B38" w:rsidP="007C2110">
            <w:pPr>
              <w:pStyle w:val="Rientrocorpodeltesto31"/>
              <w:spacing w:after="0" w:line="360" w:lineRule="auto"/>
              <w:jc w:val="both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F97CA9" w:rsidRPr="00F97CA9">
              <w:rPr>
                <w:rFonts w:ascii="Verdana" w:hAnsi="Verdana"/>
                <w:b/>
                <w:sz w:val="18"/>
                <w:szCs w:val="18"/>
                <w:lang w:val="it-IT"/>
              </w:rPr>
              <w:t>8924905897</w:t>
            </w:r>
          </w:p>
          <w:p w14:paraId="4AFE6F50" w14:textId="77777777" w:rsidR="00285B38" w:rsidRPr="00285B38" w:rsidRDefault="00285B38" w:rsidP="007C2110">
            <w:pPr>
              <w:pStyle w:val="sche22"/>
              <w:spacing w:line="360" w:lineRule="auto"/>
              <w:rPr>
                <w:rFonts w:ascii="Verdana" w:hAnsi="Verdana" w:cs="Arial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 w:cs="Arial"/>
                <w:color w:val="0000FF"/>
                <w:sz w:val="18"/>
                <w:szCs w:val="18"/>
                <w:lang w:val="it-IT"/>
              </w:rPr>
              <w:t>Versione 18.02.2021</w:t>
            </w:r>
          </w:p>
        </w:tc>
      </w:tr>
    </w:tbl>
    <w:p w14:paraId="30B0D210" w14:textId="77777777" w:rsidR="00285B38" w:rsidRPr="00285B38" w:rsidRDefault="00285B38" w:rsidP="00285B38">
      <w:pPr>
        <w:pStyle w:val="Rientrocorpodeltesto21"/>
        <w:spacing w:after="0" w:line="360" w:lineRule="auto"/>
        <w:ind w:left="1440" w:hanging="1440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0A776F0E" w14:textId="77777777" w:rsidR="00285B38" w:rsidRPr="00285B38" w:rsidRDefault="00285B38" w:rsidP="00285B38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  <w:lang w:val="it-IT"/>
        </w:rPr>
      </w:pPr>
    </w:p>
    <w:p w14:paraId="22EC2B41" w14:textId="77777777" w:rsidR="00285B38" w:rsidRPr="00285B38" w:rsidRDefault="00285B38" w:rsidP="00285B38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 w:cs="Arial"/>
          <w:b/>
          <w:bCs/>
          <w:i/>
          <w:iCs/>
          <w:sz w:val="18"/>
          <w:szCs w:val="18"/>
          <w:lang w:val="it-IT"/>
        </w:rPr>
        <w:t>Sez. I</w:t>
      </w:r>
    </w:p>
    <w:p w14:paraId="594414CF" w14:textId="77777777" w:rsidR="00285B38" w:rsidRPr="00285B38" w:rsidRDefault="00285B38" w:rsidP="00285B38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14:paraId="23DF2BE2" w14:textId="77777777" w:rsidR="00285B38" w:rsidRPr="00285B38" w:rsidRDefault="00285B38" w:rsidP="00285B38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 w:cs="Arial"/>
          <w:b/>
          <w:bCs/>
          <w:i/>
          <w:iCs/>
          <w:sz w:val="18"/>
          <w:szCs w:val="18"/>
          <w:lang w:val="it-IT"/>
        </w:rPr>
        <w:t xml:space="preserve">Ai sensi dell’art. 89 </w:t>
      </w:r>
      <w:proofErr w:type="spellStart"/>
      <w:r w:rsidRPr="00285B38">
        <w:rPr>
          <w:rFonts w:ascii="Verdana" w:hAnsi="Verdana" w:cs="Arial"/>
          <w:b/>
          <w:bCs/>
          <w:i/>
          <w:i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 w:cs="Arial"/>
          <w:b/>
          <w:bCs/>
          <w:i/>
          <w:iCs/>
          <w:sz w:val="18"/>
          <w:szCs w:val="18"/>
          <w:lang w:val="it-IT"/>
        </w:rPr>
        <w:t xml:space="preserve"> 50/2016 </w:t>
      </w:r>
    </w:p>
    <w:p w14:paraId="43A3390B" w14:textId="77777777" w:rsidR="00285B38" w:rsidRPr="00285B38" w:rsidRDefault="00285B38" w:rsidP="00285B38">
      <w:pPr>
        <w:pStyle w:val="Standard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  <w:r w:rsidRPr="00285B38">
        <w:rPr>
          <w:rFonts w:ascii="Verdana" w:hAnsi="Verdana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285B38">
        <w:rPr>
          <w:rFonts w:ascii="Verdana" w:hAnsi="Verdana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14:paraId="67D040D2" w14:textId="77777777" w:rsidR="00285B38" w:rsidRPr="00285B38" w:rsidRDefault="00285B38" w:rsidP="00285B38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 w:cs="Arial"/>
          <w:b/>
          <w:bCs/>
          <w:i/>
          <w:iCs/>
          <w:sz w:val="18"/>
          <w:szCs w:val="18"/>
          <w:lang w:val="it-IT"/>
        </w:rPr>
      </w:pPr>
    </w:p>
    <w:p w14:paraId="2A999439" w14:textId="77777777" w:rsidR="00285B38" w:rsidRPr="00285B38" w:rsidRDefault="00285B38" w:rsidP="00285B38">
      <w:pPr>
        <w:pStyle w:val="Stile1"/>
        <w:spacing w:line="360" w:lineRule="auto"/>
        <w:rPr>
          <w:rFonts w:ascii="Verdana" w:hAnsi="Verdana" w:cs="Arial"/>
          <w:sz w:val="18"/>
          <w:szCs w:val="18"/>
          <w:lang w:val="it-IT"/>
        </w:rPr>
      </w:pPr>
    </w:p>
    <w:p w14:paraId="60D82672" w14:textId="77777777" w:rsidR="00285B38" w:rsidRPr="00285B38" w:rsidRDefault="00285B38" w:rsidP="00285B38">
      <w:pPr>
        <w:pStyle w:val="Stile1"/>
        <w:spacing w:line="360" w:lineRule="auto"/>
        <w:rPr>
          <w:rFonts w:ascii="Verdana" w:hAnsi="Verdana" w:cs="Arial"/>
          <w:sz w:val="18"/>
          <w:szCs w:val="18"/>
          <w:lang w:val="it-IT"/>
        </w:rPr>
      </w:pPr>
      <w:r w:rsidRPr="00285B38">
        <w:rPr>
          <w:rFonts w:ascii="Verdana" w:hAnsi="Verdana" w:cs="Arial"/>
          <w:sz w:val="18"/>
          <w:szCs w:val="18"/>
          <w:lang w:val="it-IT"/>
        </w:rPr>
        <w:t>Il/la sottoscritto/a</w:t>
      </w:r>
      <w:r w:rsidRPr="00285B38">
        <w:rPr>
          <w:rStyle w:val="Endnotenzeichen"/>
          <w:rFonts w:ascii="Verdana" w:hAnsi="Verdana" w:cs="Arial"/>
          <w:sz w:val="18"/>
          <w:szCs w:val="18"/>
          <w:lang w:val="it-IT"/>
        </w:rPr>
        <w:endnoteReference w:id="3"/>
      </w:r>
      <w:r w:rsidRPr="00285B38">
        <w:rPr>
          <w:rFonts w:ascii="Verdana" w:hAnsi="Verdana" w:cs="Arial"/>
          <w:sz w:val="18"/>
          <w:szCs w:val="18"/>
          <w:lang w:val="it-IT"/>
        </w:rPr>
        <w:t xml:space="preserve"> </w:t>
      </w:r>
      <w:r w:rsidRPr="00285B38">
        <w:rPr>
          <w:rFonts w:ascii="Verdana" w:hAnsi="Verdana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285B38">
        <w:rPr>
          <w:rFonts w:ascii="Verdana" w:hAnsi="Verdana" w:cs="Arial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 w:cs="Arial"/>
          <w:sz w:val="18"/>
          <w:szCs w:val="18"/>
          <w:lang w:val="it-IT"/>
        </w:rPr>
      </w:r>
      <w:r w:rsidRPr="00285B38">
        <w:rPr>
          <w:rFonts w:ascii="Verdana" w:hAnsi="Verdana" w:cs="Arial"/>
          <w:sz w:val="18"/>
          <w:szCs w:val="18"/>
          <w:lang w:val="it-IT"/>
        </w:rPr>
        <w:fldChar w:fldCharType="separate"/>
      </w:r>
      <w:r w:rsidRPr="00285B38">
        <w:rPr>
          <w:rFonts w:ascii="Verdana" w:hAnsi="Verdana" w:cs="Arial"/>
          <w:sz w:val="18"/>
          <w:szCs w:val="18"/>
          <w:lang w:val="it-IT"/>
        </w:rPr>
        <w:t> </w:t>
      </w:r>
      <w:r w:rsidRPr="00285B38">
        <w:rPr>
          <w:rFonts w:ascii="Verdana" w:hAnsi="Verdana" w:cs="Arial"/>
          <w:sz w:val="18"/>
          <w:szCs w:val="18"/>
          <w:lang w:val="it-IT"/>
        </w:rPr>
        <w:t> </w:t>
      </w:r>
      <w:r w:rsidRPr="00285B38">
        <w:rPr>
          <w:rFonts w:ascii="Verdana" w:hAnsi="Verdana" w:cs="Arial"/>
          <w:sz w:val="18"/>
          <w:szCs w:val="18"/>
          <w:lang w:val="it-IT"/>
        </w:rPr>
        <w:t> </w:t>
      </w:r>
      <w:r w:rsidRPr="00285B38">
        <w:rPr>
          <w:rFonts w:ascii="Verdana" w:hAnsi="Verdana" w:cs="Arial"/>
          <w:sz w:val="18"/>
          <w:szCs w:val="18"/>
          <w:lang w:val="it-IT"/>
        </w:rPr>
        <w:t> </w:t>
      </w:r>
      <w:r w:rsidRPr="00285B38">
        <w:rPr>
          <w:rFonts w:ascii="Verdana" w:hAnsi="Verdana" w:cs="Arial"/>
          <w:sz w:val="18"/>
          <w:szCs w:val="18"/>
          <w:lang w:val="it-IT"/>
        </w:rPr>
        <w:t> </w:t>
      </w:r>
      <w:r w:rsidRPr="00285B38">
        <w:rPr>
          <w:rFonts w:ascii="Verdana" w:hAnsi="Verdana" w:cs="Arial"/>
          <w:sz w:val="18"/>
          <w:szCs w:val="18"/>
          <w:lang w:val="it-IT"/>
        </w:rPr>
        <w:fldChar w:fldCharType="end"/>
      </w:r>
      <w:bookmarkEnd w:id="0"/>
      <w:r w:rsidRPr="00285B38">
        <w:rPr>
          <w:rFonts w:ascii="Verdana" w:hAnsi="Verdana" w:cs="Arial"/>
          <w:sz w:val="18"/>
          <w:szCs w:val="18"/>
          <w:lang w:val="it-IT"/>
        </w:rPr>
        <w:t>,</w:t>
      </w:r>
    </w:p>
    <w:p w14:paraId="5F47D827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C.F.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"/>
    </w:p>
    <w:p w14:paraId="623C29DB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nato/a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a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(prov.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, Stato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) il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391EA0A8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residente nel Comune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285B38">
          <w:rPr>
            <w:rFonts w:ascii="Verdana" w:hAnsi="Verdana"/>
            <w:sz w:val="18"/>
            <w:szCs w:val="18"/>
            <w:lang w:val="it-IT"/>
          </w:rPr>
          <w:t>CAP</w:t>
        </w:r>
      </w:smartTag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 prov.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); Stato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67062EA9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via/piazza, ecc.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7338FD3B" w14:textId="77777777" w:rsidR="00285B38" w:rsidRPr="00285B38" w:rsidRDefault="00285B38" w:rsidP="00285B38">
      <w:pPr>
        <w:tabs>
          <w:tab w:val="left" w:pos="1560"/>
        </w:tabs>
        <w:spacing w:line="360" w:lineRule="auto"/>
        <w:ind w:left="1418" w:hanging="1418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in qualità di: 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legale rappresentante/titolare   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procuratore generale   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procuratore speciale</w:t>
      </w:r>
    </w:p>
    <w:p w14:paraId="6C57B997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dell’impresa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7C77CB1D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Partita IVA: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1AB82215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Codice Fiscale: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25002D90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con sede legale nel Comune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285B38">
          <w:rPr>
            <w:rFonts w:ascii="Verdana" w:hAnsi="Verdana"/>
            <w:sz w:val="18"/>
            <w:szCs w:val="18"/>
            <w:lang w:val="it-IT"/>
          </w:rPr>
          <w:t>CAP</w:t>
        </w:r>
      </w:smartTag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, prov.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), Stato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12E0AE0E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via/piazza, ecc.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5082002A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Indirizzo e-mail: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264D2420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Indirizzo di posta elettronica certificata (PEC):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786FA36F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Numero telefono: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6DDDC1EC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Fax: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6F656A73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br w:type="page"/>
      </w:r>
      <w:r w:rsidRPr="00285B38">
        <w:rPr>
          <w:rFonts w:ascii="Verdana" w:hAnsi="Verdana"/>
          <w:sz w:val="18"/>
          <w:szCs w:val="18"/>
          <w:lang w:val="it-IT"/>
        </w:rPr>
        <w:lastRenderedPageBreak/>
        <w:t xml:space="preserve"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 e della normativa vigente in materia, con la presente</w:t>
      </w:r>
    </w:p>
    <w:p w14:paraId="20B1B763" w14:textId="77777777" w:rsidR="00285B38" w:rsidRPr="00285B38" w:rsidRDefault="00285B38" w:rsidP="00285B38">
      <w:pPr>
        <w:pStyle w:val="sche22"/>
        <w:spacing w:line="360" w:lineRule="auto"/>
        <w:jc w:val="both"/>
        <w:rPr>
          <w:rFonts w:ascii="Verdana" w:hAnsi="Verdana" w:cs="Arial"/>
          <w:sz w:val="18"/>
          <w:szCs w:val="18"/>
          <w:lang w:val="it-IT"/>
        </w:rPr>
      </w:pPr>
    </w:p>
    <w:p w14:paraId="5CD5234F" w14:textId="77777777" w:rsidR="00285B38" w:rsidRPr="00285B38" w:rsidRDefault="00285B38" w:rsidP="00285B38">
      <w:pPr>
        <w:pStyle w:val="sche3"/>
        <w:autoSpaceDE/>
        <w:spacing w:line="360" w:lineRule="auto"/>
        <w:jc w:val="center"/>
        <w:rPr>
          <w:rFonts w:ascii="Verdana" w:hAnsi="Verdana"/>
          <w:b/>
          <w:bCs/>
          <w:sz w:val="18"/>
          <w:szCs w:val="18"/>
          <w:lang w:val="it-IT"/>
        </w:rPr>
      </w:pPr>
      <w:bookmarkStart w:id="4" w:name="_Hlk509913321"/>
      <w:r w:rsidRPr="00285B38">
        <w:rPr>
          <w:rFonts w:ascii="Verdana" w:hAnsi="Verdana"/>
          <w:b/>
          <w:bCs/>
          <w:sz w:val="18"/>
          <w:szCs w:val="18"/>
          <w:lang w:val="it-IT"/>
        </w:rPr>
        <w:t>DICHIARA</w:t>
      </w:r>
    </w:p>
    <w:p w14:paraId="77B87F70" w14:textId="77777777" w:rsidR="00285B38" w:rsidRPr="00285B38" w:rsidRDefault="00285B38" w:rsidP="00285B38">
      <w:pPr>
        <w:autoSpaceDE w:val="0"/>
        <w:spacing w:line="360" w:lineRule="auto"/>
        <w:jc w:val="both"/>
        <w:rPr>
          <w:rFonts w:ascii="Verdana" w:hAnsi="Verdana"/>
          <w:b/>
          <w:b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14:paraId="7BFDE18C" w14:textId="77777777" w:rsidR="00285B38" w:rsidRPr="00285B38" w:rsidRDefault="00285B38" w:rsidP="00285B38">
      <w:pPr>
        <w:autoSpaceDE w:val="0"/>
        <w:spacing w:line="360" w:lineRule="auto"/>
        <w:ind w:left="426" w:hanging="426"/>
        <w:jc w:val="both"/>
        <w:rPr>
          <w:rFonts w:ascii="Verdana" w:hAnsi="Verdana"/>
          <w:sz w:val="18"/>
          <w:szCs w:val="18"/>
          <w:shd w:val="clear" w:color="auto" w:fill="FFFF00"/>
          <w:lang w:val="it-IT"/>
        </w:rPr>
      </w:pPr>
    </w:p>
    <w:bookmarkStart w:id="5" w:name="Controllo59"/>
    <w:p w14:paraId="55C2AD6C" w14:textId="77777777" w:rsidR="00285B38" w:rsidRPr="00285B38" w:rsidRDefault="00285B38" w:rsidP="00285B38">
      <w:pPr>
        <w:autoSpaceDE w:val="0"/>
        <w:spacing w:line="360" w:lineRule="auto"/>
        <w:ind w:left="426" w:hanging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5"/>
      <w:r w:rsidRPr="00285B38">
        <w:rPr>
          <w:rFonts w:ascii="Verdana" w:hAnsi="Verdana"/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) per l'attività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) coerente con quella oggetto del presente appalto;</w:t>
      </w:r>
    </w:p>
    <w:p w14:paraId="2883E1ED" w14:textId="77777777" w:rsidR="00285B38" w:rsidRPr="00285B38" w:rsidRDefault="00285B38" w:rsidP="00285B38">
      <w:pPr>
        <w:autoSpaceDE w:val="0"/>
        <w:spacing w:line="360" w:lineRule="auto"/>
        <w:ind w:left="426" w:hanging="426"/>
        <w:jc w:val="both"/>
        <w:rPr>
          <w:rFonts w:ascii="Verdana" w:hAnsi="Verdana"/>
          <w:sz w:val="18"/>
          <w:szCs w:val="18"/>
          <w:shd w:val="clear" w:color="auto" w:fill="FFFF00"/>
          <w:lang w:val="it-IT"/>
        </w:rPr>
      </w:pPr>
    </w:p>
    <w:p w14:paraId="667F04D5" w14:textId="77777777" w:rsidR="00285B38" w:rsidRPr="00285B38" w:rsidRDefault="00285B38" w:rsidP="00285B38">
      <w:pPr>
        <w:autoSpaceDE w:val="0"/>
        <w:spacing w:line="360" w:lineRule="auto"/>
        <w:ind w:left="426" w:hanging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6"/>
      <w:r w:rsidRPr="00285B38">
        <w:rPr>
          <w:rFonts w:ascii="Verdana" w:hAnsi="Verdana"/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7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31E94103" w14:textId="77777777" w:rsidR="00285B38" w:rsidRPr="00285B38" w:rsidRDefault="00285B38" w:rsidP="00285B38">
      <w:pPr>
        <w:autoSpaceDE w:val="0"/>
        <w:spacing w:line="360" w:lineRule="auto"/>
        <w:ind w:left="426" w:hanging="426"/>
        <w:jc w:val="both"/>
        <w:rPr>
          <w:rFonts w:ascii="Verdana" w:hAnsi="Verdana"/>
          <w:sz w:val="18"/>
          <w:szCs w:val="18"/>
          <w:shd w:val="clear" w:color="auto" w:fill="FFFF00"/>
          <w:lang w:val="it-IT"/>
        </w:rPr>
      </w:pPr>
    </w:p>
    <w:bookmarkStart w:id="8" w:name="Controllo124"/>
    <w:p w14:paraId="5C6FDD90" w14:textId="77777777" w:rsidR="00285B38" w:rsidRPr="00285B38" w:rsidRDefault="00285B38" w:rsidP="00285B38">
      <w:pPr>
        <w:autoSpaceDE w:val="0"/>
        <w:spacing w:line="360" w:lineRule="auto"/>
        <w:ind w:left="426" w:hanging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8"/>
      <w:r w:rsidRPr="00285B38">
        <w:rPr>
          <w:rFonts w:ascii="Verdana" w:hAnsi="Verdana"/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;</w:t>
      </w:r>
    </w:p>
    <w:p w14:paraId="4A93D679" w14:textId="77777777" w:rsidR="00285B38" w:rsidRPr="00285B38" w:rsidRDefault="00285B38" w:rsidP="00285B38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lang w:val="it-IT"/>
        </w:rPr>
        <w:t>ATTESTA I SEGUENTI DATI</w:t>
      </w:r>
    </w:p>
    <w:p w14:paraId="2497AEC9" w14:textId="77777777" w:rsidR="00285B38" w:rsidRPr="00285B38" w:rsidRDefault="00285B38" w:rsidP="00285B38">
      <w:pPr>
        <w:autoSpaceDE w:val="0"/>
        <w:spacing w:line="360" w:lineRule="auto"/>
        <w:ind w:firstLine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numero di iscrizione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6A190BCA" w14:textId="77777777" w:rsidR="00285B38" w:rsidRPr="00285B38" w:rsidRDefault="00285B38" w:rsidP="00285B38">
      <w:pPr>
        <w:autoSpaceDE w:val="0"/>
        <w:spacing w:line="360" w:lineRule="auto"/>
        <w:ind w:firstLine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data di iscrizione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5DE63C1E" w14:textId="77777777" w:rsidR="00285B38" w:rsidRPr="00285B38" w:rsidRDefault="00285B38" w:rsidP="00285B38">
      <w:pPr>
        <w:autoSpaceDE w:val="0"/>
        <w:spacing w:line="360" w:lineRule="auto"/>
        <w:ind w:firstLine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durata della ditta/data termine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649D2EC7" w14:textId="77777777" w:rsidR="00285B38" w:rsidRPr="00285B38" w:rsidRDefault="00285B38" w:rsidP="00285B38">
      <w:pPr>
        <w:autoSpaceDE w:val="0"/>
        <w:spacing w:line="360" w:lineRule="auto"/>
        <w:ind w:firstLine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ragione sociale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.</w:t>
      </w:r>
    </w:p>
    <w:p w14:paraId="7D186700" w14:textId="77777777" w:rsidR="00285B38" w:rsidRPr="00285B38" w:rsidRDefault="00285B38" w:rsidP="00285B38">
      <w:pPr>
        <w:autoSpaceDE w:val="0"/>
        <w:spacing w:line="360" w:lineRule="auto"/>
        <w:ind w:left="426"/>
        <w:jc w:val="both"/>
        <w:rPr>
          <w:rFonts w:ascii="Verdana" w:hAnsi="Verdana"/>
          <w:b/>
          <w:bCs/>
          <w:sz w:val="18"/>
          <w:szCs w:val="18"/>
          <w:lang w:val="it-IT"/>
        </w:rPr>
      </w:pPr>
    </w:p>
    <w:p w14:paraId="2C345B9E" w14:textId="77777777" w:rsidR="00285B38" w:rsidRPr="00285B38" w:rsidRDefault="00285B38" w:rsidP="00285B38">
      <w:pPr>
        <w:autoSpaceDE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bookmarkStart w:id="9" w:name="_Hlk527105719"/>
      <w:r w:rsidRPr="00285B38">
        <w:rPr>
          <w:rFonts w:ascii="Verdana" w:hAnsi="Verdana"/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285B38">
        <w:rPr>
          <w:rStyle w:val="Caratterenotadichiusura"/>
          <w:rFonts w:ascii="Verdana" w:hAnsi="Verdana" w:cs="Arial"/>
          <w:b/>
          <w:bCs/>
          <w:strike/>
          <w:sz w:val="18"/>
          <w:szCs w:val="18"/>
          <w:lang w:val="it-IT"/>
        </w:rPr>
        <w:endnoteReference w:id="4"/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 DI CUI ALL’ART. 80 COMMA 3 D.LGS. 50/2016 (si rinvia al comunicato ANAC del Presidente del 08.11.2017)</w:t>
      </w:r>
    </w:p>
    <w:bookmarkEnd w:id="9"/>
    <w:p w14:paraId="6FAB9689" w14:textId="77777777" w:rsidR="00285B38" w:rsidRPr="00285B38" w:rsidRDefault="00285B38" w:rsidP="00285B38">
      <w:pPr>
        <w:pStyle w:val="sche3"/>
        <w:spacing w:line="360" w:lineRule="auto"/>
        <w:rPr>
          <w:rFonts w:ascii="Verdana" w:hAnsi="Verdana"/>
          <w:strike/>
          <w:sz w:val="18"/>
          <w:szCs w:val="18"/>
          <w:lang w:val="it-IT"/>
        </w:rPr>
      </w:pPr>
    </w:p>
    <w:p w14:paraId="24BAF351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1. Nome: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cognome: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3315337B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ruolo: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C.F.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4F64D358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data di nascita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luogo di nascita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6A0CB2C1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2. Nome: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cognome: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04328383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ruolo: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C.F.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20EBF390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data di nascita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luogo di nascita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16EB8CEB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3.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</w:p>
    <w:p w14:paraId="6589D049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 </w:t>
      </w:r>
    </w:p>
    <w:p w14:paraId="73087435" w14:textId="77777777" w:rsidR="00285B38" w:rsidRPr="00285B38" w:rsidRDefault="00285B38" w:rsidP="00285B38">
      <w:pPr>
        <w:autoSpaceDE w:val="0"/>
        <w:spacing w:line="360" w:lineRule="auto"/>
        <w:ind w:left="426"/>
        <w:jc w:val="center"/>
        <w:rPr>
          <w:rFonts w:ascii="Verdana" w:hAnsi="Verdana"/>
          <w:b/>
          <w:bCs/>
          <w:strike/>
          <w:sz w:val="18"/>
          <w:szCs w:val="18"/>
          <w:lang w:val="it-IT"/>
        </w:rPr>
      </w:pPr>
    </w:p>
    <w:p w14:paraId="265F007A" w14:textId="77777777" w:rsidR="00285B38" w:rsidRPr="00285B38" w:rsidRDefault="00285B38" w:rsidP="00285B38">
      <w:pPr>
        <w:autoSpaceDE w:val="0"/>
        <w:spacing w:line="360" w:lineRule="auto"/>
        <w:ind w:left="426"/>
        <w:jc w:val="both"/>
        <w:rPr>
          <w:rFonts w:ascii="Verdana" w:hAnsi="Verdana"/>
          <w:strike/>
          <w:sz w:val="18"/>
          <w:szCs w:val="18"/>
          <w:lang w:val="it-IT"/>
        </w:rPr>
      </w:pPr>
    </w:p>
    <w:p w14:paraId="25A21F77" w14:textId="77777777" w:rsidR="00285B38" w:rsidRPr="00285B38" w:rsidRDefault="00285B38" w:rsidP="00285B38">
      <w:pPr>
        <w:autoSpaceDE w:val="0"/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</w:p>
    <w:bookmarkStart w:id="10" w:name="Controllo60"/>
    <w:bookmarkStart w:id="11" w:name="_Hlk509913898"/>
    <w:p w14:paraId="579DD539" w14:textId="77777777" w:rsidR="00285B38" w:rsidRPr="00285B38" w:rsidRDefault="00285B38" w:rsidP="00285B38">
      <w:pPr>
        <w:pStyle w:val="sche3"/>
        <w:tabs>
          <w:tab w:val="left" w:pos="850"/>
        </w:tabs>
        <w:spacing w:line="360" w:lineRule="auto"/>
        <w:ind w:left="425" w:hanging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0"/>
      <w:r w:rsidRPr="00285B38">
        <w:rPr>
          <w:rFonts w:ascii="Verdana" w:hAnsi="Verdana"/>
          <w:sz w:val="18"/>
          <w:szCs w:val="18"/>
          <w:lang w:val="it-IT"/>
        </w:rPr>
        <w:tab/>
        <w:t xml:space="preserve">che </w:t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l’impresa dichiarante </w:t>
      </w:r>
      <w:r w:rsidRPr="00285B38">
        <w:rPr>
          <w:rFonts w:ascii="Verdana" w:hAnsi="Verdana"/>
          <w:sz w:val="18"/>
          <w:szCs w:val="18"/>
          <w:lang w:val="it-IT"/>
        </w:rPr>
        <w:t>mantiene le seguenti posizioni previdenziali ed assicurative presso:</w:t>
      </w:r>
    </w:p>
    <w:p w14:paraId="5D09C000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</w:p>
    <w:p w14:paraId="5A17A71A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la Sede INPS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2"/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); Via, piazza, ecc.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587267E3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posizione n.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3"/>
      <w:r w:rsidRPr="00285B38">
        <w:rPr>
          <w:rFonts w:ascii="Verdana" w:hAnsi="Verdana"/>
          <w:sz w:val="18"/>
          <w:szCs w:val="18"/>
          <w:lang w:val="it-IT"/>
        </w:rPr>
        <w:t xml:space="preserve">; n. di telefono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4"/>
      <w:r w:rsidRPr="00285B38">
        <w:rPr>
          <w:rFonts w:ascii="Verdana" w:hAnsi="Verdana"/>
          <w:sz w:val="18"/>
          <w:szCs w:val="18"/>
          <w:lang w:val="it-IT"/>
        </w:rPr>
        <w:t xml:space="preserve">; n. di telefax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5"/>
      <w:r w:rsidRPr="00285B38">
        <w:rPr>
          <w:rFonts w:ascii="Verdana" w:hAnsi="Verdana"/>
          <w:sz w:val="18"/>
          <w:szCs w:val="18"/>
          <w:lang w:val="it-IT"/>
        </w:rPr>
        <w:t xml:space="preserve">; PEC: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6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38084855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</w:p>
    <w:p w14:paraId="30CBA8B1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lastRenderedPageBreak/>
        <w:t xml:space="preserve">la Sede INAIL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7"/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8"/>
      <w:r w:rsidRPr="00285B38">
        <w:rPr>
          <w:rFonts w:ascii="Verdana" w:hAnsi="Verdana"/>
          <w:sz w:val="18"/>
          <w:szCs w:val="18"/>
          <w:lang w:val="it-IT"/>
        </w:rPr>
        <w:t xml:space="preserve">); Via, piazza, ecc.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1013508A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posizione n.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n. di telefono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n. di telefax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PEC: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</w:t>
      </w:r>
    </w:p>
    <w:p w14:paraId="5005877D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</w:p>
    <w:p w14:paraId="7F2B9994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(eventuale) la Cassa edile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); Via, piazza, ecc.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46AFB46F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posizione n.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n. di telefono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n. di telefax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PEC: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5DA9CEEE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</w:p>
    <w:p w14:paraId="56745AAC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CCNL: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19"/>
      <w:r w:rsidRPr="00285B38">
        <w:rPr>
          <w:rFonts w:ascii="Verdana" w:hAnsi="Verdana"/>
          <w:sz w:val="18"/>
          <w:szCs w:val="18"/>
          <w:lang w:val="it-IT"/>
        </w:rPr>
        <w:t xml:space="preserve">; </w:t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n. dipendenti: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0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48C76CFF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</w:p>
    <w:p w14:paraId="25AD5DC9" w14:textId="77777777" w:rsidR="00285B38" w:rsidRPr="00285B38" w:rsidRDefault="00285B38" w:rsidP="00285B38">
      <w:pPr>
        <w:pStyle w:val="sche3"/>
        <w:autoSpaceDE/>
        <w:spacing w:line="360" w:lineRule="auto"/>
        <w:ind w:left="425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Sede operativa: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1"/>
      <w:r w:rsidRPr="00285B38">
        <w:rPr>
          <w:rFonts w:ascii="Verdana" w:hAnsi="Verdana"/>
          <w:sz w:val="18"/>
          <w:szCs w:val="18"/>
          <w:lang w:val="it-IT"/>
        </w:rPr>
        <w:t>;</w:t>
      </w:r>
    </w:p>
    <w:bookmarkEnd w:id="11"/>
    <w:p w14:paraId="06F3B81F" w14:textId="77777777" w:rsidR="00285B38" w:rsidRPr="00285B38" w:rsidRDefault="00285B38" w:rsidP="00285B38">
      <w:pPr>
        <w:pStyle w:val="sche3"/>
        <w:spacing w:line="360" w:lineRule="auto"/>
        <w:ind w:left="425"/>
        <w:rPr>
          <w:rFonts w:ascii="Verdana" w:hAnsi="Verdana"/>
          <w:strike/>
          <w:sz w:val="18"/>
          <w:szCs w:val="18"/>
          <w:lang w:val="it-IT"/>
        </w:rPr>
      </w:pPr>
    </w:p>
    <w:p w14:paraId="4EEB3768" w14:textId="77777777" w:rsidR="00285B38" w:rsidRPr="00285B38" w:rsidRDefault="00285B38" w:rsidP="00285B38">
      <w:pPr>
        <w:pStyle w:val="sche3"/>
        <w:spacing w:line="360" w:lineRule="auto"/>
        <w:ind w:left="425"/>
        <w:rPr>
          <w:rFonts w:ascii="Verdana" w:hAnsi="Verdana"/>
          <w:strike/>
          <w:sz w:val="18"/>
          <w:szCs w:val="18"/>
          <w:lang w:val="it-IT"/>
        </w:rPr>
      </w:pPr>
    </w:p>
    <w:p w14:paraId="30B968D3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Ai fini della verifica di regolarità contributiva si indicano i seguenti soci lavoratori che operano nell'impresa per i quali l'obbligo contributivo viene assolto in proprio e i dati relativi alla rispettiva cassa professionale o istituto previdenziale:</w:t>
      </w:r>
    </w:p>
    <w:p w14:paraId="53F72A89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</w:p>
    <w:p w14:paraId="4C27B956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1) nome </w:t>
      </w:r>
      <w:bookmarkStart w:id="22" w:name="Text1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2"/>
      <w:r w:rsidRPr="00285B38">
        <w:rPr>
          <w:rFonts w:ascii="Verdana" w:hAnsi="Verdana"/>
          <w:sz w:val="18"/>
          <w:szCs w:val="18"/>
          <w:lang w:val="it-IT"/>
        </w:rPr>
        <w:t>, cognome</w:t>
      </w:r>
      <w:bookmarkStart w:id="23" w:name="Text2"/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3"/>
      <w:r w:rsidRPr="00285B38">
        <w:rPr>
          <w:rFonts w:ascii="Verdana" w:hAnsi="Verdana"/>
          <w:sz w:val="18"/>
          <w:szCs w:val="18"/>
          <w:lang w:val="it-IT"/>
        </w:rPr>
        <w:t>; codice fiscale</w:t>
      </w:r>
      <w:bookmarkStart w:id="24" w:name="Text3"/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4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2AFE03D7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</w:p>
    <w:p w14:paraId="6DE622A6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la Sede INPS, gestione separata, di </w:t>
      </w:r>
      <w:bookmarkStart w:id="25" w:name="Text4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5"/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bookmarkStart w:id="26" w:name="Text5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6"/>
      <w:r w:rsidRPr="00285B38">
        <w:rPr>
          <w:rFonts w:ascii="Verdana" w:hAnsi="Verdana"/>
          <w:sz w:val="18"/>
          <w:szCs w:val="18"/>
          <w:lang w:val="it-IT"/>
        </w:rPr>
        <w:t xml:space="preserve">); Via, piazza, ecc. </w:t>
      </w:r>
      <w:bookmarkStart w:id="27" w:name="Text6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7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30CC2873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posizione n. </w:t>
      </w:r>
      <w:bookmarkStart w:id="28" w:name="Text7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8"/>
      <w:r w:rsidRPr="00285B38">
        <w:rPr>
          <w:rFonts w:ascii="Verdana" w:hAnsi="Verdana"/>
          <w:sz w:val="18"/>
          <w:szCs w:val="18"/>
          <w:lang w:val="it-IT"/>
        </w:rPr>
        <w:t xml:space="preserve">; n. di telefono </w:t>
      </w:r>
      <w:bookmarkStart w:id="29" w:name="Text8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29"/>
      <w:r w:rsidRPr="00285B38">
        <w:rPr>
          <w:rFonts w:ascii="Verdana" w:hAnsi="Verdana"/>
          <w:sz w:val="18"/>
          <w:szCs w:val="18"/>
          <w:lang w:val="it-IT"/>
        </w:rPr>
        <w:t xml:space="preserve">; n. di telefax </w:t>
      </w:r>
      <w:bookmarkStart w:id="30" w:name="Text9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0"/>
      <w:r w:rsidRPr="00285B38">
        <w:rPr>
          <w:rFonts w:ascii="Verdana" w:hAnsi="Verdana"/>
          <w:sz w:val="18"/>
          <w:szCs w:val="18"/>
          <w:lang w:val="it-IT"/>
        </w:rPr>
        <w:t xml:space="preserve">; PEC: </w:t>
      </w:r>
      <w:bookmarkStart w:id="31" w:name="Text10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1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23389E38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</w:p>
    <w:p w14:paraId="4E1A8709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la Sede INAIL di </w:t>
      </w:r>
      <w:bookmarkStart w:id="32" w:name="Text11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2"/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bookmarkStart w:id="33" w:name="Text12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3"/>
      <w:r w:rsidRPr="00285B38">
        <w:rPr>
          <w:rFonts w:ascii="Verdana" w:hAnsi="Verdana"/>
          <w:sz w:val="18"/>
          <w:szCs w:val="18"/>
          <w:lang w:val="it-IT"/>
        </w:rPr>
        <w:t xml:space="preserve">); Via, piazza, ecc. </w:t>
      </w:r>
      <w:bookmarkStart w:id="34" w:name="Text13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4"/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6ABB430D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posizione n. </w:t>
      </w:r>
      <w:bookmarkStart w:id="35" w:name="Text14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5"/>
      <w:r w:rsidRPr="00285B38">
        <w:rPr>
          <w:rFonts w:ascii="Verdana" w:hAnsi="Verdana"/>
          <w:sz w:val="18"/>
          <w:szCs w:val="18"/>
          <w:lang w:val="it-IT"/>
        </w:rPr>
        <w:t xml:space="preserve">; n. di telefono </w:t>
      </w:r>
      <w:bookmarkStart w:id="36" w:name="Text15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6"/>
      <w:r w:rsidRPr="00285B38">
        <w:rPr>
          <w:rFonts w:ascii="Verdana" w:hAnsi="Verdana"/>
          <w:sz w:val="18"/>
          <w:szCs w:val="18"/>
          <w:lang w:val="it-IT"/>
        </w:rPr>
        <w:t xml:space="preserve">; n. di telefax </w:t>
      </w:r>
      <w:bookmarkStart w:id="37" w:name="Text16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7"/>
      <w:r w:rsidRPr="00285B38">
        <w:rPr>
          <w:rFonts w:ascii="Verdana" w:hAnsi="Verdana"/>
          <w:sz w:val="18"/>
          <w:szCs w:val="18"/>
          <w:lang w:val="it-IT"/>
        </w:rPr>
        <w:t xml:space="preserve">; PEC: </w:t>
      </w:r>
      <w:bookmarkStart w:id="38" w:name="Text21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8"/>
      <w:r w:rsidRPr="00285B38">
        <w:rPr>
          <w:rFonts w:ascii="Verdana" w:hAnsi="Verdana"/>
          <w:sz w:val="18"/>
          <w:szCs w:val="18"/>
          <w:lang w:val="it-IT"/>
        </w:rPr>
        <w:t xml:space="preserve">; </w:t>
      </w:r>
    </w:p>
    <w:p w14:paraId="2D08414F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</w:p>
    <w:p w14:paraId="30BE49A5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e/o</w:t>
      </w:r>
    </w:p>
    <w:p w14:paraId="0F1BFF88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</w:p>
    <w:p w14:paraId="4026CDE9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Cassa professionale </w:t>
      </w:r>
      <w:bookmarkStart w:id="39" w:name="Text17"/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39"/>
    </w:p>
    <w:p w14:paraId="2BB644C1" w14:textId="77777777" w:rsidR="00285B38" w:rsidRPr="00285B38" w:rsidRDefault="00285B38" w:rsidP="00285B38">
      <w:pPr>
        <w:autoSpaceDE w:val="0"/>
        <w:autoSpaceDN w:val="0"/>
        <w:spacing w:line="360" w:lineRule="auto"/>
        <w:ind w:left="426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n. di iscrizione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0"/>
      <w:r w:rsidRPr="00285B38">
        <w:rPr>
          <w:rFonts w:ascii="Verdana" w:hAnsi="Verdana"/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1"/>
    </w:p>
    <w:p w14:paraId="0A78632D" w14:textId="77777777" w:rsidR="00285B38" w:rsidRPr="00285B38" w:rsidRDefault="00285B38" w:rsidP="00285B38">
      <w:pPr>
        <w:autoSpaceDE w:val="0"/>
        <w:autoSpaceDN w:val="0"/>
        <w:spacing w:line="360" w:lineRule="auto"/>
        <w:ind w:left="900"/>
        <w:rPr>
          <w:rFonts w:ascii="Verdana" w:hAnsi="Verdana"/>
          <w:b/>
          <w:bCs/>
          <w:sz w:val="18"/>
          <w:szCs w:val="18"/>
          <w:lang w:val="it-IT"/>
        </w:rPr>
      </w:pPr>
      <w:bookmarkStart w:id="42" w:name="_Hlk527105846"/>
    </w:p>
    <w:p w14:paraId="47817EA1" w14:textId="77777777" w:rsidR="00285B38" w:rsidRPr="00285B38" w:rsidRDefault="00285B38" w:rsidP="00285B38">
      <w:pPr>
        <w:numPr>
          <w:ilvl w:val="2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suppressAutoHyphens/>
        <w:autoSpaceDE w:val="0"/>
        <w:autoSpaceDN w:val="0"/>
        <w:spacing w:line="360" w:lineRule="auto"/>
        <w:ind w:left="720" w:hanging="11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14:paraId="4DE3B2B1" w14:textId="77777777" w:rsidR="00285B38" w:rsidRPr="00285B38" w:rsidRDefault="00285B38" w:rsidP="00285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noProof/>
          <w:sz w:val="18"/>
          <w:szCs w:val="18"/>
          <w:lang w:val="it-IT"/>
        </w:rPr>
        <w:t> </w:t>
      </w:r>
      <w:r w:rsidRPr="00285B38">
        <w:rPr>
          <w:rFonts w:ascii="Verdana" w:hAnsi="Verdana"/>
          <w:noProof/>
          <w:sz w:val="18"/>
          <w:szCs w:val="18"/>
          <w:lang w:val="it-IT"/>
        </w:rPr>
        <w:t> </w:t>
      </w:r>
      <w:r w:rsidRPr="00285B38">
        <w:rPr>
          <w:rFonts w:ascii="Verdana" w:hAnsi="Verdana"/>
          <w:noProof/>
          <w:sz w:val="18"/>
          <w:szCs w:val="18"/>
          <w:lang w:val="it-IT"/>
        </w:rPr>
        <w:t> </w:t>
      </w:r>
      <w:r w:rsidRPr="00285B38">
        <w:rPr>
          <w:rFonts w:ascii="Verdana" w:hAnsi="Verdana"/>
          <w:noProof/>
          <w:sz w:val="18"/>
          <w:szCs w:val="18"/>
          <w:lang w:val="it-IT"/>
        </w:rPr>
        <w:t> </w:t>
      </w:r>
      <w:r w:rsidRPr="00285B38">
        <w:rPr>
          <w:rFonts w:ascii="Verdana" w:hAnsi="Verdana"/>
          <w:noProof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3"/>
    </w:p>
    <w:bookmarkEnd w:id="42"/>
    <w:p w14:paraId="334AFFBA" w14:textId="77777777" w:rsidR="00285B38" w:rsidRPr="00285B38" w:rsidRDefault="00285B38" w:rsidP="00285B38">
      <w:pPr>
        <w:pStyle w:val="sche3"/>
        <w:spacing w:line="360" w:lineRule="auto"/>
        <w:rPr>
          <w:rFonts w:ascii="Verdana" w:hAnsi="Verdana"/>
          <w:strike/>
          <w:sz w:val="18"/>
          <w:szCs w:val="18"/>
          <w:lang w:val="it-IT"/>
        </w:rPr>
      </w:pPr>
    </w:p>
    <w:p w14:paraId="5F414ABA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left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il servizio per il collocamento obbligatorio ed inserimento lavorativo per i disabili in ordini alle posizioni connesse alla L. 68/99 del concorrente:</w:t>
      </w:r>
    </w:p>
    <w:p w14:paraId="66DC9856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Indirizzo: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4"/>
    </w:p>
    <w:p w14:paraId="37CD021F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Ufficio: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5"/>
    </w:p>
    <w:p w14:paraId="4ED721CC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Fax: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6"/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Telefono: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bookmarkEnd w:id="47"/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PEC: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2E387457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Verdana" w:hAnsi="Verdana"/>
          <w:sz w:val="18"/>
          <w:szCs w:val="18"/>
          <w:lang w:val="it-IT"/>
        </w:rPr>
      </w:pPr>
    </w:p>
    <w:p w14:paraId="46D3F04B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Verdana" w:hAnsi="Verdana"/>
          <w:sz w:val="18"/>
          <w:szCs w:val="18"/>
          <w:lang w:val="it-IT"/>
        </w:rPr>
      </w:pPr>
      <w:bookmarkStart w:id="48" w:name="_Hlk527105874"/>
      <w:r w:rsidRPr="00285B38">
        <w:rPr>
          <w:rFonts w:ascii="Verdana" w:hAnsi="Verdana"/>
          <w:sz w:val="18"/>
          <w:szCs w:val="18"/>
          <w:lang w:val="it-IT"/>
        </w:rPr>
        <w:t>Dichiara</w:t>
      </w:r>
    </w:p>
    <w:p w14:paraId="4BB63A0C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Verdana" w:hAnsi="Verdana"/>
          <w:sz w:val="18"/>
          <w:szCs w:val="18"/>
          <w:lang w:val="it-IT"/>
        </w:rPr>
      </w:pPr>
    </w:p>
    <w:p w14:paraId="28DDBF2B" w14:textId="77777777" w:rsidR="00285B38" w:rsidRPr="00285B38" w:rsidRDefault="00285B38" w:rsidP="00285B38">
      <w:pPr>
        <w:pStyle w:val="Default"/>
        <w:ind w:left="709"/>
        <w:jc w:val="both"/>
        <w:rPr>
          <w:rFonts w:ascii="Verdana" w:hAnsi="Verdana" w:cs="Arial"/>
          <w:color w:val="auto"/>
          <w:sz w:val="18"/>
          <w:szCs w:val="18"/>
          <w:lang w:eastAsia="en-US"/>
        </w:rPr>
      </w:pPr>
      <w:r w:rsidRPr="00285B38">
        <w:rPr>
          <w:rFonts w:ascii="Verdana" w:eastAsia="Arial Unicode MS" w:hAnsi="Verdana"/>
          <w:sz w:val="18"/>
          <w:szCs w:val="18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eastAsia="Arial Unicode MS" w:hAnsi="Verdana"/>
          <w:sz w:val="18"/>
          <w:szCs w:val="18"/>
        </w:rPr>
        <w:instrText xml:space="preserve"> FORMCHECKBOX </w:instrText>
      </w:r>
      <w:r w:rsidR="00F6395C">
        <w:rPr>
          <w:rFonts w:ascii="Verdana" w:eastAsia="Arial Unicode MS" w:hAnsi="Verdana"/>
          <w:sz w:val="18"/>
          <w:szCs w:val="18"/>
        </w:rPr>
      </w:r>
      <w:r w:rsidR="00F6395C">
        <w:rPr>
          <w:rFonts w:ascii="Verdana" w:eastAsia="Arial Unicode MS" w:hAnsi="Verdana"/>
          <w:sz w:val="18"/>
          <w:szCs w:val="18"/>
        </w:rPr>
        <w:fldChar w:fldCharType="separate"/>
      </w:r>
      <w:r w:rsidRPr="00285B38">
        <w:rPr>
          <w:rFonts w:ascii="Verdana" w:eastAsia="Arial Unicode MS" w:hAnsi="Verdana"/>
          <w:sz w:val="18"/>
          <w:szCs w:val="18"/>
        </w:rPr>
        <w:fldChar w:fldCharType="end"/>
      </w:r>
      <w:r w:rsidRPr="00285B38">
        <w:rPr>
          <w:rFonts w:ascii="Verdana" w:hAnsi="Verdana"/>
          <w:sz w:val="18"/>
          <w:szCs w:val="18"/>
        </w:rPr>
        <w:t xml:space="preserve"> </w:t>
      </w:r>
      <w:r w:rsidRPr="00285B38">
        <w:rPr>
          <w:rFonts w:ascii="Verdana" w:hAnsi="Verdana" w:cs="Arial"/>
          <w:color w:val="auto"/>
          <w:sz w:val="18"/>
          <w:szCs w:val="18"/>
          <w:lang w:eastAsia="en-US"/>
        </w:rPr>
        <w:t>di non essere in obbligo ai sensi della l. 68/1999</w:t>
      </w:r>
    </w:p>
    <w:p w14:paraId="5DFBA22C" w14:textId="77777777" w:rsidR="00285B38" w:rsidRPr="00285B38" w:rsidRDefault="00285B38" w:rsidP="00285B38">
      <w:pPr>
        <w:pStyle w:val="Default"/>
        <w:ind w:left="709"/>
        <w:jc w:val="both"/>
        <w:rPr>
          <w:rFonts w:ascii="Verdana" w:hAnsi="Verdana" w:cs="Arial"/>
          <w:color w:val="auto"/>
          <w:sz w:val="18"/>
          <w:szCs w:val="18"/>
          <w:lang w:eastAsia="en-US"/>
        </w:rPr>
      </w:pPr>
    </w:p>
    <w:p w14:paraId="19894BC0" w14:textId="77777777" w:rsidR="00285B38" w:rsidRPr="00285B38" w:rsidRDefault="00285B38" w:rsidP="00285B38">
      <w:pPr>
        <w:pStyle w:val="Default"/>
        <w:ind w:left="709"/>
        <w:jc w:val="both"/>
        <w:rPr>
          <w:rFonts w:ascii="Verdana" w:hAnsi="Verdana" w:cs="Arial"/>
          <w:color w:val="auto"/>
          <w:sz w:val="18"/>
          <w:szCs w:val="18"/>
          <w:lang w:eastAsia="en-US"/>
        </w:rPr>
      </w:pPr>
      <w:r w:rsidRPr="00285B38">
        <w:rPr>
          <w:rFonts w:ascii="Verdana" w:hAnsi="Verdana"/>
          <w:sz w:val="18"/>
          <w:szCs w:val="18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</w:rPr>
        <w:instrText xml:space="preserve"> FORMCHECKBOX </w:instrText>
      </w:r>
      <w:r w:rsidR="00F6395C">
        <w:rPr>
          <w:rFonts w:ascii="Verdana" w:hAnsi="Verdana"/>
          <w:sz w:val="18"/>
          <w:szCs w:val="18"/>
        </w:rPr>
      </w:r>
      <w:r w:rsidR="00F6395C">
        <w:rPr>
          <w:rFonts w:ascii="Verdana" w:hAnsi="Verdana"/>
          <w:sz w:val="18"/>
          <w:szCs w:val="18"/>
        </w:rPr>
        <w:fldChar w:fldCharType="separate"/>
      </w:r>
      <w:r w:rsidRPr="00285B38">
        <w:rPr>
          <w:rFonts w:ascii="Verdana" w:hAnsi="Verdana"/>
          <w:sz w:val="18"/>
          <w:szCs w:val="18"/>
        </w:rPr>
        <w:fldChar w:fldCharType="end"/>
      </w:r>
      <w:r w:rsidRPr="00285B38">
        <w:rPr>
          <w:rFonts w:ascii="Verdana" w:hAnsi="Verdana"/>
          <w:sz w:val="18"/>
          <w:szCs w:val="18"/>
        </w:rPr>
        <w:t xml:space="preserve"> </w:t>
      </w:r>
      <w:r w:rsidRPr="00285B38">
        <w:rPr>
          <w:rFonts w:ascii="Verdana" w:hAnsi="Verdana" w:cs="Arial"/>
          <w:color w:val="auto"/>
          <w:sz w:val="18"/>
          <w:szCs w:val="18"/>
          <w:lang w:eastAsia="en-US"/>
        </w:rPr>
        <w:t>di essere ottemperante alla l. 68/1999</w:t>
      </w:r>
    </w:p>
    <w:p w14:paraId="432BCF74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rPr>
          <w:rFonts w:ascii="Verdana" w:hAnsi="Verdana"/>
          <w:sz w:val="18"/>
          <w:szCs w:val="18"/>
          <w:lang w:val="it-IT"/>
        </w:rPr>
      </w:pPr>
    </w:p>
    <w:bookmarkEnd w:id="48"/>
    <w:p w14:paraId="02C272A8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firstLine="426"/>
        <w:rPr>
          <w:rFonts w:ascii="Verdana" w:hAnsi="Verdana"/>
          <w:sz w:val="18"/>
          <w:szCs w:val="18"/>
          <w:lang w:val="it-IT"/>
        </w:rPr>
      </w:pPr>
    </w:p>
    <w:p w14:paraId="78B53E84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left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(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);</w:t>
      </w:r>
    </w:p>
    <w:p w14:paraId="5C2C4397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left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Via, piazza, ecc.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n. di telefono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n. di telefax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eastAsia="MS Mincho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; PEC: </w:t>
      </w: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FORMTEXT </w:instrText>
      </w:r>
      <w:r w:rsidRPr="00285B38">
        <w:rPr>
          <w:rFonts w:ascii="Verdana" w:hAnsi="Verdana"/>
          <w:sz w:val="18"/>
          <w:szCs w:val="18"/>
          <w:lang w:val="it-IT"/>
        </w:rPr>
      </w:r>
      <w:r w:rsidRPr="00285B38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t> </w:t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>;</w:t>
      </w:r>
    </w:p>
    <w:p w14:paraId="2929EF85" w14:textId="77777777" w:rsidR="00285B38" w:rsidRPr="00285B38" w:rsidRDefault="00285B38" w:rsidP="00285B38">
      <w:pPr>
        <w:pStyle w:val="sche3"/>
        <w:spacing w:line="360" w:lineRule="auto"/>
        <w:rPr>
          <w:rFonts w:ascii="Verdana" w:hAnsi="Verdana"/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85B38" w:rsidRPr="00285B38" w14:paraId="7709D38E" w14:textId="77777777" w:rsidTr="007C2110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77DD" w14:textId="77777777" w:rsidR="00285B38" w:rsidRPr="00285B38" w:rsidRDefault="00285B38" w:rsidP="007C2110">
            <w:pPr>
              <w:pStyle w:val="sche3"/>
              <w:snapToGrid w:val="0"/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14:paraId="66C13C1D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14:paraId="1E2C14C8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285B38">
              <w:rPr>
                <w:rFonts w:ascii="Verdana" w:hAnsi="Verdana"/>
                <w:sz w:val="18"/>
                <w:szCs w:val="18"/>
                <w:lang w:val="it-IT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separate"/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end"/>
            </w:r>
            <w:bookmarkEnd w:id="49"/>
          </w:p>
          <w:p w14:paraId="1C25F3E2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sz w:val="18"/>
                <w:szCs w:val="18"/>
                <w:lang w:val="it-IT"/>
              </w:rPr>
            </w:pPr>
          </w:p>
        </w:tc>
      </w:tr>
    </w:tbl>
    <w:p w14:paraId="4F05E01A" w14:textId="77777777" w:rsidR="00285B38" w:rsidRPr="00285B38" w:rsidRDefault="00285B38" w:rsidP="00285B38">
      <w:pPr>
        <w:pStyle w:val="sche3"/>
        <w:spacing w:line="360" w:lineRule="auto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lang w:val="it-IT"/>
        </w:rPr>
        <w:br w:type="page"/>
      </w:r>
    </w:p>
    <w:p w14:paraId="2F73267B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6F97F8C6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Sez. II</w:t>
      </w:r>
    </w:p>
    <w:p w14:paraId="342FB7B2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14:paraId="25A6F391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14:paraId="10DADB98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IN CASO DI AVVALIMENTO</w:t>
      </w:r>
    </w:p>
    <w:p w14:paraId="3727087F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 xml:space="preserve">Ai sensi dell’art. 89, comma 3 </w:t>
      </w:r>
      <w:proofErr w:type="spellStart"/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 xml:space="preserve"> 50/2016</w:t>
      </w:r>
    </w:p>
    <w:p w14:paraId="6F7DC567" w14:textId="77777777" w:rsidR="00285B38" w:rsidRPr="00285B38" w:rsidRDefault="00285B38" w:rsidP="00285B38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470AF562" w14:textId="77777777" w:rsidR="00285B38" w:rsidRPr="00285B38" w:rsidRDefault="00285B38" w:rsidP="00285B38">
      <w:pPr>
        <w:pStyle w:val="sche22"/>
        <w:spacing w:line="360" w:lineRule="auto"/>
        <w:jc w:val="center"/>
        <w:rPr>
          <w:rFonts w:ascii="Verdana" w:hAnsi="Verdana" w:cs="Arial"/>
          <w:b/>
          <w:bCs/>
          <w:sz w:val="18"/>
          <w:szCs w:val="18"/>
          <w:lang w:val="it-IT"/>
        </w:rPr>
      </w:pPr>
    </w:p>
    <w:p w14:paraId="0A7478E9" w14:textId="77777777" w:rsidR="00285B38" w:rsidRPr="00285B38" w:rsidRDefault="00285B38" w:rsidP="00285B38">
      <w:pPr>
        <w:pStyle w:val="sche22"/>
        <w:spacing w:line="360" w:lineRule="auto"/>
        <w:jc w:val="center"/>
        <w:rPr>
          <w:rFonts w:ascii="Verdana" w:hAnsi="Verdana" w:cs="Arial"/>
          <w:b/>
          <w:bCs/>
          <w:sz w:val="18"/>
          <w:szCs w:val="18"/>
          <w:lang w:val="it-IT"/>
        </w:rPr>
      </w:pPr>
      <w:r w:rsidRPr="00285B38">
        <w:rPr>
          <w:rFonts w:ascii="Verdana" w:hAnsi="Verdana" w:cs="Arial"/>
          <w:b/>
          <w:bCs/>
          <w:sz w:val="18"/>
          <w:szCs w:val="18"/>
          <w:lang w:val="it-IT"/>
        </w:rPr>
        <w:t>DICHIARA</w:t>
      </w:r>
    </w:p>
    <w:p w14:paraId="314F40FC" w14:textId="77777777" w:rsidR="00285B38" w:rsidRPr="00285B38" w:rsidRDefault="00285B38" w:rsidP="00285B38">
      <w:pPr>
        <w:spacing w:before="120" w:after="120" w:line="360" w:lineRule="auto"/>
        <w:ind w:right="170"/>
        <w:jc w:val="both"/>
        <w:rPr>
          <w:rFonts w:ascii="Verdana" w:hAnsi="Verdana"/>
          <w:b/>
          <w:bCs/>
          <w:sz w:val="18"/>
          <w:szCs w:val="18"/>
          <w:u w:val="single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u w:val="single"/>
          <w:lang w:val="it-IT"/>
        </w:rPr>
        <w:t>I PARTE</w:t>
      </w:r>
    </w:p>
    <w:p w14:paraId="487CE22E" w14:textId="77777777" w:rsidR="00285B38" w:rsidRPr="00285B38" w:rsidRDefault="00285B38" w:rsidP="00285B38">
      <w:pPr>
        <w:spacing w:line="360" w:lineRule="auto"/>
        <w:ind w:left="426" w:hanging="426"/>
        <w:jc w:val="both"/>
        <w:rPr>
          <w:rFonts w:ascii="Verdana" w:hAnsi="Verdana"/>
          <w:b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 </w:t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ai sensi dell’art. 80, comma 1, lett. a), b), b-bis), c), d), e), f), g) </w:t>
      </w:r>
      <w:proofErr w:type="spellStart"/>
      <w:r w:rsidRPr="00285B38">
        <w:rPr>
          <w:rFonts w:ascii="Verdana" w:hAnsi="Verdana"/>
          <w:b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 50/2016 </w:t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285B38">
        <w:rPr>
          <w:rFonts w:ascii="Verdana" w:hAnsi="Verdana"/>
          <w:b/>
          <w:bCs/>
          <w:sz w:val="18"/>
          <w:szCs w:val="18"/>
          <w:u w:val="single"/>
          <w:lang w:val="it-IT"/>
        </w:rPr>
        <w:t xml:space="preserve">non </w:t>
      </w:r>
      <w:r w:rsidRPr="00285B38">
        <w:rPr>
          <w:rFonts w:ascii="Verdana" w:hAnsi="Verdana"/>
          <w:b/>
          <w:sz w:val="18"/>
          <w:szCs w:val="18"/>
          <w:u w:val="single"/>
          <w:lang w:val="it-IT"/>
        </w:rPr>
        <w:t>sono state pronunciate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14:paraId="79FDE85B" w14:textId="77777777" w:rsidR="00285B38" w:rsidRPr="00285B38" w:rsidRDefault="00285B38" w:rsidP="00285B38">
      <w:pPr>
        <w:spacing w:line="360" w:lineRule="auto"/>
        <w:ind w:left="851" w:hanging="425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>nei propri confronti</w:t>
      </w:r>
    </w:p>
    <w:p w14:paraId="1CC7EF9C" w14:textId="77777777" w:rsidR="00285B38" w:rsidRPr="00285B38" w:rsidRDefault="00285B38" w:rsidP="00285B38">
      <w:pPr>
        <w:spacing w:line="360" w:lineRule="auto"/>
        <w:ind w:left="851" w:hanging="425"/>
        <w:jc w:val="both"/>
        <w:rPr>
          <w:rFonts w:ascii="Verdana" w:hAnsi="Verdana"/>
          <w:b/>
          <w:bCs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nei confronti degli altri soggetti di cui all’art. 80 comma 3 </w:t>
      </w:r>
      <w:proofErr w:type="spellStart"/>
      <w:r w:rsidRPr="00285B38">
        <w:rPr>
          <w:rFonts w:ascii="Verdana" w:hAnsi="Verdana"/>
          <w:b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 50/2016 </w:t>
      </w:r>
    </w:p>
    <w:p w14:paraId="3D3FF396" w14:textId="77777777" w:rsidR="00285B38" w:rsidRPr="00285B38" w:rsidRDefault="00285B38" w:rsidP="00285B38">
      <w:pPr>
        <w:spacing w:line="360" w:lineRule="auto"/>
        <w:ind w:left="851" w:hanging="425"/>
        <w:jc w:val="both"/>
        <w:rPr>
          <w:rFonts w:ascii="Verdana" w:hAnsi="Verdana"/>
          <w:color w:val="FF0000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di non essere a conoscenza se nei confronti degli altri soggetti, di cui all’art. 80 comma 3 </w:t>
      </w:r>
      <w:proofErr w:type="spellStart"/>
      <w:r w:rsidRPr="00285B38">
        <w:rPr>
          <w:rFonts w:ascii="Verdana" w:hAnsi="Verdana"/>
          <w:b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 50/2016 sussistano le predette cause di esclusione</w:t>
      </w:r>
      <w:r w:rsidRPr="00285B38">
        <w:rPr>
          <w:rFonts w:ascii="Verdana" w:hAnsi="Verdana"/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14:paraId="59709902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4FAAC18F" w14:textId="77777777" w:rsidR="00285B38" w:rsidRPr="00285B38" w:rsidRDefault="00285B38" w:rsidP="00285B38">
      <w:pPr>
        <w:spacing w:line="360" w:lineRule="auto"/>
        <w:ind w:left="851" w:hanging="851"/>
        <w:jc w:val="both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e/o</w:t>
      </w:r>
    </w:p>
    <w:p w14:paraId="64D07100" w14:textId="77777777" w:rsidR="00285B38" w:rsidRPr="00285B38" w:rsidRDefault="00285B38" w:rsidP="00285B38">
      <w:pPr>
        <w:spacing w:line="360" w:lineRule="auto"/>
        <w:ind w:left="851" w:hanging="851"/>
        <w:jc w:val="both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2B8BF5FA" w14:textId="77777777" w:rsidR="00285B38" w:rsidRPr="00285B38" w:rsidRDefault="00285B38" w:rsidP="00285B38">
      <w:pPr>
        <w:spacing w:line="360" w:lineRule="auto"/>
        <w:ind w:left="426" w:hanging="426"/>
        <w:jc w:val="both"/>
        <w:rPr>
          <w:rFonts w:ascii="Verdana" w:hAnsi="Verdana"/>
          <w:b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 </w:t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di </w:t>
      </w:r>
      <w:r w:rsidRPr="00285B38">
        <w:rPr>
          <w:rFonts w:ascii="Verdana" w:hAnsi="Verdana"/>
          <w:b/>
          <w:bCs/>
          <w:sz w:val="18"/>
          <w:szCs w:val="18"/>
          <w:u w:val="single"/>
          <w:lang w:val="it-IT"/>
        </w:rPr>
        <w:t>non trovarsi</w:t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 in una delle situazioni impeditive impreviste</w:t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dall’art. 80, comma 1, lett. a), b), b-bis), c), d), e), f), g) </w:t>
      </w:r>
      <w:proofErr w:type="spellStart"/>
      <w:r w:rsidRPr="00285B38">
        <w:rPr>
          <w:rFonts w:ascii="Verdana" w:hAnsi="Verdana"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Cs/>
          <w:sz w:val="18"/>
          <w:szCs w:val="18"/>
          <w:lang w:val="it-IT"/>
        </w:rPr>
        <w:t xml:space="preserve"> 50/2016, in quanto anche se </w:t>
      </w:r>
      <w:r w:rsidRPr="00285B38">
        <w:rPr>
          <w:rFonts w:ascii="Verdana" w:hAnsi="Verdana"/>
          <w:b/>
          <w:sz w:val="18"/>
          <w:szCs w:val="18"/>
          <w:u w:val="single"/>
          <w:lang w:val="it-IT"/>
        </w:rPr>
        <w:t>sono state pronunciate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14:paraId="33683DA8" w14:textId="77777777" w:rsidR="00285B38" w:rsidRPr="00285B38" w:rsidRDefault="00285B38" w:rsidP="00285B38">
      <w:pPr>
        <w:spacing w:line="360" w:lineRule="auto"/>
        <w:ind w:left="851" w:hanging="425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>nei propri confronti</w:t>
      </w:r>
    </w:p>
    <w:p w14:paraId="41121499" w14:textId="77777777" w:rsidR="00285B38" w:rsidRPr="00285B38" w:rsidRDefault="00285B38" w:rsidP="00285B38">
      <w:pPr>
        <w:spacing w:line="360" w:lineRule="auto"/>
        <w:ind w:left="851" w:hanging="425"/>
        <w:jc w:val="both"/>
        <w:rPr>
          <w:rFonts w:ascii="Verdana" w:hAnsi="Verdana"/>
          <w:b/>
          <w:bCs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nei confronti degli altri soggetti di cui all’art. 80 comma 3 </w:t>
      </w:r>
      <w:proofErr w:type="spellStart"/>
      <w:r w:rsidRPr="00285B38">
        <w:rPr>
          <w:rFonts w:ascii="Verdana" w:hAnsi="Verdana"/>
          <w:b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bCs/>
          <w:sz w:val="18"/>
          <w:szCs w:val="18"/>
          <w:lang w:val="it-IT"/>
        </w:rPr>
        <w:t xml:space="preserve"> 50/2016 </w:t>
      </w:r>
    </w:p>
    <w:p w14:paraId="6DACFEC1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ind w:left="426"/>
        <w:rPr>
          <w:rFonts w:ascii="Verdana" w:hAnsi="Verdana"/>
          <w:sz w:val="18"/>
          <w:szCs w:val="18"/>
          <w:lang w:val="it-IT" w:eastAsia="de-DE"/>
        </w:rPr>
      </w:pPr>
      <w:r w:rsidRPr="00285B38">
        <w:rPr>
          <w:rFonts w:ascii="Verdana" w:hAnsi="Verdana"/>
          <w:b/>
          <w:sz w:val="18"/>
          <w:szCs w:val="18"/>
          <w:lang w:val="it-IT"/>
        </w:rPr>
        <w:t xml:space="preserve">ai sensi dell’art. 80, comma 7, </w:t>
      </w:r>
      <w:proofErr w:type="spellStart"/>
      <w:r w:rsidRPr="00285B38">
        <w:rPr>
          <w:rFonts w:ascii="Verdana" w:hAnsi="Verdana"/>
          <w:b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sz w:val="18"/>
          <w:szCs w:val="18"/>
          <w:lang w:val="it-IT"/>
        </w:rPr>
        <w:t xml:space="preserve"> 50/2016,</w:t>
      </w:r>
      <w:r w:rsidRPr="00285B38">
        <w:rPr>
          <w:rFonts w:ascii="Verdana" w:hAnsi="Verdana"/>
          <w:sz w:val="18"/>
          <w:szCs w:val="18"/>
          <w:lang w:val="it-IT" w:eastAsia="de-DE"/>
        </w:rPr>
        <w:t xml:space="preserve"> </w:t>
      </w:r>
    </w:p>
    <w:p w14:paraId="20B635C4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ind w:left="426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b/>
          <w:sz w:val="18"/>
          <w:szCs w:val="18"/>
          <w:lang w:val="it-IT"/>
        </w:rPr>
        <w:t xml:space="preserve">- nell’ipotesi di cui all’art. 80, comma 5, </w:t>
      </w:r>
      <w:proofErr w:type="spellStart"/>
      <w:r w:rsidRPr="00285B38">
        <w:rPr>
          <w:rFonts w:ascii="Verdana" w:hAnsi="Verdana"/>
          <w:b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sz w:val="18"/>
          <w:szCs w:val="18"/>
          <w:lang w:val="it-IT"/>
        </w:rPr>
        <w:t xml:space="preserve"> 50/2016</w:t>
      </w:r>
      <w:r w:rsidRPr="00285B38">
        <w:rPr>
          <w:rFonts w:ascii="Verdana" w:hAnsi="Verdana"/>
          <w:sz w:val="18"/>
          <w:szCs w:val="18"/>
          <w:lang w:val="it-IT" w:eastAsia="de-DE"/>
        </w:rPr>
        <w:t xml:space="preserve"> l’operatore economico (ausiliaria) ha </w:t>
      </w:r>
      <w:r w:rsidRPr="00285B38">
        <w:rPr>
          <w:rFonts w:ascii="Verdana" w:hAnsi="Verdana"/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prevenire ulteriori reati o illeciti;</w:t>
      </w:r>
    </w:p>
    <w:p w14:paraId="0939593A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ind w:left="426"/>
        <w:rPr>
          <w:rFonts w:ascii="Verdana" w:hAnsi="Verdana"/>
          <w:bCs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 xml:space="preserve">- e/o 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nell’ipotesi di cui all’art. 80, comma 1, </w:t>
      </w:r>
      <w:proofErr w:type="spellStart"/>
      <w:r w:rsidRPr="00285B38">
        <w:rPr>
          <w:rFonts w:ascii="Verdana" w:hAnsi="Verdana"/>
          <w:b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sz w:val="18"/>
          <w:szCs w:val="18"/>
          <w:lang w:val="it-IT"/>
        </w:rPr>
        <w:t xml:space="preserve"> 50/2016,</w:t>
      </w:r>
      <w:r w:rsidRPr="00285B38">
        <w:rPr>
          <w:rFonts w:ascii="Verdana" w:hAnsi="Verdana"/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285B38" w:rsidRPr="00285B38" w14:paraId="1BCB5267" w14:textId="77777777" w:rsidTr="007C2110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C24F" w14:textId="77777777" w:rsidR="00285B38" w:rsidRPr="00285B38" w:rsidRDefault="00285B38" w:rsidP="007C2110">
            <w:pPr>
              <w:spacing w:line="360" w:lineRule="auto"/>
              <w:ind w:left="851" w:hanging="818"/>
              <w:jc w:val="both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285B38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</w:rPr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224FD14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Cs/>
          <w:sz w:val="18"/>
          <w:szCs w:val="18"/>
          <w:lang w:val="it-IT"/>
        </w:rPr>
      </w:pPr>
    </w:p>
    <w:p w14:paraId="400DC2EE" w14:textId="77777777" w:rsidR="00285B38" w:rsidRPr="00285B38" w:rsidRDefault="00285B38" w:rsidP="00285B38">
      <w:pPr>
        <w:spacing w:before="120" w:after="120" w:line="360" w:lineRule="auto"/>
        <w:ind w:right="170"/>
        <w:jc w:val="both"/>
        <w:rPr>
          <w:rFonts w:ascii="Verdana" w:hAnsi="Verdana"/>
          <w:b/>
          <w:bCs/>
          <w:sz w:val="18"/>
          <w:szCs w:val="18"/>
          <w:u w:val="single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u w:val="single"/>
          <w:lang w:val="it-IT"/>
        </w:rPr>
        <w:t>II PARTE</w:t>
      </w:r>
    </w:p>
    <w:p w14:paraId="6AFBF60E" w14:textId="77777777" w:rsidR="00285B38" w:rsidRPr="00285B38" w:rsidRDefault="00285B38" w:rsidP="00285B38">
      <w:pPr>
        <w:pStyle w:val="sche3"/>
        <w:tabs>
          <w:tab w:val="left" w:pos="426"/>
        </w:tabs>
        <w:spacing w:line="360" w:lineRule="auto"/>
        <w:rPr>
          <w:rFonts w:ascii="Verdana" w:hAnsi="Verdana"/>
          <w:color w:val="000000"/>
          <w:sz w:val="18"/>
          <w:szCs w:val="18"/>
          <w:lang w:val="it-IT"/>
        </w:rPr>
      </w:pPr>
      <w:bookmarkStart w:id="50" w:name="_Hlk527106117"/>
      <w:r w:rsidRPr="00285B38">
        <w:rPr>
          <w:rFonts w:ascii="Verdana" w:hAnsi="Verdana"/>
          <w:sz w:val="18"/>
          <w:szCs w:val="18"/>
          <w:lang w:val="it-IT"/>
        </w:rPr>
        <w:t xml:space="preserve">L’operatore economico si è reso 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colpevole di gravi infrazioni debitamente accertate alle norme in </w:t>
      </w:r>
      <w:r w:rsidRPr="00285B38">
        <w:rPr>
          <w:rFonts w:ascii="Verdana" w:hAnsi="Verdana"/>
          <w:b/>
          <w:sz w:val="18"/>
          <w:szCs w:val="18"/>
          <w:lang w:val="it-IT"/>
        </w:rPr>
        <w:lastRenderedPageBreak/>
        <w:t xml:space="preserve">materia di salute e sicurezza sul lavoro, di diritto ambientale, sociale e del lavoro cui all’articolo 80, comma 5, lett. a), </w:t>
      </w:r>
      <w:proofErr w:type="spellStart"/>
      <w:r w:rsidRPr="00285B38">
        <w:rPr>
          <w:rFonts w:ascii="Verdana" w:hAnsi="Verdana"/>
          <w:b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sz w:val="18"/>
          <w:szCs w:val="18"/>
          <w:lang w:val="it-IT"/>
        </w:rPr>
        <w:t xml:space="preserve"> n. 50/2016 e/o di gravi illeciti professionali di cui all’art. 80, comma 5, lett. c), c-bis), c-ter) e c-quater) </w:t>
      </w:r>
      <w:proofErr w:type="spellStart"/>
      <w:r w:rsidRPr="00285B38">
        <w:rPr>
          <w:rFonts w:ascii="Verdana" w:hAnsi="Verdana"/>
          <w:b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sz w:val="18"/>
          <w:szCs w:val="18"/>
          <w:lang w:val="it-IT"/>
        </w:rPr>
        <w:t xml:space="preserve"> n. 50/2016 (si rinvia alla linea guida ANAC n. 6)</w:t>
      </w:r>
    </w:p>
    <w:bookmarkEnd w:id="50"/>
    <w:p w14:paraId="5F1B6FDE" w14:textId="77777777" w:rsidR="00285B38" w:rsidRPr="00285B38" w:rsidRDefault="00285B38" w:rsidP="00285B38">
      <w:pPr>
        <w:pStyle w:val="sche3"/>
        <w:tabs>
          <w:tab w:val="left" w:pos="426"/>
        </w:tabs>
        <w:spacing w:line="360" w:lineRule="auto"/>
        <w:jc w:val="left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NO </w:t>
      </w:r>
    </w:p>
    <w:p w14:paraId="3A9F905C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>SI</w:t>
      </w:r>
    </w:p>
    <w:p w14:paraId="1671E4CD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b/>
          <w:color w:val="000000"/>
          <w:sz w:val="18"/>
          <w:szCs w:val="18"/>
          <w:lang w:val="it-IT"/>
        </w:rPr>
      </w:pPr>
    </w:p>
    <w:p w14:paraId="2A635BF9" w14:textId="77777777" w:rsidR="00285B38" w:rsidRPr="00285B38" w:rsidRDefault="00285B38" w:rsidP="00285B38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b/>
          <w:bCs/>
          <w:sz w:val="18"/>
          <w:szCs w:val="18"/>
          <w:lang w:val="it-IT"/>
        </w:rPr>
      </w:pPr>
      <w:r w:rsidRPr="00285B38">
        <w:rPr>
          <w:rFonts w:ascii="Verdana" w:hAnsi="Verdana"/>
          <w:b/>
          <w:color w:val="000000"/>
          <w:sz w:val="18"/>
          <w:szCs w:val="18"/>
          <w:lang w:val="it-IT"/>
        </w:rPr>
        <w:t xml:space="preserve">In caso affermativo, </w:t>
      </w:r>
      <w:r w:rsidRPr="00285B38">
        <w:rPr>
          <w:rFonts w:ascii="Verdana" w:hAnsi="Verdana"/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285B38" w:rsidRPr="00285B38" w14:paraId="7423DCC6" w14:textId="77777777" w:rsidTr="007C2110">
        <w:tc>
          <w:tcPr>
            <w:tcW w:w="9669" w:type="dxa"/>
            <w:shd w:val="clear" w:color="auto" w:fill="auto"/>
          </w:tcPr>
          <w:p w14:paraId="40CC2E95" w14:textId="77777777" w:rsidR="00285B38" w:rsidRPr="00285B38" w:rsidRDefault="00285B38" w:rsidP="007C211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i/>
                <w:iCs/>
                <w:sz w:val="18"/>
                <w:szCs w:val="18"/>
                <w:lang w:val="it-IT"/>
              </w:rPr>
              <w:t>Specificare:</w:t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285B38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</w:rPr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1ED97F2F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</w:p>
    <w:p w14:paraId="18F0ED3E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b/>
          <w:color w:val="000000"/>
          <w:sz w:val="18"/>
          <w:szCs w:val="18"/>
          <w:lang w:val="it-IT"/>
        </w:rPr>
        <w:t>In caso affermativo</w:t>
      </w:r>
      <w:r w:rsidRPr="00285B38">
        <w:rPr>
          <w:rFonts w:ascii="Verdana" w:hAnsi="Verdana"/>
          <w:color w:val="000000"/>
          <w:sz w:val="18"/>
          <w:szCs w:val="18"/>
          <w:lang w:val="it-IT"/>
        </w:rPr>
        <w:t>, l'operatore economico (impresa ausiliaria) ha adottato misure di autodisciplina?</w:t>
      </w:r>
    </w:p>
    <w:p w14:paraId="6DCA1BB8" w14:textId="77777777" w:rsidR="00285B38" w:rsidRPr="00285B38" w:rsidRDefault="00285B38" w:rsidP="00285B38">
      <w:pPr>
        <w:pStyle w:val="sche3"/>
        <w:tabs>
          <w:tab w:val="left" w:pos="426"/>
        </w:tabs>
        <w:spacing w:line="360" w:lineRule="auto"/>
        <w:jc w:val="left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>NO</w:t>
      </w:r>
    </w:p>
    <w:p w14:paraId="7D964485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>SI</w:t>
      </w:r>
    </w:p>
    <w:p w14:paraId="08CFAB10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/>
          <w:color w:val="000000"/>
          <w:sz w:val="18"/>
          <w:szCs w:val="18"/>
          <w:lang w:val="it-IT"/>
        </w:rPr>
      </w:pPr>
    </w:p>
    <w:p w14:paraId="21E24B52" w14:textId="77777777" w:rsidR="00285B38" w:rsidRPr="00285B38" w:rsidRDefault="00285B38" w:rsidP="00285B38">
      <w:pPr>
        <w:spacing w:line="360" w:lineRule="auto"/>
        <w:rPr>
          <w:rFonts w:ascii="Verdana" w:hAnsi="Verdana"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b/>
          <w:color w:val="000000"/>
          <w:sz w:val="18"/>
          <w:szCs w:val="18"/>
          <w:lang w:val="it-IT"/>
        </w:rPr>
        <w:t>In caso affermativo</w:t>
      </w:r>
      <w:r w:rsidRPr="00285B38">
        <w:rPr>
          <w:rFonts w:ascii="Verdana" w:hAnsi="Verdana"/>
          <w:color w:val="000000"/>
          <w:sz w:val="18"/>
          <w:szCs w:val="18"/>
          <w:lang w:val="it-IT"/>
        </w:rPr>
        <w:t>, indicare:</w:t>
      </w:r>
    </w:p>
    <w:p w14:paraId="01705FB6" w14:textId="77777777" w:rsidR="00285B38" w:rsidRPr="00285B38" w:rsidRDefault="00285B38" w:rsidP="00285B38">
      <w:pPr>
        <w:spacing w:line="360" w:lineRule="auto"/>
        <w:rPr>
          <w:rFonts w:ascii="Verdana" w:hAnsi="Verdana"/>
          <w:color w:val="000000"/>
          <w:sz w:val="18"/>
          <w:szCs w:val="18"/>
          <w:lang w:val="it-IT"/>
        </w:rPr>
      </w:pPr>
    </w:p>
    <w:p w14:paraId="4F147134" w14:textId="77777777" w:rsidR="00285B38" w:rsidRPr="00285B38" w:rsidRDefault="00285B38" w:rsidP="00285B38">
      <w:pPr>
        <w:spacing w:line="360" w:lineRule="auto"/>
        <w:rPr>
          <w:rFonts w:ascii="Verdana" w:hAnsi="Verdana"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color w:val="000000"/>
          <w:sz w:val="18"/>
          <w:szCs w:val="18"/>
          <w:lang w:val="it-IT"/>
        </w:rPr>
        <w:t>1) l’operatore economico (impresa ausiliaria):</w:t>
      </w:r>
    </w:p>
    <w:p w14:paraId="5E47B88C" w14:textId="77777777" w:rsidR="00285B38" w:rsidRPr="00285B38" w:rsidRDefault="00285B38" w:rsidP="00285B38">
      <w:pPr>
        <w:tabs>
          <w:tab w:val="left" w:pos="154"/>
        </w:tabs>
        <w:spacing w:line="360" w:lineRule="auto"/>
        <w:ind w:left="284" w:hanging="284"/>
        <w:rPr>
          <w:rFonts w:ascii="Verdana" w:hAnsi="Verdana"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color w:val="000000"/>
          <w:sz w:val="18"/>
          <w:szCs w:val="18"/>
          <w:lang w:val="it-IT"/>
        </w:rPr>
        <w:t>-</w:t>
      </w:r>
      <w:r w:rsidRPr="00285B38">
        <w:rPr>
          <w:rFonts w:ascii="Verdana" w:hAnsi="Verdana"/>
          <w:color w:val="000000"/>
          <w:sz w:val="18"/>
          <w:szCs w:val="18"/>
          <w:lang w:val="it-IT"/>
        </w:rPr>
        <w:tab/>
        <w:t>ha risarcito interamente il danno?</w:t>
      </w:r>
    </w:p>
    <w:p w14:paraId="007FC44E" w14:textId="77777777" w:rsidR="00285B38" w:rsidRPr="00285B38" w:rsidRDefault="00285B38" w:rsidP="00285B3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NO </w:t>
      </w:r>
    </w:p>
    <w:p w14:paraId="409A97F6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ind w:left="284" w:hanging="284"/>
        <w:rPr>
          <w:rFonts w:ascii="Verdana" w:hAnsi="Verdana"/>
          <w:b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>SI</w:t>
      </w:r>
    </w:p>
    <w:p w14:paraId="05C497FB" w14:textId="77777777" w:rsidR="00285B38" w:rsidRPr="00285B38" w:rsidRDefault="00285B38" w:rsidP="00285B38">
      <w:pPr>
        <w:tabs>
          <w:tab w:val="left" w:pos="154"/>
        </w:tabs>
        <w:spacing w:line="360" w:lineRule="auto"/>
        <w:ind w:left="284" w:hanging="284"/>
        <w:rPr>
          <w:rFonts w:ascii="Verdana" w:hAnsi="Verdana"/>
          <w:color w:val="000000"/>
          <w:sz w:val="18"/>
          <w:szCs w:val="18"/>
          <w:lang w:val="it-IT"/>
        </w:rPr>
      </w:pPr>
    </w:p>
    <w:p w14:paraId="62072E6E" w14:textId="77777777" w:rsidR="00285B38" w:rsidRPr="00285B38" w:rsidRDefault="00285B38" w:rsidP="00285B38">
      <w:pPr>
        <w:tabs>
          <w:tab w:val="left" w:pos="154"/>
        </w:tabs>
        <w:spacing w:line="360" w:lineRule="auto"/>
        <w:ind w:left="284" w:hanging="284"/>
        <w:rPr>
          <w:rFonts w:ascii="Verdana" w:hAnsi="Verdana"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color w:val="000000"/>
          <w:sz w:val="18"/>
          <w:szCs w:val="18"/>
          <w:lang w:val="it-IT"/>
        </w:rPr>
        <w:t>-</w:t>
      </w:r>
      <w:r w:rsidRPr="00285B38">
        <w:rPr>
          <w:rFonts w:ascii="Verdana" w:hAnsi="Verdana"/>
          <w:color w:val="000000"/>
          <w:sz w:val="18"/>
          <w:szCs w:val="18"/>
          <w:lang w:val="it-IT"/>
        </w:rPr>
        <w:tab/>
        <w:t>si è impegnato formalmente a risarcire il danno?</w:t>
      </w:r>
    </w:p>
    <w:p w14:paraId="488D1F48" w14:textId="77777777" w:rsidR="00285B38" w:rsidRPr="00285B38" w:rsidRDefault="00285B38" w:rsidP="00285B3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NO </w:t>
      </w:r>
    </w:p>
    <w:p w14:paraId="68F5E785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ind w:left="284" w:hanging="284"/>
        <w:rPr>
          <w:rFonts w:ascii="Verdana" w:hAnsi="Verdana"/>
          <w:b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>SI</w:t>
      </w:r>
    </w:p>
    <w:p w14:paraId="3CBFB567" w14:textId="77777777" w:rsidR="00285B38" w:rsidRPr="00285B38" w:rsidRDefault="00285B38" w:rsidP="00285B38">
      <w:pPr>
        <w:spacing w:line="360" w:lineRule="auto"/>
        <w:rPr>
          <w:rFonts w:ascii="Verdana" w:hAnsi="Verdana"/>
          <w:color w:val="000000"/>
          <w:sz w:val="18"/>
          <w:szCs w:val="18"/>
          <w:lang w:val="it-IT"/>
        </w:rPr>
      </w:pPr>
    </w:p>
    <w:p w14:paraId="219F1353" w14:textId="77777777" w:rsidR="00285B38" w:rsidRPr="00285B38" w:rsidRDefault="00285B38" w:rsidP="00285B38">
      <w:pPr>
        <w:tabs>
          <w:tab w:val="left" w:pos="162"/>
        </w:tabs>
        <w:spacing w:line="360" w:lineRule="auto"/>
        <w:jc w:val="both"/>
        <w:rPr>
          <w:rFonts w:ascii="Verdana" w:hAnsi="Verdana"/>
          <w:b/>
          <w:color w:val="000000"/>
          <w:sz w:val="18"/>
          <w:szCs w:val="18"/>
          <w:lang w:val="it-IT"/>
        </w:rPr>
      </w:pPr>
      <w:r w:rsidRPr="00285B38">
        <w:rPr>
          <w:rFonts w:ascii="Verdana" w:hAnsi="Verdana"/>
          <w:color w:val="000000"/>
          <w:sz w:val="18"/>
          <w:szCs w:val="18"/>
          <w:lang w:val="it-IT"/>
        </w:rPr>
        <w:t>2) l’operatore economico (impresa ausiliaria) ha adottato misure di carattere tecnico o organizzativo e relativi al personale idonei a prevenire ulteriori illeciti o reati?</w:t>
      </w:r>
    </w:p>
    <w:p w14:paraId="6EB527FF" w14:textId="77777777" w:rsidR="00285B38" w:rsidRPr="00285B38" w:rsidRDefault="00285B38" w:rsidP="00285B38">
      <w:pPr>
        <w:pStyle w:val="sche3"/>
        <w:tabs>
          <w:tab w:val="left" w:pos="426"/>
        </w:tabs>
        <w:spacing w:line="360" w:lineRule="auto"/>
        <w:jc w:val="left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 xml:space="preserve">NO </w:t>
      </w:r>
    </w:p>
    <w:p w14:paraId="36CC6177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  </w:t>
      </w:r>
      <w:r w:rsidRPr="00285B38">
        <w:rPr>
          <w:rFonts w:ascii="Verdana" w:hAnsi="Verdana"/>
          <w:b/>
          <w:sz w:val="18"/>
          <w:szCs w:val="18"/>
          <w:lang w:val="it-IT"/>
        </w:rPr>
        <w:t>SI</w:t>
      </w:r>
    </w:p>
    <w:p w14:paraId="59C3E793" w14:textId="77777777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/>
          <w:color w:val="000000"/>
          <w:sz w:val="18"/>
          <w:szCs w:val="18"/>
          <w:lang w:val="it-IT"/>
        </w:rPr>
      </w:pPr>
    </w:p>
    <w:p w14:paraId="4B97C7F8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b/>
          <w:color w:val="000000"/>
          <w:sz w:val="18"/>
          <w:szCs w:val="18"/>
          <w:lang w:val="it-IT"/>
        </w:rPr>
        <w:t>In caso affermativo</w:t>
      </w:r>
      <w:r w:rsidRPr="00285B38">
        <w:rPr>
          <w:rFonts w:ascii="Verdana" w:hAnsi="Verdana"/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285B38" w:rsidRPr="00285B38" w14:paraId="4C621BC9" w14:textId="77777777" w:rsidTr="007C2110">
        <w:tc>
          <w:tcPr>
            <w:tcW w:w="9745" w:type="dxa"/>
            <w:shd w:val="clear" w:color="auto" w:fill="auto"/>
          </w:tcPr>
          <w:p w14:paraId="18DF5F92" w14:textId="77777777" w:rsidR="00285B38" w:rsidRPr="00285B38" w:rsidRDefault="00285B38" w:rsidP="007C21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i/>
                <w:iCs/>
                <w:sz w:val="18"/>
                <w:szCs w:val="18"/>
                <w:lang w:val="it-IT"/>
              </w:rPr>
              <w:t>Specificare:</w:t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285B38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</w:rPr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75F0B48" w14:textId="77777777" w:rsidR="00285B38" w:rsidRPr="00285B38" w:rsidRDefault="00285B38" w:rsidP="00285B38">
      <w:pPr>
        <w:spacing w:before="120" w:after="120" w:line="360" w:lineRule="auto"/>
        <w:ind w:right="170"/>
        <w:jc w:val="both"/>
        <w:rPr>
          <w:rFonts w:ascii="Verdana" w:hAnsi="Verdana"/>
          <w:b/>
          <w:bCs/>
          <w:sz w:val="18"/>
          <w:szCs w:val="18"/>
          <w:u w:val="single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u w:val="single"/>
          <w:lang w:val="it-IT"/>
        </w:rPr>
        <w:t>III PARTE</w:t>
      </w:r>
    </w:p>
    <w:p w14:paraId="4440ACE3" w14:textId="77777777" w:rsidR="00285B38" w:rsidRPr="00285B38" w:rsidRDefault="00285B38" w:rsidP="00285B38">
      <w:pPr>
        <w:pStyle w:val="sche3"/>
        <w:spacing w:line="360" w:lineRule="auto"/>
        <w:ind w:left="426" w:hanging="426"/>
        <w:rPr>
          <w:rFonts w:ascii="Verdana" w:hAnsi="Verdana"/>
          <w:bCs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di non si trovarsi in una delle ulteriori situazioni di cui all’articolo 80 </w:t>
      </w:r>
      <w:proofErr w:type="spellStart"/>
      <w:r w:rsidRPr="00285B38">
        <w:rPr>
          <w:rFonts w:ascii="Verdana" w:hAnsi="Verdana"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Cs/>
          <w:sz w:val="18"/>
          <w:szCs w:val="18"/>
          <w:lang w:val="it-IT"/>
        </w:rPr>
        <w:t xml:space="preserve"> 50/2016;</w:t>
      </w:r>
    </w:p>
    <w:p w14:paraId="0035513E" w14:textId="77777777" w:rsidR="00285B38" w:rsidRPr="00285B38" w:rsidRDefault="00285B38" w:rsidP="00285B38">
      <w:pPr>
        <w:pStyle w:val="sche3"/>
        <w:spacing w:line="360" w:lineRule="auto"/>
        <w:ind w:left="426" w:hanging="426"/>
        <w:rPr>
          <w:rFonts w:ascii="Verdana" w:hAnsi="Verdana"/>
          <w:b/>
          <w:sz w:val="18"/>
          <w:szCs w:val="18"/>
          <w:u w:val="single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r w:rsidRPr="00285B38">
        <w:rPr>
          <w:rFonts w:ascii="Verdana" w:hAnsi="Verdana"/>
          <w:b/>
          <w:bCs/>
          <w:sz w:val="18"/>
          <w:szCs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14:paraId="187A63A9" w14:textId="77777777" w:rsidR="00285B38" w:rsidRPr="00285B38" w:rsidRDefault="00285B38" w:rsidP="00285B38">
      <w:pPr>
        <w:pStyle w:val="sche3"/>
        <w:spacing w:line="360" w:lineRule="auto"/>
        <w:ind w:left="720"/>
        <w:rPr>
          <w:rFonts w:ascii="Verdana" w:hAnsi="Verdana"/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285B38" w:rsidRPr="00285B38" w14:paraId="641A1486" w14:textId="77777777" w:rsidTr="007C2110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FD59" w14:textId="77777777" w:rsidR="00285B38" w:rsidRPr="00285B38" w:rsidRDefault="00285B38" w:rsidP="007C2110">
            <w:pPr>
              <w:pStyle w:val="sche3"/>
              <w:snapToGrid w:val="0"/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14:paraId="0CFD14F6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14:paraId="4CFEC00A" w14:textId="1E5C7DE4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separate"/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end"/>
            </w:r>
          </w:p>
        </w:tc>
      </w:tr>
    </w:tbl>
    <w:p w14:paraId="5792512A" w14:textId="5D564DD2" w:rsidR="00285B38" w:rsidRPr="00285B38" w:rsidRDefault="00285B38" w:rsidP="00285B38">
      <w:pPr>
        <w:pStyle w:val="sche3"/>
        <w:tabs>
          <w:tab w:val="left" w:pos="785"/>
        </w:tabs>
        <w:spacing w:line="360" w:lineRule="auto"/>
        <w:rPr>
          <w:rFonts w:ascii="Verdana" w:hAnsi="Verdana"/>
          <w:b/>
          <w:bCs/>
          <w:sz w:val="18"/>
          <w:szCs w:val="18"/>
          <w:lang w:val="it-IT"/>
        </w:rPr>
      </w:pPr>
    </w:p>
    <w:p w14:paraId="23409519" w14:textId="77777777" w:rsidR="00285B38" w:rsidRPr="00285B38" w:rsidRDefault="00285B38" w:rsidP="00285B38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7FA49594" w14:textId="77777777" w:rsidR="00285B38" w:rsidRPr="00285B38" w:rsidRDefault="00285B38" w:rsidP="00285B38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Sez. III</w:t>
      </w:r>
    </w:p>
    <w:p w14:paraId="680B4321" w14:textId="77777777" w:rsidR="00285B38" w:rsidRPr="00285B38" w:rsidRDefault="00285B38" w:rsidP="00285B38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14:paraId="131B2647" w14:textId="77777777" w:rsidR="00285B38" w:rsidRPr="00285B38" w:rsidRDefault="00285B38" w:rsidP="00285B38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IN CASO DI AVVALIMENTO</w:t>
      </w:r>
    </w:p>
    <w:p w14:paraId="13982ABE" w14:textId="77777777" w:rsidR="00285B38" w:rsidRPr="00285B38" w:rsidRDefault="00285B38" w:rsidP="00285B38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Verdana" w:hAnsi="Verdana"/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 xml:space="preserve">Ai sensi dell’art. 89, comma 1 </w:t>
      </w:r>
      <w:proofErr w:type="spellStart"/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/>
          <w:bCs/>
          <w:i/>
          <w:iCs/>
          <w:sz w:val="18"/>
          <w:szCs w:val="18"/>
          <w:lang w:val="it-IT"/>
        </w:rPr>
        <w:t xml:space="preserve"> 50/2016</w:t>
      </w:r>
    </w:p>
    <w:p w14:paraId="4FAC704C" w14:textId="77777777" w:rsidR="00285B38" w:rsidRPr="00285B38" w:rsidRDefault="00285B38" w:rsidP="00285B38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rFonts w:ascii="Verdana" w:hAnsi="Verdana"/>
          <w:b/>
          <w:bCs/>
          <w:i/>
          <w:iCs/>
          <w:sz w:val="18"/>
          <w:szCs w:val="18"/>
          <w:lang w:val="it-IT"/>
        </w:rPr>
      </w:pPr>
    </w:p>
    <w:p w14:paraId="255CF312" w14:textId="77777777" w:rsidR="00285B38" w:rsidRPr="00285B38" w:rsidRDefault="00285B38" w:rsidP="00285B38">
      <w:pPr>
        <w:pStyle w:val="sche3"/>
        <w:autoSpaceDE/>
        <w:spacing w:line="360" w:lineRule="auto"/>
        <w:jc w:val="center"/>
        <w:rPr>
          <w:rFonts w:ascii="Verdana" w:hAnsi="Verdana"/>
          <w:b/>
          <w:bCs/>
          <w:sz w:val="18"/>
          <w:szCs w:val="18"/>
          <w:lang w:val="it-IT"/>
        </w:rPr>
      </w:pPr>
    </w:p>
    <w:p w14:paraId="79E5BCBF" w14:textId="77777777" w:rsidR="00285B38" w:rsidRPr="00285B38" w:rsidRDefault="00285B38" w:rsidP="00285B38">
      <w:pPr>
        <w:pStyle w:val="sche3"/>
        <w:autoSpaceDE/>
        <w:spacing w:line="360" w:lineRule="auto"/>
        <w:jc w:val="center"/>
        <w:rPr>
          <w:rFonts w:ascii="Verdana" w:hAnsi="Verdana"/>
          <w:b/>
          <w:bCs/>
          <w:sz w:val="18"/>
          <w:szCs w:val="18"/>
          <w:lang w:val="it-IT"/>
        </w:rPr>
      </w:pPr>
      <w:r w:rsidRPr="00285B38">
        <w:rPr>
          <w:rFonts w:ascii="Verdana" w:hAnsi="Verdana"/>
          <w:b/>
          <w:bCs/>
          <w:sz w:val="18"/>
          <w:szCs w:val="18"/>
          <w:lang w:val="it-IT"/>
        </w:rPr>
        <w:t>DICHIARA</w:t>
      </w:r>
    </w:p>
    <w:p w14:paraId="7D86E8F7" w14:textId="77777777" w:rsidR="00285B38" w:rsidRPr="00285B38" w:rsidRDefault="00285B38" w:rsidP="00285B38">
      <w:pPr>
        <w:pStyle w:val="sche3"/>
        <w:autoSpaceDE/>
        <w:spacing w:line="360" w:lineRule="auto"/>
        <w:jc w:val="center"/>
        <w:rPr>
          <w:rFonts w:ascii="Verdana" w:hAnsi="Verdana"/>
          <w:b/>
          <w:bCs/>
          <w:sz w:val="18"/>
          <w:szCs w:val="18"/>
          <w:lang w:val="it-IT"/>
        </w:rPr>
      </w:pPr>
    </w:p>
    <w:p w14:paraId="3BA4360E" w14:textId="77777777" w:rsidR="00285B38" w:rsidRPr="00285B38" w:rsidRDefault="00285B38" w:rsidP="00285B38">
      <w:pPr>
        <w:spacing w:line="360" w:lineRule="auto"/>
        <w:ind w:left="284" w:hanging="284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-</w:t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che, ai sensi dell’art. 89, comma 1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è in possesso dei requisiti economici, finanziari, tecnici e professionali di cui all’art. 83 comma 1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nonché il possesso dei requisiti di qualificazione di cui all’art. 84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50/2016;</w:t>
      </w:r>
    </w:p>
    <w:p w14:paraId="25BA8756" w14:textId="77777777" w:rsidR="00285B38" w:rsidRPr="00285B38" w:rsidRDefault="00285B38" w:rsidP="00285B38">
      <w:pPr>
        <w:spacing w:line="360" w:lineRule="auto"/>
        <w:ind w:left="284" w:hanging="284"/>
        <w:jc w:val="both"/>
        <w:rPr>
          <w:rFonts w:ascii="Verdana" w:hAnsi="Verdana"/>
          <w:sz w:val="18"/>
          <w:szCs w:val="18"/>
          <w:lang w:val="it-IT"/>
        </w:rPr>
      </w:pPr>
    </w:p>
    <w:p w14:paraId="7FE6B652" w14:textId="77777777" w:rsidR="00285B38" w:rsidRPr="00285B38" w:rsidRDefault="00285B38" w:rsidP="00285B38">
      <w:pPr>
        <w:spacing w:line="360" w:lineRule="auto"/>
        <w:ind w:left="284" w:hanging="284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-</w:t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che, ai sensi dell’art. 89, comma 7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non partecipa alla gara in proprio o quale associata o consorziata ai sensi dell’art. 45,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 e</w:t>
      </w:r>
    </w:p>
    <w:p w14:paraId="50ED5DF3" w14:textId="77777777" w:rsidR="00285B38" w:rsidRPr="00285B38" w:rsidRDefault="00285B38" w:rsidP="00285B38">
      <w:pPr>
        <w:spacing w:line="360" w:lineRule="auto"/>
        <w:ind w:left="284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 xml:space="preserve"> fatto salvo il caso previsto dell’art. 89, comma 1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50/2016 - avvalimento infragruppo;</w:t>
      </w:r>
    </w:p>
    <w:p w14:paraId="3D3A1E5A" w14:textId="77777777" w:rsidR="00285B38" w:rsidRPr="00285B38" w:rsidRDefault="00285B38" w:rsidP="00285B38">
      <w:pPr>
        <w:spacing w:line="360" w:lineRule="auto"/>
        <w:ind w:left="284" w:hanging="284"/>
        <w:jc w:val="both"/>
        <w:rPr>
          <w:rFonts w:ascii="Verdana" w:hAnsi="Verdana"/>
          <w:sz w:val="18"/>
          <w:szCs w:val="18"/>
          <w:lang w:val="it-IT"/>
        </w:rPr>
      </w:pPr>
    </w:p>
    <w:p w14:paraId="79AB2BD2" w14:textId="77777777" w:rsidR="00285B38" w:rsidRPr="00285B38" w:rsidRDefault="00285B38" w:rsidP="00285B38">
      <w:pPr>
        <w:spacing w:line="360" w:lineRule="auto"/>
        <w:ind w:left="284" w:hanging="284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-</w:t>
      </w:r>
      <w:r w:rsidRPr="00285B38">
        <w:rPr>
          <w:rFonts w:ascii="Verdana" w:hAnsi="Verdana"/>
          <w:sz w:val="18"/>
          <w:szCs w:val="18"/>
          <w:lang w:val="it-IT"/>
        </w:rPr>
        <w:tab/>
        <w:t>che è consapevole:</w:t>
      </w:r>
    </w:p>
    <w:p w14:paraId="36BD2248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</w:p>
    <w:p w14:paraId="10D8FBE7" w14:textId="77777777" w:rsidR="00285B38" w:rsidRPr="00285B38" w:rsidRDefault="00285B38" w:rsidP="00285B38">
      <w:pPr>
        <w:spacing w:line="360" w:lineRule="auto"/>
        <w:ind w:left="709" w:hanging="425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</w:r>
      <w:bookmarkStart w:id="51" w:name="_Hlk527106344"/>
      <w:r w:rsidRPr="00285B38">
        <w:rPr>
          <w:rFonts w:ascii="Verdana" w:hAnsi="Verdana"/>
          <w:sz w:val="18"/>
          <w:szCs w:val="18"/>
          <w:lang w:val="it-IT"/>
        </w:rPr>
        <w:t xml:space="preserve">che ai sensi dell’art 89 comma 1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in caso di dichiarazioni mendaci, ferma restando l’applicazione dell’art. 80, comma 12</w:t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 </w:t>
      </w:r>
      <w:proofErr w:type="spellStart"/>
      <w:r w:rsidRPr="00285B38">
        <w:rPr>
          <w:rFonts w:ascii="Verdana" w:hAnsi="Verdana"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Cs/>
          <w:sz w:val="18"/>
          <w:szCs w:val="18"/>
          <w:lang w:val="it-IT"/>
        </w:rPr>
        <w:t xml:space="preserve"> 50/2016</w:t>
      </w:r>
      <w:r w:rsidRPr="00285B38">
        <w:rPr>
          <w:rFonts w:ascii="Verdana" w:hAnsi="Verdana"/>
          <w:sz w:val="18"/>
          <w:szCs w:val="18"/>
          <w:lang w:val="it-IT"/>
        </w:rPr>
        <w:t xml:space="preserve">, nei confronti dei sottoscrittori, la stazione appaltante esclude il concorrente trasmettendo inoltre gli atti all’ANAC per le sanzioni di cui all’art. 80, comma 12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50/2016;</w:t>
      </w:r>
    </w:p>
    <w:p w14:paraId="6F4474ED" w14:textId="77777777" w:rsidR="00285B38" w:rsidRPr="00285B38" w:rsidRDefault="00285B38" w:rsidP="00285B38">
      <w:pPr>
        <w:spacing w:line="360" w:lineRule="auto"/>
        <w:ind w:left="709" w:hanging="425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 ai sensi dell’art. 89, comma 5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il concorrente e l’impresa ausiliaria saranno responsabili in solido nei confronti della stazione appaltante ovvero ente committente in relazione alle prestazioni oggetto dell’appalto;</w:t>
      </w:r>
    </w:p>
    <w:p w14:paraId="3046A827" w14:textId="77777777" w:rsidR="00285B38" w:rsidRPr="00285B38" w:rsidRDefault="00285B38" w:rsidP="00285B38">
      <w:pPr>
        <w:spacing w:line="360" w:lineRule="auto"/>
        <w:ind w:left="709" w:hanging="425"/>
        <w:jc w:val="both"/>
        <w:rPr>
          <w:rFonts w:ascii="Verdana" w:hAnsi="Verdana"/>
          <w:strike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 ai sensi dell’art. 89, comma 7,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non è consentito, a pena di esclusione, che della stessa impresa ausiliaria si avvalga più di un concorrente e che partecipino sia l’impresa ausiliaria che quella che si avvale dei requisiti;</w:t>
      </w:r>
    </w:p>
    <w:p w14:paraId="21ADA3FB" w14:textId="77777777" w:rsidR="00285B38" w:rsidRPr="00285B38" w:rsidRDefault="00285B38" w:rsidP="00285B38">
      <w:pPr>
        <w:spacing w:line="360" w:lineRule="auto"/>
        <w:ind w:left="709" w:hanging="425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che, ai sensi dell’art. 89, comma 8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285B38">
        <w:rPr>
          <w:rFonts w:ascii="Verdana" w:hAnsi="Verdana"/>
          <w:bCs/>
          <w:sz w:val="18"/>
          <w:szCs w:val="18"/>
          <w:lang w:val="it-IT"/>
        </w:rPr>
        <w:t xml:space="preserve"> </w:t>
      </w:r>
      <w:proofErr w:type="spellStart"/>
      <w:r w:rsidRPr="00285B38">
        <w:rPr>
          <w:rFonts w:ascii="Verdana" w:hAnsi="Verdana"/>
          <w:bCs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bCs/>
          <w:sz w:val="18"/>
          <w:szCs w:val="18"/>
          <w:lang w:val="it-IT"/>
        </w:rPr>
        <w:t xml:space="preserve"> 50/2016</w:t>
      </w:r>
      <w:r w:rsidRPr="00285B38">
        <w:rPr>
          <w:rFonts w:ascii="Verdana" w:hAnsi="Verdana"/>
          <w:sz w:val="18"/>
          <w:szCs w:val="18"/>
          <w:lang w:val="it-IT"/>
        </w:rPr>
        <w:t>.</w:t>
      </w:r>
    </w:p>
    <w:p w14:paraId="1D78966C" w14:textId="77777777" w:rsidR="00285B38" w:rsidRPr="00285B38" w:rsidRDefault="00285B38" w:rsidP="00285B38">
      <w:pPr>
        <w:spacing w:line="360" w:lineRule="auto"/>
        <w:ind w:left="709" w:hanging="425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5B38">
        <w:rPr>
          <w:rFonts w:ascii="Verdana" w:hAnsi="Verdana"/>
          <w:sz w:val="18"/>
          <w:szCs w:val="18"/>
          <w:lang w:val="it-IT"/>
        </w:rPr>
        <w:instrText xml:space="preserve"> FORMCHECKBOX </w:instrText>
      </w:r>
      <w:r w:rsidR="00F6395C">
        <w:rPr>
          <w:rFonts w:ascii="Verdana" w:hAnsi="Verdana"/>
          <w:sz w:val="18"/>
          <w:szCs w:val="18"/>
          <w:lang w:val="it-IT"/>
        </w:rPr>
      </w:r>
      <w:r w:rsidR="00F6395C">
        <w:rPr>
          <w:rFonts w:ascii="Verdana" w:hAnsi="Verdana"/>
          <w:sz w:val="18"/>
          <w:szCs w:val="18"/>
          <w:lang w:val="it-IT"/>
        </w:rPr>
        <w:fldChar w:fldCharType="separate"/>
      </w:r>
      <w:r w:rsidRPr="00285B38">
        <w:rPr>
          <w:rFonts w:ascii="Verdana" w:hAnsi="Verdana"/>
          <w:sz w:val="18"/>
          <w:szCs w:val="18"/>
          <w:lang w:val="it-IT"/>
        </w:rPr>
        <w:fldChar w:fldCharType="end"/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che, ai sensi dell’art. 89, comma 1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 allega in originale o copia autentica il contratto in virtù del quale l'impresa ausiliaria si obbliga nei confronti del concorrente a fornire </w:t>
      </w:r>
      <w:r w:rsidRPr="00285B38">
        <w:rPr>
          <w:rFonts w:ascii="Verdana" w:hAnsi="Verdana"/>
          <w:b/>
          <w:sz w:val="18"/>
          <w:szCs w:val="18"/>
          <w:lang w:val="it-IT"/>
        </w:rPr>
        <w:t>i requisiti</w:t>
      </w:r>
      <w:r w:rsidRPr="00285B38">
        <w:rPr>
          <w:rFonts w:ascii="Verdana" w:hAnsi="Verdana"/>
          <w:sz w:val="18"/>
          <w:szCs w:val="18"/>
          <w:lang w:val="it-IT"/>
        </w:rPr>
        <w:t xml:space="preserve"> </w:t>
      </w:r>
      <w:r w:rsidRPr="00285B38">
        <w:rPr>
          <w:rFonts w:ascii="Verdana" w:hAnsi="Verdana"/>
          <w:b/>
          <w:sz w:val="18"/>
          <w:szCs w:val="18"/>
          <w:lang w:val="it-IT"/>
        </w:rPr>
        <w:t>e a mettere a disposizione le risorse necessarie per tutta la durata dell'appalto</w:t>
      </w:r>
      <w:r w:rsidRPr="00285B38">
        <w:rPr>
          <w:rFonts w:ascii="Verdana" w:hAnsi="Verdana"/>
          <w:sz w:val="18"/>
          <w:szCs w:val="18"/>
          <w:lang w:val="it-IT"/>
        </w:rPr>
        <w:t xml:space="preserve">; il contratto deve riportare </w:t>
      </w:r>
      <w:r w:rsidRPr="00285B38">
        <w:rPr>
          <w:rFonts w:ascii="Verdana" w:hAnsi="Verdana"/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14:paraId="362F7697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285B38" w:rsidRPr="00F6395C" w14:paraId="5988A1D8" w14:textId="77777777" w:rsidTr="007C2110">
        <w:trPr>
          <w:trHeight w:val="224"/>
        </w:trPr>
        <w:tc>
          <w:tcPr>
            <w:tcW w:w="9879" w:type="dxa"/>
            <w:shd w:val="clear" w:color="auto" w:fill="auto"/>
          </w:tcPr>
          <w:p w14:paraId="55E55206" w14:textId="77777777" w:rsidR="00285B38" w:rsidRPr="00285B38" w:rsidRDefault="00285B38" w:rsidP="007C2110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285B38" w:rsidRPr="00285B38" w14:paraId="1F408746" w14:textId="77777777" w:rsidTr="007C2110">
        <w:trPr>
          <w:trHeight w:val="884"/>
        </w:trPr>
        <w:tc>
          <w:tcPr>
            <w:tcW w:w="9879" w:type="dxa"/>
            <w:shd w:val="clear" w:color="auto" w:fill="auto"/>
          </w:tcPr>
          <w:p w14:paraId="69B5CA5C" w14:textId="77777777" w:rsidR="00285B38" w:rsidRPr="00285B38" w:rsidRDefault="00285B38" w:rsidP="007C2110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u w:val="single"/>
                <w:lang w:val="it-IT"/>
              </w:rPr>
            </w:pPr>
          </w:p>
          <w:p w14:paraId="7E212507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b/>
                <w:bCs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 xml:space="preserve">1. 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separate"/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end"/>
            </w:r>
          </w:p>
          <w:p w14:paraId="5896762D" w14:textId="77777777" w:rsidR="00285B38" w:rsidRPr="00285B38" w:rsidRDefault="00285B38" w:rsidP="007C211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it-IT"/>
              </w:rPr>
            </w:pPr>
          </w:p>
        </w:tc>
      </w:tr>
    </w:tbl>
    <w:p w14:paraId="099243A0" w14:textId="77777777" w:rsidR="00285B38" w:rsidRPr="00285B38" w:rsidRDefault="00285B38" w:rsidP="00285B38">
      <w:pPr>
        <w:spacing w:line="360" w:lineRule="auto"/>
        <w:jc w:val="both"/>
        <w:rPr>
          <w:rFonts w:ascii="Verdana" w:hAnsi="Verdana"/>
          <w:sz w:val="18"/>
          <w:szCs w:val="18"/>
          <w:lang w:val="it-IT"/>
        </w:rPr>
      </w:pPr>
    </w:p>
    <w:p w14:paraId="4B3917A2" w14:textId="77777777" w:rsidR="00285B38" w:rsidRPr="00285B38" w:rsidRDefault="00285B38" w:rsidP="00285B38">
      <w:pPr>
        <w:spacing w:line="360" w:lineRule="auto"/>
        <w:ind w:left="709" w:hanging="169"/>
        <w:jc w:val="both"/>
        <w:rPr>
          <w:rFonts w:ascii="Verdana" w:hAnsi="Verdana"/>
          <w:sz w:val="18"/>
          <w:szCs w:val="18"/>
          <w:lang w:val="it-IT"/>
        </w:rPr>
      </w:pPr>
      <w:r w:rsidRPr="00285B38">
        <w:rPr>
          <w:rFonts w:ascii="Verdana" w:hAnsi="Verdana"/>
          <w:sz w:val="18"/>
          <w:szCs w:val="18"/>
          <w:lang w:val="it-IT"/>
        </w:rPr>
        <w:t>-</w:t>
      </w:r>
      <w:r w:rsidRPr="00285B38">
        <w:rPr>
          <w:rFonts w:ascii="Verdana" w:hAnsi="Verdana"/>
          <w:sz w:val="18"/>
          <w:szCs w:val="18"/>
          <w:lang w:val="it-IT"/>
        </w:rPr>
        <w:tab/>
        <w:t xml:space="preserve">che ai sensi dell’art. 89, comma 1 </w:t>
      </w:r>
      <w:proofErr w:type="spellStart"/>
      <w:r w:rsidRPr="00285B38">
        <w:rPr>
          <w:rFonts w:ascii="Verdana" w:hAnsi="Verdana"/>
          <w:sz w:val="18"/>
          <w:szCs w:val="18"/>
          <w:lang w:val="it-IT"/>
        </w:rPr>
        <w:t>D.Lgs.</w:t>
      </w:r>
      <w:proofErr w:type="spellEnd"/>
      <w:r w:rsidRPr="00285B38">
        <w:rPr>
          <w:rFonts w:ascii="Verdana" w:hAnsi="Verdana"/>
          <w:sz w:val="18"/>
          <w:szCs w:val="18"/>
          <w:lang w:val="it-IT"/>
        </w:rPr>
        <w:t xml:space="preserve"> 50/2016, si obbliga verso il concorrente e verso la stazione appaltante ovvero ente committente a mettere a disposizione per tutta la durata dell’appalto le risorse necessarie di cui è carente il concorrente;</w:t>
      </w:r>
    </w:p>
    <w:p w14:paraId="684C78C4" w14:textId="77777777" w:rsidR="00285B38" w:rsidRPr="00285B38" w:rsidRDefault="00285B38" w:rsidP="00285B38">
      <w:pPr>
        <w:spacing w:line="360" w:lineRule="auto"/>
        <w:ind w:left="709" w:hanging="169"/>
        <w:jc w:val="both"/>
        <w:rPr>
          <w:rFonts w:ascii="Verdana" w:hAnsi="Verdana"/>
          <w:sz w:val="18"/>
          <w:szCs w:val="18"/>
          <w:lang w:val="it-IT"/>
        </w:rPr>
      </w:pPr>
    </w:p>
    <w:p w14:paraId="58C1EC04" w14:textId="77777777" w:rsidR="00285B38" w:rsidRPr="00285B38" w:rsidRDefault="00285B38" w:rsidP="00285B38">
      <w:pPr>
        <w:pStyle w:val="sche3"/>
        <w:spacing w:line="360" w:lineRule="auto"/>
        <w:ind w:left="567" w:hanging="567"/>
        <w:rPr>
          <w:rFonts w:ascii="Verdana" w:hAnsi="Verdana"/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285B38" w:rsidRPr="00285B38" w14:paraId="0E96A696" w14:textId="77777777" w:rsidTr="007C2110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361D" w14:textId="77777777" w:rsidR="00285B38" w:rsidRPr="00285B38" w:rsidRDefault="00285B38" w:rsidP="007C2110">
            <w:pPr>
              <w:pStyle w:val="sche3"/>
              <w:snapToGrid w:val="0"/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14:paraId="5E90B626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14:paraId="70A8B1CF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285B38">
              <w:rPr>
                <w:rFonts w:ascii="Verdana" w:hAnsi="Verdana"/>
                <w:sz w:val="18"/>
                <w:szCs w:val="18"/>
                <w:lang w:val="it-IT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separate"/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end"/>
            </w:r>
            <w:bookmarkEnd w:id="52"/>
          </w:p>
          <w:p w14:paraId="12BA4285" w14:textId="77777777" w:rsidR="00285B38" w:rsidRPr="00285B38" w:rsidRDefault="00285B38" w:rsidP="007C2110">
            <w:pPr>
              <w:pStyle w:val="sche3"/>
              <w:spacing w:line="360" w:lineRule="auto"/>
              <w:rPr>
                <w:rFonts w:ascii="Verdana" w:hAnsi="Verdana"/>
                <w:sz w:val="18"/>
                <w:szCs w:val="18"/>
                <w:lang w:val="it-IT"/>
              </w:rPr>
            </w:pPr>
          </w:p>
        </w:tc>
      </w:tr>
    </w:tbl>
    <w:p w14:paraId="448179CC" w14:textId="77777777" w:rsidR="00285B38" w:rsidRPr="00285B38" w:rsidRDefault="00285B38" w:rsidP="00285B38">
      <w:pPr>
        <w:pStyle w:val="sche3"/>
        <w:spacing w:line="360" w:lineRule="auto"/>
        <w:rPr>
          <w:rFonts w:ascii="Verdana" w:hAnsi="Verdana"/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285B38" w:rsidRPr="00285B38" w14:paraId="210A49FB" w14:textId="77777777" w:rsidTr="007C2110">
        <w:tc>
          <w:tcPr>
            <w:tcW w:w="4870" w:type="dxa"/>
          </w:tcPr>
          <w:p w14:paraId="362A4E84" w14:textId="77777777" w:rsidR="00285B38" w:rsidRPr="00285B38" w:rsidRDefault="00285B38" w:rsidP="007C2110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rFonts w:ascii="Verdana" w:hAnsi="Verdana"/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14:paraId="1012FBC4" w14:textId="77777777" w:rsidR="00285B38" w:rsidRPr="00285B38" w:rsidRDefault="00285B38" w:rsidP="007C2110">
            <w:pPr>
              <w:snapToGrid w:val="0"/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it-IT"/>
              </w:rPr>
            </w:pPr>
          </w:p>
          <w:p w14:paraId="43515190" w14:textId="77777777" w:rsidR="00285B38" w:rsidRPr="00285B38" w:rsidRDefault="00285B38" w:rsidP="007C211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Il legale rappresentante / il procuratore</w:t>
            </w:r>
          </w:p>
          <w:p w14:paraId="21B2E678" w14:textId="77777777" w:rsidR="00285B38" w:rsidRPr="00285B38" w:rsidRDefault="00285B38" w:rsidP="007C211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it-IT"/>
              </w:rPr>
            </w:pP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285B38">
              <w:rPr>
                <w:rFonts w:ascii="Verdana" w:hAnsi="Verdana"/>
                <w:sz w:val="18"/>
                <w:szCs w:val="18"/>
                <w:lang w:val="it-IT"/>
              </w:rPr>
              <w:instrText xml:space="preserve"> FORMTEXT </w:instrTex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separate"/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t> </w:t>
            </w:r>
            <w:r w:rsidRPr="00285B38">
              <w:rPr>
                <w:rFonts w:ascii="Verdana" w:hAnsi="Verdana"/>
                <w:sz w:val="18"/>
                <w:szCs w:val="18"/>
                <w:lang w:val="it-IT"/>
              </w:rPr>
              <w:fldChar w:fldCharType="end"/>
            </w:r>
            <w:bookmarkEnd w:id="53"/>
          </w:p>
          <w:p w14:paraId="27AFDEFD" w14:textId="77777777" w:rsidR="00285B38" w:rsidRPr="00285B38" w:rsidRDefault="00285B38" w:rsidP="00F6395C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  <w:lang w:val="it-IT"/>
              </w:rPr>
            </w:pPr>
          </w:p>
        </w:tc>
      </w:tr>
    </w:tbl>
    <w:p w14:paraId="532037C8" w14:textId="77777777" w:rsidR="00A11800" w:rsidRPr="00285B38" w:rsidRDefault="00A11800" w:rsidP="00285B38">
      <w:pPr>
        <w:rPr>
          <w:rFonts w:ascii="Verdana" w:hAnsi="Verdana"/>
          <w:sz w:val="18"/>
          <w:szCs w:val="18"/>
        </w:rPr>
      </w:pPr>
    </w:p>
    <w:sectPr w:rsidR="00A11800" w:rsidRPr="00285B38" w:rsidSect="00B8458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27" w:right="1134" w:bottom="1134" w:left="1134" w:header="97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6F822" w14:textId="77777777" w:rsidR="001C1FF1" w:rsidRDefault="001C1FF1">
      <w:r>
        <w:separator/>
      </w:r>
    </w:p>
  </w:endnote>
  <w:endnote w:type="continuationSeparator" w:id="0">
    <w:p w14:paraId="7360734D" w14:textId="77777777" w:rsidR="001C1FF1" w:rsidRDefault="001C1FF1">
      <w:r>
        <w:continuationSeparator/>
      </w:r>
    </w:p>
  </w:endnote>
  <w:endnote w:type="continuationNotice" w:id="1">
    <w:p w14:paraId="3088382E" w14:textId="77777777" w:rsidR="001C1FF1" w:rsidRDefault="001C1FF1"/>
  </w:endnote>
  <w:endnote w:id="2">
    <w:p w14:paraId="22C4F342" w14:textId="77777777" w:rsidR="00285B38" w:rsidRPr="003E306C" w:rsidRDefault="00285B38" w:rsidP="00285B38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Endnotenzeichen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14:paraId="78B4F2FB" w14:textId="77777777" w:rsidR="00285B38" w:rsidRPr="003E306C" w:rsidRDefault="00285B38" w:rsidP="00285B38">
      <w:pPr>
        <w:pStyle w:val="Endnotentext"/>
        <w:numPr>
          <w:ilvl w:val="0"/>
          <w:numId w:val="4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14:paraId="50DA7660" w14:textId="77777777" w:rsidR="00285B38" w:rsidRPr="003E306C" w:rsidRDefault="00285B38" w:rsidP="00285B38">
      <w:pPr>
        <w:pStyle w:val="Endnotentext"/>
        <w:numPr>
          <w:ilvl w:val="0"/>
          <w:numId w:val="4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14:paraId="67FC2FFE" w14:textId="77777777" w:rsidR="00285B38" w:rsidRPr="003E306C" w:rsidRDefault="00285B38" w:rsidP="00285B38">
      <w:pPr>
        <w:pStyle w:val="Endnotentext"/>
        <w:numPr>
          <w:ilvl w:val="0"/>
          <w:numId w:val="4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3">
    <w:p w14:paraId="50CA0B6C" w14:textId="77777777" w:rsidR="00285B38" w:rsidRPr="003E306C" w:rsidRDefault="00285B38" w:rsidP="00285B38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Endnotenzeichen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4">
    <w:p w14:paraId="72251A81" w14:textId="77777777" w:rsidR="00285B38" w:rsidRPr="008533FA" w:rsidRDefault="00285B38" w:rsidP="00285B38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Endnotenzeichen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76" w:type="dxa"/>
      <w:jc w:val="center"/>
      <w:tblLook w:val="00A0" w:firstRow="1" w:lastRow="0" w:firstColumn="1" w:lastColumn="0" w:noHBand="0" w:noVBand="0"/>
    </w:tblPr>
    <w:tblGrid>
      <w:gridCol w:w="4888"/>
      <w:gridCol w:w="4888"/>
    </w:tblGrid>
    <w:tr w:rsidR="00153245" w14:paraId="2682235B" w14:textId="77777777">
      <w:trPr>
        <w:trHeight w:val="80"/>
        <w:tblHeader/>
        <w:jc w:val="center"/>
      </w:trPr>
      <w:tc>
        <w:tcPr>
          <w:tcW w:w="9776" w:type="dxa"/>
          <w:gridSpan w:val="2"/>
          <w:shd w:val="clear" w:color="auto" w:fill="CCCCCC"/>
        </w:tcPr>
        <w:p w14:paraId="04CC23B2" w14:textId="3DF65F1B" w:rsidR="00153245" w:rsidRDefault="00153245" w:rsidP="00D17939">
          <w:pPr>
            <w:pStyle w:val="SanSmall02"/>
            <w:rPr>
              <w:sz w:val="10"/>
              <w:szCs w:val="10"/>
            </w:rPr>
          </w:pPr>
        </w:p>
      </w:tc>
    </w:tr>
    <w:tr w:rsidR="00153245" w14:paraId="6F0F613F" w14:textId="77777777">
      <w:trPr>
        <w:trHeight w:val="851"/>
        <w:tblHeader/>
        <w:jc w:val="center"/>
      </w:trPr>
      <w:tc>
        <w:tcPr>
          <w:tcW w:w="4888" w:type="dxa"/>
        </w:tcPr>
        <w:p w14:paraId="4EE3CC11" w14:textId="77777777" w:rsidR="00153245" w:rsidRPr="00D80410" w:rsidRDefault="00153245" w:rsidP="009046B2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>Lorenz-</w:t>
          </w:r>
          <w:proofErr w:type="spellStart"/>
          <w:r w:rsidRPr="00D80410">
            <w:rPr>
              <w:rFonts w:ascii="Arial" w:hAnsi="Arial" w:cs="Arial"/>
            </w:rPr>
            <w:t>Böhlerstraße</w:t>
          </w:r>
          <w:proofErr w:type="spellEnd"/>
          <w:r w:rsidRPr="00D80410">
            <w:rPr>
              <w:rFonts w:ascii="Arial" w:hAnsi="Arial" w:cs="Arial"/>
            </w:rPr>
            <w:t xml:space="preserve"> | 39100 Bozen</w:t>
          </w:r>
        </w:p>
        <w:p w14:paraId="141887F0" w14:textId="77777777" w:rsidR="00153245" w:rsidRPr="00D80410" w:rsidRDefault="00153245" w:rsidP="009046B2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>Neue Klinik</w:t>
          </w:r>
        </w:p>
        <w:p w14:paraId="0C23BAE9" w14:textId="77777777" w:rsidR="00153245" w:rsidRPr="00D80410" w:rsidRDefault="00153245" w:rsidP="009046B2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 xml:space="preserve">Tel. +39 </w:t>
          </w:r>
          <w:r w:rsidRPr="006503DA">
            <w:rPr>
              <w:rFonts w:ascii="Arial" w:hAnsi="Arial" w:cs="Arial"/>
            </w:rPr>
            <w:t>0471 435314</w:t>
          </w:r>
        </w:p>
        <w:p w14:paraId="51C64360" w14:textId="77777777" w:rsidR="00153245" w:rsidRPr="00D80410" w:rsidRDefault="00153245" w:rsidP="009046B2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>Firmenbezeichnung: Sanitätsbetrieb der Autonomen Provinz Bozen</w:t>
          </w:r>
        </w:p>
        <w:p w14:paraId="045E6B16" w14:textId="3E13A5B2" w:rsidR="00153245" w:rsidRPr="00D80410" w:rsidRDefault="00153245" w:rsidP="009046B2">
          <w:pPr>
            <w:pStyle w:val="SanSmall02"/>
            <w:jc w:val="right"/>
            <w:rPr>
              <w:rFonts w:ascii="Arial" w:hAnsi="Arial" w:cs="Arial"/>
              <w:lang w:val="it-IT"/>
            </w:rPr>
          </w:pPr>
          <w:proofErr w:type="spellStart"/>
          <w:r w:rsidRPr="00D80410">
            <w:rPr>
              <w:rFonts w:ascii="Arial" w:hAnsi="Arial" w:cs="Arial"/>
              <w:lang w:val="it-IT"/>
            </w:rPr>
            <w:t>Steuernummer</w:t>
          </w:r>
          <w:proofErr w:type="spellEnd"/>
          <w:r w:rsidRPr="00D80410">
            <w:rPr>
              <w:rFonts w:ascii="Arial" w:hAnsi="Arial" w:cs="Arial"/>
              <w:lang w:val="it-IT"/>
            </w:rPr>
            <w:t>/</w:t>
          </w:r>
          <w:proofErr w:type="spellStart"/>
          <w:r w:rsidRPr="00D80410">
            <w:rPr>
              <w:rFonts w:ascii="Arial" w:hAnsi="Arial" w:cs="Arial"/>
              <w:lang w:val="it-IT"/>
            </w:rPr>
            <w:t>MwSt</w:t>
          </w:r>
          <w:proofErr w:type="spellEnd"/>
          <w:r w:rsidRPr="00D80410">
            <w:rPr>
              <w:rFonts w:ascii="Arial" w:hAnsi="Arial" w:cs="Arial"/>
              <w:lang w:val="it-IT"/>
            </w:rPr>
            <w:t>.-Nr. 00773750211</w:t>
          </w:r>
        </w:p>
      </w:tc>
      <w:tc>
        <w:tcPr>
          <w:tcW w:w="4888" w:type="dxa"/>
        </w:tcPr>
        <w:p w14:paraId="12C8861E" w14:textId="77777777" w:rsidR="00153245" w:rsidRPr="00D80410" w:rsidRDefault="00153245" w:rsidP="009046B2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Via Lorenz </w:t>
          </w:r>
          <w:proofErr w:type="spellStart"/>
          <w:r w:rsidRPr="00D80410">
            <w:rPr>
              <w:rFonts w:ascii="Arial" w:hAnsi="Arial" w:cs="Arial"/>
              <w:lang w:val="it-IT"/>
            </w:rPr>
            <w:t>Böhler</w:t>
          </w:r>
          <w:proofErr w:type="spellEnd"/>
          <w:r w:rsidRPr="00D80410">
            <w:rPr>
              <w:rFonts w:ascii="Arial" w:hAnsi="Arial" w:cs="Arial"/>
              <w:lang w:val="it-IT"/>
            </w:rPr>
            <w:t xml:space="preserve"> | 39100 Bolzano</w:t>
          </w:r>
        </w:p>
        <w:p w14:paraId="31CDE851" w14:textId="77777777" w:rsidR="00153245" w:rsidRPr="00D80410" w:rsidRDefault="00153245" w:rsidP="009046B2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Nuova Clinica </w:t>
          </w:r>
        </w:p>
        <w:p w14:paraId="435646D7" w14:textId="77777777" w:rsidR="00153245" w:rsidRPr="00D80410" w:rsidRDefault="00153245" w:rsidP="009046B2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Tel. +39 </w:t>
          </w:r>
          <w:r w:rsidRPr="006503DA">
            <w:rPr>
              <w:rFonts w:ascii="Arial" w:hAnsi="Arial" w:cs="Arial"/>
              <w:lang w:val="it-IT"/>
            </w:rPr>
            <w:t>0471 435314</w:t>
          </w:r>
        </w:p>
        <w:p w14:paraId="5FE870A8" w14:textId="77777777" w:rsidR="00153245" w:rsidRPr="00D80410" w:rsidRDefault="00153245" w:rsidP="009046B2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Ragione </w:t>
          </w:r>
          <w:proofErr w:type="spellStart"/>
          <w:r w:rsidRPr="00D80410">
            <w:rPr>
              <w:rFonts w:ascii="Arial" w:hAnsi="Arial" w:cs="Arial"/>
              <w:lang w:val="it-IT"/>
            </w:rPr>
            <w:t>soc</w:t>
          </w:r>
          <w:proofErr w:type="spellEnd"/>
          <w:r w:rsidRPr="00D80410">
            <w:rPr>
              <w:rFonts w:ascii="Arial" w:hAnsi="Arial" w:cs="Arial"/>
              <w:lang w:val="it-IT"/>
            </w:rPr>
            <w:t>.: Azienda Sanitaria della Provincia Autonoma di Bolzano</w:t>
          </w:r>
        </w:p>
        <w:p w14:paraId="7336D2F7" w14:textId="46211DC7" w:rsidR="00153245" w:rsidRPr="00D80410" w:rsidRDefault="00153245" w:rsidP="009046B2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Cod. </w:t>
          </w:r>
          <w:proofErr w:type="spellStart"/>
          <w:r w:rsidRPr="00D80410">
            <w:rPr>
              <w:rFonts w:ascii="Arial" w:hAnsi="Arial" w:cs="Arial"/>
              <w:lang w:val="it-IT"/>
            </w:rPr>
            <w:t>fisc</w:t>
          </w:r>
          <w:proofErr w:type="spellEnd"/>
          <w:r w:rsidRPr="00D80410">
            <w:rPr>
              <w:rFonts w:ascii="Arial" w:hAnsi="Arial" w:cs="Arial"/>
              <w:lang w:val="it-IT"/>
            </w:rPr>
            <w:t>./</w:t>
          </w:r>
          <w:r w:rsidR="00F34F90">
            <w:rPr>
              <w:rFonts w:ascii="Arial" w:hAnsi="Arial" w:cs="Arial"/>
              <w:lang w:val="it-IT"/>
            </w:rPr>
            <w:t>V.</w:t>
          </w:r>
          <w:r w:rsidRPr="00D80410">
            <w:rPr>
              <w:rFonts w:ascii="Arial" w:hAnsi="Arial" w:cs="Arial"/>
              <w:lang w:val="it-IT"/>
            </w:rPr>
            <w:t xml:space="preserve"> IVA 00773750211</w:t>
          </w:r>
        </w:p>
        <w:p w14:paraId="19A877FA" w14:textId="349AAC3B" w:rsidR="00153245" w:rsidRPr="00D80410" w:rsidRDefault="00153245" w:rsidP="009046B2">
          <w:pPr>
            <w:pStyle w:val="SanSmall02"/>
            <w:rPr>
              <w:rFonts w:ascii="Arial" w:hAnsi="Arial" w:cs="Arial"/>
              <w:lang w:val="it-IT"/>
            </w:rPr>
          </w:pPr>
        </w:p>
      </w:tc>
    </w:tr>
  </w:tbl>
  <w:p w14:paraId="3C12AD44" w14:textId="77777777" w:rsidR="00153245" w:rsidRDefault="001532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76" w:type="dxa"/>
      <w:jc w:val="center"/>
      <w:tblLook w:val="00A0" w:firstRow="1" w:lastRow="0" w:firstColumn="1" w:lastColumn="0" w:noHBand="0" w:noVBand="0"/>
    </w:tblPr>
    <w:tblGrid>
      <w:gridCol w:w="4888"/>
      <w:gridCol w:w="4888"/>
    </w:tblGrid>
    <w:tr w:rsidR="00153245" w14:paraId="40BD2454" w14:textId="77777777">
      <w:trPr>
        <w:trHeight w:val="80"/>
        <w:tblHeader/>
        <w:jc w:val="center"/>
      </w:trPr>
      <w:tc>
        <w:tcPr>
          <w:tcW w:w="9776" w:type="dxa"/>
          <w:gridSpan w:val="2"/>
          <w:shd w:val="clear" w:color="auto" w:fill="CCCCCC"/>
        </w:tcPr>
        <w:p w14:paraId="5D166F6A" w14:textId="447B4FB2" w:rsidR="00153245" w:rsidRDefault="00153245">
          <w:pPr>
            <w:pStyle w:val="SanSmall02"/>
            <w:rPr>
              <w:sz w:val="10"/>
              <w:szCs w:val="10"/>
            </w:rPr>
          </w:pPr>
        </w:p>
      </w:tc>
    </w:tr>
    <w:tr w:rsidR="00153245" w14:paraId="463AC6CA" w14:textId="77777777">
      <w:trPr>
        <w:trHeight w:val="851"/>
        <w:tblHeader/>
        <w:jc w:val="center"/>
      </w:trPr>
      <w:tc>
        <w:tcPr>
          <w:tcW w:w="4888" w:type="dxa"/>
        </w:tcPr>
        <w:p w14:paraId="332776CB" w14:textId="1528BC01" w:rsidR="00153245" w:rsidRPr="00D80410" w:rsidRDefault="00153245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>Lorenz-</w:t>
          </w:r>
          <w:proofErr w:type="spellStart"/>
          <w:r w:rsidRPr="00D80410">
            <w:rPr>
              <w:rFonts w:ascii="Arial" w:hAnsi="Arial" w:cs="Arial"/>
            </w:rPr>
            <w:t>Böhlerstraße</w:t>
          </w:r>
          <w:proofErr w:type="spellEnd"/>
          <w:r w:rsidRPr="00D80410">
            <w:rPr>
              <w:rFonts w:ascii="Arial" w:hAnsi="Arial" w:cs="Arial"/>
            </w:rPr>
            <w:t xml:space="preserve"> | 39100 Bozen</w:t>
          </w:r>
        </w:p>
        <w:p w14:paraId="1EC64CEA" w14:textId="15E9C6B3" w:rsidR="00153245" w:rsidRPr="00D80410" w:rsidRDefault="00153245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>Neue Klinik</w:t>
          </w:r>
        </w:p>
        <w:p w14:paraId="3BAEC91D" w14:textId="52FD5E33" w:rsidR="00153245" w:rsidRPr="00D80410" w:rsidRDefault="00153245" w:rsidP="00D23F3B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 xml:space="preserve">Tel. +39 </w:t>
          </w:r>
          <w:r w:rsidRPr="006503DA">
            <w:rPr>
              <w:rFonts w:ascii="Arial" w:hAnsi="Arial" w:cs="Arial"/>
            </w:rPr>
            <w:t>0471 435314</w:t>
          </w:r>
        </w:p>
        <w:p w14:paraId="3B6634AD" w14:textId="2DFC9BCA" w:rsidR="00153245" w:rsidRPr="00D80410" w:rsidRDefault="00153245">
          <w:pPr>
            <w:pStyle w:val="SanSmall02"/>
            <w:jc w:val="right"/>
            <w:rPr>
              <w:rFonts w:ascii="Arial" w:hAnsi="Arial" w:cs="Arial"/>
            </w:rPr>
          </w:pPr>
          <w:r w:rsidRPr="00D80410">
            <w:rPr>
              <w:rFonts w:ascii="Arial" w:hAnsi="Arial" w:cs="Arial"/>
            </w:rPr>
            <w:t>Firmenbezeichnung: Sanitätsbetrieb der Autonomen Provinz Bozen</w:t>
          </w:r>
        </w:p>
        <w:p w14:paraId="5AFFB434" w14:textId="77777777" w:rsidR="00153245" w:rsidRPr="00D80410" w:rsidRDefault="00153245">
          <w:pPr>
            <w:pStyle w:val="SanSmall02"/>
            <w:jc w:val="right"/>
            <w:rPr>
              <w:rFonts w:ascii="Arial" w:hAnsi="Arial" w:cs="Arial"/>
              <w:lang w:val="it-IT"/>
            </w:rPr>
          </w:pPr>
          <w:proofErr w:type="spellStart"/>
          <w:r w:rsidRPr="00D80410">
            <w:rPr>
              <w:rFonts w:ascii="Arial" w:hAnsi="Arial" w:cs="Arial"/>
              <w:lang w:val="it-IT"/>
            </w:rPr>
            <w:t>Steuernummer</w:t>
          </w:r>
          <w:proofErr w:type="spellEnd"/>
          <w:r w:rsidRPr="00D80410">
            <w:rPr>
              <w:rFonts w:ascii="Arial" w:hAnsi="Arial" w:cs="Arial"/>
              <w:lang w:val="it-IT"/>
            </w:rPr>
            <w:t>/</w:t>
          </w:r>
          <w:proofErr w:type="spellStart"/>
          <w:r w:rsidRPr="00D80410">
            <w:rPr>
              <w:rFonts w:ascii="Arial" w:hAnsi="Arial" w:cs="Arial"/>
              <w:lang w:val="it-IT"/>
            </w:rPr>
            <w:t>MwSt</w:t>
          </w:r>
          <w:proofErr w:type="spellEnd"/>
          <w:r w:rsidRPr="00D80410">
            <w:rPr>
              <w:rFonts w:ascii="Arial" w:hAnsi="Arial" w:cs="Arial"/>
              <w:lang w:val="it-IT"/>
            </w:rPr>
            <w:t>.-Nr. 00773750211</w:t>
          </w:r>
        </w:p>
      </w:tc>
      <w:tc>
        <w:tcPr>
          <w:tcW w:w="4888" w:type="dxa"/>
        </w:tcPr>
        <w:p w14:paraId="1EB10330" w14:textId="36C9A305" w:rsidR="00153245" w:rsidRPr="00D80410" w:rsidRDefault="00153245" w:rsidP="00D23F3B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Via Lorenz </w:t>
          </w:r>
          <w:proofErr w:type="spellStart"/>
          <w:r w:rsidRPr="00D80410">
            <w:rPr>
              <w:rFonts w:ascii="Arial" w:hAnsi="Arial" w:cs="Arial"/>
              <w:lang w:val="it-IT"/>
            </w:rPr>
            <w:t>Böhler</w:t>
          </w:r>
          <w:proofErr w:type="spellEnd"/>
          <w:r w:rsidRPr="00D80410">
            <w:rPr>
              <w:rFonts w:ascii="Arial" w:hAnsi="Arial" w:cs="Arial"/>
              <w:lang w:val="it-IT"/>
            </w:rPr>
            <w:t xml:space="preserve"> | 39100 Bolzano</w:t>
          </w:r>
        </w:p>
        <w:p w14:paraId="3486DC66" w14:textId="7DD8E7A9" w:rsidR="00153245" w:rsidRPr="00D80410" w:rsidRDefault="00153245" w:rsidP="00D23F3B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Nuova Clinica </w:t>
          </w:r>
        </w:p>
        <w:p w14:paraId="7DB43725" w14:textId="4300D81F" w:rsidR="00153245" w:rsidRPr="00D80410" w:rsidRDefault="00153245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Tel. +39 </w:t>
          </w:r>
          <w:r w:rsidRPr="006503DA">
            <w:rPr>
              <w:rFonts w:ascii="Arial" w:hAnsi="Arial" w:cs="Arial"/>
              <w:lang w:val="it-IT"/>
            </w:rPr>
            <w:t>0471 435314</w:t>
          </w:r>
        </w:p>
        <w:p w14:paraId="40865040" w14:textId="77777777" w:rsidR="00153245" w:rsidRPr="00D80410" w:rsidRDefault="00153245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Ragione </w:t>
          </w:r>
          <w:proofErr w:type="spellStart"/>
          <w:r w:rsidRPr="00D80410">
            <w:rPr>
              <w:rFonts w:ascii="Arial" w:hAnsi="Arial" w:cs="Arial"/>
              <w:lang w:val="it-IT"/>
            </w:rPr>
            <w:t>soc</w:t>
          </w:r>
          <w:proofErr w:type="spellEnd"/>
          <w:r w:rsidRPr="00D80410">
            <w:rPr>
              <w:rFonts w:ascii="Arial" w:hAnsi="Arial" w:cs="Arial"/>
              <w:lang w:val="it-IT"/>
            </w:rPr>
            <w:t>.: Azienda Sanitaria della Provincia Autonoma di Bolzano</w:t>
          </w:r>
        </w:p>
        <w:p w14:paraId="4FF1E2E3" w14:textId="71F0E8A3" w:rsidR="00153245" w:rsidRPr="00D80410" w:rsidRDefault="00153245">
          <w:pPr>
            <w:pStyle w:val="SanSmall02"/>
            <w:rPr>
              <w:rFonts w:ascii="Arial" w:hAnsi="Arial" w:cs="Arial"/>
              <w:lang w:val="it-IT"/>
            </w:rPr>
          </w:pPr>
          <w:r w:rsidRPr="00D80410">
            <w:rPr>
              <w:rFonts w:ascii="Arial" w:hAnsi="Arial" w:cs="Arial"/>
              <w:lang w:val="it-IT"/>
            </w:rPr>
            <w:t xml:space="preserve">Cod. </w:t>
          </w:r>
          <w:proofErr w:type="spellStart"/>
          <w:r w:rsidRPr="00D80410">
            <w:rPr>
              <w:rFonts w:ascii="Arial" w:hAnsi="Arial" w:cs="Arial"/>
              <w:lang w:val="it-IT"/>
            </w:rPr>
            <w:t>fisc</w:t>
          </w:r>
          <w:proofErr w:type="spellEnd"/>
          <w:r w:rsidRPr="00D80410">
            <w:rPr>
              <w:rFonts w:ascii="Arial" w:hAnsi="Arial" w:cs="Arial"/>
              <w:lang w:val="it-IT"/>
            </w:rPr>
            <w:t>./</w:t>
          </w:r>
          <w:r w:rsidR="00F34F90">
            <w:rPr>
              <w:rFonts w:ascii="Arial" w:hAnsi="Arial" w:cs="Arial"/>
              <w:lang w:val="it-IT"/>
            </w:rPr>
            <w:t>V.</w:t>
          </w:r>
          <w:r w:rsidRPr="00D80410">
            <w:rPr>
              <w:rFonts w:ascii="Arial" w:hAnsi="Arial" w:cs="Arial"/>
              <w:lang w:val="it-IT"/>
            </w:rPr>
            <w:t xml:space="preserve"> IVA 00773750211</w:t>
          </w:r>
        </w:p>
        <w:p w14:paraId="7BC16B35" w14:textId="33B55E5D" w:rsidR="00153245" w:rsidRPr="00D80410" w:rsidRDefault="00153245">
          <w:pPr>
            <w:pStyle w:val="SanSmall02"/>
            <w:rPr>
              <w:rFonts w:ascii="Arial" w:hAnsi="Arial" w:cs="Arial"/>
              <w:lang w:val="it-IT"/>
            </w:rPr>
          </w:pPr>
        </w:p>
      </w:tc>
    </w:tr>
  </w:tbl>
  <w:p w14:paraId="57E91B02" w14:textId="77777777" w:rsidR="00153245" w:rsidRDefault="00153245">
    <w:pPr>
      <w:pStyle w:val="SanSmall0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17D34" w14:textId="77777777" w:rsidR="001C1FF1" w:rsidRDefault="001C1FF1">
      <w:r>
        <w:separator/>
      </w:r>
    </w:p>
  </w:footnote>
  <w:footnote w:type="continuationSeparator" w:id="0">
    <w:p w14:paraId="69C07DD0" w14:textId="77777777" w:rsidR="001C1FF1" w:rsidRDefault="001C1FF1">
      <w:r>
        <w:continuationSeparator/>
      </w:r>
    </w:p>
  </w:footnote>
  <w:footnote w:type="continuationNotice" w:id="1">
    <w:p w14:paraId="6AF28F33" w14:textId="77777777" w:rsidR="001C1FF1" w:rsidRDefault="001C1F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6EDFA" w14:textId="4C081971" w:rsidR="00153245" w:rsidRDefault="006F73AA" w:rsidP="00B0541A">
    <w:pPr>
      <w:pStyle w:val="Kopfzeile"/>
      <w:jc w:val="center"/>
      <w:rPr>
        <w:rFonts w:ascii="Verdana" w:hAnsi="Verdana"/>
      </w:rPr>
    </w:pPr>
    <w:r>
      <w:rPr>
        <w:rFonts w:ascii="Verdana" w:hAnsi="Verdana"/>
        <w:noProof/>
      </w:rPr>
      <w:drawing>
        <wp:anchor distT="0" distB="0" distL="114300" distR="114300" simplePos="0" relativeHeight="251658241" behindDoc="0" locked="0" layoutInCell="1" allowOverlap="1" wp14:anchorId="0FB82386" wp14:editId="0AA9F98D">
          <wp:simplePos x="0" y="0"/>
          <wp:positionH relativeFrom="margin">
            <wp:align>center</wp:align>
          </wp:positionH>
          <wp:positionV relativeFrom="paragraph">
            <wp:posOffset>-615950</wp:posOffset>
          </wp:positionV>
          <wp:extent cx="5038725" cy="647700"/>
          <wp:effectExtent l="0" t="0" r="0" b="0"/>
          <wp:wrapTopAndBottom/>
          <wp:docPr id="29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8AB22" w14:textId="5D0A526D" w:rsidR="00153245" w:rsidRDefault="006F73AA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14B45F" wp14:editId="282B4FC4">
          <wp:simplePos x="0" y="0"/>
          <wp:positionH relativeFrom="margin">
            <wp:posOffset>540385</wp:posOffset>
          </wp:positionH>
          <wp:positionV relativeFrom="paragraph">
            <wp:posOffset>-318770</wp:posOffset>
          </wp:positionV>
          <wp:extent cx="5038725" cy="1847850"/>
          <wp:effectExtent l="0" t="0" r="0" b="0"/>
          <wp:wrapTopAndBottom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18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EEE382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berschrift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3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5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6" w15:restartNumberingAfterBreak="0">
    <w:nsid w:val="04FA0AC2"/>
    <w:multiLevelType w:val="hybridMultilevel"/>
    <w:tmpl w:val="C234E2B4"/>
    <w:name w:val="WW8Num142"/>
    <w:lvl w:ilvl="0" w:tplc="00000003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21599"/>
    <w:multiLevelType w:val="hybridMultilevel"/>
    <w:tmpl w:val="68C84B10"/>
    <w:lvl w:ilvl="0" w:tplc="0407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1A5EC0"/>
    <w:multiLevelType w:val="hybridMultilevel"/>
    <w:tmpl w:val="8E3AD1FA"/>
    <w:lvl w:ilvl="0" w:tplc="C81C7756">
      <w:start w:val="1"/>
      <w:numFmt w:val="lowerLetter"/>
      <w:lvlText w:val="%1)"/>
      <w:lvlJc w:val="left"/>
      <w:pPr>
        <w:tabs>
          <w:tab w:val="num" w:pos="1750"/>
        </w:tabs>
        <w:ind w:left="1750" w:hanging="360"/>
      </w:pPr>
      <w:rPr>
        <w:rFonts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9" w15:restartNumberingAfterBreak="0">
    <w:nsid w:val="0D470164"/>
    <w:multiLevelType w:val="hybridMultilevel"/>
    <w:tmpl w:val="8E3AD1FA"/>
    <w:lvl w:ilvl="0" w:tplc="C81C7756">
      <w:start w:val="1"/>
      <w:numFmt w:val="lowerLetter"/>
      <w:lvlText w:val="%1)"/>
      <w:lvlJc w:val="left"/>
      <w:pPr>
        <w:tabs>
          <w:tab w:val="num" w:pos="1750"/>
        </w:tabs>
        <w:ind w:left="1750" w:hanging="360"/>
      </w:pPr>
      <w:rPr>
        <w:rFonts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0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20290"/>
    <w:multiLevelType w:val="hybridMultilevel"/>
    <w:tmpl w:val="C3CCE9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003A2"/>
    <w:multiLevelType w:val="hybridMultilevel"/>
    <w:tmpl w:val="39E6A216"/>
    <w:lvl w:ilvl="0" w:tplc="D870DD2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sz w:val="20"/>
        <w:szCs w:val="20"/>
        <w:lang w:val="de-D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9C7080"/>
    <w:multiLevelType w:val="hybridMultilevel"/>
    <w:tmpl w:val="44B2E770"/>
    <w:lvl w:ilvl="0" w:tplc="BD96C7F2">
      <w:start w:val="2"/>
      <w:numFmt w:val="lowerLetter"/>
      <w:lvlText w:val="%1)"/>
      <w:lvlJc w:val="left"/>
      <w:pPr>
        <w:tabs>
          <w:tab w:val="num" w:pos="1750"/>
        </w:tabs>
        <w:ind w:left="1750" w:hanging="360"/>
      </w:pPr>
      <w:rPr>
        <w:rFonts w:hint="default"/>
        <w:b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33381"/>
    <w:multiLevelType w:val="hybridMultilevel"/>
    <w:tmpl w:val="9BCC8326"/>
    <w:lvl w:ilvl="0" w:tplc="36C8EE68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8E0493BC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BB22963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84E93"/>
    <w:multiLevelType w:val="hybridMultilevel"/>
    <w:tmpl w:val="3E140068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CC61BB"/>
    <w:multiLevelType w:val="hybridMultilevel"/>
    <w:tmpl w:val="290E54F8"/>
    <w:lvl w:ilvl="0" w:tplc="EBF00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825AF6"/>
    <w:multiLevelType w:val="hybridMultilevel"/>
    <w:tmpl w:val="00BEBBE4"/>
    <w:lvl w:ilvl="0" w:tplc="B4E668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097439E"/>
    <w:multiLevelType w:val="multilevel"/>
    <w:tmpl w:val="C2E09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7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</w:rPr>
    </w:lvl>
  </w:abstractNum>
  <w:abstractNum w:abstractNumId="22" w15:restartNumberingAfterBreak="0">
    <w:nsid w:val="3DDE35CC"/>
    <w:multiLevelType w:val="hybridMultilevel"/>
    <w:tmpl w:val="48EE4FCE"/>
    <w:lvl w:ilvl="0" w:tplc="0FD4A16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73D89"/>
    <w:multiLevelType w:val="hybridMultilevel"/>
    <w:tmpl w:val="C3481BFA"/>
    <w:lvl w:ilvl="0" w:tplc="3B72EAD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452467"/>
    <w:multiLevelType w:val="hybridMultilevel"/>
    <w:tmpl w:val="58482538"/>
    <w:lvl w:ilvl="0" w:tplc="8E3AC0C8">
      <w:start w:val="1"/>
      <w:numFmt w:val="bullet"/>
      <w:lvlText w:val="-"/>
      <w:lvlJc w:val="left"/>
      <w:pPr>
        <w:tabs>
          <w:tab w:val="num" w:pos="681"/>
        </w:tabs>
        <w:ind w:left="681" w:hanging="284"/>
      </w:pPr>
      <w:rPr>
        <w:rFonts w:ascii="Arial" w:hAnsi="Arial" w:cs="Times New Roman" w:hint="default"/>
        <w:b/>
        <w:bCs/>
        <w:i w:val="0"/>
        <w:iCs w:val="0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60740E9"/>
    <w:multiLevelType w:val="hybridMultilevel"/>
    <w:tmpl w:val="C714FFE4"/>
    <w:lvl w:ilvl="0" w:tplc="0410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91B2EB62">
      <w:start w:val="9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687CC554">
      <w:start w:val="3"/>
      <w:numFmt w:val="decimal"/>
      <w:lvlText w:val="%3"/>
      <w:lvlJc w:val="left"/>
      <w:pPr>
        <w:tabs>
          <w:tab w:val="num" w:pos="2766"/>
        </w:tabs>
        <w:ind w:left="2766" w:hanging="360"/>
      </w:pPr>
      <w:rPr>
        <w:rFonts w:hint="default"/>
        <w:i/>
        <w:color w:val="FF0000"/>
      </w:rPr>
    </w:lvl>
    <w:lvl w:ilvl="3" w:tplc="6ABAC41E">
      <w:start w:val="4"/>
      <w:numFmt w:val="bullet"/>
      <w:lvlText w:val="-"/>
      <w:lvlJc w:val="left"/>
      <w:pPr>
        <w:tabs>
          <w:tab w:val="num" w:pos="3306"/>
        </w:tabs>
        <w:ind w:left="3306" w:hanging="360"/>
      </w:pPr>
      <w:rPr>
        <w:rFonts w:ascii="Arial" w:eastAsia="Times New Roman" w:hAnsi="Arial" w:cs="Arial" w:hint="default"/>
      </w:rPr>
    </w:lvl>
    <w:lvl w:ilvl="4" w:tplc="9D16C19E">
      <w:start w:val="1"/>
      <w:numFmt w:val="bullet"/>
      <w:lvlText w:val="-"/>
      <w:lvlJc w:val="left"/>
      <w:pPr>
        <w:tabs>
          <w:tab w:val="num" w:pos="4026"/>
        </w:tabs>
        <w:ind w:left="4026" w:hanging="360"/>
      </w:pPr>
      <w:rPr>
        <w:rFonts w:ascii="Arial" w:eastAsia="Times New Roman" w:hAnsi="Arial" w:cs="Arial" w:hint="default"/>
        <w:b/>
        <w:i w:val="0"/>
        <w:color w:val="auto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8" w15:restartNumberingAfterBreak="0">
    <w:nsid w:val="47344E90"/>
    <w:multiLevelType w:val="multilevel"/>
    <w:tmpl w:val="52E6D8D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ind w:left="473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1172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758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ascii="Arial" w:hAnsi="Arial" w:hint="default"/>
      </w:rPr>
    </w:lvl>
  </w:abstractNum>
  <w:abstractNum w:abstractNumId="29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4E4E5C75"/>
    <w:multiLevelType w:val="hybridMultilevel"/>
    <w:tmpl w:val="64EE547A"/>
    <w:lvl w:ilvl="0" w:tplc="50621114">
      <w:start w:val="3"/>
      <w:numFmt w:val="lowerLetter"/>
      <w:lvlText w:val="%1)"/>
      <w:lvlJc w:val="left"/>
      <w:pPr>
        <w:tabs>
          <w:tab w:val="num" w:pos="1750"/>
        </w:tabs>
        <w:ind w:left="1750" w:hanging="360"/>
      </w:pPr>
      <w:rPr>
        <w:rFonts w:hint="default"/>
        <w:b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103D0"/>
    <w:multiLevelType w:val="multilevel"/>
    <w:tmpl w:val="F45623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572F7C6B"/>
    <w:multiLevelType w:val="hybridMultilevel"/>
    <w:tmpl w:val="DBF00B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F4081"/>
    <w:multiLevelType w:val="hybridMultilevel"/>
    <w:tmpl w:val="2BDACC2E"/>
    <w:lvl w:ilvl="0" w:tplc="8D186436">
      <w:start w:val="1"/>
      <w:numFmt w:val="decimal"/>
      <w:lvlText w:val="%1."/>
      <w:lvlJc w:val="left"/>
      <w:pPr>
        <w:ind w:left="720" w:hanging="360"/>
      </w:pPr>
      <w:rPr>
        <w:strike w:val="0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A2545"/>
    <w:multiLevelType w:val="hybridMultilevel"/>
    <w:tmpl w:val="A5AC4D7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C87221"/>
    <w:multiLevelType w:val="hybridMultilevel"/>
    <w:tmpl w:val="36862898"/>
    <w:lvl w:ilvl="0" w:tplc="E6E6CB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93C2C"/>
    <w:multiLevelType w:val="hybridMultilevel"/>
    <w:tmpl w:val="B9E88E48"/>
    <w:lvl w:ilvl="0" w:tplc="AC2468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trike w:val="0"/>
        <w:color w:val="FF0000"/>
        <w:lang w:val="it-IT"/>
      </w:rPr>
    </w:lvl>
    <w:lvl w:ilvl="1" w:tplc="0410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 w:tplc="F9502422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9B3A1A"/>
    <w:multiLevelType w:val="hybridMultilevel"/>
    <w:tmpl w:val="1BAE434C"/>
    <w:lvl w:ilvl="0" w:tplc="04100019">
      <w:start w:val="1"/>
      <w:numFmt w:val="lowerLetter"/>
      <w:lvlText w:val="%1."/>
      <w:lvlJc w:val="left"/>
      <w:pPr>
        <w:ind w:left="1211" w:hanging="360"/>
      </w:pPr>
    </w:lvl>
    <w:lvl w:ilvl="1" w:tplc="907EC79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</w:lvl>
    <w:lvl w:ilvl="2" w:tplc="0410001B">
      <w:start w:val="1"/>
      <w:numFmt w:val="lowerRoman"/>
      <w:lvlText w:val="%3."/>
      <w:lvlJc w:val="right"/>
      <w:pPr>
        <w:ind w:left="2869" w:hanging="180"/>
      </w:p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BD6BB0"/>
    <w:multiLevelType w:val="hybridMultilevel"/>
    <w:tmpl w:val="FF2C0064"/>
    <w:lvl w:ilvl="0" w:tplc="C696F9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2556D"/>
    <w:multiLevelType w:val="hybridMultilevel"/>
    <w:tmpl w:val="7A64DBAA"/>
    <w:lvl w:ilvl="0" w:tplc="C304E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86041E"/>
    <w:multiLevelType w:val="hybridMultilevel"/>
    <w:tmpl w:val="CEFE7CA4"/>
    <w:lvl w:ilvl="0" w:tplc="1982D85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lang w:val="de-DE"/>
      </w:rPr>
    </w:lvl>
    <w:lvl w:ilvl="1" w:tplc="0DAA99E4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C03F20"/>
    <w:multiLevelType w:val="hybridMultilevel"/>
    <w:tmpl w:val="1BAE434C"/>
    <w:lvl w:ilvl="0" w:tplc="04100019">
      <w:start w:val="1"/>
      <w:numFmt w:val="lowerLetter"/>
      <w:lvlText w:val="%1."/>
      <w:lvlJc w:val="left"/>
      <w:pPr>
        <w:ind w:left="1211" w:hanging="360"/>
      </w:pPr>
    </w:lvl>
    <w:lvl w:ilvl="1" w:tplc="907EC79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</w:lvl>
    <w:lvl w:ilvl="2" w:tplc="0410001B">
      <w:start w:val="1"/>
      <w:numFmt w:val="lowerRoman"/>
      <w:lvlText w:val="%3."/>
      <w:lvlJc w:val="right"/>
      <w:pPr>
        <w:ind w:left="2869" w:hanging="180"/>
      </w:p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 w15:restartNumberingAfterBreak="0">
    <w:nsid w:val="7CBF0870"/>
    <w:multiLevelType w:val="hybridMultilevel"/>
    <w:tmpl w:val="9CC6FCF4"/>
    <w:lvl w:ilvl="0" w:tplc="6FC0A388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38"/>
  </w:num>
  <w:num w:numId="3">
    <w:abstractNumId w:val="27"/>
  </w:num>
  <w:num w:numId="4">
    <w:abstractNumId w:val="12"/>
  </w:num>
  <w:num w:numId="5">
    <w:abstractNumId w:val="44"/>
  </w:num>
  <w:num w:numId="6">
    <w:abstractNumId w:val="14"/>
  </w:num>
  <w:num w:numId="7">
    <w:abstractNumId w:val="48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</w:num>
  <w:num w:numId="11">
    <w:abstractNumId w:val="15"/>
  </w:num>
  <w:num w:numId="12">
    <w:abstractNumId w:val="26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8"/>
  </w:num>
  <w:num w:numId="17">
    <w:abstractNumId w:val="32"/>
  </w:num>
  <w:num w:numId="18">
    <w:abstractNumId w:val="37"/>
  </w:num>
  <w:num w:numId="19">
    <w:abstractNumId w:val="22"/>
  </w:num>
  <w:num w:numId="20">
    <w:abstractNumId w:val="13"/>
  </w:num>
  <w:num w:numId="21">
    <w:abstractNumId w:val="30"/>
  </w:num>
  <w:num w:numId="22">
    <w:abstractNumId w:val="8"/>
  </w:num>
  <w:num w:numId="23">
    <w:abstractNumId w:val="9"/>
  </w:num>
  <w:num w:numId="24">
    <w:abstractNumId w:val="34"/>
  </w:num>
  <w:num w:numId="25">
    <w:abstractNumId w:val="41"/>
  </w:num>
  <w:num w:numId="26">
    <w:abstractNumId w:val="19"/>
  </w:num>
  <w:num w:numId="27">
    <w:abstractNumId w:val="0"/>
  </w:num>
  <w:num w:numId="28">
    <w:abstractNumId w:val="33"/>
  </w:num>
  <w:num w:numId="29">
    <w:abstractNumId w:val="11"/>
  </w:num>
  <w:num w:numId="30">
    <w:abstractNumId w:val="25"/>
  </w:num>
  <w:num w:numId="31">
    <w:abstractNumId w:val="16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23"/>
  </w:num>
  <w:num w:numId="37">
    <w:abstractNumId w:val="46"/>
  </w:num>
  <w:num w:numId="38">
    <w:abstractNumId w:val="40"/>
  </w:num>
  <w:num w:numId="39">
    <w:abstractNumId w:val="36"/>
  </w:num>
  <w:num w:numId="40">
    <w:abstractNumId w:val="43"/>
  </w:num>
  <w:num w:numId="41">
    <w:abstractNumId w:val="49"/>
  </w:num>
  <w:num w:numId="42">
    <w:abstractNumId w:val="24"/>
  </w:num>
  <w:num w:numId="43">
    <w:abstractNumId w:val="31"/>
  </w:num>
  <w:num w:numId="44">
    <w:abstractNumId w:val="20"/>
  </w:num>
  <w:num w:numId="45">
    <w:abstractNumId w:val="18"/>
  </w:num>
  <w:num w:numId="46">
    <w:abstractNumId w:val="29"/>
  </w:num>
  <w:num w:numId="47">
    <w:abstractNumId w:val="17"/>
  </w:num>
  <w:num w:numId="48">
    <w:abstractNumId w:val="10"/>
  </w:num>
  <w:num w:numId="49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C2"/>
    <w:rsid w:val="0002330A"/>
    <w:rsid w:val="000373B9"/>
    <w:rsid w:val="00044A7C"/>
    <w:rsid w:val="00060864"/>
    <w:rsid w:val="00060B6F"/>
    <w:rsid w:val="000654B7"/>
    <w:rsid w:val="000736D7"/>
    <w:rsid w:val="00076BD1"/>
    <w:rsid w:val="000A367E"/>
    <w:rsid w:val="000B4559"/>
    <w:rsid w:val="000B711A"/>
    <w:rsid w:val="000B7135"/>
    <w:rsid w:val="000E66DD"/>
    <w:rsid w:val="00127581"/>
    <w:rsid w:val="00140831"/>
    <w:rsid w:val="00153245"/>
    <w:rsid w:val="001541DF"/>
    <w:rsid w:val="00160FAE"/>
    <w:rsid w:val="0019442B"/>
    <w:rsid w:val="001947B9"/>
    <w:rsid w:val="001A1F7D"/>
    <w:rsid w:val="001B0494"/>
    <w:rsid w:val="001C1FF1"/>
    <w:rsid w:val="001C24E4"/>
    <w:rsid w:val="001C4DC8"/>
    <w:rsid w:val="001C618D"/>
    <w:rsid w:val="001E1D23"/>
    <w:rsid w:val="001E2E27"/>
    <w:rsid w:val="00200A4F"/>
    <w:rsid w:val="00204007"/>
    <w:rsid w:val="0021303D"/>
    <w:rsid w:val="00213C8C"/>
    <w:rsid w:val="00220D6F"/>
    <w:rsid w:val="002214F7"/>
    <w:rsid w:val="00232CF2"/>
    <w:rsid w:val="00244D9A"/>
    <w:rsid w:val="0025383A"/>
    <w:rsid w:val="00263BC8"/>
    <w:rsid w:val="00271B40"/>
    <w:rsid w:val="00280B44"/>
    <w:rsid w:val="00285B38"/>
    <w:rsid w:val="002A0DA9"/>
    <w:rsid w:val="002A5228"/>
    <w:rsid w:val="002A5DBA"/>
    <w:rsid w:val="002B5910"/>
    <w:rsid w:val="002B62DD"/>
    <w:rsid w:val="002C0DF5"/>
    <w:rsid w:val="002C59DC"/>
    <w:rsid w:val="002D39A9"/>
    <w:rsid w:val="002E6A36"/>
    <w:rsid w:val="003006FB"/>
    <w:rsid w:val="00316954"/>
    <w:rsid w:val="003655E1"/>
    <w:rsid w:val="00376796"/>
    <w:rsid w:val="0038465C"/>
    <w:rsid w:val="0039270C"/>
    <w:rsid w:val="003B411F"/>
    <w:rsid w:val="003C0626"/>
    <w:rsid w:val="003C2B5E"/>
    <w:rsid w:val="003D07B4"/>
    <w:rsid w:val="0040519F"/>
    <w:rsid w:val="00425153"/>
    <w:rsid w:val="00442BB0"/>
    <w:rsid w:val="00444071"/>
    <w:rsid w:val="00467246"/>
    <w:rsid w:val="00470670"/>
    <w:rsid w:val="00473722"/>
    <w:rsid w:val="00476529"/>
    <w:rsid w:val="004842C9"/>
    <w:rsid w:val="00492516"/>
    <w:rsid w:val="00494DB1"/>
    <w:rsid w:val="004A166C"/>
    <w:rsid w:val="004A5DD8"/>
    <w:rsid w:val="004A7DEF"/>
    <w:rsid w:val="004B0356"/>
    <w:rsid w:val="004C48CB"/>
    <w:rsid w:val="004C7BD9"/>
    <w:rsid w:val="004E36FF"/>
    <w:rsid w:val="00523C06"/>
    <w:rsid w:val="00525292"/>
    <w:rsid w:val="005300FF"/>
    <w:rsid w:val="005326D1"/>
    <w:rsid w:val="00533F09"/>
    <w:rsid w:val="00542E44"/>
    <w:rsid w:val="00582541"/>
    <w:rsid w:val="005B73B0"/>
    <w:rsid w:val="005C2F02"/>
    <w:rsid w:val="005C5D78"/>
    <w:rsid w:val="005C7AA7"/>
    <w:rsid w:val="005D0A38"/>
    <w:rsid w:val="005E40CF"/>
    <w:rsid w:val="005E633A"/>
    <w:rsid w:val="005E7517"/>
    <w:rsid w:val="006059E5"/>
    <w:rsid w:val="006162E7"/>
    <w:rsid w:val="006232AB"/>
    <w:rsid w:val="00631A40"/>
    <w:rsid w:val="00643178"/>
    <w:rsid w:val="006503DA"/>
    <w:rsid w:val="00650C01"/>
    <w:rsid w:val="00662752"/>
    <w:rsid w:val="00671BE0"/>
    <w:rsid w:val="00677ADD"/>
    <w:rsid w:val="006B1491"/>
    <w:rsid w:val="006B5FCF"/>
    <w:rsid w:val="006B6508"/>
    <w:rsid w:val="006B7CC0"/>
    <w:rsid w:val="006C32CE"/>
    <w:rsid w:val="006D49FA"/>
    <w:rsid w:val="006F73AA"/>
    <w:rsid w:val="00745671"/>
    <w:rsid w:val="007478CD"/>
    <w:rsid w:val="007545B2"/>
    <w:rsid w:val="00756BC1"/>
    <w:rsid w:val="007601FE"/>
    <w:rsid w:val="00767A46"/>
    <w:rsid w:val="007A0647"/>
    <w:rsid w:val="007A20A8"/>
    <w:rsid w:val="007A2320"/>
    <w:rsid w:val="007C6AA5"/>
    <w:rsid w:val="007F2089"/>
    <w:rsid w:val="007F28B9"/>
    <w:rsid w:val="007F572F"/>
    <w:rsid w:val="007F643F"/>
    <w:rsid w:val="0080481C"/>
    <w:rsid w:val="00804A8F"/>
    <w:rsid w:val="00805659"/>
    <w:rsid w:val="008056F5"/>
    <w:rsid w:val="00811C3C"/>
    <w:rsid w:val="00832469"/>
    <w:rsid w:val="008351CD"/>
    <w:rsid w:val="008618BA"/>
    <w:rsid w:val="0087378D"/>
    <w:rsid w:val="00873B24"/>
    <w:rsid w:val="008753F0"/>
    <w:rsid w:val="008971EC"/>
    <w:rsid w:val="008A400F"/>
    <w:rsid w:val="008A4146"/>
    <w:rsid w:val="008A79C4"/>
    <w:rsid w:val="008B253C"/>
    <w:rsid w:val="008D7E9A"/>
    <w:rsid w:val="008F1706"/>
    <w:rsid w:val="009046B2"/>
    <w:rsid w:val="00912A55"/>
    <w:rsid w:val="009312C5"/>
    <w:rsid w:val="0093645B"/>
    <w:rsid w:val="009434BC"/>
    <w:rsid w:val="0095706E"/>
    <w:rsid w:val="009849FC"/>
    <w:rsid w:val="009859B2"/>
    <w:rsid w:val="00985A2D"/>
    <w:rsid w:val="00990D28"/>
    <w:rsid w:val="009A4B9F"/>
    <w:rsid w:val="009A6608"/>
    <w:rsid w:val="009D44D6"/>
    <w:rsid w:val="00A05EEC"/>
    <w:rsid w:val="00A111C6"/>
    <w:rsid w:val="00A11800"/>
    <w:rsid w:val="00A23D09"/>
    <w:rsid w:val="00A3427F"/>
    <w:rsid w:val="00A40C0F"/>
    <w:rsid w:val="00A4555F"/>
    <w:rsid w:val="00A50688"/>
    <w:rsid w:val="00A60E0A"/>
    <w:rsid w:val="00A676C8"/>
    <w:rsid w:val="00A74FF9"/>
    <w:rsid w:val="00A85E41"/>
    <w:rsid w:val="00A90C33"/>
    <w:rsid w:val="00AA2D04"/>
    <w:rsid w:val="00AA317E"/>
    <w:rsid w:val="00AA462A"/>
    <w:rsid w:val="00AB0540"/>
    <w:rsid w:val="00AB1B04"/>
    <w:rsid w:val="00B04F1E"/>
    <w:rsid w:val="00B0541A"/>
    <w:rsid w:val="00B5173B"/>
    <w:rsid w:val="00B54954"/>
    <w:rsid w:val="00B61207"/>
    <w:rsid w:val="00B635F2"/>
    <w:rsid w:val="00B66291"/>
    <w:rsid w:val="00B75F15"/>
    <w:rsid w:val="00B815F8"/>
    <w:rsid w:val="00B8458D"/>
    <w:rsid w:val="00B9130F"/>
    <w:rsid w:val="00BC4CF2"/>
    <w:rsid w:val="00BD3C34"/>
    <w:rsid w:val="00BD688A"/>
    <w:rsid w:val="00BE13FE"/>
    <w:rsid w:val="00BE5DEF"/>
    <w:rsid w:val="00C01480"/>
    <w:rsid w:val="00C016FE"/>
    <w:rsid w:val="00C07E0D"/>
    <w:rsid w:val="00C10DC5"/>
    <w:rsid w:val="00C1674F"/>
    <w:rsid w:val="00C27F71"/>
    <w:rsid w:val="00C334F6"/>
    <w:rsid w:val="00C41854"/>
    <w:rsid w:val="00C4494C"/>
    <w:rsid w:val="00C54F5C"/>
    <w:rsid w:val="00C620A9"/>
    <w:rsid w:val="00C6471A"/>
    <w:rsid w:val="00C75849"/>
    <w:rsid w:val="00C92734"/>
    <w:rsid w:val="00CA29DE"/>
    <w:rsid w:val="00CA3154"/>
    <w:rsid w:val="00CB4B00"/>
    <w:rsid w:val="00CD2A92"/>
    <w:rsid w:val="00D14433"/>
    <w:rsid w:val="00D17939"/>
    <w:rsid w:val="00D23F3B"/>
    <w:rsid w:val="00D26C96"/>
    <w:rsid w:val="00D347BA"/>
    <w:rsid w:val="00D42FED"/>
    <w:rsid w:val="00D445BF"/>
    <w:rsid w:val="00D61FE9"/>
    <w:rsid w:val="00D80410"/>
    <w:rsid w:val="00D8345D"/>
    <w:rsid w:val="00D84F06"/>
    <w:rsid w:val="00D94070"/>
    <w:rsid w:val="00DA5F5A"/>
    <w:rsid w:val="00DB12EE"/>
    <w:rsid w:val="00DC44CC"/>
    <w:rsid w:val="00DE6ED0"/>
    <w:rsid w:val="00DE6F75"/>
    <w:rsid w:val="00DF2593"/>
    <w:rsid w:val="00E14201"/>
    <w:rsid w:val="00E1563D"/>
    <w:rsid w:val="00E15F16"/>
    <w:rsid w:val="00E22D58"/>
    <w:rsid w:val="00E264A7"/>
    <w:rsid w:val="00E4640E"/>
    <w:rsid w:val="00E51C3A"/>
    <w:rsid w:val="00E5506D"/>
    <w:rsid w:val="00EB4B85"/>
    <w:rsid w:val="00ED1B33"/>
    <w:rsid w:val="00ED7A7B"/>
    <w:rsid w:val="00EE4B89"/>
    <w:rsid w:val="00EE7AF4"/>
    <w:rsid w:val="00F14275"/>
    <w:rsid w:val="00F1652F"/>
    <w:rsid w:val="00F30FC2"/>
    <w:rsid w:val="00F31D92"/>
    <w:rsid w:val="00F34F90"/>
    <w:rsid w:val="00F40B75"/>
    <w:rsid w:val="00F6395C"/>
    <w:rsid w:val="00F9527D"/>
    <w:rsid w:val="00F97CA9"/>
    <w:rsid w:val="00FA13BF"/>
    <w:rsid w:val="00FA77E0"/>
    <w:rsid w:val="00FA78E5"/>
    <w:rsid w:val="00FC1382"/>
    <w:rsid w:val="00FD5D06"/>
    <w:rsid w:val="00FE2FC2"/>
    <w:rsid w:val="57D5B129"/>
    <w:rsid w:val="6C2E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7"/>
    <o:shapelayout v:ext="edit">
      <o:idmap v:ext="edit" data="1"/>
    </o:shapelayout>
  </w:shapeDefaults>
  <w:decimalSymbol w:val=","/>
  <w:listSeparator w:val=";"/>
  <w14:docId w14:val="5DDABF3B"/>
  <w15:docId w15:val="{21A6CD80-44BC-4D4F-873E-389AD38E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85A2D"/>
    <w:pPr>
      <w:keepNext/>
      <w:numPr>
        <w:numId w:val="1"/>
      </w:numPr>
      <w:suppressAutoHyphens/>
      <w:spacing w:line="240" w:lineRule="exact"/>
      <w:outlineLvl w:val="0"/>
    </w:pPr>
    <w:rPr>
      <w:rFonts w:ascii="Arial" w:hAnsi="Arial" w:cs="Arial"/>
      <w:b/>
      <w:bCs/>
      <w:sz w:val="20"/>
      <w:szCs w:val="20"/>
      <w:lang w:val="en-US" w:eastAsia="ar-SA"/>
    </w:rPr>
  </w:style>
  <w:style w:type="paragraph" w:styleId="berschrift2">
    <w:name w:val="heading 2"/>
    <w:basedOn w:val="Standard"/>
    <w:next w:val="Standard"/>
    <w:link w:val="berschrift2Zchn"/>
    <w:qFormat/>
    <w:rsid w:val="00985A2D"/>
    <w:pPr>
      <w:keepNext/>
      <w:numPr>
        <w:ilvl w:val="1"/>
        <w:numId w:val="1"/>
      </w:numPr>
      <w:suppressAutoHyphens/>
      <w:spacing w:line="240" w:lineRule="exact"/>
      <w:jc w:val="right"/>
      <w:outlineLvl w:val="1"/>
    </w:pPr>
    <w:rPr>
      <w:rFonts w:ascii="Arial" w:hAnsi="Arial" w:cs="Arial"/>
      <w:lang w:val="en-US" w:eastAsia="ar-SA"/>
    </w:rPr>
  </w:style>
  <w:style w:type="paragraph" w:styleId="berschrift3">
    <w:name w:val="heading 3"/>
    <w:basedOn w:val="Standard"/>
    <w:next w:val="Standard"/>
    <w:link w:val="berschrift3Zchn"/>
    <w:qFormat/>
    <w:rsid w:val="002E6A36"/>
    <w:pPr>
      <w:keepNext/>
      <w:spacing w:before="240" w:after="60"/>
      <w:outlineLvl w:val="2"/>
    </w:pPr>
    <w:rPr>
      <w:rFonts w:ascii="Arial" w:hAnsi="Arial" w:cs="Arial"/>
      <w:b/>
      <w:bCs/>
      <w:noProof/>
      <w:sz w:val="26"/>
      <w:szCs w:val="26"/>
      <w:lang w:val="en-US" w:eastAsia="en-US"/>
    </w:rPr>
  </w:style>
  <w:style w:type="paragraph" w:styleId="berschrift4">
    <w:name w:val="heading 4"/>
    <w:basedOn w:val="Standard"/>
    <w:next w:val="Standard"/>
    <w:link w:val="berschrift4Zchn"/>
    <w:qFormat/>
    <w:rsid w:val="002E6A36"/>
    <w:pPr>
      <w:keepNext/>
      <w:spacing w:before="240" w:after="60"/>
      <w:outlineLvl w:val="3"/>
    </w:pPr>
    <w:rPr>
      <w:b/>
      <w:bCs/>
      <w:noProof/>
      <w:sz w:val="28"/>
      <w:szCs w:val="28"/>
      <w:lang w:val="en-US" w:eastAsia="en-US"/>
    </w:rPr>
  </w:style>
  <w:style w:type="paragraph" w:styleId="berschrift9">
    <w:name w:val="heading 9"/>
    <w:basedOn w:val="Standard"/>
    <w:next w:val="Standard"/>
    <w:link w:val="berschrift9Zchn"/>
    <w:qFormat/>
    <w:rsid w:val="002E6A36"/>
    <w:pPr>
      <w:keepNext/>
      <w:jc w:val="center"/>
      <w:outlineLvl w:val="8"/>
    </w:pPr>
    <w:rPr>
      <w:b/>
      <w:bCs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widowControl w:val="0"/>
      <w:tabs>
        <w:tab w:val="center" w:pos="4819"/>
        <w:tab w:val="right" w:pos="9638"/>
      </w:tabs>
    </w:pPr>
    <w:rPr>
      <w:sz w:val="20"/>
      <w:szCs w:val="20"/>
      <w:lang w:val="it-IT" w:eastAsia="it-IT"/>
    </w:rPr>
  </w:style>
  <w:style w:type="paragraph" w:styleId="Fuzeile">
    <w:name w:val="footer"/>
    <w:basedOn w:val="Standard"/>
    <w:link w:val="FuzeileZchn"/>
    <w:pPr>
      <w:widowControl w:val="0"/>
      <w:tabs>
        <w:tab w:val="center" w:pos="4819"/>
        <w:tab w:val="right" w:pos="9638"/>
      </w:tabs>
    </w:pPr>
    <w:rPr>
      <w:sz w:val="20"/>
      <w:szCs w:val="20"/>
      <w:lang w:val="it-IT" w:eastAsia="it-IT"/>
    </w:rPr>
  </w:style>
  <w:style w:type="paragraph" w:customStyle="1" w:styleId="SanSmall02">
    <w:name w:val="San_Small_02"/>
    <w:basedOn w:val="Standard"/>
    <w:pPr>
      <w:spacing w:line="264" w:lineRule="auto"/>
    </w:pPr>
    <w:rPr>
      <w:rFonts w:ascii="Verdana" w:hAnsi="Verdana"/>
      <w:spacing w:val="5"/>
      <w:kern w:val="14"/>
      <w:sz w:val="12"/>
      <w:szCs w:val="22"/>
    </w:rPr>
  </w:style>
  <w:style w:type="paragraph" w:customStyle="1" w:styleId="SanTxt">
    <w:name w:val="San_Txt"/>
    <w:qFormat/>
    <w:pPr>
      <w:spacing w:line="264" w:lineRule="auto"/>
    </w:pPr>
    <w:rPr>
      <w:rFonts w:ascii="Verdana" w:hAnsi="Verdana"/>
      <w:spacing w:val="2"/>
      <w:kern w:val="19"/>
      <w:sz w:val="18"/>
      <w:szCs w:val="24"/>
      <w:lang w:val="de-DE" w:eastAsia="de-DE"/>
    </w:rPr>
  </w:style>
  <w:style w:type="paragraph" w:customStyle="1" w:styleId="SanSmall">
    <w:name w:val="San_Small"/>
    <w:basedOn w:val="SanTxt"/>
    <w:rPr>
      <w:spacing w:val="4"/>
      <w:kern w:val="14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AA2D04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A2D04"/>
    <w:pPr>
      <w:suppressAutoHyphens/>
      <w:ind w:left="720"/>
      <w:contextualSpacing/>
    </w:pPr>
  </w:style>
  <w:style w:type="table" w:styleId="Tabellenraster">
    <w:name w:val="Table Grid"/>
    <w:basedOn w:val="NormaleTabelle"/>
    <w:rsid w:val="00AA3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FA77E0"/>
  </w:style>
  <w:style w:type="character" w:styleId="NichtaufgelsteErwhnung">
    <w:name w:val="Unresolved Mention"/>
    <w:basedOn w:val="Absatz-Standardschriftart"/>
    <w:uiPriority w:val="99"/>
    <w:semiHidden/>
    <w:unhideWhenUsed/>
    <w:rsid w:val="00492516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rsid w:val="00985A2D"/>
    <w:rPr>
      <w:rFonts w:ascii="Arial" w:hAnsi="Arial" w:cs="Arial"/>
      <w:b/>
      <w:bCs/>
      <w:lang w:val="en-US" w:eastAsia="ar-SA"/>
    </w:rPr>
  </w:style>
  <w:style w:type="character" w:customStyle="1" w:styleId="berschrift2Zchn">
    <w:name w:val="Überschrift 2 Zchn"/>
    <w:basedOn w:val="Absatz-Standardschriftart"/>
    <w:link w:val="berschrift2"/>
    <w:rsid w:val="00985A2D"/>
    <w:rPr>
      <w:rFonts w:ascii="Arial" w:hAnsi="Arial" w:cs="Arial"/>
      <w:sz w:val="24"/>
      <w:szCs w:val="24"/>
      <w:lang w:val="en-US" w:eastAsia="ar-SA"/>
    </w:rPr>
  </w:style>
  <w:style w:type="numbering" w:customStyle="1" w:styleId="KeineListe1">
    <w:name w:val="Keine Liste1"/>
    <w:next w:val="KeineListe"/>
    <w:uiPriority w:val="99"/>
    <w:semiHidden/>
    <w:unhideWhenUsed/>
    <w:rsid w:val="00985A2D"/>
  </w:style>
  <w:style w:type="character" w:customStyle="1" w:styleId="WW8Num6z0">
    <w:name w:val="WW8Num6z0"/>
    <w:rsid w:val="00985A2D"/>
    <w:rPr>
      <w:rFonts w:ascii="Symbol" w:hAnsi="Symbol"/>
    </w:rPr>
  </w:style>
  <w:style w:type="character" w:customStyle="1" w:styleId="WW8Num6z1">
    <w:name w:val="WW8Num6z1"/>
    <w:rsid w:val="00985A2D"/>
    <w:rPr>
      <w:rFonts w:ascii="Courier New" w:hAnsi="Courier New"/>
    </w:rPr>
  </w:style>
  <w:style w:type="character" w:customStyle="1" w:styleId="WW8Num6z5">
    <w:name w:val="WW8Num6z5"/>
    <w:rsid w:val="00985A2D"/>
    <w:rPr>
      <w:rFonts w:ascii="Wingdings" w:hAnsi="Wingdings"/>
    </w:rPr>
  </w:style>
  <w:style w:type="character" w:customStyle="1" w:styleId="WW8Num9z0">
    <w:name w:val="WW8Num9z0"/>
    <w:rsid w:val="00985A2D"/>
    <w:rPr>
      <w:rFonts w:ascii="Arial" w:hAnsi="Arial"/>
      <w:b/>
    </w:rPr>
  </w:style>
  <w:style w:type="character" w:customStyle="1" w:styleId="WW8Num9z1">
    <w:name w:val="WW8Num9z1"/>
    <w:rsid w:val="00985A2D"/>
  </w:style>
  <w:style w:type="character" w:customStyle="1" w:styleId="WW8Num10z0">
    <w:name w:val="WW8Num10z0"/>
    <w:rsid w:val="00985A2D"/>
    <w:rPr>
      <w:rFonts w:ascii="Arial" w:hAnsi="Arial"/>
    </w:rPr>
  </w:style>
  <w:style w:type="character" w:customStyle="1" w:styleId="WW8Num10z1">
    <w:name w:val="WW8Num10z1"/>
    <w:rsid w:val="00985A2D"/>
    <w:rPr>
      <w:rFonts w:ascii="Courier New" w:hAnsi="Courier New"/>
    </w:rPr>
  </w:style>
  <w:style w:type="character" w:customStyle="1" w:styleId="WW8Num10z2">
    <w:name w:val="WW8Num10z2"/>
    <w:rsid w:val="00985A2D"/>
    <w:rPr>
      <w:rFonts w:ascii="Wingdings" w:hAnsi="Wingdings"/>
    </w:rPr>
  </w:style>
  <w:style w:type="character" w:customStyle="1" w:styleId="WW8Num10z3">
    <w:name w:val="WW8Num10z3"/>
    <w:rsid w:val="00985A2D"/>
    <w:rPr>
      <w:rFonts w:ascii="Symbol" w:hAnsi="Symbol"/>
    </w:rPr>
  </w:style>
  <w:style w:type="character" w:customStyle="1" w:styleId="WW8Num11z0">
    <w:name w:val="WW8Num11z0"/>
    <w:rsid w:val="00985A2D"/>
    <w:rPr>
      <w:rFonts w:ascii="Arial" w:hAnsi="Arial"/>
    </w:rPr>
  </w:style>
  <w:style w:type="character" w:customStyle="1" w:styleId="WW8Num11z1">
    <w:name w:val="WW8Num11z1"/>
    <w:rsid w:val="00985A2D"/>
    <w:rPr>
      <w:rFonts w:ascii="Courier New" w:hAnsi="Courier New"/>
    </w:rPr>
  </w:style>
  <w:style w:type="character" w:customStyle="1" w:styleId="WW8Num11z2">
    <w:name w:val="WW8Num11z2"/>
    <w:rsid w:val="00985A2D"/>
    <w:rPr>
      <w:rFonts w:ascii="Wingdings" w:hAnsi="Wingdings"/>
    </w:rPr>
  </w:style>
  <w:style w:type="character" w:customStyle="1" w:styleId="WW8Num11z3">
    <w:name w:val="WW8Num11z3"/>
    <w:rsid w:val="00985A2D"/>
    <w:rPr>
      <w:rFonts w:ascii="Symbol" w:hAnsi="Symbol"/>
    </w:rPr>
  </w:style>
  <w:style w:type="character" w:customStyle="1" w:styleId="WW8Num12z0">
    <w:name w:val="WW8Num12z0"/>
    <w:rsid w:val="00985A2D"/>
    <w:rPr>
      <w:rFonts w:ascii="Arial" w:hAnsi="Arial"/>
      <w:sz w:val="18"/>
    </w:rPr>
  </w:style>
  <w:style w:type="character" w:customStyle="1" w:styleId="WW8Num13z1">
    <w:name w:val="WW8Num13z1"/>
    <w:rsid w:val="00985A2D"/>
    <w:rPr>
      <w:rFonts w:ascii="Symbol" w:hAnsi="Symbol"/>
    </w:rPr>
  </w:style>
  <w:style w:type="character" w:customStyle="1" w:styleId="WW8Num13z2">
    <w:name w:val="WW8Num13z2"/>
    <w:rsid w:val="00985A2D"/>
    <w:rPr>
      <w:rFonts w:ascii="Wingdings" w:hAnsi="Wingdings"/>
    </w:rPr>
  </w:style>
  <w:style w:type="character" w:customStyle="1" w:styleId="WW8Num13z4">
    <w:name w:val="WW8Num13z4"/>
    <w:rsid w:val="00985A2D"/>
    <w:rPr>
      <w:rFonts w:ascii="Courier New" w:hAnsi="Courier New"/>
    </w:rPr>
  </w:style>
  <w:style w:type="character" w:customStyle="1" w:styleId="WW8Num14z1">
    <w:name w:val="WW8Num14z1"/>
    <w:rsid w:val="00985A2D"/>
    <w:rPr>
      <w:rFonts w:ascii="Courier New" w:hAnsi="Courier New"/>
    </w:rPr>
  </w:style>
  <w:style w:type="character" w:customStyle="1" w:styleId="WW8Num14z2">
    <w:name w:val="WW8Num14z2"/>
    <w:rsid w:val="00985A2D"/>
    <w:rPr>
      <w:rFonts w:ascii="Wingdings" w:hAnsi="Wingdings"/>
    </w:rPr>
  </w:style>
  <w:style w:type="character" w:customStyle="1" w:styleId="WW8Num14z3">
    <w:name w:val="WW8Num14z3"/>
    <w:rsid w:val="00985A2D"/>
    <w:rPr>
      <w:rFonts w:ascii="Symbol" w:hAnsi="Symbol"/>
    </w:rPr>
  </w:style>
  <w:style w:type="character" w:customStyle="1" w:styleId="WW8Num15z0">
    <w:name w:val="WW8Num15z0"/>
    <w:rsid w:val="00985A2D"/>
    <w:rPr>
      <w:rFonts w:ascii="Arial" w:hAnsi="Arial"/>
    </w:rPr>
  </w:style>
  <w:style w:type="character" w:customStyle="1" w:styleId="WW8Num15z1">
    <w:name w:val="WW8Num15z1"/>
    <w:rsid w:val="00985A2D"/>
    <w:rPr>
      <w:rFonts w:ascii="Courier New" w:hAnsi="Courier New"/>
    </w:rPr>
  </w:style>
  <w:style w:type="character" w:customStyle="1" w:styleId="WW8Num15z2">
    <w:name w:val="WW8Num15z2"/>
    <w:rsid w:val="00985A2D"/>
    <w:rPr>
      <w:rFonts w:ascii="Wingdings" w:hAnsi="Wingdings"/>
    </w:rPr>
  </w:style>
  <w:style w:type="character" w:customStyle="1" w:styleId="WW8Num15z3">
    <w:name w:val="WW8Num15z3"/>
    <w:rsid w:val="00985A2D"/>
    <w:rPr>
      <w:rFonts w:ascii="Symbol" w:hAnsi="Symbol"/>
    </w:rPr>
  </w:style>
  <w:style w:type="character" w:customStyle="1" w:styleId="WW8Num16z0">
    <w:name w:val="WW8Num16z0"/>
    <w:rsid w:val="00985A2D"/>
    <w:rPr>
      <w:rFonts w:ascii="Symbol" w:hAnsi="Symbol"/>
    </w:rPr>
  </w:style>
  <w:style w:type="character" w:customStyle="1" w:styleId="WW8Num16z1">
    <w:name w:val="WW8Num16z1"/>
    <w:rsid w:val="00985A2D"/>
    <w:rPr>
      <w:rFonts w:ascii="Courier New" w:hAnsi="Courier New"/>
    </w:rPr>
  </w:style>
  <w:style w:type="character" w:customStyle="1" w:styleId="WW8Num16z2">
    <w:name w:val="WW8Num16z2"/>
    <w:rsid w:val="00985A2D"/>
    <w:rPr>
      <w:rFonts w:ascii="Wingdings" w:hAnsi="Wingdings"/>
    </w:rPr>
  </w:style>
  <w:style w:type="character" w:customStyle="1" w:styleId="WW8Num17z0">
    <w:name w:val="WW8Num17z0"/>
    <w:rsid w:val="00985A2D"/>
    <w:rPr>
      <w:rFonts w:ascii="Symbol" w:hAnsi="Symbol"/>
    </w:rPr>
  </w:style>
  <w:style w:type="character" w:customStyle="1" w:styleId="WW8Num17z1">
    <w:name w:val="WW8Num17z1"/>
    <w:rsid w:val="00985A2D"/>
    <w:rPr>
      <w:rFonts w:ascii="Courier New" w:hAnsi="Courier New"/>
    </w:rPr>
  </w:style>
  <w:style w:type="character" w:customStyle="1" w:styleId="WW8Num17z2">
    <w:name w:val="WW8Num17z2"/>
    <w:rsid w:val="00985A2D"/>
    <w:rPr>
      <w:rFonts w:ascii="Wingdings" w:hAnsi="Wingdings"/>
    </w:rPr>
  </w:style>
  <w:style w:type="character" w:customStyle="1" w:styleId="WW8Num18z0">
    <w:name w:val="WW8Num18z0"/>
    <w:rsid w:val="00985A2D"/>
  </w:style>
  <w:style w:type="character" w:customStyle="1" w:styleId="WW8Num20z0">
    <w:name w:val="WW8Num20z0"/>
    <w:rsid w:val="00985A2D"/>
    <w:rPr>
      <w:rFonts w:ascii="Times New Roman" w:hAnsi="Times New Roman"/>
    </w:rPr>
  </w:style>
  <w:style w:type="character" w:customStyle="1" w:styleId="WW8Num21z0">
    <w:name w:val="WW8Num21z0"/>
    <w:rsid w:val="00985A2D"/>
  </w:style>
  <w:style w:type="character" w:customStyle="1" w:styleId="WW8Num22z0">
    <w:name w:val="WW8Num22z0"/>
    <w:rsid w:val="00985A2D"/>
    <w:rPr>
      <w:rFonts w:ascii="Symbol" w:hAnsi="Symbol"/>
    </w:rPr>
  </w:style>
  <w:style w:type="character" w:customStyle="1" w:styleId="WW8Num22z1">
    <w:name w:val="WW8Num22z1"/>
    <w:rsid w:val="00985A2D"/>
    <w:rPr>
      <w:rFonts w:ascii="Courier New" w:hAnsi="Courier New"/>
    </w:rPr>
  </w:style>
  <w:style w:type="character" w:customStyle="1" w:styleId="WW8Num22z2">
    <w:name w:val="WW8Num22z2"/>
    <w:rsid w:val="00985A2D"/>
    <w:rPr>
      <w:rFonts w:ascii="Wingdings" w:hAnsi="Wingdings"/>
    </w:rPr>
  </w:style>
  <w:style w:type="character" w:customStyle="1" w:styleId="WW8Num23z0">
    <w:name w:val="WW8Num23z0"/>
    <w:rsid w:val="00985A2D"/>
    <w:rPr>
      <w:rFonts w:ascii="Symbol" w:hAnsi="Symbol"/>
    </w:rPr>
  </w:style>
  <w:style w:type="character" w:customStyle="1" w:styleId="WW8Num23z1">
    <w:name w:val="WW8Num23z1"/>
    <w:rsid w:val="00985A2D"/>
    <w:rPr>
      <w:rFonts w:ascii="Courier New" w:hAnsi="Courier New"/>
    </w:rPr>
  </w:style>
  <w:style w:type="character" w:customStyle="1" w:styleId="WW8Num23z2">
    <w:name w:val="WW8Num23z2"/>
    <w:rsid w:val="00985A2D"/>
    <w:rPr>
      <w:rFonts w:ascii="Wingdings" w:hAnsi="Wingdings"/>
    </w:rPr>
  </w:style>
  <w:style w:type="character" w:customStyle="1" w:styleId="WW8Num24z0">
    <w:name w:val="WW8Num24z0"/>
    <w:rsid w:val="00985A2D"/>
    <w:rPr>
      <w:rFonts w:ascii="Times New Roman" w:hAnsi="Times New Roman"/>
    </w:rPr>
  </w:style>
  <w:style w:type="character" w:customStyle="1" w:styleId="WW8Num25z0">
    <w:name w:val="WW8Num25z0"/>
    <w:rsid w:val="00985A2D"/>
    <w:rPr>
      <w:color w:val="000000"/>
      <w:sz w:val="16"/>
    </w:rPr>
  </w:style>
  <w:style w:type="character" w:customStyle="1" w:styleId="WW8Num26z0">
    <w:name w:val="WW8Num26z0"/>
    <w:rsid w:val="00985A2D"/>
    <w:rPr>
      <w:rFonts w:ascii="Arial" w:hAnsi="Arial"/>
      <w:b/>
    </w:rPr>
  </w:style>
  <w:style w:type="character" w:customStyle="1" w:styleId="WW8Num26z1">
    <w:name w:val="WW8Num26z1"/>
    <w:rsid w:val="00985A2D"/>
  </w:style>
  <w:style w:type="character" w:customStyle="1" w:styleId="WW8Num28z0">
    <w:name w:val="WW8Num28z0"/>
    <w:rsid w:val="00985A2D"/>
  </w:style>
  <w:style w:type="character" w:customStyle="1" w:styleId="WW8Num28z1">
    <w:name w:val="WW8Num28z1"/>
    <w:rsid w:val="00985A2D"/>
    <w:rPr>
      <w:rFonts w:ascii="Symbol" w:hAnsi="Symbol"/>
    </w:rPr>
  </w:style>
  <w:style w:type="character" w:customStyle="1" w:styleId="WW8Num28z3">
    <w:name w:val="WW8Num28z3"/>
    <w:rsid w:val="00985A2D"/>
    <w:rPr>
      <w:rFonts w:ascii="Times New Roman" w:hAnsi="Times New Roman"/>
    </w:rPr>
  </w:style>
  <w:style w:type="character" w:customStyle="1" w:styleId="WW8Num29z0">
    <w:name w:val="WW8Num29z0"/>
    <w:rsid w:val="00985A2D"/>
    <w:rPr>
      <w:rFonts w:ascii="Times New Roman" w:hAnsi="Times New Roman"/>
    </w:rPr>
  </w:style>
  <w:style w:type="character" w:customStyle="1" w:styleId="WW8Num30z0">
    <w:name w:val="WW8Num30z0"/>
    <w:rsid w:val="00985A2D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985A2D"/>
    <w:rPr>
      <w:rFonts w:ascii="Arial" w:hAnsi="Arial"/>
    </w:rPr>
  </w:style>
  <w:style w:type="character" w:customStyle="1" w:styleId="WW8Num31z1">
    <w:name w:val="WW8Num31z1"/>
    <w:rsid w:val="00985A2D"/>
    <w:rPr>
      <w:rFonts w:ascii="Courier New" w:hAnsi="Courier New"/>
    </w:rPr>
  </w:style>
  <w:style w:type="character" w:customStyle="1" w:styleId="WW8Num31z2">
    <w:name w:val="WW8Num31z2"/>
    <w:rsid w:val="00985A2D"/>
    <w:rPr>
      <w:rFonts w:ascii="Wingdings" w:hAnsi="Wingdings"/>
    </w:rPr>
  </w:style>
  <w:style w:type="character" w:customStyle="1" w:styleId="WW8Num31z3">
    <w:name w:val="WW8Num31z3"/>
    <w:rsid w:val="00985A2D"/>
    <w:rPr>
      <w:rFonts w:ascii="Symbol" w:hAnsi="Symbol"/>
    </w:rPr>
  </w:style>
  <w:style w:type="character" w:customStyle="1" w:styleId="WW8Num33z0">
    <w:name w:val="WW8Num33z0"/>
    <w:rsid w:val="00985A2D"/>
    <w:rPr>
      <w:rFonts w:ascii="Wingdings 2" w:hAnsi="Wingdings 2"/>
    </w:rPr>
  </w:style>
  <w:style w:type="character" w:customStyle="1" w:styleId="WW8Num33z1">
    <w:name w:val="WW8Num33z1"/>
    <w:rsid w:val="00985A2D"/>
    <w:rPr>
      <w:rFonts w:ascii="Courier New" w:hAnsi="Courier New"/>
    </w:rPr>
  </w:style>
  <w:style w:type="character" w:customStyle="1" w:styleId="WW8Num33z2">
    <w:name w:val="WW8Num33z2"/>
    <w:rsid w:val="00985A2D"/>
    <w:rPr>
      <w:rFonts w:ascii="Wingdings" w:hAnsi="Wingdings"/>
    </w:rPr>
  </w:style>
  <w:style w:type="character" w:customStyle="1" w:styleId="WW8Num33z3">
    <w:name w:val="WW8Num33z3"/>
    <w:rsid w:val="00985A2D"/>
    <w:rPr>
      <w:rFonts w:ascii="Symbol" w:hAnsi="Symbol"/>
    </w:rPr>
  </w:style>
  <w:style w:type="character" w:customStyle="1" w:styleId="WW8Num34z0">
    <w:name w:val="WW8Num34z0"/>
    <w:rsid w:val="00985A2D"/>
    <w:rPr>
      <w:rFonts w:ascii="Trebuchet MS" w:hAnsi="Trebuchet MS"/>
    </w:rPr>
  </w:style>
  <w:style w:type="character" w:customStyle="1" w:styleId="WW8Num36z0">
    <w:name w:val="WW8Num36z0"/>
    <w:rsid w:val="00985A2D"/>
    <w:rPr>
      <w:rFonts w:ascii="Arial" w:hAnsi="Arial"/>
    </w:rPr>
  </w:style>
  <w:style w:type="character" w:customStyle="1" w:styleId="WW8Num36z1">
    <w:name w:val="WW8Num36z1"/>
    <w:rsid w:val="00985A2D"/>
    <w:rPr>
      <w:rFonts w:ascii="Courier New" w:hAnsi="Courier New"/>
    </w:rPr>
  </w:style>
  <w:style w:type="character" w:customStyle="1" w:styleId="WW8Num36z2">
    <w:name w:val="WW8Num36z2"/>
    <w:rsid w:val="00985A2D"/>
    <w:rPr>
      <w:rFonts w:ascii="Wingdings" w:hAnsi="Wingdings"/>
    </w:rPr>
  </w:style>
  <w:style w:type="character" w:customStyle="1" w:styleId="WW8Num36z3">
    <w:name w:val="WW8Num36z3"/>
    <w:rsid w:val="00985A2D"/>
    <w:rPr>
      <w:rFonts w:ascii="Symbol" w:hAnsi="Symbol"/>
    </w:rPr>
  </w:style>
  <w:style w:type="character" w:customStyle="1" w:styleId="WW8Num37z0">
    <w:name w:val="WW8Num37z0"/>
    <w:rsid w:val="00985A2D"/>
    <w:rPr>
      <w:sz w:val="18"/>
    </w:rPr>
  </w:style>
  <w:style w:type="character" w:customStyle="1" w:styleId="WW8Num38z0">
    <w:name w:val="WW8Num38z0"/>
    <w:rsid w:val="00985A2D"/>
  </w:style>
  <w:style w:type="character" w:customStyle="1" w:styleId="WW8Num40z0">
    <w:name w:val="WW8Num40z0"/>
    <w:rsid w:val="00985A2D"/>
    <w:rPr>
      <w:rFonts w:ascii="Symbol" w:hAnsi="Symbol"/>
      <w:sz w:val="20"/>
    </w:rPr>
  </w:style>
  <w:style w:type="character" w:customStyle="1" w:styleId="WW8Num41z0">
    <w:name w:val="WW8Num41z0"/>
    <w:rsid w:val="00985A2D"/>
    <w:rPr>
      <w:rFonts w:ascii="Wingdings 2" w:hAnsi="Wingdings 2"/>
    </w:rPr>
  </w:style>
  <w:style w:type="character" w:customStyle="1" w:styleId="WW8Num41z1">
    <w:name w:val="WW8Num41z1"/>
    <w:rsid w:val="00985A2D"/>
    <w:rPr>
      <w:rFonts w:ascii="Courier New" w:hAnsi="Courier New"/>
    </w:rPr>
  </w:style>
  <w:style w:type="character" w:customStyle="1" w:styleId="WW8Num41z2">
    <w:name w:val="WW8Num41z2"/>
    <w:rsid w:val="00985A2D"/>
    <w:rPr>
      <w:rFonts w:ascii="Wingdings" w:hAnsi="Wingdings"/>
    </w:rPr>
  </w:style>
  <w:style w:type="character" w:customStyle="1" w:styleId="WW8Num41z3">
    <w:name w:val="WW8Num41z3"/>
    <w:rsid w:val="00985A2D"/>
    <w:rPr>
      <w:rFonts w:ascii="Symbol" w:hAnsi="Symbol"/>
    </w:rPr>
  </w:style>
  <w:style w:type="character" w:customStyle="1" w:styleId="WW8Num43z0">
    <w:name w:val="WW8Num43z0"/>
    <w:rsid w:val="00985A2D"/>
    <w:rPr>
      <w:rFonts w:ascii="Arial" w:hAnsi="Arial"/>
      <w:sz w:val="18"/>
    </w:rPr>
  </w:style>
  <w:style w:type="character" w:customStyle="1" w:styleId="WW8Num44z0">
    <w:name w:val="WW8Num44z0"/>
    <w:rsid w:val="00985A2D"/>
    <w:rPr>
      <w:rFonts w:ascii="Arial" w:hAnsi="Arial"/>
      <w:b/>
    </w:rPr>
  </w:style>
  <w:style w:type="character" w:customStyle="1" w:styleId="WW8Num44z1">
    <w:name w:val="WW8Num44z1"/>
    <w:rsid w:val="00985A2D"/>
  </w:style>
  <w:style w:type="character" w:customStyle="1" w:styleId="WW8NumSt2z0">
    <w:name w:val="WW8NumSt2z0"/>
    <w:rsid w:val="00985A2D"/>
    <w:rPr>
      <w:rFonts w:ascii="Symbol" w:hAnsi="Symbol"/>
    </w:rPr>
  </w:style>
  <w:style w:type="character" w:customStyle="1" w:styleId="Caratterepredefinitoparagrafo1">
    <w:name w:val="Carattere predefinito paragrafo1"/>
    <w:rsid w:val="00985A2D"/>
  </w:style>
  <w:style w:type="character" w:customStyle="1" w:styleId="Carattere">
    <w:name w:val="Carattere"/>
    <w:rsid w:val="00985A2D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985A2D"/>
    <w:rPr>
      <w:rFonts w:cs="Times New Roman"/>
      <w:vertAlign w:val="superscript"/>
    </w:rPr>
  </w:style>
  <w:style w:type="character" w:customStyle="1" w:styleId="fnotelabel">
    <w:name w:val="fnotelabel"/>
    <w:rsid w:val="00985A2D"/>
    <w:rPr>
      <w:rFonts w:cs="Times New Roman"/>
    </w:rPr>
  </w:style>
  <w:style w:type="character" w:customStyle="1" w:styleId="linkneltesto">
    <w:name w:val="link_nel_testo"/>
    <w:rsid w:val="00985A2D"/>
    <w:rPr>
      <w:rFonts w:cs="Times New Roman"/>
    </w:rPr>
  </w:style>
  <w:style w:type="character" w:styleId="Fett">
    <w:name w:val="Strong"/>
    <w:qFormat/>
    <w:rsid w:val="00985A2D"/>
    <w:rPr>
      <w:rFonts w:cs="Times New Roman"/>
      <w:b/>
      <w:bCs/>
    </w:rPr>
  </w:style>
  <w:style w:type="character" w:customStyle="1" w:styleId="Rimandocommento1">
    <w:name w:val="Rimando commento1"/>
    <w:rsid w:val="00985A2D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985A2D"/>
    <w:rPr>
      <w:rFonts w:cs="Times New Roman"/>
      <w:vertAlign w:val="superscript"/>
    </w:rPr>
  </w:style>
  <w:style w:type="character" w:styleId="Endnotenzeichen">
    <w:name w:val="endnote reference"/>
    <w:semiHidden/>
    <w:rsid w:val="00985A2D"/>
    <w:rPr>
      <w:rFonts w:cs="Times New Roman"/>
      <w:vertAlign w:val="superscript"/>
    </w:rPr>
  </w:style>
  <w:style w:type="character" w:styleId="Funotenzeichen">
    <w:name w:val="footnote reference"/>
    <w:semiHidden/>
    <w:rsid w:val="00985A2D"/>
    <w:rPr>
      <w:rFonts w:cs="Times New Roman"/>
      <w:vertAlign w:val="superscript"/>
    </w:rPr>
  </w:style>
  <w:style w:type="paragraph" w:customStyle="1" w:styleId="Intestazione1">
    <w:name w:val="Intestazione1"/>
    <w:basedOn w:val="Standard"/>
    <w:next w:val="Textkrper"/>
    <w:rsid w:val="00985A2D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en-US" w:eastAsia="ar-SA"/>
    </w:rPr>
  </w:style>
  <w:style w:type="paragraph" w:styleId="Textkrper">
    <w:name w:val="Body Text"/>
    <w:basedOn w:val="Standard"/>
    <w:link w:val="TextkrperZchn"/>
    <w:rsid w:val="00985A2D"/>
    <w:pPr>
      <w:suppressAutoHyphens/>
      <w:spacing w:after="120"/>
    </w:pPr>
    <w:rPr>
      <w:rFonts w:ascii="Arial" w:hAnsi="Arial" w:cs="Arial"/>
      <w:sz w:val="20"/>
      <w:szCs w:val="20"/>
      <w:lang w:val="en-US" w:eastAsia="ar-SA"/>
    </w:rPr>
  </w:style>
  <w:style w:type="character" w:customStyle="1" w:styleId="TextkrperZchn">
    <w:name w:val="Textkörper Zchn"/>
    <w:basedOn w:val="Absatz-Standardschriftart"/>
    <w:link w:val="Textkrper"/>
    <w:rsid w:val="00985A2D"/>
    <w:rPr>
      <w:rFonts w:ascii="Arial" w:hAnsi="Arial" w:cs="Arial"/>
      <w:lang w:val="en-US" w:eastAsia="ar-SA"/>
    </w:rPr>
  </w:style>
  <w:style w:type="paragraph" w:styleId="Liste">
    <w:name w:val="List"/>
    <w:basedOn w:val="Textkrper"/>
    <w:rsid w:val="00985A2D"/>
  </w:style>
  <w:style w:type="paragraph" w:customStyle="1" w:styleId="Didascalia1">
    <w:name w:val="Didascalia1"/>
    <w:basedOn w:val="Standard"/>
    <w:rsid w:val="00985A2D"/>
    <w:pPr>
      <w:suppressLineNumbers/>
      <w:suppressAutoHyphens/>
      <w:spacing w:before="120" w:after="120"/>
    </w:pPr>
    <w:rPr>
      <w:rFonts w:ascii="Arial" w:hAnsi="Arial" w:cs="Arial"/>
      <w:i/>
      <w:iCs/>
      <w:lang w:val="en-US" w:eastAsia="ar-SA"/>
    </w:rPr>
  </w:style>
  <w:style w:type="paragraph" w:customStyle="1" w:styleId="Indice">
    <w:name w:val="Indice"/>
    <w:basedOn w:val="Standard"/>
    <w:rsid w:val="00985A2D"/>
    <w:pPr>
      <w:suppressLineNumbers/>
      <w:suppressAutoHyphens/>
    </w:pPr>
    <w:rPr>
      <w:rFonts w:ascii="Arial" w:hAnsi="Arial" w:cs="Arial"/>
      <w:sz w:val="20"/>
      <w:szCs w:val="20"/>
      <w:lang w:val="en-US" w:eastAsia="ar-SA"/>
    </w:rPr>
  </w:style>
  <w:style w:type="paragraph" w:customStyle="1" w:styleId="Char1CarattereCharCarattereCharCarattereChar">
    <w:name w:val="Char1 Carattere Char Carattere Char Carattere Char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character" w:customStyle="1" w:styleId="KopfzeileZchn">
    <w:name w:val="Kopfzeile Zchn"/>
    <w:link w:val="Kopfzeile"/>
    <w:rsid w:val="00985A2D"/>
  </w:style>
  <w:style w:type="paragraph" w:customStyle="1" w:styleId="DeutscherText">
    <w:name w:val="Deutscher Text"/>
    <w:basedOn w:val="Standard"/>
    <w:rsid w:val="00985A2D"/>
    <w:pPr>
      <w:suppressAutoHyphens/>
      <w:spacing w:line="240" w:lineRule="exact"/>
      <w:jc w:val="both"/>
    </w:pPr>
    <w:rPr>
      <w:rFonts w:ascii="Arial" w:hAnsi="Arial" w:cs="Arial"/>
      <w:sz w:val="20"/>
      <w:szCs w:val="20"/>
      <w:lang w:val="en-US" w:eastAsia="ar-SA"/>
    </w:rPr>
  </w:style>
  <w:style w:type="paragraph" w:customStyle="1" w:styleId="Testoitaliano">
    <w:name w:val="Testo italiano"/>
    <w:basedOn w:val="Standard"/>
    <w:rsid w:val="00985A2D"/>
    <w:pPr>
      <w:suppressAutoHyphens/>
      <w:spacing w:line="240" w:lineRule="exact"/>
      <w:jc w:val="both"/>
    </w:pPr>
    <w:rPr>
      <w:rFonts w:ascii="Arial" w:hAnsi="Arial" w:cs="Arial"/>
      <w:sz w:val="20"/>
      <w:szCs w:val="20"/>
      <w:lang w:val="it-IT" w:eastAsia="ar-SA"/>
    </w:rPr>
  </w:style>
  <w:style w:type="paragraph" w:customStyle="1" w:styleId="Oggettodellalettera">
    <w:name w:val="Oggetto della lettera"/>
    <w:basedOn w:val="Standard"/>
    <w:rsid w:val="00985A2D"/>
    <w:pPr>
      <w:suppressAutoHyphens/>
      <w:spacing w:line="240" w:lineRule="exact"/>
      <w:jc w:val="both"/>
    </w:pPr>
    <w:rPr>
      <w:rFonts w:ascii="Arial" w:hAnsi="Arial" w:cs="Arial"/>
      <w:b/>
      <w:bCs/>
      <w:sz w:val="20"/>
      <w:szCs w:val="20"/>
      <w:lang w:val="it-IT" w:eastAsia="ar-SA"/>
    </w:rPr>
  </w:style>
  <w:style w:type="paragraph" w:customStyle="1" w:styleId="ProtNr">
    <w:name w:val="Prot. Nr."/>
    <w:basedOn w:val="Standard"/>
    <w:rsid w:val="00985A2D"/>
    <w:pPr>
      <w:suppressAutoHyphens/>
      <w:spacing w:line="200" w:lineRule="exact"/>
    </w:pPr>
    <w:rPr>
      <w:rFonts w:ascii="Arial" w:hAnsi="Arial" w:cs="Arial"/>
      <w:sz w:val="16"/>
      <w:szCs w:val="16"/>
      <w:lang w:val="en-US" w:eastAsia="ar-SA"/>
    </w:rPr>
  </w:style>
  <w:style w:type="paragraph" w:customStyle="1" w:styleId="ThemadesSchreibens">
    <w:name w:val="Thema des Schreibens"/>
    <w:basedOn w:val="Standard"/>
    <w:rsid w:val="00985A2D"/>
    <w:pPr>
      <w:suppressAutoHyphens/>
      <w:spacing w:line="240" w:lineRule="exact"/>
      <w:jc w:val="both"/>
    </w:pPr>
    <w:rPr>
      <w:rFonts w:ascii="Arial" w:hAnsi="Arial" w:cs="Arial"/>
      <w:b/>
      <w:bCs/>
      <w:sz w:val="20"/>
      <w:szCs w:val="20"/>
      <w:lang w:val="en-US" w:eastAsia="ar-SA"/>
    </w:rPr>
  </w:style>
  <w:style w:type="paragraph" w:customStyle="1" w:styleId="DatumOrtDataluogo">
    <w:name w:val="Datum (Ort) / Data (luogo)"/>
    <w:basedOn w:val="Standard"/>
    <w:rsid w:val="00985A2D"/>
    <w:pPr>
      <w:suppressAutoHyphens/>
      <w:spacing w:line="220" w:lineRule="exact"/>
    </w:pPr>
    <w:rPr>
      <w:rFonts w:ascii="Arial" w:hAnsi="Arial" w:cs="Arial"/>
      <w:sz w:val="16"/>
      <w:szCs w:val="16"/>
      <w:lang w:val="en-US" w:eastAsia="ar-SA"/>
    </w:rPr>
  </w:style>
  <w:style w:type="paragraph" w:customStyle="1" w:styleId="NameNomeBearbeitetvonredattoda">
    <w:name w:val="Name / Nome (Bearbeitet von / redatto da)"/>
    <w:basedOn w:val="Standard"/>
    <w:rsid w:val="00985A2D"/>
    <w:pPr>
      <w:suppressAutoHyphens/>
      <w:spacing w:line="200" w:lineRule="exact"/>
    </w:pPr>
    <w:rPr>
      <w:rFonts w:ascii="Arial" w:hAnsi="Arial" w:cs="Arial"/>
      <w:sz w:val="18"/>
      <w:szCs w:val="18"/>
      <w:lang w:val="en-US" w:eastAsia="ar-SA"/>
    </w:rPr>
  </w:style>
  <w:style w:type="paragraph" w:customStyle="1" w:styleId="TelBearbeitetvonredattoda">
    <w:name w:val="Tel. (Bearbeitet von / redatto da)"/>
    <w:basedOn w:val="Standard"/>
    <w:rsid w:val="00985A2D"/>
    <w:pPr>
      <w:suppressAutoHyphens/>
      <w:spacing w:line="200" w:lineRule="exact"/>
    </w:pPr>
    <w:rPr>
      <w:rFonts w:ascii="Arial" w:hAnsi="Arial" w:cs="Arial"/>
      <w:sz w:val="16"/>
      <w:szCs w:val="16"/>
      <w:lang w:val="en-US" w:eastAsia="ar-SA"/>
    </w:rPr>
  </w:style>
  <w:style w:type="paragraph" w:customStyle="1" w:styleId="E-MailBearbeitetvonredattoda">
    <w:name w:val="E-Mail (Bearbeitet von / redatto da)"/>
    <w:basedOn w:val="Standard"/>
    <w:rsid w:val="00985A2D"/>
    <w:pPr>
      <w:suppressAutoHyphens/>
      <w:spacing w:line="200" w:lineRule="exact"/>
    </w:pPr>
    <w:rPr>
      <w:rFonts w:ascii="Arial" w:hAnsi="Arial" w:cs="Arial"/>
      <w:sz w:val="16"/>
      <w:szCs w:val="16"/>
      <w:lang w:val="en-US" w:eastAsia="ar-SA"/>
    </w:rPr>
  </w:style>
  <w:style w:type="paragraph" w:customStyle="1" w:styleId="ZurKenntnisPerconoscenza">
    <w:name w:val="Zur Kenntnis / Per conoscenza"/>
    <w:basedOn w:val="Standard"/>
    <w:rsid w:val="00985A2D"/>
    <w:pPr>
      <w:suppressAutoHyphens/>
      <w:spacing w:line="200" w:lineRule="exact"/>
    </w:pPr>
    <w:rPr>
      <w:rFonts w:ascii="Arial" w:hAnsi="Arial" w:cs="Arial"/>
      <w:sz w:val="16"/>
      <w:szCs w:val="16"/>
      <w:lang w:val="en-US" w:eastAsia="ar-SA"/>
    </w:rPr>
  </w:style>
  <w:style w:type="paragraph" w:customStyle="1" w:styleId="VersandformundAdresseDescrizionedispedizioneedindirizzo">
    <w:name w:val="Versandform und Adresse / Descrizione di spedizione ed indirizzo"/>
    <w:basedOn w:val="Standard"/>
    <w:rsid w:val="00985A2D"/>
    <w:pPr>
      <w:suppressAutoHyphens/>
      <w:spacing w:line="240" w:lineRule="exact"/>
    </w:pPr>
    <w:rPr>
      <w:rFonts w:ascii="Arial" w:hAnsi="Arial" w:cs="Arial"/>
      <w:sz w:val="20"/>
      <w:szCs w:val="20"/>
      <w:lang w:val="en-US" w:eastAsia="ar-SA"/>
    </w:rPr>
  </w:style>
  <w:style w:type="paragraph" w:customStyle="1" w:styleId="NameNachnameNomeCognome">
    <w:name w:val="Name Nachname / Nome Cognome"/>
    <w:basedOn w:val="Standard"/>
    <w:rsid w:val="00985A2D"/>
    <w:pPr>
      <w:suppressAutoHyphens/>
      <w:spacing w:line="240" w:lineRule="exact"/>
      <w:jc w:val="center"/>
    </w:pPr>
    <w:rPr>
      <w:rFonts w:ascii="Arial" w:hAnsi="Arial" w:cs="Arial"/>
      <w:sz w:val="20"/>
      <w:szCs w:val="20"/>
      <w:lang w:val="en-US" w:eastAsia="ar-SA"/>
    </w:rPr>
  </w:style>
  <w:style w:type="paragraph" w:customStyle="1" w:styleId="NameNachname">
    <w:name w:val="Name Nachname"/>
    <w:basedOn w:val="Standard"/>
    <w:rsid w:val="00985A2D"/>
    <w:pPr>
      <w:suppressAutoHyphens/>
      <w:spacing w:line="240" w:lineRule="exact"/>
      <w:jc w:val="right"/>
    </w:pPr>
    <w:rPr>
      <w:rFonts w:ascii="Arial" w:hAnsi="Arial" w:cs="Arial"/>
      <w:sz w:val="20"/>
      <w:szCs w:val="20"/>
      <w:lang w:eastAsia="ar-SA"/>
    </w:rPr>
  </w:style>
  <w:style w:type="paragraph" w:customStyle="1" w:styleId="sche3">
    <w:name w:val="sche_3"/>
    <w:rsid w:val="00985A2D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Textkrper-Zeileneinzug">
    <w:name w:val="Body Text Indent"/>
    <w:basedOn w:val="Standard"/>
    <w:link w:val="Textkrper-ZeileneinzugZchn"/>
    <w:rsid w:val="00985A2D"/>
    <w:pPr>
      <w:suppressAutoHyphens/>
      <w:spacing w:after="120"/>
      <w:ind w:left="283"/>
    </w:pPr>
    <w:rPr>
      <w:rFonts w:ascii="Arial" w:hAnsi="Arial" w:cs="Arial"/>
      <w:sz w:val="20"/>
      <w:szCs w:val="20"/>
      <w:lang w:val="en-US" w:eastAsia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85A2D"/>
    <w:rPr>
      <w:rFonts w:ascii="Arial" w:hAnsi="Arial" w:cs="Arial"/>
      <w:lang w:val="en-US" w:eastAsia="ar-SA"/>
    </w:rPr>
  </w:style>
  <w:style w:type="paragraph" w:customStyle="1" w:styleId="Rientrocorpodeltesto31">
    <w:name w:val="Rientro corpo del testo 31"/>
    <w:basedOn w:val="Standard"/>
    <w:rsid w:val="00985A2D"/>
    <w:pPr>
      <w:suppressAutoHyphens/>
      <w:spacing w:after="120"/>
      <w:ind w:left="283"/>
    </w:pPr>
    <w:rPr>
      <w:rFonts w:ascii="Arial" w:hAnsi="Arial" w:cs="Arial"/>
      <w:sz w:val="16"/>
      <w:szCs w:val="16"/>
      <w:lang w:val="en-US" w:eastAsia="ar-SA"/>
    </w:rPr>
  </w:style>
  <w:style w:type="paragraph" w:customStyle="1" w:styleId="Rientrocorpodeltesto21">
    <w:name w:val="Rientro corpo del testo 21"/>
    <w:basedOn w:val="Standard"/>
    <w:rsid w:val="00985A2D"/>
    <w:pPr>
      <w:suppressAutoHyphens/>
      <w:spacing w:after="120" w:line="480" w:lineRule="auto"/>
      <w:ind w:left="283"/>
    </w:pPr>
    <w:rPr>
      <w:rFonts w:ascii="Arial" w:hAnsi="Arial" w:cs="Arial"/>
      <w:sz w:val="20"/>
      <w:szCs w:val="20"/>
      <w:lang w:val="en-US" w:eastAsia="ar-SA"/>
    </w:rPr>
  </w:style>
  <w:style w:type="paragraph" w:customStyle="1" w:styleId="sche22">
    <w:name w:val="sche2_2"/>
    <w:rsid w:val="00985A2D"/>
    <w:pPr>
      <w:widowControl w:val="0"/>
      <w:suppressAutoHyphens/>
      <w:jc w:val="right"/>
    </w:pPr>
    <w:rPr>
      <w:lang w:val="en-US" w:eastAsia="ar-SA"/>
    </w:rPr>
  </w:style>
  <w:style w:type="paragraph" w:styleId="Funotentext">
    <w:name w:val="footnote text"/>
    <w:basedOn w:val="Standard"/>
    <w:link w:val="FunotentextZchn"/>
    <w:semiHidden/>
    <w:rsid w:val="00985A2D"/>
    <w:pPr>
      <w:suppressAutoHyphens/>
    </w:pPr>
    <w:rPr>
      <w:rFonts w:ascii="Arial" w:hAnsi="Arial" w:cs="Arial"/>
      <w:sz w:val="20"/>
      <w:szCs w:val="20"/>
      <w:lang w:val="it-IT" w:eastAsia="ar-SA"/>
    </w:rPr>
  </w:style>
  <w:style w:type="character" w:customStyle="1" w:styleId="FunotentextZchn">
    <w:name w:val="Fußnotentext Zchn"/>
    <w:basedOn w:val="Absatz-Standardschriftart"/>
    <w:link w:val="Funotentext"/>
    <w:semiHidden/>
    <w:rsid w:val="00985A2D"/>
    <w:rPr>
      <w:rFonts w:ascii="Arial" w:hAnsi="Arial" w:cs="Arial"/>
      <w:lang w:eastAsia="ar-SA"/>
    </w:rPr>
  </w:style>
  <w:style w:type="paragraph" w:customStyle="1" w:styleId="Stile1">
    <w:name w:val="Stile1"/>
    <w:basedOn w:val="Standard"/>
    <w:rsid w:val="00985A2D"/>
    <w:pPr>
      <w:widowControl w:val="0"/>
      <w:suppressAutoHyphens/>
      <w:jc w:val="both"/>
    </w:pPr>
    <w:rPr>
      <w:lang w:eastAsia="ar-SA"/>
    </w:rPr>
  </w:style>
  <w:style w:type="paragraph" w:customStyle="1" w:styleId="sche30">
    <w:name w:val="sche3"/>
    <w:basedOn w:val="Standard"/>
    <w:rsid w:val="00985A2D"/>
    <w:pPr>
      <w:suppressAutoHyphens/>
      <w:spacing w:before="100" w:after="100"/>
    </w:pPr>
    <w:rPr>
      <w:lang w:val="it-IT" w:eastAsia="ar-SA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arattere1">
    <w:name w:val="Carattere1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1CarattereCharCarattereCharCarattereChar1CarattereChar">
    <w:name w:val="Char1 Carattere Char Carattere Char Carattere Char1 Carattere Char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Testocommento1">
    <w:name w:val="Testo commento1"/>
    <w:basedOn w:val="Standard"/>
    <w:rsid w:val="00985A2D"/>
    <w:pPr>
      <w:suppressAutoHyphens/>
    </w:pPr>
    <w:rPr>
      <w:rFonts w:ascii="Arial" w:hAnsi="Arial" w:cs="Arial"/>
      <w:sz w:val="20"/>
      <w:szCs w:val="20"/>
      <w:lang w:val="en-US" w:eastAsia="ar-SA"/>
    </w:rPr>
  </w:style>
  <w:style w:type="paragraph" w:styleId="Kommentartext">
    <w:name w:val="annotation text"/>
    <w:basedOn w:val="Standard"/>
    <w:link w:val="KommentartextZchn"/>
    <w:rsid w:val="00985A2D"/>
    <w:pPr>
      <w:suppressAutoHyphens/>
    </w:pPr>
    <w:rPr>
      <w:rFonts w:ascii="Arial" w:hAnsi="Arial" w:cs="Arial"/>
      <w:sz w:val="20"/>
      <w:szCs w:val="20"/>
      <w:lang w:val="en-US" w:eastAsia="ar-SA"/>
    </w:rPr>
  </w:style>
  <w:style w:type="character" w:customStyle="1" w:styleId="KommentartextZchn">
    <w:name w:val="Kommentartext Zchn"/>
    <w:basedOn w:val="Absatz-Standardschriftart"/>
    <w:link w:val="Kommentartext"/>
    <w:rsid w:val="00985A2D"/>
    <w:rPr>
      <w:rFonts w:ascii="Arial" w:hAnsi="Arial" w:cs="Arial"/>
      <w:lang w:val="en-US" w:eastAsia="ar-SA"/>
    </w:rPr>
  </w:style>
  <w:style w:type="paragraph" w:styleId="Kommentarthema">
    <w:name w:val="annotation subject"/>
    <w:basedOn w:val="Testocommento1"/>
    <w:next w:val="Testocommento1"/>
    <w:link w:val="KommentarthemaZchn"/>
    <w:semiHidden/>
    <w:rsid w:val="00985A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85A2D"/>
    <w:rPr>
      <w:rFonts w:ascii="Arial" w:hAnsi="Arial" w:cs="Arial"/>
      <w:b/>
      <w:bCs/>
      <w:lang w:val="en-US" w:eastAsia="ar-SA"/>
    </w:rPr>
  </w:style>
  <w:style w:type="character" w:customStyle="1" w:styleId="SprechblasentextZchn">
    <w:name w:val="Sprechblasentext Zchn"/>
    <w:link w:val="Sprechblasentext"/>
    <w:semiHidden/>
    <w:rsid w:val="00985A2D"/>
    <w:rPr>
      <w:rFonts w:ascii="Tahoma" w:hAnsi="Tahoma" w:cs="Tahoma"/>
      <w:sz w:val="16"/>
      <w:szCs w:val="16"/>
      <w:lang w:val="de-DE" w:eastAsia="de-DE"/>
    </w:rPr>
  </w:style>
  <w:style w:type="paragraph" w:customStyle="1" w:styleId="Char1">
    <w:name w:val="Char1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1CarattereChar1Carattere">
    <w:name w:val="Char1 Carattere Char1 Carattere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CharCarattereCharCarattere">
    <w:name w:val="Char Carattere Char Carattere"/>
    <w:basedOn w:val="Standard"/>
    <w:rsid w:val="00985A2D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styleId="Endnotentext">
    <w:name w:val="endnote text"/>
    <w:basedOn w:val="Standard"/>
    <w:link w:val="EndnotentextZchn"/>
    <w:semiHidden/>
    <w:rsid w:val="00985A2D"/>
    <w:pPr>
      <w:suppressAutoHyphens/>
    </w:pPr>
    <w:rPr>
      <w:rFonts w:ascii="Arial" w:hAnsi="Arial" w:cs="Arial"/>
      <w:sz w:val="20"/>
      <w:szCs w:val="20"/>
      <w:lang w:val="en-US" w:eastAsia="ar-SA"/>
    </w:rPr>
  </w:style>
  <w:style w:type="character" w:customStyle="1" w:styleId="EndnotentextZchn">
    <w:name w:val="Endnotentext Zchn"/>
    <w:basedOn w:val="Absatz-Standardschriftart"/>
    <w:link w:val="Endnotentext"/>
    <w:semiHidden/>
    <w:rsid w:val="00985A2D"/>
    <w:rPr>
      <w:rFonts w:ascii="Arial" w:hAnsi="Arial" w:cs="Arial"/>
      <w:lang w:val="en-US" w:eastAsia="ar-SA"/>
    </w:rPr>
  </w:style>
  <w:style w:type="paragraph" w:customStyle="1" w:styleId="Contenutotabella">
    <w:name w:val="Contenuto tabella"/>
    <w:basedOn w:val="Standard"/>
    <w:rsid w:val="00985A2D"/>
    <w:pPr>
      <w:suppressLineNumbers/>
      <w:suppressAutoHyphens/>
    </w:pPr>
    <w:rPr>
      <w:rFonts w:ascii="Arial" w:hAnsi="Arial" w:cs="Arial"/>
      <w:sz w:val="20"/>
      <w:szCs w:val="20"/>
      <w:lang w:val="en-US" w:eastAsia="ar-SA"/>
    </w:rPr>
  </w:style>
  <w:style w:type="paragraph" w:customStyle="1" w:styleId="Intestazionetabella">
    <w:name w:val="Intestazione tabella"/>
    <w:basedOn w:val="Contenutotabella"/>
    <w:rsid w:val="00985A2D"/>
    <w:pPr>
      <w:jc w:val="center"/>
    </w:pPr>
    <w:rPr>
      <w:b/>
      <w:bCs/>
    </w:rPr>
  </w:style>
  <w:style w:type="paragraph" w:styleId="StandardWeb">
    <w:name w:val="Normal (Web)"/>
    <w:basedOn w:val="Standard"/>
    <w:rsid w:val="00985A2D"/>
    <w:pPr>
      <w:spacing w:before="100" w:beforeAutospacing="1" w:after="119"/>
    </w:pPr>
    <w:rPr>
      <w:lang w:val="it-IT" w:eastAsia="it-IT"/>
    </w:rPr>
  </w:style>
  <w:style w:type="character" w:customStyle="1" w:styleId="linkneltesto1">
    <w:name w:val="link_nel_testo1"/>
    <w:rsid w:val="00985A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Standard"/>
    <w:rsid w:val="00985A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Standard"/>
    <w:rsid w:val="00985A2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che300">
    <w:name w:val="sche30"/>
    <w:basedOn w:val="Standard"/>
    <w:rsid w:val="00985A2D"/>
    <w:pPr>
      <w:spacing w:before="100" w:beforeAutospacing="1" w:after="100" w:afterAutospacing="1"/>
    </w:pPr>
    <w:rPr>
      <w:lang w:val="it-IT" w:eastAsia="it-IT"/>
    </w:rPr>
  </w:style>
  <w:style w:type="paragraph" w:customStyle="1" w:styleId="CarattereCarattere9ZchnZchnZchnZchn">
    <w:name w:val="Carattere Carattere9 Zchn Zchn Zchn Zchn"/>
    <w:basedOn w:val="Standard"/>
    <w:rsid w:val="00985A2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Standard"/>
    <w:rsid w:val="00985A2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har1Carattere">
    <w:name w:val="Char1 Carattere"/>
    <w:semiHidden/>
    <w:rsid w:val="00985A2D"/>
    <w:rPr>
      <w:lang w:val="it-IT" w:eastAsia="it-IT" w:bidi="ar-SA"/>
    </w:rPr>
  </w:style>
  <w:style w:type="character" w:customStyle="1" w:styleId="Carattere4">
    <w:name w:val="Carattere4"/>
    <w:semiHidden/>
    <w:rsid w:val="00985A2D"/>
    <w:rPr>
      <w:sz w:val="24"/>
      <w:szCs w:val="24"/>
      <w:lang w:val="it-IT" w:eastAsia="it-IT" w:bidi="ar-SA"/>
    </w:rPr>
  </w:style>
  <w:style w:type="paragraph" w:customStyle="1" w:styleId="Char1CarattereCarattereCarattereZchnZchnZchnZchn">
    <w:name w:val="Char1 Carattere Carattere Carattere Zchn Zchn Zchn Zchn"/>
    <w:basedOn w:val="Standard"/>
    <w:rsid w:val="00985A2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M11">
    <w:name w:val="CM1+1"/>
    <w:basedOn w:val="Standard"/>
    <w:next w:val="Standard"/>
    <w:rsid w:val="00985A2D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1">
    <w:name w:val="CM3+1"/>
    <w:basedOn w:val="Standard"/>
    <w:next w:val="Standard"/>
    <w:rsid w:val="00985A2D"/>
    <w:pPr>
      <w:autoSpaceDE w:val="0"/>
      <w:autoSpaceDN w:val="0"/>
      <w:adjustRightInd w:val="0"/>
    </w:pPr>
    <w:rPr>
      <w:rFonts w:ascii="EUAlbertina" w:hAnsi="EUAlbertina"/>
    </w:rPr>
  </w:style>
  <w:style w:type="character" w:styleId="Kommentarzeichen">
    <w:name w:val="annotation reference"/>
    <w:semiHidden/>
    <w:rsid w:val="00985A2D"/>
    <w:rPr>
      <w:sz w:val="16"/>
      <w:szCs w:val="16"/>
    </w:rPr>
  </w:style>
  <w:style w:type="numbering" w:customStyle="1" w:styleId="KeineListe2">
    <w:name w:val="Keine Liste2"/>
    <w:next w:val="KeineListe"/>
    <w:uiPriority w:val="99"/>
    <w:semiHidden/>
    <w:unhideWhenUsed/>
    <w:rsid w:val="001E2E27"/>
  </w:style>
  <w:style w:type="paragraph" w:customStyle="1" w:styleId="Char1CarattereChar1CarattereCharCarattereCharCarattereCarattereCarattereZchnZchnCarattereCarattereZchnZchnCarattereCarattereZchnZchnCarattereCarattereZchnZchnCarattereCarattere">
    <w:name w:val="Char1 Carattere Char1 Carattere Char Carattere Char Carattere Carattere Carattere Zchn Zchn Carattere Carattere Zchn Zchn Carattere Carattere Zchn Zchn Carattere Carattere Zchn Zchn Carattere Carattere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xtkrper-Einzug3">
    <w:name w:val="Body Text Indent 3"/>
    <w:basedOn w:val="Standard"/>
    <w:link w:val="Textkrper-Einzug3Zchn"/>
    <w:rsid w:val="001E2E27"/>
    <w:pPr>
      <w:spacing w:after="120"/>
      <w:ind w:left="283"/>
    </w:pPr>
    <w:rPr>
      <w:rFonts w:ascii="Arial" w:hAnsi="Arial"/>
      <w:noProof/>
      <w:sz w:val="16"/>
      <w:szCs w:val="16"/>
      <w:lang w:val="en-US" w:eastAsia="en-US"/>
    </w:rPr>
  </w:style>
  <w:style w:type="character" w:customStyle="1" w:styleId="Textkrper-Einzug3Zchn">
    <w:name w:val="Textkörper-Einzug 3 Zchn"/>
    <w:basedOn w:val="Absatz-Standardschriftart"/>
    <w:link w:val="Textkrper-Einzug3"/>
    <w:rsid w:val="001E2E27"/>
    <w:rPr>
      <w:rFonts w:ascii="Arial" w:hAnsi="Arial"/>
      <w:noProof/>
      <w:sz w:val="16"/>
      <w:szCs w:val="16"/>
      <w:lang w:val="en-US" w:eastAsia="en-US"/>
    </w:rPr>
  </w:style>
  <w:style w:type="paragraph" w:styleId="Textkrper-Einzug2">
    <w:name w:val="Body Text Indent 2"/>
    <w:basedOn w:val="Standard"/>
    <w:link w:val="Textkrper-Einzug2Zchn"/>
    <w:rsid w:val="001E2E27"/>
    <w:pPr>
      <w:spacing w:after="120" w:line="480" w:lineRule="auto"/>
      <w:ind w:left="283"/>
    </w:pPr>
    <w:rPr>
      <w:rFonts w:ascii="Arial" w:hAnsi="Arial"/>
      <w:noProof/>
      <w:sz w:val="20"/>
      <w:szCs w:val="20"/>
      <w:lang w:val="en-US" w:eastAsia="en-US"/>
    </w:rPr>
  </w:style>
  <w:style w:type="character" w:customStyle="1" w:styleId="Textkrper-Einzug2Zchn">
    <w:name w:val="Textkörper-Einzug 2 Zchn"/>
    <w:basedOn w:val="Absatz-Standardschriftart"/>
    <w:link w:val="Textkrper-Einzug2"/>
    <w:rsid w:val="001E2E27"/>
    <w:rPr>
      <w:rFonts w:ascii="Arial" w:hAnsi="Arial"/>
      <w:noProof/>
      <w:lang w:val="en-US" w:eastAsia="en-US"/>
    </w:rPr>
  </w:style>
  <w:style w:type="paragraph" w:customStyle="1" w:styleId="Char1CarattereCharCarattereChar">
    <w:name w:val="Char1 Carattere Char Carattere Char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">
    <w:name w:val="Char1 Carattere Char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CarattereCharCarattere">
    <w:name w:val="Char1 Carattere Char Carattere Char Carattere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9">
    <w:name w:val="Carattere9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CarattereCharCarattereCharCarattere">
    <w:name w:val="Char1 Carattere Char Carattere Char Carattere Char Carattere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1CarattereChar">
    <w:name w:val="Char1 Carattere Char1 Carattere Char"/>
    <w:basedOn w:val="Standard"/>
    <w:rsid w:val="001E2E2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arattereCarattere4">
    <w:name w:val="Carattere Carattere4"/>
    <w:semiHidden/>
    <w:rsid w:val="001E2E27"/>
    <w:rPr>
      <w:rFonts w:ascii="Arial" w:hAnsi="Arial" w:cs="Arial"/>
      <w:sz w:val="20"/>
      <w:szCs w:val="20"/>
      <w:lang w:val="en-US" w:eastAsia="ar-SA" w:bidi="ar-SA"/>
    </w:rPr>
  </w:style>
  <w:style w:type="character" w:customStyle="1" w:styleId="CarattereCarattere1">
    <w:name w:val="Carattere Carattere1"/>
    <w:semiHidden/>
    <w:rsid w:val="001E2E27"/>
    <w:rPr>
      <w:rFonts w:ascii="Arial" w:hAnsi="Arial"/>
      <w:noProof/>
      <w:lang w:val="it-IT" w:eastAsia="it-IT" w:bidi="ar-SA"/>
    </w:rPr>
  </w:style>
  <w:style w:type="paragraph" w:customStyle="1" w:styleId="xxxxmsonormal">
    <w:name w:val="x_x_x_xmsonormal"/>
    <w:basedOn w:val="Standard"/>
    <w:rsid w:val="001E2E27"/>
    <w:rPr>
      <w:rFonts w:ascii="Calibri" w:eastAsia="Calibri" w:hAnsi="Calibri"/>
      <w:sz w:val="22"/>
      <w:szCs w:val="22"/>
      <w:lang w:val="it-IT" w:eastAsia="it-IT"/>
    </w:rPr>
  </w:style>
  <w:style w:type="numbering" w:customStyle="1" w:styleId="KeineListe3">
    <w:name w:val="Keine Liste3"/>
    <w:next w:val="KeineListe"/>
    <w:uiPriority w:val="99"/>
    <w:semiHidden/>
    <w:unhideWhenUsed/>
    <w:rsid w:val="00A11800"/>
  </w:style>
  <w:style w:type="paragraph" w:customStyle="1" w:styleId="CarattereCarattere9ZchnZchnCarattereCarattere">
    <w:name w:val="Carattere Carattere9 Zchn Zchn Carattere Carattere"/>
    <w:basedOn w:val="Standard"/>
    <w:rsid w:val="00A1180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1CarattereCharCarattereCharCarattereCarattereCarattereZchnZchnCarattereCarattere">
    <w:name w:val="Char1 Carattere Char1 Carattere Char Carattere Char Carattere Carattere Carattere Zchn Zchn Carattere Carattere"/>
    <w:basedOn w:val="Standard"/>
    <w:rsid w:val="00A1180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esuchterLink1">
    <w:name w:val="BesuchterLink1"/>
    <w:basedOn w:val="Absatz-Standardschriftart"/>
    <w:rsid w:val="00A11800"/>
    <w:rPr>
      <w:color w:val="954F72"/>
      <w:u w:val="single"/>
    </w:rPr>
  </w:style>
  <w:style w:type="character" w:customStyle="1" w:styleId="Menzionenonrisolta1">
    <w:name w:val="Menzione non risolta1"/>
    <w:basedOn w:val="Absatz-Standardschriftart"/>
    <w:uiPriority w:val="99"/>
    <w:semiHidden/>
    <w:unhideWhenUsed/>
    <w:rsid w:val="00A1180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nhideWhenUsed/>
    <w:rsid w:val="00A11800"/>
    <w:rPr>
      <w:color w:val="800080" w:themeColor="followedHyperlink"/>
      <w:u w:val="single"/>
    </w:rPr>
  </w:style>
  <w:style w:type="numbering" w:customStyle="1" w:styleId="KeineListe4">
    <w:name w:val="Keine Liste4"/>
    <w:next w:val="KeineListe"/>
    <w:uiPriority w:val="99"/>
    <w:semiHidden/>
    <w:unhideWhenUsed/>
    <w:rsid w:val="005326D1"/>
  </w:style>
  <w:style w:type="character" w:customStyle="1" w:styleId="berschrift3Zchn">
    <w:name w:val="Überschrift 3 Zchn"/>
    <w:basedOn w:val="Absatz-Standardschriftart"/>
    <w:link w:val="berschrift3"/>
    <w:rsid w:val="002E6A36"/>
    <w:rPr>
      <w:rFonts w:ascii="Arial" w:hAnsi="Arial" w:cs="Arial"/>
      <w:b/>
      <w:bCs/>
      <w:noProof/>
      <w:sz w:val="26"/>
      <w:szCs w:val="26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rsid w:val="002E6A36"/>
    <w:rPr>
      <w:b/>
      <w:bCs/>
      <w:noProof/>
      <w:sz w:val="28"/>
      <w:szCs w:val="28"/>
      <w:lang w:val="en-US" w:eastAsia="en-US"/>
    </w:rPr>
  </w:style>
  <w:style w:type="character" w:customStyle="1" w:styleId="berschrift9Zchn">
    <w:name w:val="Überschrift 9 Zchn"/>
    <w:basedOn w:val="Absatz-Standardschriftart"/>
    <w:link w:val="berschrift9"/>
    <w:rsid w:val="002E6A36"/>
    <w:rPr>
      <w:b/>
      <w:bCs/>
      <w:sz w:val="24"/>
      <w:szCs w:val="24"/>
    </w:rPr>
  </w:style>
  <w:style w:type="numbering" w:customStyle="1" w:styleId="KeineListe5">
    <w:name w:val="Keine Liste5"/>
    <w:next w:val="KeineListe"/>
    <w:uiPriority w:val="99"/>
    <w:semiHidden/>
    <w:unhideWhenUsed/>
    <w:rsid w:val="002E6A36"/>
  </w:style>
  <w:style w:type="paragraph" w:customStyle="1" w:styleId="Carattere7CharCarattereCharCarattereCharCarattereCarattereCarattere">
    <w:name w:val="Carattere7 Char Carattere Char Carattere Char Carattere Carattere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xtkrper3">
    <w:name w:val="Body Text 3"/>
    <w:basedOn w:val="Standard"/>
    <w:link w:val="Textkrper3Zchn"/>
    <w:rsid w:val="002E6A36"/>
    <w:pPr>
      <w:spacing w:after="120"/>
    </w:pPr>
    <w:rPr>
      <w:rFonts w:ascii="Arial" w:hAnsi="Arial"/>
      <w:noProof/>
      <w:sz w:val="16"/>
      <w:szCs w:val="16"/>
      <w:lang w:val="en-US" w:eastAsia="en-US"/>
    </w:rPr>
  </w:style>
  <w:style w:type="character" w:customStyle="1" w:styleId="Textkrper3Zchn">
    <w:name w:val="Textkörper 3 Zchn"/>
    <w:basedOn w:val="Absatz-Standardschriftart"/>
    <w:link w:val="Textkrper3"/>
    <w:rsid w:val="002E6A36"/>
    <w:rPr>
      <w:rFonts w:ascii="Arial" w:hAnsi="Arial"/>
      <w:noProof/>
      <w:sz w:val="16"/>
      <w:szCs w:val="16"/>
      <w:lang w:val="en-US" w:eastAsia="en-US"/>
    </w:rPr>
  </w:style>
  <w:style w:type="paragraph" w:customStyle="1" w:styleId="Default">
    <w:name w:val="Default"/>
    <w:link w:val="DefaultChar"/>
    <w:qFormat/>
    <w:rsid w:val="002E6A36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</w:rPr>
  </w:style>
  <w:style w:type="character" w:customStyle="1" w:styleId="DefaultChar">
    <w:name w:val="Default Char"/>
    <w:link w:val="Default"/>
    <w:qFormat/>
    <w:rsid w:val="002E6A36"/>
    <w:rPr>
      <w:rFonts w:ascii="Arial" w:hAnsi="Arial"/>
      <w:noProof/>
      <w:color w:val="000000"/>
      <w:sz w:val="24"/>
      <w:szCs w:val="24"/>
    </w:rPr>
  </w:style>
  <w:style w:type="character" w:customStyle="1" w:styleId="provvnumcomma1">
    <w:name w:val="provv_numcomma1"/>
    <w:rsid w:val="002E6A36"/>
    <w:rPr>
      <w:rFonts w:ascii="Verdana" w:hAnsi="Verdana" w:cs="Verdana"/>
    </w:rPr>
  </w:style>
  <w:style w:type="paragraph" w:styleId="Textkrper2">
    <w:name w:val="Body Text 2"/>
    <w:basedOn w:val="Standard"/>
    <w:link w:val="Textkrper2Zchn"/>
    <w:uiPriority w:val="99"/>
    <w:rsid w:val="002E6A36"/>
    <w:pPr>
      <w:spacing w:after="120" w:line="480" w:lineRule="auto"/>
    </w:pPr>
    <w:rPr>
      <w:rFonts w:ascii="Arial" w:hAnsi="Arial"/>
      <w:noProof/>
      <w:sz w:val="20"/>
      <w:szCs w:val="20"/>
      <w:lang w:val="it-IT" w:eastAsia="it-IT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2E6A36"/>
    <w:rPr>
      <w:rFonts w:ascii="Arial" w:hAnsi="Arial"/>
      <w:noProof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usoboll1">
    <w:name w:val="usoboll1"/>
    <w:basedOn w:val="Standard"/>
    <w:rsid w:val="002E6A36"/>
    <w:pPr>
      <w:widowControl w:val="0"/>
      <w:spacing w:line="482" w:lineRule="exact"/>
      <w:jc w:val="both"/>
    </w:pPr>
    <w:rPr>
      <w:rFonts w:ascii="Book Antiqua" w:hAnsi="Book Antiqua"/>
      <w:lang w:val="it-IT" w:eastAsia="it-IT"/>
    </w:rPr>
  </w:style>
  <w:style w:type="paragraph" w:styleId="Titel">
    <w:name w:val="Title"/>
    <w:basedOn w:val="Standard"/>
    <w:link w:val="TitelZchn"/>
    <w:qFormat/>
    <w:rsid w:val="002E6A36"/>
    <w:pPr>
      <w:spacing w:line="480" w:lineRule="exact"/>
      <w:jc w:val="center"/>
    </w:pPr>
    <w:rPr>
      <w:rFonts w:ascii="Arial" w:hAnsi="Arial"/>
      <w:noProof/>
      <w:sz w:val="48"/>
      <w:szCs w:val="48"/>
      <w:lang w:val="en-US" w:eastAsia="en-US"/>
    </w:rPr>
  </w:style>
  <w:style w:type="character" w:customStyle="1" w:styleId="TitelZchn">
    <w:name w:val="Titel Zchn"/>
    <w:basedOn w:val="Absatz-Standardschriftart"/>
    <w:link w:val="Titel"/>
    <w:rsid w:val="002E6A36"/>
    <w:rPr>
      <w:rFonts w:ascii="Arial" w:hAnsi="Arial"/>
      <w:noProof/>
      <w:sz w:val="48"/>
      <w:szCs w:val="48"/>
      <w:lang w:val="en-US" w:eastAsia="en-US"/>
    </w:rPr>
  </w:style>
  <w:style w:type="paragraph" w:customStyle="1" w:styleId="Char1CarattereCarattereCarattereCarattereCarattere">
    <w:name w:val="Char1 Carattere Carattere Carattere Carattere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Textblock-1">
    <w:name w:val="Textblock-1"/>
    <w:basedOn w:val="Standard"/>
    <w:rsid w:val="002E6A36"/>
    <w:pPr>
      <w:widowControl w:val="0"/>
      <w:suppressAutoHyphens/>
      <w:ind w:left="850"/>
      <w:jc w:val="both"/>
    </w:pPr>
    <w:rPr>
      <w:rFonts w:ascii="Arial" w:eastAsia="Andale Sans UI" w:hAnsi="Arial"/>
      <w:sz w:val="22"/>
      <w:szCs w:val="20"/>
      <w:lang w:eastAsia="it-IT"/>
    </w:rPr>
  </w:style>
  <w:style w:type="paragraph" w:customStyle="1" w:styleId="Char3Carattere">
    <w:name w:val="Char3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5Char">
    <w:name w:val="Carattere5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urTextZchn">
    <w:name w:val="Nur Text Zchn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urText">
    <w:name w:val="Plain Text"/>
    <w:basedOn w:val="Standard"/>
    <w:rsid w:val="002E6A36"/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NurTextZchn1">
    <w:name w:val="Nur Text Zchn1"/>
    <w:basedOn w:val="Absatz-Standardschriftart"/>
    <w:semiHidden/>
    <w:rsid w:val="002E6A36"/>
    <w:rPr>
      <w:rFonts w:ascii="Consolas" w:hAnsi="Consolas"/>
      <w:sz w:val="21"/>
      <w:szCs w:val="21"/>
      <w:lang w:val="de-DE" w:eastAsia="de-DE"/>
    </w:rPr>
  </w:style>
  <w:style w:type="paragraph" w:customStyle="1" w:styleId="Carattere5CharCarattereCharCarattereCharCarattere">
    <w:name w:val="Carattere5 Char Carattere Char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5CharCarattereCharCarattere">
    <w:name w:val="Carattere5 Char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3CarattereCharCarattereChar1CarattereCharCarattere">
    <w:name w:val="Char3 Carattere Char Carattere Char1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3CarattereCharCarattere">
    <w:name w:val="Char3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3CarattereCharCarattereChar1Carattere">
    <w:name w:val="Char3 Carattere Char Carattere Char1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Carattere">
    <w:name w:val="Char1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3CarattereCharCarattereChar1CarattereChar">
    <w:name w:val="Char3 Carattere Char Carattere Char1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ervorhebung">
    <w:name w:val="Emphasis"/>
    <w:uiPriority w:val="20"/>
    <w:qFormat/>
    <w:rsid w:val="002E6A36"/>
    <w:rPr>
      <w:i/>
      <w:iCs/>
    </w:rPr>
  </w:style>
  <w:style w:type="paragraph" w:customStyle="1" w:styleId="Carattere1CharCarattereCharCarattereCharCarattereChar">
    <w:name w:val="Carattere1 Char Carattere Char Carattere Char Carattere Char"/>
    <w:basedOn w:val="Standard"/>
    <w:rsid w:val="002E6A36"/>
    <w:pPr>
      <w:spacing w:after="160" w:line="240" w:lineRule="exact"/>
    </w:pPr>
    <w:rPr>
      <w:rFonts w:ascii="Tahoma" w:hAnsi="Tahoma" w:cs="Tahoma"/>
      <w:lang w:val="it-IT" w:eastAsia="it-IT"/>
    </w:rPr>
  </w:style>
  <w:style w:type="paragraph" w:customStyle="1" w:styleId="Aufzhlung">
    <w:name w:val="Aufzählung"/>
    <w:basedOn w:val="Standard"/>
    <w:rsid w:val="002E6A36"/>
    <w:pPr>
      <w:ind w:left="284" w:right="567" w:hanging="284"/>
      <w:jc w:val="both"/>
    </w:pPr>
    <w:rPr>
      <w:sz w:val="22"/>
      <w:szCs w:val="22"/>
      <w:lang w:val="it-IT" w:eastAsia="it-IT"/>
    </w:rPr>
  </w:style>
  <w:style w:type="paragraph" w:customStyle="1" w:styleId="Carattere7Char1CarattereCharCarattereChar">
    <w:name w:val="Carattere7 Char1 Carattere Char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1CarattereCharCarattereCharCarattereChar">
    <w:name w:val="Carattere7 Char1 Carattere Char Carattere Char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1CarattereCharCarattereCharCarattereCharCarattere">
    <w:name w:val="Carattere7 Char1 Carattere Char Carattere Char Carattere Char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CarattereChar">
    <w:name w:val="Carattere7 Char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CarattereCharCarattereCharCarattereCharCarattereCharCarattereCharCharCarattereCharCarattereCharCarattereCharCarattereCharCarattere1CharCarattereChar">
    <w:name w:val="Char1 Carattere Char Carattere Char Carattere Char Carattere Char Carattere Char Char Carattere Char Carattere Char Carattere Char Carattere Char Carattere1 Char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">
    <w:name w:val="Carattere7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CarattereCharCarattereChar1CarattereChar">
    <w:name w:val="Carattere7 Char Carattere Char Carattere Char1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CarattereChar1">
    <w:name w:val="Carattere7 Char Carattere Char1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CarattereChar2">
    <w:name w:val="Carattere7 Char Carattere Char2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7CharCarattereCharCarattereCharCarattereChar">
    <w:name w:val="Carattere7 Char Carattere Char Carattere Char Carattere Char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t1">
    <w:name w:val="st1"/>
    <w:rsid w:val="002E6A36"/>
    <w:rPr>
      <w:color w:val="444444"/>
    </w:rPr>
  </w:style>
  <w:style w:type="paragraph" w:customStyle="1" w:styleId="CarattereCarattere1ZchnZchn">
    <w:name w:val="Carattere Carattere1 Zchn Zchn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chnZchn5">
    <w:name w:val="Zchn Zchn5"/>
    <w:semiHidden/>
    <w:locked/>
    <w:rsid w:val="002E6A36"/>
    <w:rPr>
      <w:rFonts w:ascii="Arial" w:hAnsi="Arial" w:cs="Arial"/>
      <w:noProof/>
      <w:lang w:val="it-IT" w:eastAsia="it-IT" w:bidi="ar-SA"/>
    </w:rPr>
  </w:style>
  <w:style w:type="paragraph" w:customStyle="1" w:styleId="CarattereCarattere1ZchnZchnCarattereCarattereZchnZchnCarattereCarattereZchnZchn">
    <w:name w:val="Carattere Carattere1 Zchn Zchn Carattere Carattere Zchn Zchn Carattere Carattere Zchn Zchn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Standard"/>
    <w:rsid w:val="002E6A36"/>
    <w:pPr>
      <w:spacing w:before="100" w:beforeAutospacing="1" w:after="100" w:afterAutospacing="1" w:line="482" w:lineRule="atLeast"/>
      <w:jc w:val="both"/>
    </w:pPr>
    <w:rPr>
      <w:color w:val="000000"/>
    </w:rPr>
  </w:style>
  <w:style w:type="paragraph" w:customStyle="1" w:styleId="CarattereCarattere1ZchnZchnCarattereCarattereZchnZchnCarattereCarattereZchnZchnCarattereCarattereZchnZchnCarattereCarattere">
    <w:name w:val="Carattere Carattere1 Zchn Zchn Carattere Carattere Zchn Zchn Carattere Carattere Zchn Zchn Carattere Carattere Zchn Zchn Carattere Carattere"/>
    <w:basedOn w:val="Standard"/>
    <w:rsid w:val="002E6A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gray1">
    <w:name w:val="textgray1"/>
    <w:rsid w:val="002E6A36"/>
    <w:rPr>
      <w:rFonts w:ascii="Arial" w:hAnsi="Arial" w:cs="Arial" w:hint="default"/>
      <w:b w:val="0"/>
      <w:bCs w:val="0"/>
      <w:color w:val="0F243E"/>
      <w:sz w:val="20"/>
      <w:szCs w:val="20"/>
    </w:rPr>
  </w:style>
  <w:style w:type="character" w:customStyle="1" w:styleId="street-addressworkpostal">
    <w:name w:val="street-address work postal"/>
    <w:basedOn w:val="Absatz-Standardschriftart"/>
    <w:rsid w:val="002E6A36"/>
  </w:style>
  <w:style w:type="character" w:customStyle="1" w:styleId="adr">
    <w:name w:val="adr"/>
    <w:basedOn w:val="Absatz-Standardschriftart"/>
    <w:rsid w:val="002E6A36"/>
  </w:style>
  <w:style w:type="character" w:customStyle="1" w:styleId="postal-code">
    <w:name w:val="postal-code"/>
    <w:basedOn w:val="Absatz-Standardschriftart"/>
    <w:rsid w:val="002E6A36"/>
  </w:style>
  <w:style w:type="character" w:customStyle="1" w:styleId="locality">
    <w:name w:val="locality"/>
    <w:basedOn w:val="Absatz-Standardschriftart"/>
    <w:rsid w:val="002E6A36"/>
  </w:style>
  <w:style w:type="character" w:customStyle="1" w:styleId="shorttext">
    <w:name w:val="short_text"/>
    <w:basedOn w:val="Absatz-Standardschriftart"/>
    <w:rsid w:val="002E6A36"/>
  </w:style>
  <w:style w:type="character" w:customStyle="1" w:styleId="street-address">
    <w:name w:val="street-address"/>
    <w:basedOn w:val="Absatz-Standardschriftart"/>
    <w:rsid w:val="002E6A36"/>
  </w:style>
  <w:style w:type="paragraph" w:customStyle="1" w:styleId="deutschertext0">
    <w:name w:val="deutschertext"/>
    <w:basedOn w:val="Standard"/>
    <w:rsid w:val="002E6A36"/>
    <w:pPr>
      <w:spacing w:before="100" w:beforeAutospacing="1" w:after="100" w:afterAutospacing="1"/>
    </w:pPr>
    <w:rPr>
      <w:rFonts w:eastAsia="Calibri"/>
    </w:rPr>
  </w:style>
  <w:style w:type="paragraph" w:customStyle="1" w:styleId="testoitaliano0">
    <w:name w:val="testoitaliano"/>
    <w:basedOn w:val="Standard"/>
    <w:rsid w:val="002E6A36"/>
    <w:pPr>
      <w:spacing w:before="100" w:beforeAutospacing="1" w:after="100" w:afterAutospacing="1"/>
    </w:pPr>
    <w:rPr>
      <w:rFonts w:eastAsia="Calibri"/>
    </w:rPr>
  </w:style>
  <w:style w:type="paragraph" w:customStyle="1" w:styleId="default0">
    <w:name w:val="default"/>
    <w:basedOn w:val="Standard"/>
    <w:rsid w:val="002E6A36"/>
    <w:pPr>
      <w:spacing w:before="100" w:beforeAutospacing="1" w:after="100" w:afterAutospacing="1"/>
    </w:pPr>
    <w:rPr>
      <w:rFonts w:eastAsia="Calibri"/>
    </w:rPr>
  </w:style>
  <w:style w:type="paragraph" w:styleId="KeinLeerraum">
    <w:name w:val="No Spacing"/>
    <w:uiPriority w:val="1"/>
    <w:qFormat/>
    <w:rsid w:val="002E6A36"/>
    <w:pPr>
      <w:jc w:val="both"/>
    </w:pPr>
    <w:rPr>
      <w:rFonts w:ascii="Calibri" w:hAnsi="Calibr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2E6A36"/>
    <w:rPr>
      <w:color w:val="808080"/>
    </w:rPr>
  </w:style>
  <w:style w:type="paragraph" w:styleId="Aufzhlungszeichen">
    <w:name w:val="List Bullet"/>
    <w:basedOn w:val="Standard"/>
    <w:rsid w:val="002E6A36"/>
    <w:pPr>
      <w:numPr>
        <w:numId w:val="27"/>
      </w:numPr>
      <w:tabs>
        <w:tab w:val="clear" w:pos="360"/>
        <w:tab w:val="num" w:pos="720"/>
        <w:tab w:val="num" w:pos="786"/>
        <w:tab w:val="num" w:pos="1060"/>
      </w:tabs>
    </w:pPr>
    <w:rPr>
      <w:sz w:val="20"/>
      <w:szCs w:val="20"/>
      <w:lang w:val="it-IT" w:eastAsia="it-IT"/>
    </w:rPr>
  </w:style>
  <w:style w:type="paragraph" w:customStyle="1" w:styleId="Paragrafoelenco1">
    <w:name w:val="Paragrafo elenco1"/>
    <w:basedOn w:val="Standard"/>
    <w:qFormat/>
    <w:rsid w:val="002E6A36"/>
    <w:pPr>
      <w:ind w:left="708"/>
    </w:pPr>
    <w:rPr>
      <w:rFonts w:ascii="Arial" w:hAnsi="Arial"/>
      <w:noProof/>
      <w:sz w:val="20"/>
      <w:szCs w:val="20"/>
      <w:lang w:val="en-US" w:eastAsia="en-US"/>
    </w:rPr>
  </w:style>
  <w:style w:type="character" w:customStyle="1" w:styleId="word">
    <w:name w:val="word"/>
    <w:basedOn w:val="Absatz-Standardschriftart"/>
    <w:rsid w:val="002E6A36"/>
  </w:style>
  <w:style w:type="paragraph" w:customStyle="1" w:styleId="CarattereCarattere9">
    <w:name w:val="Carattere Carattere9"/>
    <w:basedOn w:val="Standard"/>
    <w:rsid w:val="00285B3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Standard"/>
    <w:rsid w:val="00285B38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9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C041A-8C1B-4575-8F1E-FD4CFC0D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1710</Words>
  <Characters>11629</Characters>
  <Application>Microsoft Office Word</Application>
  <DocSecurity>0</DocSecurity>
  <Lines>96</Lines>
  <Paragraphs>26</Paragraphs>
  <ScaleCrop>false</ScaleCrop>
  <Company>Sanitätsbetrieb Meran</Company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Generaldirektion</dc:title>
  <dc:subject/>
  <dc:creator>abc</dc:creator>
  <cp:keywords/>
  <cp:lastModifiedBy>Jakob Brugger</cp:lastModifiedBy>
  <cp:revision>6</cp:revision>
  <cp:lastPrinted>2020-02-12T01:50:00Z</cp:lastPrinted>
  <dcterms:created xsi:type="dcterms:W3CDTF">2021-09-30T10:21:00Z</dcterms:created>
  <dcterms:modified xsi:type="dcterms:W3CDTF">2021-09-30T14:53:00Z</dcterms:modified>
</cp:coreProperties>
</file>