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EF5EBE" w14:paraId="7BA6DA81" w14:textId="77777777" w:rsidTr="00EF5EBE">
        <w:tc>
          <w:tcPr>
            <w:tcW w:w="9778" w:type="dxa"/>
            <w:shd w:val="clear" w:color="auto" w:fill="auto"/>
          </w:tcPr>
          <w:p w14:paraId="72BB5226" w14:textId="0BA2E04B" w:rsidR="00C4641F" w:rsidRPr="004D0F64" w:rsidRDefault="002D5FD8" w:rsidP="00EF5EBE">
            <w:pPr>
              <w:pStyle w:val="Rientrocorpodeltesto2"/>
              <w:spacing w:after="0" w:line="360" w:lineRule="auto"/>
              <w:ind w:left="0"/>
              <w:jc w:val="center"/>
              <w:rPr>
                <w:rFonts w:cs="Arial"/>
                <w:b/>
                <w:bCs/>
                <w:noProof w:val="0"/>
                <w:lang w:val="de-DE"/>
              </w:rPr>
            </w:pPr>
            <w:r>
              <w:rPr>
                <w:rFonts w:cs="Arial"/>
                <w:b/>
                <w:noProof w:val="0"/>
                <w:lang w:val="de-DE"/>
              </w:rPr>
              <w:t>kl</w:t>
            </w:r>
            <w:r w:rsidR="00C4641F" w:rsidRPr="004D0F64">
              <w:rPr>
                <w:rFonts w:cs="Arial"/>
                <w:b/>
                <w:noProof w:val="0"/>
                <w:lang w:val="de-DE"/>
              </w:rPr>
              <w:t xml:space="preserve">Anlage </w:t>
            </w:r>
            <w:r w:rsidR="00C4641F" w:rsidRPr="004D0F64">
              <w:rPr>
                <w:rFonts w:cs="Arial"/>
                <w:b/>
                <w:bCs/>
                <w:noProof w:val="0"/>
                <w:lang w:val="de-DE"/>
              </w:rPr>
              <w:t>A1 bis</w:t>
            </w:r>
            <w:r w:rsidR="00C4641F" w:rsidRPr="004D0F64">
              <w:rPr>
                <w:rStyle w:val="Rimandonotadichiusura"/>
                <w:rFonts w:cs="Arial"/>
                <w:b/>
                <w:bCs/>
                <w:noProof w:val="0"/>
                <w:lang w:val="de-DE"/>
              </w:rPr>
              <w:endnoteReference w:id="1"/>
            </w:r>
          </w:p>
          <w:p w14:paraId="174B629C" w14:textId="2A1B2A3E" w:rsidR="00676C4F" w:rsidRPr="004D0F64" w:rsidRDefault="004114A9" w:rsidP="00EF5EBE">
            <w:pPr>
              <w:pStyle w:val="Rientrocorpodeltesto2"/>
              <w:spacing w:after="0" w:line="360" w:lineRule="auto"/>
              <w:ind w:left="0"/>
              <w:jc w:val="center"/>
              <w:rPr>
                <w:rFonts w:cs="Arial"/>
                <w:b/>
                <w:bCs/>
                <w:noProof w:val="0"/>
                <w:sz w:val="18"/>
                <w:szCs w:val="18"/>
                <w:lang w:val="de-DE"/>
              </w:rPr>
            </w:pPr>
            <w:r w:rsidRPr="004D0F64">
              <w:rPr>
                <w:rFonts w:cs="Arial"/>
                <w:b/>
                <w:noProof w:val="0"/>
                <w:sz w:val="18"/>
                <w:szCs w:val="16"/>
                <w:lang w:val="de-DE" w:eastAsia="ar-SA"/>
              </w:rPr>
              <w:t>Teilnahmeerklärung</w:t>
            </w:r>
          </w:p>
          <w:p w14:paraId="4212B63D" w14:textId="77777777" w:rsidR="00C4641F" w:rsidRPr="004D0F64" w:rsidRDefault="00C4641F" w:rsidP="00EF5EBE">
            <w:pPr>
              <w:pStyle w:val="Rientrocorpodeltesto31"/>
              <w:spacing w:after="0" w:line="360" w:lineRule="auto"/>
              <w:ind w:left="284" w:hanging="1"/>
              <w:jc w:val="both"/>
              <w:rPr>
                <w:b/>
                <w:bCs/>
                <w:i/>
                <w:sz w:val="18"/>
                <w:szCs w:val="18"/>
                <w:lang w:val="de-DE"/>
              </w:rPr>
            </w:pPr>
            <w:r w:rsidRPr="004D0F64">
              <w:rPr>
                <w:b/>
                <w:bCs/>
                <w:i/>
                <w:sz w:val="18"/>
                <w:szCs w:val="18"/>
                <w:lang w:val="de-DE"/>
              </w:rPr>
              <w:t>[</w:t>
            </w:r>
            <w:r w:rsidRPr="004D0F64">
              <w:rPr>
                <w:b/>
                <w:i/>
                <w:sz w:val="18"/>
                <w:szCs w:val="18"/>
                <w:lang w:val="de-DE"/>
              </w:rPr>
              <w:t>Wichtige Anmerkung: Diese Anlage muss von allen</w:t>
            </w:r>
            <w:r w:rsidR="008A1EAB" w:rsidRPr="004D0F64">
              <w:rPr>
                <w:b/>
                <w:i/>
                <w:sz w:val="18"/>
                <w:szCs w:val="18"/>
                <w:lang w:val="de-DE"/>
              </w:rPr>
              <w:t xml:space="preserve"> an einem Firmenzusammenschluss</w:t>
            </w:r>
            <w:r w:rsidRPr="004D0F64">
              <w:rPr>
                <w:b/>
                <w:i/>
                <w:sz w:val="18"/>
                <w:szCs w:val="18"/>
                <w:lang w:val="de-DE"/>
              </w:rPr>
              <w:t xml:space="preserve"> </w:t>
            </w:r>
            <w:r w:rsidR="009C0FC6" w:rsidRPr="004D0F64">
              <w:rPr>
                <w:b/>
                <w:i/>
                <w:sz w:val="18"/>
                <w:szCs w:val="18"/>
                <w:lang w:val="de-DE"/>
              </w:rPr>
              <w:t>teilnehmenden</w:t>
            </w:r>
            <w:r w:rsidRPr="004D0F64">
              <w:rPr>
                <w:b/>
                <w:i/>
                <w:sz w:val="18"/>
                <w:szCs w:val="18"/>
                <w:lang w:val="de-DE"/>
              </w:rPr>
              <w:t xml:space="preserve"> Unternehmen </w:t>
            </w:r>
            <w:r w:rsidR="009C0FC6" w:rsidRPr="004D0F64">
              <w:rPr>
                <w:b/>
                <w:i/>
                <w:sz w:val="18"/>
                <w:szCs w:val="18"/>
                <w:lang w:val="de-DE"/>
              </w:rPr>
              <w:t>sowie sämtlichen</w:t>
            </w:r>
            <w:r w:rsidRPr="004D0F64">
              <w:rPr>
                <w:b/>
                <w:i/>
                <w:sz w:val="18"/>
                <w:szCs w:val="18"/>
                <w:lang w:val="de-DE"/>
              </w:rPr>
              <w:t xml:space="preserve"> ausführenden Unternehmen ausgefüllt werden</w:t>
            </w:r>
            <w:r w:rsidR="008A1EAB" w:rsidRPr="004D0F64">
              <w:rPr>
                <w:b/>
                <w:i/>
                <w:sz w:val="18"/>
                <w:szCs w:val="18"/>
                <w:lang w:val="de-DE"/>
              </w:rPr>
              <w:t xml:space="preserve"> – außer vom Einzel – oder federführenden Unternehmen welches die Anlage A1 ausfüllt</w:t>
            </w:r>
            <w:r w:rsidRPr="004D0F64">
              <w:rPr>
                <w:sz w:val="18"/>
                <w:szCs w:val="18"/>
                <w:lang w:val="de-DE"/>
              </w:rPr>
              <w:t>]</w:t>
            </w:r>
          </w:p>
          <w:p w14:paraId="62E62B82" w14:textId="77777777" w:rsidR="002906AD" w:rsidRPr="004D0F64" w:rsidRDefault="002906AD" w:rsidP="00EF5EBE">
            <w:pPr>
              <w:spacing w:line="360" w:lineRule="auto"/>
              <w:jc w:val="both"/>
              <w:rPr>
                <w:rFonts w:cs="Arial"/>
                <w:b/>
                <w:bCs/>
                <w:i/>
                <w:noProof w:val="0"/>
                <w:sz w:val="18"/>
                <w:szCs w:val="18"/>
                <w:lang w:val="de-DE"/>
              </w:rPr>
            </w:pPr>
          </w:p>
          <w:p w14:paraId="10548439" w14:textId="08DA480A" w:rsidR="005E15B5" w:rsidRPr="000C091A" w:rsidRDefault="005E15B5" w:rsidP="005E15B5">
            <w:pPr>
              <w:pStyle w:val="Rientrocorpodeltesto31"/>
              <w:spacing w:after="0" w:line="360" w:lineRule="auto"/>
              <w:ind w:left="0"/>
              <w:jc w:val="both"/>
              <w:rPr>
                <w:sz w:val="18"/>
                <w:szCs w:val="18"/>
                <w:lang w:val="de-DE"/>
              </w:rPr>
            </w:pPr>
            <w:r>
              <w:rPr>
                <w:b/>
                <w:bCs/>
                <w:sz w:val="18"/>
                <w:szCs w:val="18"/>
                <w:lang w:val="de-DE"/>
              </w:rPr>
              <w:t xml:space="preserve">      </w:t>
            </w:r>
            <w:r w:rsidRPr="000C091A">
              <w:rPr>
                <w:b/>
                <w:bCs/>
                <w:sz w:val="18"/>
                <w:szCs w:val="18"/>
                <w:lang w:val="de-DE"/>
              </w:rPr>
              <w:t xml:space="preserve">Code der AUSSCHREIBUNG: </w:t>
            </w:r>
            <w:r w:rsidRPr="00A46B9C">
              <w:rPr>
                <w:b/>
                <w:lang w:val="de-DE"/>
              </w:rPr>
              <w:t>AOV/SUA-L 012/2018</w:t>
            </w:r>
          </w:p>
          <w:p w14:paraId="1561345C" w14:textId="305A7134" w:rsidR="005E15B5" w:rsidRPr="005E15B5" w:rsidRDefault="005E15B5" w:rsidP="005E15B5">
            <w:pPr>
              <w:pStyle w:val="Rientrocorpodeltesto31"/>
              <w:spacing w:after="0" w:line="360" w:lineRule="auto"/>
              <w:ind w:left="0"/>
              <w:jc w:val="both"/>
              <w:rPr>
                <w:sz w:val="18"/>
                <w:szCs w:val="18"/>
              </w:rPr>
            </w:pPr>
            <w:r>
              <w:rPr>
                <w:b/>
                <w:bCs/>
                <w:sz w:val="18"/>
                <w:szCs w:val="18"/>
                <w:lang w:val="de-DE"/>
              </w:rPr>
              <w:t xml:space="preserve">      </w:t>
            </w:r>
            <w:r w:rsidRPr="005E15B5">
              <w:rPr>
                <w:b/>
                <w:bCs/>
                <w:sz w:val="18"/>
                <w:szCs w:val="18"/>
              </w:rPr>
              <w:t>Code CIG: 745756949F</w:t>
            </w:r>
          </w:p>
          <w:p w14:paraId="4940A193" w14:textId="4D2262FF" w:rsidR="002906AD" w:rsidRPr="005E15B5" w:rsidRDefault="005E15B5" w:rsidP="005E15B5">
            <w:pPr>
              <w:pStyle w:val="Rientrocorpodeltesto31"/>
              <w:spacing w:after="0" w:line="360" w:lineRule="auto"/>
              <w:jc w:val="both"/>
              <w:rPr>
                <w:sz w:val="18"/>
                <w:szCs w:val="18"/>
              </w:rPr>
            </w:pPr>
            <w:r w:rsidRPr="005E15B5">
              <w:rPr>
                <w:b/>
                <w:bCs/>
                <w:sz w:val="18"/>
                <w:szCs w:val="18"/>
              </w:rPr>
              <w:t>Code CUP: B43B97000000003</w:t>
            </w:r>
          </w:p>
          <w:p w14:paraId="4F835027" w14:textId="073D97AA" w:rsidR="00527A05" w:rsidRPr="00EF5EBE" w:rsidRDefault="006E19D0" w:rsidP="00EF5EBE">
            <w:pPr>
              <w:pStyle w:val="Rientrocorpodeltesto3"/>
              <w:spacing w:after="0" w:line="360" w:lineRule="auto"/>
              <w:ind w:left="0"/>
              <w:jc w:val="right"/>
              <w:rPr>
                <w:rFonts w:cs="Arial"/>
                <w:noProof w:val="0"/>
                <w:sz w:val="18"/>
                <w:szCs w:val="18"/>
                <w:lang w:val="de-DE"/>
              </w:rPr>
            </w:pPr>
            <w:r w:rsidRPr="004D0F64">
              <w:rPr>
                <w:rFonts w:cs="Arial"/>
                <w:noProof w:val="0"/>
                <w:color w:val="0000FF"/>
                <w:sz w:val="18"/>
                <w:szCs w:val="18"/>
                <w:lang w:val="de-DE"/>
              </w:rPr>
              <w:t>Version</w:t>
            </w:r>
            <w:r w:rsidR="006E23EF" w:rsidRPr="004D0F64">
              <w:rPr>
                <w:rFonts w:cs="Arial"/>
                <w:noProof w:val="0"/>
                <w:color w:val="0000FF"/>
                <w:sz w:val="18"/>
                <w:szCs w:val="18"/>
                <w:lang w:val="de-DE"/>
              </w:rPr>
              <w:t xml:space="preserve"> </w:t>
            </w:r>
            <w:r w:rsidR="004114A9" w:rsidRPr="004D0F64">
              <w:rPr>
                <w:rFonts w:cs="Arial"/>
                <w:color w:val="0000FF"/>
                <w:sz w:val="18"/>
                <w:szCs w:val="18"/>
                <w:lang w:val="de-DE"/>
              </w:rPr>
              <w:t>22</w:t>
            </w:r>
            <w:r w:rsidR="0083195A" w:rsidRPr="004D0F64">
              <w:rPr>
                <w:rFonts w:cs="Arial"/>
                <w:color w:val="0000FF"/>
                <w:sz w:val="18"/>
                <w:szCs w:val="18"/>
                <w:lang w:val="de-DE"/>
              </w:rPr>
              <w:t>.02.18</w:t>
            </w:r>
          </w:p>
        </w:tc>
      </w:tr>
      <w:tr w:rsidR="005E15B5" w:rsidRPr="00EF5EBE" w14:paraId="0FB81880" w14:textId="77777777" w:rsidTr="00EF5EBE">
        <w:tc>
          <w:tcPr>
            <w:tcW w:w="9778" w:type="dxa"/>
            <w:shd w:val="clear" w:color="auto" w:fill="auto"/>
          </w:tcPr>
          <w:p w14:paraId="06449295" w14:textId="02D93877" w:rsidR="005E15B5" w:rsidRDefault="005E15B5" w:rsidP="00EF5EBE">
            <w:pPr>
              <w:pStyle w:val="Rientrocorpodeltesto2"/>
              <w:spacing w:after="0" w:line="360" w:lineRule="auto"/>
              <w:ind w:left="0"/>
              <w:jc w:val="center"/>
              <w:rPr>
                <w:rFonts w:cs="Arial"/>
                <w:b/>
                <w:noProof w:val="0"/>
                <w:lang w:val="de-DE"/>
              </w:rPr>
            </w:pPr>
            <w:r>
              <w:rPr>
                <w:rFonts w:cs="Arial"/>
                <w:b/>
                <w:noProof w:val="0"/>
                <w:lang w:val="de-DE"/>
              </w:rPr>
              <w:t xml:space="preserve"> </w:t>
            </w:r>
          </w:p>
        </w:tc>
      </w:tr>
    </w:tbl>
    <w:p w14:paraId="4B198E1C" w14:textId="77777777" w:rsidR="00E23BAD" w:rsidRPr="008A5EEA" w:rsidRDefault="00E23BAD" w:rsidP="008271BC">
      <w:pPr>
        <w:spacing w:line="360" w:lineRule="auto"/>
        <w:jc w:val="center"/>
        <w:rPr>
          <w:rFonts w:cs="Arial"/>
          <w:b/>
          <w:noProof w:val="0"/>
          <w:sz w:val="18"/>
          <w:szCs w:val="18"/>
          <w:lang w:val="de-DE"/>
        </w:rPr>
      </w:pPr>
    </w:p>
    <w:p w14:paraId="2E6D9CC4" w14:textId="77777777"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3E23E7D1" w14:textId="77777777"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8A5EEA">
        <w:rPr>
          <w:rFonts w:ascii="Arial" w:hAnsi="Arial" w:cs="Arial"/>
          <w:b/>
          <w:bCs/>
          <w:i/>
          <w:iCs/>
          <w:sz w:val="18"/>
          <w:szCs w:val="18"/>
          <w:lang w:val="de-DE"/>
        </w:rPr>
        <w:t>Teil I</w:t>
      </w:r>
    </w:p>
    <w:p w14:paraId="028103E3" w14:textId="77777777"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8A5EEA">
        <w:rPr>
          <w:rFonts w:ascii="Arial" w:hAnsi="Arial" w:cs="Arial"/>
          <w:b/>
          <w:i/>
          <w:sz w:val="18"/>
          <w:szCs w:val="18"/>
          <w:lang w:val="de-DE"/>
        </w:rPr>
        <w:t>ERKLÄRUNG ZUR TEILNAHME AM AUSSCHREIBUNGSVERFAHREN</w:t>
      </w:r>
    </w:p>
    <w:p w14:paraId="2A7ECF77" w14:textId="77777777" w:rsidR="002906AD" w:rsidRPr="008A5EEA" w:rsidRDefault="00A104F0" w:rsidP="008271BC">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b/>
          <w:i/>
          <w:sz w:val="18"/>
          <w:szCs w:val="18"/>
          <w:lang w:val="de-DE"/>
        </w:rPr>
      </w:pPr>
      <w:r w:rsidRPr="008A5EEA">
        <w:rPr>
          <w:rFonts w:ascii="Arial" w:hAnsi="Arial" w:cs="Arial"/>
          <w:b/>
          <w:i/>
          <w:sz w:val="18"/>
          <w:szCs w:val="18"/>
          <w:lang w:val="de-DE"/>
        </w:rPr>
        <w:t>gemäß</w:t>
      </w:r>
      <w:r w:rsidR="002906AD" w:rsidRPr="008A5EEA">
        <w:rPr>
          <w:rFonts w:ascii="Arial" w:hAnsi="Arial" w:cs="Arial"/>
          <w:b/>
          <w:i/>
          <w:sz w:val="18"/>
          <w:szCs w:val="18"/>
          <w:lang w:val="de-DE"/>
        </w:rPr>
        <w:t xml:space="preserve"> LG Nr. 17 vom 22. Oktober 1993</w:t>
      </w:r>
    </w:p>
    <w:p w14:paraId="5DE9E451" w14:textId="77777777"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70E8F155" w14:textId="77777777" w:rsidR="00E23BAD" w:rsidRPr="008A5EEA" w:rsidRDefault="00E23BAD" w:rsidP="008271BC">
      <w:pPr>
        <w:pStyle w:val="Rientrocorpodeltesto3"/>
        <w:spacing w:after="0" w:line="360" w:lineRule="auto"/>
        <w:rPr>
          <w:rFonts w:cs="Arial"/>
          <w:b/>
          <w:noProof w:val="0"/>
          <w:sz w:val="18"/>
          <w:szCs w:val="18"/>
          <w:lang w:val="de-DE"/>
        </w:rPr>
      </w:pPr>
    </w:p>
    <w:p w14:paraId="337F3806" w14:textId="77777777"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14:paraId="3295189F" w14:textId="77777777" w:rsidR="002906AD" w:rsidRPr="008A5EEA" w:rsidRDefault="002906AD" w:rsidP="008271BC">
      <w:pPr>
        <w:pStyle w:val="Stile1"/>
        <w:spacing w:line="360" w:lineRule="auto"/>
        <w:rPr>
          <w:rFonts w:ascii="Arial" w:hAnsi="Arial" w:cs="Arial"/>
          <w:sz w:val="18"/>
          <w:szCs w:val="18"/>
        </w:rPr>
      </w:pPr>
    </w:p>
    <w:p w14:paraId="1CDE4875" w14:textId="77777777"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14:paraId="168E68EE" w14:textId="77777777"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14:paraId="705C1D51" w14:textId="77777777"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Geboren in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am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14:paraId="18DDA8BC" w14:textId="77777777"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0A9EF4F7" w14:textId="1CBD6009"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4A3C08E7" w14:textId="4E41A856" w:rsidR="00A83B66" w:rsidRPr="004D0F64" w:rsidRDefault="00C42E84" w:rsidP="00A83B66">
      <w:pPr>
        <w:tabs>
          <w:tab w:val="left" w:pos="1560"/>
        </w:tabs>
        <w:spacing w:line="360" w:lineRule="auto"/>
        <w:ind w:left="1418" w:hanging="1418"/>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FD4365">
        <w:rPr>
          <w:sz w:val="18"/>
          <w:szCs w:val="18"/>
          <w:lang w:val="it-IT"/>
        </w:rPr>
      </w:r>
      <w:r w:rsidR="00FD4365">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FD4365">
        <w:rPr>
          <w:sz w:val="18"/>
          <w:szCs w:val="18"/>
          <w:lang w:val="it-IT"/>
        </w:rPr>
      </w:r>
      <w:r w:rsidR="00FD4365">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FD4365">
        <w:rPr>
          <w:sz w:val="18"/>
          <w:szCs w:val="18"/>
          <w:lang w:val="it-IT"/>
        </w:rPr>
      </w:r>
      <w:r w:rsidR="00FD4365">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14:paraId="18D88218" w14:textId="2D6F7225"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006C2006" w:rsidRPr="004D0F64">
        <w:rPr>
          <w:rFonts w:cs="Arial"/>
          <w:noProof w:val="0"/>
          <w:sz w:val="18"/>
          <w:szCs w:val="18"/>
          <w:lang w:val="de-DE"/>
        </w:rPr>
        <w:t xml:space="preserve"> </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14:paraId="45039627"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MwSt- Nr.: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35A4424A"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798FEED7"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21CAA5C5"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76462D30"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7D40743C"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2CB80DEB" w14:textId="77777777"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2BFACE68" w14:textId="77777777" w:rsidR="002906AD" w:rsidRPr="008A5EE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14:paraId="4FCD440C" w14:textId="77777777" w:rsidR="000042B1" w:rsidRPr="008A5EEA" w:rsidRDefault="000042B1" w:rsidP="008271BC">
      <w:pPr>
        <w:pStyle w:val="sche30"/>
        <w:spacing w:before="0" w:beforeAutospacing="0" w:after="0" w:afterAutospacing="0" w:line="360" w:lineRule="auto"/>
        <w:jc w:val="both"/>
        <w:rPr>
          <w:rFonts w:ascii="Arial" w:hAnsi="Arial" w:cs="Arial"/>
          <w:b/>
          <w:bCs/>
          <w:iCs/>
          <w:sz w:val="18"/>
          <w:szCs w:val="18"/>
          <w:lang w:val="de-DE"/>
        </w:rPr>
      </w:pPr>
    </w:p>
    <w:p w14:paraId="10B85927" w14:textId="77777777"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14:paraId="0B40EA03" w14:textId="77777777" w:rsidR="00C4641F" w:rsidRPr="008A5EEA" w:rsidRDefault="007D3CD4" w:rsidP="008271BC">
      <w:pPr>
        <w:pStyle w:val="sche30"/>
        <w:spacing w:before="0" w:beforeAutospacing="0" w:after="0" w:afterAutospacing="0" w:line="360" w:lineRule="auto"/>
        <w:jc w:val="both"/>
        <w:rPr>
          <w:rFonts w:ascii="Arial" w:hAnsi="Arial" w:cs="Arial"/>
          <w:b/>
          <w:bCs/>
          <w:iCs/>
          <w:sz w:val="18"/>
          <w:szCs w:val="18"/>
          <w:lang w:val="de-DE"/>
        </w:rPr>
      </w:pPr>
      <w:r w:rsidRPr="008A5EEA">
        <w:rPr>
          <w:rFonts w:ascii="Arial" w:hAnsi="Arial" w:cs="Arial"/>
          <w:b/>
          <w:bCs/>
          <w:iCs/>
          <w:sz w:val="18"/>
          <w:szCs w:val="18"/>
          <w:lang w:val="de-DE"/>
        </w:rPr>
        <w:br w:type="page"/>
      </w:r>
    </w:p>
    <w:p w14:paraId="545E3B72" w14:textId="77777777"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14:paraId="3E1B73C2" w14:textId="77777777"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14:paraId="0BBF2730" w14:textId="77777777"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14:paraId="3F4F1589" w14:textId="18366FDA"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14:paraId="57F9EBFB" w14:textId="77777777"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14:paraId="6460DA60" w14:textId="467063D6"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FD4365" w14:paraId="1CE1D5E1" w14:textId="77777777" w:rsidTr="00E50247">
        <w:trPr>
          <w:trHeight w:val="4821"/>
        </w:trPr>
        <w:tc>
          <w:tcPr>
            <w:tcW w:w="4644" w:type="dxa"/>
            <w:shd w:val="clear" w:color="auto" w:fill="auto"/>
          </w:tcPr>
          <w:p w14:paraId="72A68B69" w14:textId="77777777" w:rsidR="004114A9" w:rsidRPr="004D0F64" w:rsidRDefault="004114A9" w:rsidP="00E50247">
            <w:pPr>
              <w:pStyle w:val="sche3"/>
              <w:autoSpaceDE/>
              <w:spacing w:line="360" w:lineRule="auto"/>
              <w:ind w:left="284" w:hanging="284"/>
              <w:rPr>
                <w:sz w:val="18"/>
                <w:szCs w:val="18"/>
                <w:lang w:val="it-IT"/>
              </w:rPr>
            </w:pPr>
          </w:p>
          <w:p w14:paraId="7A3F229E" w14:textId="77777777"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FD4365">
              <w:rPr>
                <w:sz w:val="18"/>
                <w:szCs w:val="18"/>
                <w:lang w:val="it-IT"/>
              </w:rPr>
            </w:r>
            <w:r w:rsidR="00FD4365">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14:paraId="632001C1" w14:textId="77777777" w:rsidR="004114A9" w:rsidRPr="004D0F64" w:rsidRDefault="004114A9" w:rsidP="00E50247">
            <w:pPr>
              <w:pStyle w:val="sche3"/>
              <w:autoSpaceDE/>
              <w:spacing w:line="360" w:lineRule="auto"/>
              <w:ind w:left="284" w:hanging="284"/>
              <w:rPr>
                <w:sz w:val="18"/>
                <w:szCs w:val="18"/>
                <w:lang w:val="de-DE"/>
              </w:rPr>
            </w:pPr>
          </w:p>
          <w:p w14:paraId="5DF03AC7" w14:textId="77777777"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FD4365">
              <w:rPr>
                <w:sz w:val="18"/>
                <w:szCs w:val="18"/>
                <w:lang w:val="it-IT"/>
              </w:rPr>
            </w:r>
            <w:r w:rsidR="00FD4365">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14:paraId="640BD32F" w14:textId="77777777" w:rsidR="004114A9" w:rsidRPr="004D0F64" w:rsidRDefault="004114A9" w:rsidP="00E50247">
            <w:pPr>
              <w:pStyle w:val="sche3"/>
              <w:spacing w:line="360" w:lineRule="auto"/>
              <w:ind w:left="284" w:hanging="284"/>
              <w:rPr>
                <w:sz w:val="18"/>
                <w:szCs w:val="18"/>
                <w:lang w:val="de-DE"/>
              </w:rPr>
            </w:pPr>
          </w:p>
          <w:p w14:paraId="34B1ABAF" w14:textId="77777777"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FD4365">
              <w:rPr>
                <w:sz w:val="18"/>
                <w:szCs w:val="18"/>
                <w:lang w:val="it-IT"/>
              </w:rPr>
            </w:r>
            <w:r w:rsidR="00FD4365">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14:paraId="1F142AD9" w14:textId="77777777" w:rsidR="004114A9" w:rsidRPr="004D0F64" w:rsidRDefault="004114A9" w:rsidP="00E50247">
            <w:pPr>
              <w:pStyle w:val="sche3"/>
              <w:spacing w:line="360" w:lineRule="auto"/>
              <w:ind w:left="284" w:hanging="284"/>
              <w:rPr>
                <w:sz w:val="18"/>
                <w:szCs w:val="18"/>
                <w:lang w:val="de-DE"/>
              </w:rPr>
            </w:pPr>
          </w:p>
          <w:p w14:paraId="63BC8B3D" w14:textId="77777777"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FD4365">
              <w:rPr>
                <w:sz w:val="18"/>
                <w:szCs w:val="18"/>
                <w:lang w:val="it-IT"/>
              </w:rPr>
            </w:r>
            <w:r w:rsidR="00FD4365">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14:paraId="53369D24" w14:textId="77777777" w:rsidR="004114A9" w:rsidRPr="00FD4365" w:rsidRDefault="004114A9" w:rsidP="00E50247">
            <w:pPr>
              <w:pStyle w:val="sche3"/>
              <w:autoSpaceDE/>
              <w:spacing w:line="360" w:lineRule="auto"/>
              <w:jc w:val="center"/>
              <w:rPr>
                <w:bCs/>
                <w:sz w:val="18"/>
                <w:szCs w:val="18"/>
                <w:lang w:val="de-DE"/>
              </w:rPr>
            </w:pPr>
            <w:r w:rsidRPr="00FD4365">
              <w:rPr>
                <w:sz w:val="18"/>
                <w:szCs w:val="18"/>
                <w:lang w:val="de-DE"/>
              </w:rPr>
              <w:t>mit einem der folgenden Systeme</w:t>
            </w:r>
          </w:p>
        </w:tc>
        <w:tc>
          <w:tcPr>
            <w:tcW w:w="2977" w:type="dxa"/>
            <w:tcBorders>
              <w:top w:val="single" w:sz="4" w:space="0" w:color="auto"/>
            </w:tcBorders>
            <w:shd w:val="clear" w:color="auto" w:fill="auto"/>
            <w:vAlign w:val="center"/>
          </w:tcPr>
          <w:p w14:paraId="71376330" w14:textId="77777777" w:rsidR="004114A9" w:rsidRPr="00FD4365" w:rsidRDefault="004114A9" w:rsidP="00E50247">
            <w:pPr>
              <w:pStyle w:val="sche3"/>
              <w:autoSpaceDE/>
              <w:spacing w:line="360" w:lineRule="auto"/>
              <w:ind w:left="177" w:hanging="283"/>
              <w:rPr>
                <w:sz w:val="18"/>
                <w:szCs w:val="18"/>
                <w:lang w:val="de-DE"/>
              </w:rPr>
            </w:pPr>
            <w:r w:rsidRPr="00FD4365">
              <w:rPr>
                <w:sz w:val="18"/>
                <w:szCs w:val="18"/>
                <w:lang w:val="it-IT"/>
              </w:rPr>
              <w:fldChar w:fldCharType="begin">
                <w:ffData>
                  <w:name w:val="Controllo116"/>
                  <w:enabled/>
                  <w:calcOnExit w:val="0"/>
                  <w:checkBox>
                    <w:sizeAuto/>
                    <w:default w:val="0"/>
                    <w:checked w:val="0"/>
                  </w:checkBox>
                </w:ffData>
              </w:fldChar>
            </w:r>
            <w:r w:rsidRPr="00FD4365">
              <w:rPr>
                <w:sz w:val="18"/>
                <w:szCs w:val="18"/>
                <w:lang w:val="de-DE"/>
              </w:rPr>
              <w:instrText xml:space="preserve"> FORMCHECKBOX </w:instrText>
            </w:r>
            <w:r w:rsidR="00FD4365" w:rsidRPr="00FD4365">
              <w:rPr>
                <w:sz w:val="18"/>
                <w:szCs w:val="18"/>
                <w:lang w:val="it-IT"/>
              </w:rPr>
            </w:r>
            <w:r w:rsidR="00FD4365" w:rsidRPr="00FD4365">
              <w:rPr>
                <w:sz w:val="18"/>
                <w:szCs w:val="18"/>
                <w:lang w:val="it-IT"/>
              </w:rPr>
              <w:fldChar w:fldCharType="separate"/>
            </w:r>
            <w:r w:rsidRPr="00FD4365">
              <w:rPr>
                <w:sz w:val="18"/>
                <w:szCs w:val="18"/>
                <w:lang w:val="it-IT"/>
              </w:rPr>
              <w:fldChar w:fldCharType="end"/>
            </w:r>
            <w:r w:rsidRPr="00FD4365">
              <w:rPr>
                <w:sz w:val="18"/>
                <w:szCs w:val="18"/>
                <w:lang w:val="de-DE"/>
              </w:rPr>
              <w:tab/>
              <w:t>vertikal, bereits gegründet</w:t>
            </w:r>
          </w:p>
          <w:p w14:paraId="74E524F7" w14:textId="77777777" w:rsidR="004114A9" w:rsidRPr="00FD4365" w:rsidRDefault="004114A9" w:rsidP="00E50247">
            <w:pPr>
              <w:pStyle w:val="sche3"/>
              <w:autoSpaceDE/>
              <w:spacing w:line="360" w:lineRule="auto"/>
              <w:ind w:left="177" w:hanging="283"/>
              <w:rPr>
                <w:sz w:val="18"/>
                <w:szCs w:val="18"/>
                <w:lang w:val="de-DE"/>
              </w:rPr>
            </w:pPr>
            <w:r w:rsidRPr="00FD4365">
              <w:rPr>
                <w:sz w:val="18"/>
                <w:szCs w:val="18"/>
                <w:lang w:val="it-IT"/>
              </w:rPr>
              <w:fldChar w:fldCharType="begin">
                <w:ffData>
                  <w:name w:val="Controllo118"/>
                  <w:enabled/>
                  <w:calcOnExit w:val="0"/>
                  <w:checkBox>
                    <w:sizeAuto/>
                    <w:default w:val="0"/>
                    <w:checked w:val="0"/>
                  </w:checkBox>
                </w:ffData>
              </w:fldChar>
            </w:r>
            <w:r w:rsidRPr="00FD4365">
              <w:rPr>
                <w:sz w:val="18"/>
                <w:szCs w:val="18"/>
                <w:lang w:val="de-DE"/>
              </w:rPr>
              <w:instrText xml:space="preserve"> FORMCHECKBOX </w:instrText>
            </w:r>
            <w:r w:rsidR="00FD4365" w:rsidRPr="00FD4365">
              <w:rPr>
                <w:sz w:val="18"/>
                <w:szCs w:val="18"/>
                <w:lang w:val="it-IT"/>
              </w:rPr>
            </w:r>
            <w:r w:rsidR="00FD4365" w:rsidRPr="00FD4365">
              <w:rPr>
                <w:sz w:val="18"/>
                <w:szCs w:val="18"/>
                <w:lang w:val="it-IT"/>
              </w:rPr>
              <w:fldChar w:fldCharType="separate"/>
            </w:r>
            <w:r w:rsidRPr="00FD4365">
              <w:rPr>
                <w:sz w:val="18"/>
                <w:szCs w:val="18"/>
                <w:lang w:val="it-IT"/>
              </w:rPr>
              <w:fldChar w:fldCharType="end"/>
            </w:r>
            <w:r w:rsidRPr="00FD4365">
              <w:rPr>
                <w:sz w:val="18"/>
                <w:szCs w:val="18"/>
                <w:lang w:val="de-DE"/>
              </w:rPr>
              <w:tab/>
              <w:t>vertikal, noch nicht gegründet</w:t>
            </w:r>
          </w:p>
          <w:p w14:paraId="15C813BD" w14:textId="77777777" w:rsidR="004114A9" w:rsidRPr="00FD4365" w:rsidRDefault="004114A9" w:rsidP="00E50247">
            <w:pPr>
              <w:pStyle w:val="sche3"/>
              <w:autoSpaceDE/>
              <w:spacing w:line="360" w:lineRule="auto"/>
              <w:ind w:left="177" w:hanging="283"/>
              <w:rPr>
                <w:sz w:val="18"/>
                <w:szCs w:val="18"/>
                <w:lang w:val="de-DE"/>
              </w:rPr>
            </w:pPr>
            <w:r w:rsidRPr="00FD4365">
              <w:rPr>
                <w:sz w:val="18"/>
                <w:szCs w:val="18"/>
                <w:lang w:val="it-IT"/>
              </w:rPr>
              <w:fldChar w:fldCharType="begin">
                <w:ffData>
                  <w:name w:val="Controllo117"/>
                  <w:enabled/>
                  <w:calcOnExit w:val="0"/>
                  <w:checkBox>
                    <w:sizeAuto/>
                    <w:default w:val="0"/>
                    <w:checked w:val="0"/>
                  </w:checkBox>
                </w:ffData>
              </w:fldChar>
            </w:r>
            <w:r w:rsidRPr="00FD4365">
              <w:rPr>
                <w:sz w:val="18"/>
                <w:szCs w:val="18"/>
                <w:lang w:val="de-DE"/>
              </w:rPr>
              <w:instrText xml:space="preserve"> FORMCHECKBOX </w:instrText>
            </w:r>
            <w:r w:rsidR="00FD4365" w:rsidRPr="00FD4365">
              <w:rPr>
                <w:sz w:val="18"/>
                <w:szCs w:val="18"/>
                <w:lang w:val="it-IT"/>
              </w:rPr>
            </w:r>
            <w:r w:rsidR="00FD4365" w:rsidRPr="00FD4365">
              <w:rPr>
                <w:sz w:val="18"/>
                <w:szCs w:val="18"/>
                <w:lang w:val="it-IT"/>
              </w:rPr>
              <w:fldChar w:fldCharType="separate"/>
            </w:r>
            <w:r w:rsidRPr="00FD4365">
              <w:rPr>
                <w:sz w:val="18"/>
                <w:szCs w:val="18"/>
                <w:lang w:val="it-IT"/>
              </w:rPr>
              <w:fldChar w:fldCharType="end"/>
            </w:r>
            <w:r w:rsidRPr="00FD4365">
              <w:rPr>
                <w:sz w:val="18"/>
                <w:szCs w:val="18"/>
                <w:lang w:val="de-DE"/>
              </w:rPr>
              <w:tab/>
              <w:t>horizontal, bereits gegründet</w:t>
            </w:r>
          </w:p>
          <w:p w14:paraId="37AA04D0" w14:textId="77777777" w:rsidR="004114A9" w:rsidRPr="00FD4365" w:rsidRDefault="004114A9" w:rsidP="00E50247">
            <w:pPr>
              <w:pStyle w:val="sche3"/>
              <w:autoSpaceDE/>
              <w:spacing w:line="360" w:lineRule="auto"/>
              <w:ind w:left="177" w:hanging="283"/>
              <w:rPr>
                <w:sz w:val="18"/>
                <w:szCs w:val="18"/>
                <w:lang w:val="de-DE"/>
              </w:rPr>
            </w:pPr>
            <w:r w:rsidRPr="00FD4365">
              <w:rPr>
                <w:sz w:val="18"/>
                <w:szCs w:val="18"/>
                <w:lang w:val="it-IT"/>
              </w:rPr>
              <w:fldChar w:fldCharType="begin">
                <w:ffData>
                  <w:name w:val="Controllo7"/>
                  <w:enabled/>
                  <w:calcOnExit w:val="0"/>
                  <w:checkBox>
                    <w:sizeAuto/>
                    <w:default w:val="0"/>
                    <w:checked w:val="0"/>
                  </w:checkBox>
                </w:ffData>
              </w:fldChar>
            </w:r>
            <w:r w:rsidRPr="00FD4365">
              <w:rPr>
                <w:sz w:val="18"/>
                <w:szCs w:val="18"/>
                <w:lang w:val="de-DE"/>
              </w:rPr>
              <w:instrText xml:space="preserve"> FORMCHECKBOX </w:instrText>
            </w:r>
            <w:r w:rsidR="00FD4365" w:rsidRPr="00FD4365">
              <w:rPr>
                <w:sz w:val="18"/>
                <w:szCs w:val="18"/>
                <w:lang w:val="it-IT"/>
              </w:rPr>
            </w:r>
            <w:r w:rsidR="00FD4365" w:rsidRPr="00FD4365">
              <w:rPr>
                <w:sz w:val="18"/>
                <w:szCs w:val="18"/>
                <w:lang w:val="it-IT"/>
              </w:rPr>
              <w:fldChar w:fldCharType="separate"/>
            </w:r>
            <w:r w:rsidRPr="00FD4365">
              <w:rPr>
                <w:sz w:val="18"/>
                <w:szCs w:val="18"/>
                <w:lang w:val="it-IT"/>
              </w:rPr>
              <w:fldChar w:fldCharType="end"/>
            </w:r>
            <w:r w:rsidRPr="00FD4365">
              <w:rPr>
                <w:sz w:val="18"/>
                <w:szCs w:val="18"/>
                <w:lang w:val="de-DE"/>
              </w:rPr>
              <w:tab/>
              <w:t>horizontal, noch nicht gegründet</w:t>
            </w:r>
          </w:p>
          <w:p w14:paraId="10878086" w14:textId="77777777" w:rsidR="004114A9" w:rsidRPr="00FD4365" w:rsidRDefault="004114A9" w:rsidP="00E50247">
            <w:pPr>
              <w:pStyle w:val="sche3"/>
              <w:autoSpaceDE/>
              <w:spacing w:line="360" w:lineRule="auto"/>
              <w:ind w:left="177" w:hanging="283"/>
              <w:rPr>
                <w:sz w:val="18"/>
                <w:szCs w:val="18"/>
                <w:lang w:val="de-DE"/>
              </w:rPr>
            </w:pPr>
            <w:r w:rsidRPr="00FD4365">
              <w:rPr>
                <w:sz w:val="18"/>
                <w:szCs w:val="18"/>
                <w:lang w:val="it-IT"/>
              </w:rPr>
              <w:fldChar w:fldCharType="begin">
                <w:ffData>
                  <w:name w:val="Controllo125"/>
                  <w:enabled/>
                  <w:calcOnExit w:val="0"/>
                  <w:checkBox>
                    <w:sizeAuto/>
                    <w:default w:val="0"/>
                  </w:checkBox>
                </w:ffData>
              </w:fldChar>
            </w:r>
            <w:r w:rsidRPr="00FD4365">
              <w:rPr>
                <w:sz w:val="18"/>
                <w:szCs w:val="18"/>
                <w:lang w:val="de-DE"/>
              </w:rPr>
              <w:instrText xml:space="preserve"> FORMCHECKBOX </w:instrText>
            </w:r>
            <w:r w:rsidR="00FD4365" w:rsidRPr="00FD4365">
              <w:rPr>
                <w:sz w:val="18"/>
                <w:szCs w:val="18"/>
                <w:lang w:val="it-IT"/>
              </w:rPr>
            </w:r>
            <w:r w:rsidR="00FD4365" w:rsidRPr="00FD4365">
              <w:rPr>
                <w:sz w:val="18"/>
                <w:szCs w:val="18"/>
                <w:lang w:val="it-IT"/>
              </w:rPr>
              <w:fldChar w:fldCharType="separate"/>
            </w:r>
            <w:r w:rsidRPr="00FD4365">
              <w:rPr>
                <w:sz w:val="18"/>
                <w:szCs w:val="18"/>
                <w:lang w:val="it-IT"/>
              </w:rPr>
              <w:fldChar w:fldCharType="end"/>
            </w:r>
            <w:r w:rsidRPr="00FD4365">
              <w:rPr>
                <w:sz w:val="18"/>
                <w:szCs w:val="18"/>
                <w:lang w:val="de-DE"/>
              </w:rPr>
              <w:tab/>
              <w:t>gemischt, bereits gegründet</w:t>
            </w:r>
          </w:p>
          <w:p w14:paraId="395A49CE" w14:textId="77777777" w:rsidR="004114A9" w:rsidRPr="00FD4365" w:rsidRDefault="004114A9" w:rsidP="00E50247">
            <w:pPr>
              <w:pStyle w:val="sche3"/>
              <w:autoSpaceDE/>
              <w:spacing w:line="360" w:lineRule="auto"/>
              <w:ind w:left="177" w:hanging="283"/>
              <w:rPr>
                <w:sz w:val="18"/>
                <w:szCs w:val="18"/>
                <w:lang w:val="de-DE"/>
              </w:rPr>
            </w:pPr>
            <w:r w:rsidRPr="00FD4365">
              <w:rPr>
                <w:sz w:val="18"/>
                <w:szCs w:val="18"/>
                <w:lang w:val="it-IT"/>
              </w:rPr>
              <w:fldChar w:fldCharType="begin">
                <w:ffData>
                  <w:name w:val="Controllo126"/>
                  <w:enabled/>
                  <w:calcOnExit w:val="0"/>
                  <w:checkBox>
                    <w:sizeAuto/>
                    <w:default w:val="0"/>
                  </w:checkBox>
                </w:ffData>
              </w:fldChar>
            </w:r>
            <w:r w:rsidRPr="00FD4365">
              <w:rPr>
                <w:sz w:val="18"/>
                <w:szCs w:val="18"/>
                <w:lang w:val="de-DE"/>
              </w:rPr>
              <w:instrText xml:space="preserve"> FORMCHECKBOX </w:instrText>
            </w:r>
            <w:r w:rsidR="00FD4365" w:rsidRPr="00FD4365">
              <w:rPr>
                <w:sz w:val="18"/>
                <w:szCs w:val="18"/>
                <w:lang w:val="it-IT"/>
              </w:rPr>
            </w:r>
            <w:r w:rsidR="00FD4365" w:rsidRPr="00FD4365">
              <w:rPr>
                <w:sz w:val="18"/>
                <w:szCs w:val="18"/>
                <w:lang w:val="it-IT"/>
              </w:rPr>
              <w:fldChar w:fldCharType="separate"/>
            </w:r>
            <w:r w:rsidRPr="00FD4365">
              <w:rPr>
                <w:sz w:val="18"/>
                <w:szCs w:val="18"/>
                <w:lang w:val="it-IT"/>
              </w:rPr>
              <w:fldChar w:fldCharType="end"/>
            </w:r>
            <w:r w:rsidRPr="00FD4365">
              <w:rPr>
                <w:sz w:val="18"/>
                <w:szCs w:val="18"/>
                <w:lang w:val="de-DE"/>
              </w:rPr>
              <w:tab/>
              <w:t>gemischt, noch nicht gegründet</w:t>
            </w:r>
          </w:p>
          <w:p w14:paraId="57CE355B" w14:textId="77777777" w:rsidR="004114A9" w:rsidRPr="00FD4365" w:rsidRDefault="004114A9" w:rsidP="00E50247">
            <w:pPr>
              <w:pStyle w:val="sche3"/>
              <w:autoSpaceDE/>
              <w:spacing w:line="360" w:lineRule="auto"/>
              <w:rPr>
                <w:bCs/>
                <w:sz w:val="18"/>
                <w:szCs w:val="18"/>
                <w:lang w:val="de-DE"/>
              </w:rPr>
            </w:pPr>
          </w:p>
        </w:tc>
      </w:tr>
    </w:tbl>
    <w:p w14:paraId="1ED6C8D8" w14:textId="77777777" w:rsidR="004114A9" w:rsidRPr="004D0F64" w:rsidRDefault="004114A9" w:rsidP="004114A9">
      <w:pPr>
        <w:pStyle w:val="sche3"/>
        <w:spacing w:line="360" w:lineRule="auto"/>
        <w:rPr>
          <w:sz w:val="18"/>
          <w:szCs w:val="18"/>
          <w:lang w:val="de-DE"/>
        </w:rPr>
      </w:pPr>
    </w:p>
    <w:p w14:paraId="30E3D179" w14:textId="77777777"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14:paraId="2EE7E1FB" w14:textId="77777777"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14:paraId="027D072A" w14:textId="77777777" w:rsidTr="00E50247">
        <w:tc>
          <w:tcPr>
            <w:tcW w:w="10065" w:type="dxa"/>
            <w:tcBorders>
              <w:top w:val="single" w:sz="4" w:space="0" w:color="000000"/>
              <w:left w:val="single" w:sz="4" w:space="0" w:color="000000"/>
              <w:bottom w:val="single" w:sz="4" w:space="0" w:color="000000"/>
              <w:right w:val="single" w:sz="4" w:space="0" w:color="000000"/>
            </w:tcBorders>
          </w:tcPr>
          <w:p w14:paraId="10D5178E" w14:textId="77777777" w:rsidR="004114A9" w:rsidRPr="004D0F64" w:rsidRDefault="004114A9" w:rsidP="00E50247">
            <w:pPr>
              <w:pStyle w:val="sche3"/>
              <w:spacing w:line="360" w:lineRule="auto"/>
              <w:rPr>
                <w:b/>
                <w:bCs/>
                <w:sz w:val="18"/>
                <w:szCs w:val="18"/>
                <w:lang w:val="de-DE"/>
              </w:rPr>
            </w:pPr>
          </w:p>
          <w:p w14:paraId="59F54CFE" w14:textId="538E1474"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14:paraId="3297A522" w14:textId="77777777" w:rsidR="004114A9" w:rsidRPr="004D0F64" w:rsidRDefault="004114A9" w:rsidP="00E50247">
            <w:pPr>
              <w:pStyle w:val="Stile1"/>
              <w:spacing w:line="360" w:lineRule="auto"/>
              <w:rPr>
                <w:rFonts w:ascii="Arial" w:hAnsi="Arial" w:cs="Arial"/>
                <w:sz w:val="18"/>
                <w:szCs w:val="18"/>
              </w:rPr>
            </w:pPr>
          </w:p>
          <w:p w14:paraId="7EA6E2AA"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14:paraId="63528160"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6F3A362F"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273DA203" w14:textId="77777777"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14:paraId="4CC42B89" w14:textId="77777777" w:rsidR="00566EDB" w:rsidRPr="004D0F64" w:rsidRDefault="00566EDB" w:rsidP="004114A9">
      <w:pPr>
        <w:pStyle w:val="sche3"/>
        <w:numPr>
          <w:ilvl w:val="0"/>
          <w:numId w:val="12"/>
        </w:numPr>
        <w:tabs>
          <w:tab w:val="clear" w:pos="720"/>
          <w:tab w:val="num" w:pos="142"/>
        </w:tabs>
        <w:spacing w:line="360" w:lineRule="auto"/>
        <w:ind w:left="142" w:right="-285" w:hanging="284"/>
        <w:rPr>
          <w:b/>
          <w:sz w:val="18"/>
          <w:szCs w:val="18"/>
          <w:lang w:val="de-DE"/>
        </w:rPr>
      </w:pPr>
    </w:p>
    <w:p w14:paraId="118880F8" w14:textId="4DD70413" w:rsidR="004114A9" w:rsidRPr="004D0F64" w:rsidRDefault="004114A9" w:rsidP="004114A9">
      <w:pPr>
        <w:pStyle w:val="sche3"/>
        <w:numPr>
          <w:ilvl w:val="0"/>
          <w:numId w:val="12"/>
        </w:numPr>
        <w:tabs>
          <w:tab w:val="clear" w:pos="720"/>
          <w:tab w:val="num" w:pos="142"/>
        </w:tabs>
        <w:spacing w:line="360" w:lineRule="auto"/>
        <w:ind w:left="142" w:right="-285" w:hanging="284"/>
        <w:rPr>
          <w:b/>
          <w:sz w:val="18"/>
          <w:szCs w:val="18"/>
          <w:lang w:val="de-DE"/>
        </w:rPr>
      </w:pPr>
      <w:r w:rsidRPr="004D0F64">
        <w:rPr>
          <w:lang w:val="de-DE"/>
        </w:rPr>
        <w:t>dass die Anteile, mit welchen sich die einzelnen Wirtschaftsteilnehmer an der Bietergemeinschaft, am Konsortium oder an der EWIV beteiligen wollen sowie der Anteil des jeweiligen Mitglieds an der Ausführung den Angaben in der Anlage A1 entsprechen.</w:t>
      </w:r>
    </w:p>
    <w:p w14:paraId="3CC8721A" w14:textId="77777777" w:rsidR="004114A9" w:rsidRPr="004D0F64" w:rsidRDefault="004114A9" w:rsidP="004114A9">
      <w:pPr>
        <w:tabs>
          <w:tab w:val="center" w:pos="4819"/>
          <w:tab w:val="left" w:pos="5715"/>
        </w:tabs>
        <w:jc w:val="center"/>
        <w:rPr>
          <w:b/>
          <w:sz w:val="18"/>
          <w:szCs w:val="18"/>
          <w:lang w:val="de-DE"/>
        </w:rPr>
      </w:pPr>
    </w:p>
    <w:p w14:paraId="70CE2F47" w14:textId="77777777" w:rsidR="004114A9" w:rsidRPr="004D0F64" w:rsidRDefault="004114A9" w:rsidP="004114A9">
      <w:pPr>
        <w:tabs>
          <w:tab w:val="center" w:pos="4819"/>
          <w:tab w:val="left" w:pos="5715"/>
        </w:tabs>
        <w:jc w:val="center"/>
        <w:rPr>
          <w:b/>
          <w:sz w:val="18"/>
          <w:szCs w:val="18"/>
          <w:lang w:val="de-DE"/>
        </w:rPr>
      </w:pPr>
    </w:p>
    <w:p w14:paraId="30F89CD9" w14:textId="77777777"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14:paraId="4CA5F398"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14:paraId="157EE1FE"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14:paraId="3FB08399"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FD4365">
        <w:rPr>
          <w:rFonts w:cs="Arial"/>
          <w:sz w:val="18"/>
          <w:szCs w:val="18"/>
          <w:lang w:val="it-IT"/>
        </w:rPr>
      </w:r>
      <w:r w:rsidR="00FD4365">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14:paraId="71B55281"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FD4365">
        <w:rPr>
          <w:rFonts w:cs="Arial"/>
          <w:sz w:val="18"/>
          <w:szCs w:val="18"/>
          <w:lang w:val="it-IT"/>
        </w:rPr>
      </w:r>
      <w:r w:rsidR="00FD4365">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14:paraId="542B1B78"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14:paraId="14C9A722"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14:paraId="171D8358"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FD4365">
        <w:rPr>
          <w:rFonts w:cs="Arial"/>
          <w:sz w:val="18"/>
          <w:szCs w:val="18"/>
          <w:lang w:val="it-IT"/>
        </w:rPr>
      </w:r>
      <w:r w:rsidR="00FD4365">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14:paraId="62447F17" w14:textId="77777777"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FD4365">
        <w:rPr>
          <w:rFonts w:cs="Arial"/>
          <w:sz w:val="18"/>
          <w:szCs w:val="18"/>
          <w:lang w:val="it-IT"/>
        </w:rPr>
      </w:r>
      <w:r w:rsidR="00FD4365">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14:paraId="78CC7111" w14:textId="77777777"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14:paraId="561A7F9A" w14:textId="77777777"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14:paraId="519E1C79" w14:textId="77777777"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14:paraId="39B72C84" w14:textId="77777777"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14:paraId="2622F4E6" w14:textId="77777777" w:rsidTr="00E50247">
        <w:tc>
          <w:tcPr>
            <w:tcW w:w="10065" w:type="dxa"/>
            <w:tcBorders>
              <w:top w:val="single" w:sz="4" w:space="0" w:color="000000"/>
              <w:left w:val="single" w:sz="4" w:space="0" w:color="000000"/>
              <w:bottom w:val="single" w:sz="4" w:space="0" w:color="000000"/>
              <w:right w:val="single" w:sz="4" w:space="0" w:color="000000"/>
            </w:tcBorders>
          </w:tcPr>
          <w:p w14:paraId="4333A6A2" w14:textId="596EC1C7"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14:paraId="2F8C7729"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14:paraId="3AC41F5C"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10F3E07F" w14:textId="77777777"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14:paraId="76F813F7" w14:textId="77777777"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14:paraId="427DADF0" w14:textId="488C4EFD" w:rsidR="002D43AD" w:rsidRPr="004D0F64" w:rsidRDefault="002D43AD" w:rsidP="00566EDB">
      <w:pPr>
        <w:pStyle w:val="sche3"/>
        <w:autoSpaceDE/>
        <w:spacing w:line="360" w:lineRule="auto"/>
        <w:rPr>
          <w:b/>
          <w:bCs/>
          <w:caps/>
          <w:strike/>
          <w:sz w:val="18"/>
          <w:szCs w:val="18"/>
          <w:lang w:val="de-DE"/>
        </w:rPr>
      </w:pPr>
    </w:p>
    <w:p w14:paraId="6A869D10" w14:textId="77777777" w:rsidR="002D43AD" w:rsidRPr="004D0F64" w:rsidRDefault="002D43AD" w:rsidP="002D43AD">
      <w:pPr>
        <w:rPr>
          <w:rFonts w:cs="Arial"/>
          <w:noProof w:val="0"/>
          <w:sz w:val="18"/>
          <w:szCs w:val="18"/>
          <w:lang w:val="de-DE"/>
        </w:rPr>
      </w:pPr>
    </w:p>
    <w:p w14:paraId="49445697" w14:textId="77777777"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14:paraId="5DBAA849" w14:textId="77777777" w:rsidR="002D43AD" w:rsidRPr="004D0F64" w:rsidRDefault="002D43AD" w:rsidP="002D43AD">
      <w:pPr>
        <w:rPr>
          <w:rFonts w:cs="Arial"/>
          <w:noProof w:val="0"/>
          <w:sz w:val="18"/>
          <w:szCs w:val="18"/>
          <w:lang w:val="de-DE"/>
        </w:rPr>
      </w:pPr>
    </w:p>
    <w:p w14:paraId="5CD6D2A8" w14:textId="77777777"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14:paraId="385C6494" w14:textId="77777777"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14:paraId="4B8B4AAC" w14:textId="77777777"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14:paraId="39BC7835" w14:textId="77777777"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14:paraId="0E5C6D49"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0AD94FCE"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14:paraId="4DD753D9"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14:paraId="58B886A5" w14:textId="77777777"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3A12477A" w14:textId="77777777" w:rsidR="00AF61E7" w:rsidRPr="008A5EEA" w:rsidRDefault="00AF61E7" w:rsidP="007D3CD4">
      <w:pPr>
        <w:pStyle w:val="sche3"/>
        <w:spacing w:line="360" w:lineRule="auto"/>
        <w:rPr>
          <w:b/>
          <w:bCs/>
          <w:sz w:val="18"/>
          <w:szCs w:val="18"/>
          <w:lang w:val="de-DE"/>
        </w:rPr>
      </w:pPr>
    </w:p>
    <w:p w14:paraId="6A4CDD7F" w14:textId="77777777"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14:paraId="21DA4A99" w14:textId="77777777"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14:paraId="4E6C93EB" w14:textId="77777777"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FD4365">
        <w:rPr>
          <w:rFonts w:eastAsia="Arial Unicode MS"/>
          <w:sz w:val="18"/>
          <w:szCs w:val="18"/>
          <w:lang w:val="de-DE"/>
        </w:rPr>
      </w:r>
      <w:r w:rsidR="00FD4365">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eingetragen zu sein, die mit dem Gegenstand dieser Ausschreibung übereinstimmt;</w:t>
      </w:r>
    </w:p>
    <w:p w14:paraId="36736B06" w14:textId="77777777" w:rsidR="00AF61E7" w:rsidRPr="008A5EEA" w:rsidRDefault="00AF61E7" w:rsidP="008271BC">
      <w:pPr>
        <w:pStyle w:val="sche3"/>
        <w:spacing w:line="360" w:lineRule="auto"/>
        <w:ind w:left="426" w:hanging="426"/>
        <w:rPr>
          <w:sz w:val="18"/>
          <w:szCs w:val="18"/>
          <w:lang w:val="de-DE"/>
        </w:rPr>
      </w:pPr>
    </w:p>
    <w:p w14:paraId="04DD980E" w14:textId="77777777"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FD4365">
        <w:rPr>
          <w:rFonts w:cs="Arial"/>
          <w:noProof w:val="0"/>
          <w:sz w:val="18"/>
          <w:szCs w:val="18"/>
          <w:lang w:val="de-DE"/>
        </w:rPr>
      </w:r>
      <w:r w:rsidR="00FD4365">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441F0084" w14:textId="77777777" w:rsidR="00AF61E7" w:rsidRPr="008A5EEA" w:rsidRDefault="00AF61E7" w:rsidP="008271BC">
      <w:pPr>
        <w:autoSpaceDE w:val="0"/>
        <w:spacing w:line="360" w:lineRule="auto"/>
        <w:ind w:left="426" w:hanging="426"/>
        <w:jc w:val="both"/>
        <w:rPr>
          <w:rFonts w:cs="Arial"/>
          <w:noProof w:val="0"/>
          <w:sz w:val="18"/>
          <w:szCs w:val="18"/>
          <w:lang w:val="de-DE"/>
        </w:rPr>
      </w:pPr>
    </w:p>
    <w:p w14:paraId="7463A0F7" w14:textId="77777777"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FD4365">
        <w:rPr>
          <w:rFonts w:eastAsia="Arial Unicode MS" w:cs="Arial"/>
          <w:noProof w:val="0"/>
          <w:sz w:val="18"/>
          <w:szCs w:val="18"/>
          <w:lang w:val="de-DE"/>
        </w:rPr>
      </w:r>
      <w:r w:rsidR="00FD4365">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14:paraId="2D231BD8" w14:textId="77777777" w:rsidR="00AF61E7" w:rsidRPr="008A5EEA" w:rsidRDefault="00AF61E7" w:rsidP="008271BC">
      <w:pPr>
        <w:pStyle w:val="sche3"/>
        <w:spacing w:line="360" w:lineRule="auto"/>
        <w:ind w:left="426" w:hanging="426"/>
        <w:rPr>
          <w:sz w:val="18"/>
          <w:szCs w:val="18"/>
          <w:lang w:val="de-DE"/>
        </w:rPr>
      </w:pPr>
    </w:p>
    <w:p w14:paraId="36EFE78A" w14:textId="77777777"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14:paraId="2C926A35" w14:textId="77777777"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14:paraId="08013B44" w14:textId="77777777"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14:paraId="324B422C" w14:textId="77777777"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14:paraId="0C365ABE" w14:textId="77777777" w:rsidR="00AF61E7"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14:paraId="1C43ECD0" w14:textId="77777777" w:rsidR="00A55B26" w:rsidRDefault="00A55B26" w:rsidP="00077E5E">
      <w:pPr>
        <w:autoSpaceDE w:val="0"/>
        <w:spacing w:line="360" w:lineRule="auto"/>
        <w:jc w:val="both"/>
        <w:rPr>
          <w:rFonts w:cs="Arial"/>
          <w:noProof w:val="0"/>
          <w:sz w:val="18"/>
          <w:szCs w:val="18"/>
          <w:lang w:val="de-DE"/>
        </w:rPr>
      </w:pPr>
    </w:p>
    <w:p w14:paraId="74E0AD78" w14:textId="77777777" w:rsidR="00A55B26" w:rsidRDefault="00A55B26" w:rsidP="00A55B26">
      <w:pPr>
        <w:autoSpaceDE w:val="0"/>
        <w:spacing w:line="360" w:lineRule="auto"/>
        <w:ind w:left="426"/>
        <w:jc w:val="both"/>
        <w:rPr>
          <w:sz w:val="18"/>
          <w:szCs w:val="18"/>
          <w:lang w:val="de-DE"/>
        </w:rPr>
      </w:pPr>
    </w:p>
    <w:p w14:paraId="6A6BC07D" w14:textId="77777777"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14:paraId="42C46AD4" w14:textId="77777777" w:rsidR="00A55B26" w:rsidRPr="00ED2595" w:rsidRDefault="00A55B26" w:rsidP="00A55B26">
      <w:pPr>
        <w:pStyle w:val="sche3"/>
        <w:autoSpaceDE/>
        <w:spacing w:line="360" w:lineRule="auto"/>
        <w:ind w:left="425"/>
        <w:rPr>
          <w:sz w:val="18"/>
          <w:szCs w:val="18"/>
          <w:lang w:val="de-DE"/>
        </w:rPr>
      </w:pPr>
    </w:p>
    <w:p w14:paraId="044324AE" w14:textId="0917B42A" w:rsidR="00A55B26" w:rsidRDefault="00A55B26" w:rsidP="002D5FD8">
      <w:pPr>
        <w:autoSpaceDE w:val="0"/>
        <w:spacing w:line="360" w:lineRule="auto"/>
        <w:ind w:left="425" w:hanging="425"/>
        <w:jc w:val="both"/>
        <w:rPr>
          <w:sz w:val="18"/>
          <w:szCs w:val="18"/>
          <w:lang w:val="de-DE"/>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FD4365">
        <w:rPr>
          <w:rFonts w:eastAsia="Arial Unicode MS"/>
          <w:sz w:val="18"/>
          <w:szCs w:val="18"/>
          <w:lang w:val="it-IT"/>
        </w:rPr>
      </w:r>
      <w:r w:rsidR="00FD4365">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r w:rsidR="002D5FD8">
        <w:rPr>
          <w:sz w:val="18"/>
          <w:szCs w:val="18"/>
          <w:lang w:val="de-DE"/>
        </w:rPr>
        <w:t> 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14:paraId="1EE2DCA3" w14:textId="77777777"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14:paraId="645466BD" w14:textId="77777777"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14:paraId="76D1FF2A" w14:textId="77777777" w:rsidR="004114A9" w:rsidRPr="00DA70AE" w:rsidRDefault="004114A9" w:rsidP="00E50247">
            <w:pPr>
              <w:pStyle w:val="sche3"/>
              <w:snapToGrid w:val="0"/>
              <w:spacing w:line="360" w:lineRule="auto"/>
              <w:rPr>
                <w:b/>
                <w:i/>
                <w:sz w:val="18"/>
                <w:szCs w:val="18"/>
                <w:lang w:val="de-DE"/>
              </w:rPr>
            </w:pPr>
          </w:p>
          <w:p w14:paraId="7136F487" w14:textId="77777777" w:rsidR="004114A9" w:rsidRPr="004D0F64" w:rsidRDefault="004114A9" w:rsidP="00E50247">
            <w:pPr>
              <w:pStyle w:val="sche3"/>
              <w:spacing w:line="360" w:lineRule="auto"/>
              <w:rPr>
                <w:b/>
                <w:i/>
                <w:sz w:val="18"/>
                <w:szCs w:val="18"/>
                <w:lang w:val="it-IT"/>
              </w:rPr>
            </w:pPr>
            <w:r w:rsidRPr="004D0F64">
              <w:rPr>
                <w:b/>
                <w:i/>
                <w:sz w:val="18"/>
                <w:szCs w:val="18"/>
                <w:lang w:val="it-IT"/>
              </w:rPr>
              <w:t>ANNOTAZIONI</w:t>
            </w:r>
          </w:p>
          <w:p w14:paraId="644FCC10" w14:textId="77777777" w:rsidR="004114A9" w:rsidRPr="00630501"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tc>
      </w:tr>
    </w:tbl>
    <w:p w14:paraId="00372040" w14:textId="77777777"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14:paraId="5DDCF238" w14:textId="77777777"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0452651" w14:textId="77777777"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14:paraId="77DB965D" w14:textId="77777777"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14:paraId="3E245CAE" w14:textId="77777777"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14:paraId="140460D8" w14:textId="77777777"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07040BF3" w14:textId="77777777" w:rsidR="002A3CE5" w:rsidRPr="008A5EEA" w:rsidRDefault="002A3CE5" w:rsidP="008271BC">
      <w:pPr>
        <w:pStyle w:val="sche3"/>
        <w:tabs>
          <w:tab w:val="left" w:pos="425"/>
        </w:tabs>
        <w:spacing w:line="360" w:lineRule="auto"/>
        <w:rPr>
          <w:b/>
          <w:bCs/>
          <w:sz w:val="18"/>
          <w:szCs w:val="18"/>
          <w:lang w:val="de-DE"/>
        </w:rPr>
      </w:pPr>
    </w:p>
    <w:p w14:paraId="414B15B6" w14:textId="77777777"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1"/>
      </w:r>
    </w:p>
    <w:p w14:paraId="788CB5F0" w14:textId="77777777" w:rsidR="002A3CE5" w:rsidRPr="008A5EEA" w:rsidRDefault="002A3CE5" w:rsidP="008271BC">
      <w:pPr>
        <w:pStyle w:val="sche3"/>
        <w:spacing w:line="360" w:lineRule="auto"/>
        <w:rPr>
          <w:sz w:val="18"/>
          <w:szCs w:val="18"/>
          <w:lang w:val="de-DE"/>
        </w:rPr>
      </w:pPr>
    </w:p>
    <w:p w14:paraId="492CBBB0" w14:textId="77777777"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FD4365">
        <w:rPr>
          <w:b/>
          <w:bCs/>
          <w:sz w:val="18"/>
          <w:szCs w:val="18"/>
          <w:lang w:val="de-DE"/>
        </w:rPr>
      </w:r>
      <w:r w:rsidR="00FD4365">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2"/>
      </w:r>
    </w:p>
    <w:p w14:paraId="54292062" w14:textId="77777777" w:rsidR="002A3CE5" w:rsidRPr="008A5EEA" w:rsidRDefault="002A3CE5" w:rsidP="008271BC">
      <w:pPr>
        <w:pStyle w:val="sche3"/>
        <w:spacing w:line="360" w:lineRule="auto"/>
        <w:rPr>
          <w:sz w:val="18"/>
          <w:szCs w:val="18"/>
          <w:lang w:val="de-DE"/>
        </w:rPr>
      </w:pPr>
    </w:p>
    <w:p w14:paraId="48CC3A73" w14:textId="77777777"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14:paraId="5DEB285D" w14:textId="77777777" w:rsidR="00D20CDC" w:rsidRPr="008A5EEA" w:rsidRDefault="00D20CDC" w:rsidP="008271BC">
      <w:pPr>
        <w:pStyle w:val="sche3"/>
        <w:spacing w:line="360" w:lineRule="auto"/>
        <w:ind w:left="567" w:hanging="567"/>
        <w:jc w:val="center"/>
        <w:rPr>
          <w:b/>
          <w:sz w:val="18"/>
          <w:szCs w:val="18"/>
          <w:lang w:val="de-DE"/>
        </w:rPr>
      </w:pPr>
    </w:p>
    <w:p w14:paraId="217868C7" w14:textId="77777777"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FD4365">
        <w:rPr>
          <w:b/>
          <w:sz w:val="18"/>
          <w:szCs w:val="18"/>
          <w:lang w:val="de-DE"/>
        </w:rPr>
      </w:r>
      <w:r w:rsidR="00FD4365">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3"/>
      </w:r>
      <w:r w:rsidRPr="008A5EEA">
        <w:rPr>
          <w:sz w:val="18"/>
          <w:szCs w:val="18"/>
          <w:lang w:val="de-DE"/>
        </w:rPr>
        <w:t>:</w:t>
      </w:r>
    </w:p>
    <w:p w14:paraId="235870D6"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14:paraId="12ED93B8"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2"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2"/>
    </w:p>
    <w:p w14:paraId="3F48A261"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3"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4"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p>
    <w:p w14:paraId="608A4757"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5"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 xml:space="preserve">, PLZ </w:t>
      </w:r>
      <w:bookmarkStart w:id="6"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Provinz (</w:t>
      </w:r>
      <w:bookmarkStart w:id="7"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Land </w:t>
      </w:r>
      <w:bookmarkStart w:id="8"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w:t>
      </w:r>
    </w:p>
    <w:p w14:paraId="33DFC839"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9"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14:paraId="2B10F099" w14:textId="77777777"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43EAF8C5" w14:textId="77777777" w:rsidR="00577D96" w:rsidRPr="008A5EEA" w:rsidRDefault="00577D96" w:rsidP="00577D96">
      <w:pPr>
        <w:spacing w:line="360" w:lineRule="auto"/>
        <w:jc w:val="both"/>
        <w:rPr>
          <w:rFonts w:cs="Arial"/>
          <w:noProof w:val="0"/>
          <w:sz w:val="18"/>
          <w:szCs w:val="18"/>
          <w:lang w:val="de-DE"/>
        </w:rPr>
      </w:pPr>
    </w:p>
    <w:p w14:paraId="28567995" w14:textId="77777777"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14:paraId="1882FEB5" w14:textId="77777777" w:rsidR="002A3CE5" w:rsidRPr="008A5EEA" w:rsidRDefault="002A3CE5" w:rsidP="008271BC">
      <w:pPr>
        <w:pStyle w:val="sche3"/>
        <w:spacing w:line="360" w:lineRule="auto"/>
        <w:rPr>
          <w:sz w:val="18"/>
          <w:szCs w:val="18"/>
          <w:lang w:val="de-DE"/>
        </w:rPr>
      </w:pPr>
    </w:p>
    <w:p w14:paraId="7472145B" w14:textId="77777777" w:rsidR="002A3CE5" w:rsidRPr="008A5EEA" w:rsidRDefault="002A3CE5"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sidRPr="008A5EEA">
        <w:rPr>
          <w:b/>
          <w:sz w:val="18"/>
          <w:szCs w:val="18"/>
          <w:lang w:val="de-DE"/>
        </w:rPr>
        <w:t>Die Daten aller etwaiger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14:paraId="5783E683" w14:textId="77777777" w:rsidR="002A3CE5" w:rsidRPr="008A5EEA" w:rsidRDefault="002A3CE5" w:rsidP="008271BC">
      <w:pPr>
        <w:tabs>
          <w:tab w:val="left" w:pos="8820"/>
        </w:tabs>
        <w:spacing w:line="360" w:lineRule="auto"/>
        <w:ind w:right="818"/>
        <w:jc w:val="both"/>
        <w:rPr>
          <w:rFonts w:cs="Arial"/>
          <w:b/>
          <w:noProof w:val="0"/>
          <w:sz w:val="18"/>
          <w:szCs w:val="18"/>
          <w:lang w:val="de-DE"/>
        </w:rPr>
      </w:pPr>
    </w:p>
    <w:p w14:paraId="245DBBE3" w14:textId="77777777"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14:paraId="3AFDBD7F" w14:textId="77777777"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14:paraId="335B764C" w14:textId="77777777"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14:paraId="56D60E2F" w14:textId="77777777"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14:paraId="6CEB1356" w14:textId="77777777" w:rsidR="00642B79" w:rsidRPr="008A5EEA" w:rsidRDefault="00642B79" w:rsidP="00642B79">
      <w:pPr>
        <w:tabs>
          <w:tab w:val="left" w:pos="851"/>
        </w:tabs>
        <w:suppressAutoHyphens/>
        <w:spacing w:line="360" w:lineRule="auto"/>
        <w:jc w:val="both"/>
        <w:rPr>
          <w:rFonts w:cs="Arial"/>
          <w:noProof w:val="0"/>
          <w:sz w:val="18"/>
          <w:szCs w:val="18"/>
          <w:lang w:val="de-DE"/>
        </w:rPr>
      </w:pPr>
    </w:p>
    <w:p w14:paraId="1151CA86" w14:textId="77777777"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14:paraId="09D328F6" w14:textId="77777777" w:rsidR="00E2005B" w:rsidRPr="008A5EEA" w:rsidRDefault="00E2005B" w:rsidP="00642B79">
      <w:pPr>
        <w:tabs>
          <w:tab w:val="left" w:pos="851"/>
        </w:tabs>
        <w:spacing w:line="360" w:lineRule="auto"/>
        <w:jc w:val="both"/>
        <w:rPr>
          <w:rFonts w:cs="Arial"/>
          <w:noProof w:val="0"/>
          <w:sz w:val="18"/>
          <w:szCs w:val="18"/>
          <w:lang w:val="de-DE"/>
        </w:rPr>
      </w:pPr>
    </w:p>
    <w:p w14:paraId="04D71447" w14:textId="77777777"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14:paraId="4A319007" w14:textId="77777777" w:rsidR="002A3CE5" w:rsidRPr="008A5EEA" w:rsidRDefault="002A3CE5" w:rsidP="008271BC">
      <w:pPr>
        <w:pStyle w:val="sche3"/>
        <w:spacing w:line="360" w:lineRule="auto"/>
        <w:ind w:right="-2"/>
        <w:jc w:val="center"/>
        <w:rPr>
          <w:b/>
          <w:sz w:val="18"/>
          <w:szCs w:val="18"/>
          <w:lang w:val="de-DE"/>
        </w:rPr>
      </w:pPr>
    </w:p>
    <w:p w14:paraId="6A6F4B23" w14:textId="77777777"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14:paraId="4183AAD1" w14:textId="77777777" w:rsidTr="00D144E0">
        <w:tc>
          <w:tcPr>
            <w:tcW w:w="9680" w:type="dxa"/>
            <w:tcBorders>
              <w:top w:val="single" w:sz="4" w:space="0" w:color="000000"/>
              <w:left w:val="single" w:sz="4" w:space="0" w:color="000000"/>
              <w:bottom w:val="single" w:sz="4" w:space="0" w:color="000000"/>
              <w:right w:val="single" w:sz="4" w:space="0" w:color="000000"/>
            </w:tcBorders>
          </w:tcPr>
          <w:p w14:paraId="4AA25B73" w14:textId="77777777" w:rsidR="002A3CE5" w:rsidRPr="008A5EEA" w:rsidRDefault="002A3CE5" w:rsidP="008271BC">
            <w:pPr>
              <w:pStyle w:val="sche3"/>
              <w:snapToGrid w:val="0"/>
              <w:spacing w:line="360" w:lineRule="auto"/>
              <w:rPr>
                <w:b/>
                <w:bCs/>
                <w:i/>
                <w:iCs/>
                <w:sz w:val="18"/>
                <w:szCs w:val="18"/>
                <w:lang w:val="de-DE"/>
              </w:rPr>
            </w:pPr>
          </w:p>
          <w:p w14:paraId="519B2D88" w14:textId="77777777"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14:paraId="492EA3AE" w14:textId="77777777"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14:paraId="1D4A2BEB" w14:textId="77777777" w:rsidR="00136219" w:rsidRPr="008A5EEA" w:rsidRDefault="00136219" w:rsidP="008271BC">
            <w:pPr>
              <w:pStyle w:val="sche3"/>
              <w:spacing w:line="360" w:lineRule="auto"/>
              <w:rPr>
                <w:sz w:val="18"/>
                <w:szCs w:val="18"/>
                <w:lang w:val="de-DE"/>
              </w:rPr>
            </w:pPr>
          </w:p>
        </w:tc>
      </w:tr>
    </w:tbl>
    <w:p w14:paraId="733CE299" w14:textId="77777777" w:rsidR="002A3CE5" w:rsidRPr="008A5EEA" w:rsidRDefault="002A3CE5" w:rsidP="008271BC">
      <w:pPr>
        <w:pStyle w:val="sche3"/>
        <w:spacing w:line="360" w:lineRule="auto"/>
        <w:rPr>
          <w:sz w:val="18"/>
          <w:szCs w:val="18"/>
          <w:lang w:val="de-DE"/>
        </w:rPr>
      </w:pPr>
    </w:p>
    <w:p w14:paraId="01CDFD26" w14:textId="77777777" w:rsidR="002A3CE5" w:rsidRPr="008A5EEA" w:rsidRDefault="002A3CE5" w:rsidP="008271BC">
      <w:pPr>
        <w:pStyle w:val="sche3"/>
        <w:spacing w:line="360" w:lineRule="auto"/>
        <w:rPr>
          <w:sz w:val="18"/>
          <w:szCs w:val="18"/>
          <w:lang w:val="de-DE"/>
        </w:rPr>
      </w:pPr>
    </w:p>
    <w:p w14:paraId="56754E21" w14:textId="77777777" w:rsidR="002A3CE5" w:rsidRPr="008A5EEA" w:rsidRDefault="002A3CE5" w:rsidP="008271BC">
      <w:pPr>
        <w:pStyle w:val="sche3"/>
        <w:spacing w:line="360" w:lineRule="auto"/>
        <w:rPr>
          <w:sz w:val="18"/>
          <w:szCs w:val="18"/>
          <w:lang w:val="de-DE"/>
        </w:rPr>
      </w:pPr>
    </w:p>
    <w:p w14:paraId="6D433216" w14:textId="77777777"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14:paraId="45E56EA0"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14:paraId="0DD1DB0D"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i/>
          <w:sz w:val="18"/>
          <w:szCs w:val="18"/>
          <w:lang w:val="de-DE" w:eastAsia="de-DE"/>
        </w:rPr>
        <w:t>Teil IV</w:t>
      </w:r>
    </w:p>
    <w:p w14:paraId="46CD3CEA"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i/>
          <w:sz w:val="18"/>
          <w:szCs w:val="18"/>
          <w:lang w:val="de-DE" w:eastAsia="de-DE"/>
        </w:rPr>
        <w:t>ETWAIGE ZUSÄTZLICHE ERKLÄRUNG GEMÄSS DEM INSOLVENZGESETZ</w:t>
      </w:r>
      <w:r w:rsidRPr="008A5EEA">
        <w:rPr>
          <w:rStyle w:val="Rimandonotadichiusura"/>
          <w:rFonts w:cs="Arial"/>
          <w:b/>
          <w:bCs/>
          <w:i/>
          <w:iCs/>
          <w:sz w:val="18"/>
          <w:szCs w:val="18"/>
          <w:lang w:val="de-DE"/>
        </w:rPr>
        <w:t xml:space="preserve"> </w:t>
      </w:r>
      <w:r w:rsidRPr="008A5EEA">
        <w:rPr>
          <w:rStyle w:val="Rimandonotadichiusura"/>
          <w:rFonts w:cs="Arial"/>
          <w:b/>
          <w:bCs/>
          <w:i/>
          <w:iCs/>
          <w:sz w:val="18"/>
          <w:szCs w:val="18"/>
          <w:lang w:val="de-DE"/>
        </w:rPr>
        <w:endnoteReference w:id="14"/>
      </w:r>
    </w:p>
    <w:p w14:paraId="4AA6C9E1"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7B9B93A7" w14:textId="77777777" w:rsidR="002A3CE5" w:rsidRPr="008A5EEA" w:rsidRDefault="002A3CE5" w:rsidP="008271BC">
      <w:pPr>
        <w:autoSpaceDE w:val="0"/>
        <w:spacing w:line="360" w:lineRule="auto"/>
        <w:ind w:left="426" w:hanging="426"/>
        <w:jc w:val="both"/>
        <w:rPr>
          <w:rFonts w:cs="Arial"/>
          <w:noProof w:val="0"/>
          <w:sz w:val="18"/>
          <w:szCs w:val="18"/>
          <w:lang w:val="de-DE"/>
        </w:rPr>
      </w:pPr>
    </w:p>
    <w:p w14:paraId="1A7C627C" w14:textId="77777777" w:rsidR="00132086" w:rsidRPr="008A5EEA" w:rsidRDefault="00132086" w:rsidP="00132086">
      <w:pPr>
        <w:autoSpaceDE w:val="0"/>
        <w:spacing w:line="360" w:lineRule="auto"/>
        <w:ind w:left="426" w:hanging="426"/>
        <w:jc w:val="center"/>
        <w:rPr>
          <w:rStyle w:val="Caratterenotadichiusura"/>
          <w:rFonts w:cs="Arial"/>
          <w:noProof w:val="0"/>
          <w:sz w:val="18"/>
          <w:szCs w:val="18"/>
          <w:lang w:val="de-DE"/>
        </w:rPr>
      </w:pPr>
      <w:r w:rsidRPr="008A5EEA">
        <w:rPr>
          <w:rFonts w:cs="Arial"/>
          <w:b/>
          <w:noProof w:val="0"/>
          <w:sz w:val="18"/>
          <w:szCs w:val="18"/>
          <w:lang w:val="de-DE"/>
        </w:rPr>
        <w:t>ERKLÄRT,</w:t>
      </w:r>
    </w:p>
    <w:p w14:paraId="30DAE96B" w14:textId="77777777" w:rsidR="00132086" w:rsidRPr="008A5EEA" w:rsidRDefault="00132086" w:rsidP="00132086">
      <w:pPr>
        <w:autoSpaceDE w:val="0"/>
        <w:spacing w:line="360" w:lineRule="auto"/>
        <w:rPr>
          <w:rFonts w:cs="Arial"/>
          <w:b/>
          <w:noProof w:val="0"/>
          <w:sz w:val="18"/>
          <w:szCs w:val="18"/>
          <w:lang w:val="de-DE"/>
        </w:rPr>
      </w:pPr>
    </w:p>
    <w:p w14:paraId="59397474" w14:textId="77777777" w:rsidR="00132086" w:rsidRPr="008A5EEA" w:rsidRDefault="00132086" w:rsidP="00132086">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52"/>
            <w:enabled/>
            <w:calcOnExit w:val="0"/>
            <w:checkBox>
              <w:sizeAuto/>
              <w:default w:val="0"/>
            </w:checkBox>
          </w:ffData>
        </w:fldChar>
      </w:r>
      <w:r w:rsidRPr="008A5EEA">
        <w:rPr>
          <w:rFonts w:cs="Arial"/>
          <w:noProof w:val="0"/>
          <w:sz w:val="18"/>
          <w:szCs w:val="18"/>
          <w:lang w:val="de-DE"/>
        </w:rPr>
        <w:instrText xml:space="preserve"> FORMCHECKBOX </w:instrText>
      </w:r>
      <w:r w:rsidR="00FD4365">
        <w:rPr>
          <w:rFonts w:cs="Arial"/>
          <w:noProof w:val="0"/>
          <w:sz w:val="18"/>
          <w:szCs w:val="18"/>
          <w:lang w:val="de-DE"/>
        </w:rPr>
      </w:r>
      <w:r w:rsidR="00FD4365">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 xml:space="preserve">dass das erklärende Unternehmen gemäß Art. 186-bis des Insolvenzgesetzes den Antrag zur Zulassung zum Vergleichsverfahren mit Unternehmensfortsetzung eingereicht hat (auch im Falle der Einreichung des Antrags mit Vorbehalt „in bianco“) und folgende Genehmigung zur Teilnahme an öffentliche Ausschreibungsverfahren vom Gericht </w:t>
      </w:r>
      <w:r w:rsidRPr="008A5EEA">
        <w:rPr>
          <w:rFonts w:cs="Arial"/>
          <w:noProof w:val="0"/>
          <w:sz w:val="18"/>
          <w:szCs w:val="18"/>
          <w:lang w:val="de-DE"/>
        </w:rPr>
        <w:fldChar w:fldCharType="begin">
          <w:ffData>
            <w:name w:val="Testo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mit Datum </w:t>
      </w:r>
      <w:r w:rsidRPr="008A5EEA">
        <w:rPr>
          <w:rFonts w:cs="Arial"/>
          <w:noProof w:val="0"/>
          <w:sz w:val="18"/>
          <w:szCs w:val="18"/>
          <w:lang w:val="de-DE"/>
        </w:rPr>
        <w:fldChar w:fldCharType="begin">
          <w:ffData>
            <w:name w:val="Testo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und Maßnahme Nr. </w:t>
      </w:r>
      <w:r w:rsidRPr="008A5EEA">
        <w:rPr>
          <w:rFonts w:cs="Arial"/>
          <w:noProof w:val="0"/>
          <w:sz w:val="18"/>
          <w:szCs w:val="18"/>
          <w:lang w:val="de-DE"/>
        </w:rPr>
        <w:fldChar w:fldCharType="begin">
          <w:ffData>
            <w:name w:val="Testo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erhalten hat und legt eine Kopie der Maßnahme der Genehmigung bei;</w:t>
      </w:r>
    </w:p>
    <w:p w14:paraId="774B2ADE" w14:textId="77777777" w:rsidR="00132086" w:rsidRPr="008A5EEA" w:rsidRDefault="00132086" w:rsidP="00132086">
      <w:pPr>
        <w:spacing w:line="360" w:lineRule="auto"/>
        <w:ind w:firstLine="426"/>
        <w:rPr>
          <w:rFonts w:cs="Arial"/>
          <w:b/>
          <w:bCs/>
          <w:noProof w:val="0"/>
          <w:sz w:val="18"/>
          <w:szCs w:val="18"/>
          <w:lang w:val="de-DE"/>
        </w:rPr>
      </w:pPr>
      <w:r w:rsidRPr="008A5EEA">
        <w:rPr>
          <w:rFonts w:cs="Arial"/>
          <w:b/>
          <w:bCs/>
          <w:noProof w:val="0"/>
          <w:sz w:val="18"/>
          <w:szCs w:val="18"/>
          <w:lang w:val="de-DE"/>
        </w:rPr>
        <w:t>ODER</w:t>
      </w:r>
    </w:p>
    <w:p w14:paraId="582E1E87" w14:textId="77777777" w:rsidR="00132086" w:rsidRPr="008A5EEA" w:rsidRDefault="00132086" w:rsidP="00132086">
      <w:pPr>
        <w:pStyle w:val="sche300"/>
        <w:tabs>
          <w:tab w:val="left" w:pos="900"/>
        </w:tabs>
        <w:spacing w:before="0" w:beforeAutospacing="0" w:after="0" w:afterAutospacing="0" w:line="360" w:lineRule="auto"/>
        <w:ind w:left="426" w:hanging="426"/>
        <w:jc w:val="both"/>
        <w:rPr>
          <w:rFonts w:ascii="Arial" w:hAnsi="Arial" w:cs="Arial"/>
          <w:sz w:val="18"/>
          <w:szCs w:val="18"/>
          <w:lang w:val="de-DE"/>
        </w:rPr>
      </w:pPr>
      <w:r w:rsidRPr="008A5EEA">
        <w:rPr>
          <w:rFonts w:ascii="Arial" w:hAnsi="Arial" w:cs="Arial"/>
          <w:sz w:val="18"/>
          <w:szCs w:val="18"/>
          <w:lang w:val="de-DE"/>
        </w:rPr>
        <w:fldChar w:fldCharType="begin">
          <w:ffData>
            <w:name w:val="Controllo152"/>
            <w:enabled/>
            <w:calcOnExit w:val="0"/>
            <w:checkBox>
              <w:sizeAuto/>
              <w:default w:val="0"/>
            </w:checkBox>
          </w:ffData>
        </w:fldChar>
      </w:r>
      <w:r w:rsidRPr="008A5EEA">
        <w:rPr>
          <w:rFonts w:ascii="Arial" w:hAnsi="Arial" w:cs="Arial"/>
          <w:sz w:val="18"/>
          <w:szCs w:val="18"/>
          <w:lang w:val="de-DE"/>
        </w:rPr>
        <w:instrText xml:space="preserve"> FORMCHECKBOX </w:instrText>
      </w:r>
      <w:r w:rsidR="00FD4365">
        <w:rPr>
          <w:rFonts w:ascii="Arial" w:hAnsi="Arial" w:cs="Arial"/>
          <w:sz w:val="18"/>
          <w:szCs w:val="18"/>
          <w:lang w:val="de-DE"/>
        </w:rPr>
      </w:r>
      <w:r w:rsidR="00FD4365">
        <w:rPr>
          <w:rFonts w:ascii="Arial" w:hAnsi="Arial" w:cs="Arial"/>
          <w:sz w:val="18"/>
          <w:szCs w:val="18"/>
          <w:lang w:val="de-DE"/>
        </w:rPr>
        <w:fldChar w:fldCharType="separate"/>
      </w:r>
      <w:r w:rsidRPr="008A5EEA">
        <w:rPr>
          <w:rFonts w:ascii="Arial" w:hAnsi="Arial" w:cs="Arial"/>
          <w:sz w:val="18"/>
          <w:szCs w:val="18"/>
          <w:lang w:val="de-DE"/>
        </w:rPr>
        <w:fldChar w:fldCharType="end"/>
      </w:r>
      <w:r w:rsidRPr="008A5EEA">
        <w:rPr>
          <w:rFonts w:ascii="Arial" w:hAnsi="Arial" w:cs="Arial"/>
          <w:sz w:val="18"/>
          <w:szCs w:val="18"/>
          <w:lang w:val="de-DE" w:eastAsia="ar-SA"/>
        </w:rPr>
        <w:tab/>
      </w:r>
      <w:r w:rsidRPr="008A5EEA">
        <w:rPr>
          <w:rFonts w:ascii="Arial" w:hAnsi="Arial" w:cs="Arial"/>
          <w:sz w:val="18"/>
          <w:szCs w:val="18"/>
          <w:lang w:val="de-DE"/>
        </w:rPr>
        <w:t>dass das erklärende Unternehmen zum Vergleichsverfahren mit Unternehmensfortsetzung gemäß Art. 186-bis des königlichen Dekrets 16/03/1974 Nr. 267, erklärt mit Dekret Nr.</w:t>
      </w:r>
      <w:r w:rsidRPr="008A5EEA">
        <w:rPr>
          <w:rFonts w:ascii="Arial" w:hAnsi="Arial" w:cs="Arial"/>
          <w:sz w:val="18"/>
          <w:szCs w:val="18"/>
          <w:lang w:val="de-DE" w:eastAsia="ar-SA"/>
        </w:rPr>
        <w:fldChar w:fldCharType="begin">
          <w:ffData>
            <w:name w:val="Testo4"/>
            <w:enabled/>
            <w:calcOnExit w:val="0"/>
            <w:textInput/>
          </w:ffData>
        </w:fldChar>
      </w:r>
      <w:r w:rsidRPr="008A5EEA">
        <w:rPr>
          <w:rFonts w:ascii="Arial" w:hAnsi="Arial" w:cs="Arial"/>
          <w:sz w:val="18"/>
          <w:szCs w:val="18"/>
          <w:lang w:val="de-DE" w:eastAsia="ar-SA"/>
        </w:rPr>
        <w:instrText xml:space="preserve"> FORMTEXT </w:instrText>
      </w:r>
      <w:r w:rsidRPr="008A5EEA">
        <w:rPr>
          <w:rFonts w:ascii="Arial" w:hAnsi="Arial" w:cs="Arial"/>
          <w:sz w:val="18"/>
          <w:szCs w:val="18"/>
          <w:lang w:val="de-DE" w:eastAsia="ar-SA"/>
        </w:rPr>
      </w:r>
      <w:r w:rsidRPr="008A5EEA">
        <w:rPr>
          <w:rFonts w:ascii="Arial" w:hAnsi="Arial" w:cs="Arial"/>
          <w:sz w:val="18"/>
          <w:szCs w:val="18"/>
          <w:lang w:val="de-DE" w:eastAsia="ar-SA"/>
        </w:rPr>
        <w:fldChar w:fldCharType="separate"/>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fldChar w:fldCharType="end"/>
      </w:r>
      <w:r w:rsidRPr="008A5EEA">
        <w:rPr>
          <w:rFonts w:ascii="Arial" w:hAnsi="Arial" w:cs="Arial"/>
          <w:sz w:val="18"/>
          <w:szCs w:val="18"/>
          <w:lang w:val="de-DE" w:eastAsia="ar-SA"/>
        </w:rPr>
        <w:t xml:space="preserve"> </w:t>
      </w:r>
      <w:r w:rsidRPr="008A5EEA">
        <w:rPr>
          <w:rFonts w:ascii="Arial" w:hAnsi="Arial" w:cs="Arial"/>
          <w:sz w:val="18"/>
          <w:szCs w:val="18"/>
          <w:lang w:val="de-DE"/>
        </w:rPr>
        <w:t xml:space="preserve">des Gerichts </w:t>
      </w:r>
      <w:r w:rsidRPr="008A5EEA">
        <w:rPr>
          <w:rFonts w:ascii="Arial" w:hAnsi="Arial" w:cs="Arial"/>
          <w:sz w:val="18"/>
          <w:szCs w:val="18"/>
          <w:lang w:val="de-DE" w:eastAsia="ar-SA"/>
        </w:rPr>
        <w:fldChar w:fldCharType="begin">
          <w:ffData>
            <w:name w:val="Testo1"/>
            <w:enabled/>
            <w:calcOnExit w:val="0"/>
            <w:textInput/>
          </w:ffData>
        </w:fldChar>
      </w:r>
      <w:r w:rsidRPr="008A5EEA">
        <w:rPr>
          <w:rFonts w:ascii="Arial" w:hAnsi="Arial" w:cs="Arial"/>
          <w:sz w:val="18"/>
          <w:szCs w:val="18"/>
          <w:lang w:val="de-DE" w:eastAsia="ar-SA"/>
        </w:rPr>
        <w:instrText xml:space="preserve"> FORMTEXT </w:instrText>
      </w:r>
      <w:r w:rsidRPr="008A5EEA">
        <w:rPr>
          <w:rFonts w:ascii="Arial" w:hAnsi="Arial" w:cs="Arial"/>
          <w:sz w:val="18"/>
          <w:szCs w:val="18"/>
          <w:lang w:val="de-DE" w:eastAsia="ar-SA"/>
        </w:rPr>
      </w:r>
      <w:r w:rsidRPr="008A5EEA">
        <w:rPr>
          <w:rFonts w:ascii="Arial" w:hAnsi="Arial" w:cs="Arial"/>
          <w:sz w:val="18"/>
          <w:szCs w:val="18"/>
          <w:lang w:val="de-DE" w:eastAsia="ar-SA"/>
        </w:rPr>
        <w:fldChar w:fldCharType="separate"/>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fldChar w:fldCharType="end"/>
      </w:r>
      <w:r w:rsidRPr="008A5EEA">
        <w:rPr>
          <w:rFonts w:ascii="Arial" w:hAnsi="Arial" w:cs="Arial"/>
          <w:sz w:val="18"/>
          <w:szCs w:val="18"/>
          <w:lang w:val="de-DE" w:eastAsia="ar-SA"/>
        </w:rPr>
        <w:t xml:space="preserve"> </w:t>
      </w:r>
      <w:r w:rsidRPr="008A5EEA">
        <w:rPr>
          <w:rFonts w:ascii="Arial" w:hAnsi="Arial" w:cs="Arial"/>
          <w:sz w:val="18"/>
          <w:szCs w:val="18"/>
          <w:lang w:val="de-DE"/>
        </w:rPr>
        <w:t xml:space="preserve">erlassen am </w:t>
      </w:r>
      <w:r w:rsidRPr="008A5EEA">
        <w:rPr>
          <w:rFonts w:ascii="Arial" w:hAnsi="Arial" w:cs="Arial"/>
          <w:sz w:val="18"/>
          <w:szCs w:val="18"/>
          <w:lang w:val="de-DE" w:eastAsia="ar-SA"/>
        </w:rPr>
        <w:fldChar w:fldCharType="begin">
          <w:ffData>
            <w:name w:val="Testo3"/>
            <w:enabled/>
            <w:calcOnExit w:val="0"/>
            <w:textInput/>
          </w:ffData>
        </w:fldChar>
      </w:r>
      <w:r w:rsidRPr="008A5EEA">
        <w:rPr>
          <w:rFonts w:ascii="Arial" w:hAnsi="Arial" w:cs="Arial"/>
          <w:sz w:val="18"/>
          <w:szCs w:val="18"/>
          <w:lang w:val="de-DE" w:eastAsia="ar-SA"/>
        </w:rPr>
        <w:instrText xml:space="preserve"> FORMTEXT </w:instrText>
      </w:r>
      <w:r w:rsidRPr="008A5EEA">
        <w:rPr>
          <w:rFonts w:ascii="Arial" w:hAnsi="Arial" w:cs="Arial"/>
          <w:sz w:val="18"/>
          <w:szCs w:val="18"/>
          <w:lang w:val="de-DE" w:eastAsia="ar-SA"/>
        </w:rPr>
      </w:r>
      <w:r w:rsidRPr="008A5EEA">
        <w:rPr>
          <w:rFonts w:ascii="Arial" w:hAnsi="Arial" w:cs="Arial"/>
          <w:sz w:val="18"/>
          <w:szCs w:val="18"/>
          <w:lang w:val="de-DE" w:eastAsia="ar-SA"/>
        </w:rPr>
        <w:fldChar w:fldCharType="separate"/>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t> </w:t>
      </w:r>
      <w:r w:rsidRPr="008A5EEA">
        <w:rPr>
          <w:rFonts w:ascii="Arial" w:hAnsi="Arial" w:cs="Arial"/>
          <w:sz w:val="18"/>
          <w:szCs w:val="18"/>
          <w:lang w:val="de-DE" w:eastAsia="ar-SA"/>
        </w:rPr>
        <w:fldChar w:fldCharType="end"/>
      </w:r>
      <w:r w:rsidRPr="008A5EEA">
        <w:rPr>
          <w:rFonts w:ascii="Arial" w:hAnsi="Arial" w:cs="Arial"/>
          <w:sz w:val="18"/>
          <w:szCs w:val="18"/>
          <w:lang w:val="de-DE" w:eastAsia="ar-SA"/>
        </w:rPr>
        <w:t xml:space="preserve">, </w:t>
      </w:r>
      <w:r w:rsidRPr="008A5EEA">
        <w:rPr>
          <w:rFonts w:ascii="Arial" w:hAnsi="Arial" w:cs="Arial"/>
          <w:sz w:val="18"/>
          <w:szCs w:val="18"/>
          <w:lang w:val="de-DE"/>
        </w:rPr>
        <w:t>zugelassen wurde, die Aufsichtsbehörde gemäß Art. 110 Absatz 3 GvD 50/2016 angehört wurde, und legt eine Kopie der Maßnahem des Gerichts bei.</w:t>
      </w:r>
    </w:p>
    <w:p w14:paraId="7C55F569" w14:textId="77777777" w:rsidR="00132086" w:rsidRPr="008A5EEA" w:rsidRDefault="00132086" w:rsidP="00132086">
      <w:pPr>
        <w:spacing w:line="360" w:lineRule="auto"/>
        <w:rPr>
          <w:rFonts w:cs="Arial"/>
          <w:noProof w:val="0"/>
          <w:sz w:val="18"/>
          <w:szCs w:val="18"/>
          <w:lang w:val="de-DE"/>
        </w:rPr>
      </w:pPr>
    </w:p>
    <w:p w14:paraId="08B4AB38" w14:textId="77777777" w:rsidR="00132086" w:rsidRPr="008A5EEA" w:rsidRDefault="00132086" w:rsidP="00CE0AD4">
      <w:pPr>
        <w:pStyle w:val="sche300"/>
        <w:tabs>
          <w:tab w:val="left" w:pos="900"/>
        </w:tabs>
        <w:spacing w:before="0" w:beforeAutospacing="0" w:after="0" w:afterAutospacing="0" w:line="360" w:lineRule="auto"/>
        <w:ind w:left="851"/>
        <w:jc w:val="both"/>
        <w:rPr>
          <w:rFonts w:ascii="Arial" w:hAnsi="Arial" w:cs="Arial"/>
          <w:sz w:val="18"/>
          <w:szCs w:val="18"/>
          <w:lang w:val="de-DE"/>
        </w:rPr>
      </w:pPr>
      <w:r w:rsidRPr="008A5EEA">
        <w:rPr>
          <w:rFonts w:ascii="Arial" w:hAnsi="Arial" w:cs="Arial"/>
          <w:sz w:val="18"/>
          <w:szCs w:val="18"/>
          <w:lang w:val="de-DE"/>
        </w:rPr>
        <w:fldChar w:fldCharType="begin">
          <w:ffData>
            <w:name w:val="Controllo152"/>
            <w:enabled/>
            <w:calcOnExit w:val="0"/>
            <w:checkBox>
              <w:sizeAuto/>
              <w:default w:val="0"/>
            </w:checkBox>
          </w:ffData>
        </w:fldChar>
      </w:r>
      <w:r w:rsidRPr="008A5EEA">
        <w:rPr>
          <w:rFonts w:ascii="Arial" w:hAnsi="Arial" w:cs="Arial"/>
          <w:sz w:val="18"/>
          <w:szCs w:val="18"/>
          <w:lang w:val="de-DE"/>
        </w:rPr>
        <w:instrText xml:space="preserve"> FORMCHECKBOX </w:instrText>
      </w:r>
      <w:r w:rsidR="00FD4365">
        <w:rPr>
          <w:rFonts w:ascii="Arial" w:hAnsi="Arial" w:cs="Arial"/>
          <w:sz w:val="18"/>
          <w:szCs w:val="18"/>
          <w:lang w:val="de-DE"/>
        </w:rPr>
      </w:r>
      <w:r w:rsidR="00FD4365">
        <w:rPr>
          <w:rFonts w:ascii="Arial" w:hAnsi="Arial" w:cs="Arial"/>
          <w:sz w:val="18"/>
          <w:szCs w:val="18"/>
          <w:lang w:val="de-DE"/>
        </w:rPr>
        <w:fldChar w:fldCharType="separate"/>
      </w:r>
      <w:r w:rsidRPr="008A5EEA">
        <w:rPr>
          <w:rFonts w:ascii="Arial" w:hAnsi="Arial" w:cs="Arial"/>
          <w:sz w:val="18"/>
          <w:szCs w:val="18"/>
          <w:lang w:val="de-DE"/>
        </w:rPr>
        <w:fldChar w:fldCharType="end"/>
      </w:r>
      <w:r w:rsidRPr="008A5EEA">
        <w:rPr>
          <w:rFonts w:ascii="Arial" w:hAnsi="Arial" w:cs="Arial"/>
          <w:sz w:val="18"/>
          <w:szCs w:val="18"/>
          <w:lang w:val="de-DE"/>
        </w:rPr>
        <w:t xml:space="preserve"> </w:t>
      </w:r>
      <w:r w:rsidRPr="008A5EEA">
        <w:rPr>
          <w:rFonts w:ascii="Arial" w:hAnsi="Arial" w:cs="Arial"/>
          <w:i/>
          <w:sz w:val="18"/>
          <w:szCs w:val="18"/>
          <w:lang w:val="de-DE" w:eastAsia="ar-SA"/>
        </w:rPr>
        <w:t xml:space="preserve">(im Falle dass die Aufsichtsbehörde die Teilnahme an die Notwendigkeit zur Nutzung der Kapazitäten eines anderen Wirtschaftsteilnehmers </w:t>
      </w:r>
      <w:r w:rsidR="00CE0AD4" w:rsidRPr="008A5EEA">
        <w:rPr>
          <w:rFonts w:ascii="Arial" w:hAnsi="Arial" w:cs="Arial"/>
          <w:i/>
          <w:sz w:val="18"/>
          <w:szCs w:val="18"/>
          <w:lang w:val="de-DE" w:eastAsia="ar-SA"/>
        </w:rPr>
        <w:t>untergeordnet</w:t>
      </w:r>
      <w:r w:rsidRPr="008A5EEA">
        <w:rPr>
          <w:rFonts w:ascii="Arial" w:hAnsi="Arial" w:cs="Arial"/>
          <w:i/>
          <w:sz w:val="18"/>
          <w:szCs w:val="18"/>
          <w:lang w:val="de-DE" w:eastAsia="ar-SA"/>
        </w:rPr>
        <w:t xml:space="preserve"> hat) </w:t>
      </w:r>
      <w:r w:rsidRPr="008A5EEA">
        <w:rPr>
          <w:rFonts w:ascii="Arial" w:hAnsi="Arial" w:cs="Arial"/>
          <w:sz w:val="18"/>
          <w:szCs w:val="18"/>
          <w:lang w:val="de-DE" w:eastAsia="ar-SA"/>
        </w:rPr>
        <w:t>im Sinne und für die Folgen des Art. 186-bis Abs. 4, Buchst. b) des Insolvenzgesetzes die Kapazitäten folgenden Unternehmens nutzt:</w:t>
      </w:r>
    </w:p>
    <w:p w14:paraId="16193061" w14:textId="77777777"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Unternehmen:</w:t>
      </w:r>
    </w:p>
    <w:p w14:paraId="5F61B315" w14:textId="77777777"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Unternehmen: </w:t>
      </w:r>
      <w:r w:rsidRPr="008A5EEA">
        <w:rPr>
          <w:rFonts w:cs="Arial"/>
          <w:noProof w:val="0"/>
          <w:sz w:val="18"/>
          <w:szCs w:val="18"/>
          <w:lang w:val="de-DE"/>
        </w:rPr>
        <w:fldChar w:fldCharType="begin">
          <w:ffData>
            <w:name w:val="Testo6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14:paraId="42200F29" w14:textId="77777777"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MwSt</w:t>
      </w:r>
      <w:r w:rsidR="00766841" w:rsidRPr="008A5EEA">
        <w:rPr>
          <w:rFonts w:cs="Arial"/>
          <w:noProof w:val="0"/>
          <w:sz w:val="18"/>
          <w:szCs w:val="18"/>
          <w:lang w:val="de-DE"/>
        </w:rPr>
        <w:t>. Nr.</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62F26C43" w14:textId="77777777"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Provinz (</w:t>
      </w:r>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0930346A" w14:textId="77777777"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Straße/Platz, usw. </w:t>
      </w:r>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19577378" w14:textId="77777777" w:rsidR="00132086" w:rsidRPr="008A5EEA" w:rsidRDefault="00132086" w:rsidP="00CE0AD4">
      <w:pPr>
        <w:spacing w:line="360" w:lineRule="auto"/>
        <w:ind w:left="851"/>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14:paraId="4AF57578" w14:textId="77777777" w:rsidR="00132086" w:rsidRPr="008A5EEA" w:rsidRDefault="00132086" w:rsidP="00CE0AD4">
      <w:pPr>
        <w:autoSpaceDE w:val="0"/>
        <w:spacing w:line="360" w:lineRule="auto"/>
        <w:ind w:left="851"/>
        <w:rPr>
          <w:rFonts w:cs="Arial"/>
          <w:noProof w:val="0"/>
          <w:sz w:val="18"/>
          <w:szCs w:val="18"/>
          <w:shd w:val="clear" w:color="auto" w:fill="FFFF00"/>
          <w:lang w:val="de-DE"/>
        </w:rPr>
      </w:pPr>
    </w:p>
    <w:p w14:paraId="45A8633F" w14:textId="77777777" w:rsidR="00132086" w:rsidRPr="008A5EEA" w:rsidRDefault="00132086" w:rsidP="00CE0AD4">
      <w:pPr>
        <w:spacing w:line="360" w:lineRule="auto"/>
        <w:ind w:left="851"/>
        <w:rPr>
          <w:rFonts w:cs="Arial"/>
          <w:b/>
          <w:bCs/>
          <w:noProof w:val="0"/>
          <w:sz w:val="18"/>
          <w:szCs w:val="18"/>
          <w:lang w:val="de-DE"/>
        </w:rPr>
      </w:pPr>
      <w:r w:rsidRPr="008A5EEA">
        <w:rPr>
          <w:rFonts w:cs="Arial"/>
          <w:b/>
          <w:bCs/>
          <w:noProof w:val="0"/>
          <w:sz w:val="18"/>
          <w:szCs w:val="18"/>
          <w:lang w:val="de-DE"/>
        </w:rPr>
        <w:t>UND FÜGT BEI</w:t>
      </w:r>
    </w:p>
    <w:p w14:paraId="67F43BE1" w14:textId="77777777" w:rsidR="00132086" w:rsidRPr="008A5EEA" w:rsidRDefault="00132086" w:rsidP="00CE0AD4">
      <w:pPr>
        <w:spacing w:line="360" w:lineRule="auto"/>
        <w:ind w:left="851"/>
        <w:rPr>
          <w:rFonts w:cs="Arial"/>
          <w:b/>
          <w:bCs/>
          <w:noProof w:val="0"/>
          <w:sz w:val="18"/>
          <w:szCs w:val="18"/>
          <w:lang w:val="de-DE"/>
        </w:rPr>
      </w:pPr>
    </w:p>
    <w:p w14:paraId="1FAA1855" w14:textId="77777777" w:rsidR="00132086" w:rsidRPr="008A5EEA" w:rsidRDefault="00132086" w:rsidP="00CE0AD4">
      <w:pPr>
        <w:spacing w:line="360" w:lineRule="auto"/>
        <w:ind w:left="1418" w:hanging="567"/>
        <w:jc w:val="both"/>
        <w:rPr>
          <w:rFonts w:cs="Arial"/>
          <w:noProof w:val="0"/>
          <w:sz w:val="18"/>
          <w:szCs w:val="18"/>
          <w:lang w:val="de-DE"/>
        </w:rPr>
      </w:pPr>
      <w:r w:rsidRPr="008A5EEA">
        <w:rPr>
          <w:rFonts w:cs="Arial"/>
          <w:noProof w:val="0"/>
          <w:sz w:val="18"/>
          <w:szCs w:val="18"/>
          <w:lang w:val="de-DE"/>
        </w:rPr>
        <w:t>-</w:t>
      </w:r>
      <w:r w:rsidRPr="008A5EEA">
        <w:rPr>
          <w:rFonts w:cs="Arial"/>
          <w:noProof w:val="0"/>
          <w:sz w:val="18"/>
          <w:szCs w:val="18"/>
          <w:lang w:val="de-DE"/>
        </w:rPr>
        <w:tab/>
        <w:t>einen Bericht eines Experten, der die Anforderungen gemäß Art. 67 Abs. 3 Buchst. d) erfüllt, welcher die Übereinstimmung mit dem Plan und die angemessene Fähigkeit zur Vertragserfüllung bescheinigt;</w:t>
      </w:r>
    </w:p>
    <w:p w14:paraId="5B743671" w14:textId="77777777" w:rsidR="00132086" w:rsidRPr="008A5EEA" w:rsidRDefault="00132086" w:rsidP="00CE0AD4">
      <w:pPr>
        <w:spacing w:line="360" w:lineRule="auto"/>
        <w:ind w:left="851"/>
        <w:rPr>
          <w:rFonts w:cs="Arial"/>
          <w:noProof w:val="0"/>
          <w:sz w:val="18"/>
          <w:szCs w:val="18"/>
          <w:lang w:val="de-DE"/>
        </w:rPr>
      </w:pPr>
    </w:p>
    <w:p w14:paraId="1459646C" w14:textId="77777777" w:rsidR="00132086" w:rsidRPr="008A5EEA" w:rsidRDefault="00132086" w:rsidP="005E1CC3">
      <w:pPr>
        <w:spacing w:line="360" w:lineRule="auto"/>
        <w:ind w:left="1418" w:hanging="567"/>
        <w:jc w:val="both"/>
        <w:rPr>
          <w:rFonts w:cs="Arial"/>
          <w:noProof w:val="0"/>
          <w:sz w:val="18"/>
          <w:szCs w:val="18"/>
          <w:lang w:val="de-DE"/>
        </w:rPr>
      </w:pPr>
      <w:r w:rsidRPr="008A5EEA">
        <w:rPr>
          <w:rFonts w:cs="Arial"/>
          <w:noProof w:val="0"/>
          <w:sz w:val="18"/>
          <w:szCs w:val="18"/>
          <w:lang w:val="de-DE"/>
        </w:rPr>
        <w:fldChar w:fldCharType="begin">
          <w:ffData>
            <w:name w:val="Controllo152"/>
            <w:enabled/>
            <w:calcOnExit w:val="0"/>
            <w:checkBox>
              <w:sizeAuto/>
              <w:default w:val="0"/>
            </w:checkBox>
          </w:ffData>
        </w:fldChar>
      </w:r>
      <w:r w:rsidRPr="008A5EEA">
        <w:rPr>
          <w:rFonts w:cs="Arial"/>
          <w:noProof w:val="0"/>
          <w:sz w:val="18"/>
          <w:szCs w:val="18"/>
          <w:lang w:val="de-DE"/>
        </w:rPr>
        <w:instrText xml:space="preserve"> FORMCHECKBOX </w:instrText>
      </w:r>
      <w:r w:rsidR="00FD4365">
        <w:rPr>
          <w:rFonts w:cs="Arial"/>
          <w:noProof w:val="0"/>
          <w:sz w:val="18"/>
          <w:szCs w:val="18"/>
          <w:lang w:val="de-DE"/>
        </w:rPr>
      </w:r>
      <w:r w:rsidR="00FD4365">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 xml:space="preserve">falls gemäß Art. 110 Absatz 5 GvD 50/201 von der Aufsichtsbehörde, welche den beauftragten Richter angehört hat, </w:t>
      </w:r>
      <w:r w:rsidRPr="00195944">
        <w:rPr>
          <w:rFonts w:cs="Arial"/>
          <w:noProof w:val="0"/>
          <w:sz w:val="18"/>
          <w:szCs w:val="18"/>
          <w:lang w:val="de-DE"/>
        </w:rPr>
        <w:t>vorgeschri</w:t>
      </w:r>
      <w:r w:rsidR="005E1CC3" w:rsidRPr="00195944">
        <w:rPr>
          <w:rFonts w:cs="Arial"/>
          <w:noProof w:val="0"/>
          <w:sz w:val="18"/>
          <w:szCs w:val="18"/>
          <w:lang w:val="de-DE"/>
        </w:rPr>
        <w:t>e</w:t>
      </w:r>
      <w:r w:rsidRPr="00195944">
        <w:rPr>
          <w:rFonts w:cs="Arial"/>
          <w:noProof w:val="0"/>
          <w:sz w:val="18"/>
          <w:szCs w:val="18"/>
          <w:lang w:val="de-DE"/>
        </w:rPr>
        <w:t xml:space="preserve">ben, die Erklärung eines anderen Wirtschaftsteilnehmers, welcher die allgemeinen Anforderungen sowie die finanzielle, technische und wirtschaftliche Leistungsfähigkeit sowie die Zertifizierung erfüllt, die für die Auftragsvergabe notwendig sind, mit der sich dieser gegenüber dem Bieter und der Vergabestelle/dem Auftraggeber verpflichtet, die für die Durchführung des Auftrags notwendigen Mittel für die Dauer des Vertrags zur Verfügung zu stellen </w:t>
      </w:r>
      <w:r w:rsidRPr="008A5EEA">
        <w:rPr>
          <w:rFonts w:cs="Arial"/>
          <w:noProof w:val="0"/>
          <w:sz w:val="18"/>
          <w:szCs w:val="18"/>
          <w:lang w:val="de-DE"/>
        </w:rPr>
        <w:t>und an die Stelle des die Kapazitäten nutzenden Unternehmens tritt, wenn dieses im Lauf der Ausschreibung oder nach dem Vertragsabschluss insolvent wird oder auf keinen Fall mehr in der Lage ist, den Auftrag ordnungsgemäß durchzuführen (Anlage A1-ter, entsprechend vom Hilfsunternehmen ausgefüllt);</w:t>
      </w:r>
    </w:p>
    <w:p w14:paraId="446E2EC5" w14:textId="77777777" w:rsidR="00132086" w:rsidRPr="008A5EEA" w:rsidRDefault="00132086" w:rsidP="00CE0AD4">
      <w:pPr>
        <w:spacing w:line="360" w:lineRule="auto"/>
        <w:ind w:left="851"/>
        <w:rPr>
          <w:rFonts w:cs="Arial"/>
          <w:bCs/>
          <w:noProof w:val="0"/>
          <w:sz w:val="18"/>
          <w:szCs w:val="18"/>
          <w:lang w:val="de-DE"/>
        </w:rPr>
      </w:pPr>
    </w:p>
    <w:p w14:paraId="5205037F" w14:textId="77777777" w:rsidR="00132086" w:rsidRPr="008A5EEA" w:rsidRDefault="00132086" w:rsidP="00CE0AD4">
      <w:pPr>
        <w:numPr>
          <w:ilvl w:val="0"/>
          <w:numId w:val="6"/>
        </w:numPr>
        <w:tabs>
          <w:tab w:val="clear" w:pos="720"/>
          <w:tab w:val="num" w:pos="851"/>
        </w:tabs>
        <w:spacing w:line="360" w:lineRule="auto"/>
        <w:ind w:left="851" w:firstLine="0"/>
        <w:rPr>
          <w:rFonts w:cs="Arial"/>
          <w:b/>
          <w:bCs/>
          <w:noProof w:val="0"/>
          <w:sz w:val="18"/>
          <w:szCs w:val="18"/>
          <w:lang w:val="de-DE"/>
        </w:rPr>
      </w:pPr>
      <w:r w:rsidRPr="008A5EEA">
        <w:rPr>
          <w:rFonts w:cs="Arial"/>
          <w:bCs/>
          <w:noProof w:val="0"/>
          <w:sz w:val="18"/>
          <w:szCs w:val="18"/>
          <w:lang w:val="de-DE"/>
        </w:rPr>
        <w:t xml:space="preserve">das Sonstiges beilegt (angeben) </w:t>
      </w:r>
      <w:r w:rsidRPr="008A5EEA">
        <w:rPr>
          <w:rFonts w:cs="Arial"/>
          <w:bCs/>
          <w:noProof w:val="0"/>
          <w:sz w:val="18"/>
          <w:szCs w:val="18"/>
          <w:lang w:val="de-DE"/>
        </w:rPr>
        <w:fldChar w:fldCharType="begin">
          <w:ffData>
            <w:name w:val="Testo81"/>
            <w:enabled/>
            <w:calcOnExit w:val="0"/>
            <w:textInput/>
          </w:ffData>
        </w:fldChar>
      </w:r>
      <w:r w:rsidRPr="008A5EEA">
        <w:rPr>
          <w:rFonts w:cs="Arial"/>
          <w:bCs/>
          <w:noProof w:val="0"/>
          <w:sz w:val="18"/>
          <w:szCs w:val="18"/>
          <w:lang w:val="de-DE"/>
        </w:rPr>
        <w:instrText xml:space="preserve"> FORMTEXT </w:instrText>
      </w:r>
      <w:r w:rsidRPr="008A5EEA">
        <w:rPr>
          <w:rFonts w:cs="Arial"/>
          <w:bCs/>
          <w:noProof w:val="0"/>
          <w:sz w:val="18"/>
          <w:szCs w:val="18"/>
          <w:lang w:val="de-DE"/>
        </w:rPr>
      </w:r>
      <w:r w:rsidRPr="008A5EEA">
        <w:rPr>
          <w:rFonts w:cs="Arial"/>
          <w:bCs/>
          <w:noProof w:val="0"/>
          <w:sz w:val="18"/>
          <w:szCs w:val="18"/>
          <w:lang w:val="de-DE"/>
        </w:rPr>
        <w:fldChar w:fldCharType="separate"/>
      </w:r>
      <w:r w:rsidRPr="008A5EEA">
        <w:rPr>
          <w:rFonts w:cs="Arial"/>
          <w:bCs/>
          <w:noProof w:val="0"/>
          <w:sz w:val="18"/>
          <w:szCs w:val="18"/>
          <w:lang w:val="de-DE"/>
        </w:rPr>
        <w:t> </w:t>
      </w:r>
      <w:r w:rsidRPr="008A5EEA">
        <w:rPr>
          <w:rFonts w:cs="Arial"/>
          <w:bCs/>
          <w:noProof w:val="0"/>
          <w:sz w:val="18"/>
          <w:szCs w:val="18"/>
          <w:lang w:val="de-DE"/>
        </w:rPr>
        <w:t> </w:t>
      </w:r>
      <w:r w:rsidRPr="008A5EEA">
        <w:rPr>
          <w:rFonts w:cs="Arial"/>
          <w:bCs/>
          <w:noProof w:val="0"/>
          <w:sz w:val="18"/>
          <w:szCs w:val="18"/>
          <w:lang w:val="de-DE"/>
        </w:rPr>
        <w:t> </w:t>
      </w:r>
      <w:r w:rsidRPr="008A5EEA">
        <w:rPr>
          <w:rFonts w:cs="Arial"/>
          <w:bCs/>
          <w:noProof w:val="0"/>
          <w:sz w:val="18"/>
          <w:szCs w:val="18"/>
          <w:lang w:val="de-DE"/>
        </w:rPr>
        <w:t> </w:t>
      </w:r>
      <w:r w:rsidRPr="008A5EEA">
        <w:rPr>
          <w:rFonts w:cs="Arial"/>
          <w:bCs/>
          <w:noProof w:val="0"/>
          <w:sz w:val="18"/>
          <w:szCs w:val="18"/>
          <w:lang w:val="de-DE"/>
        </w:rPr>
        <w:t> </w:t>
      </w:r>
      <w:r w:rsidRPr="008A5EEA">
        <w:rPr>
          <w:rFonts w:cs="Arial"/>
          <w:bCs/>
          <w:noProof w:val="0"/>
          <w:sz w:val="18"/>
          <w:szCs w:val="18"/>
          <w:lang w:val="de-DE"/>
        </w:rPr>
        <w:fldChar w:fldCharType="end"/>
      </w:r>
      <w:r w:rsidRPr="008A5EEA">
        <w:rPr>
          <w:rFonts w:cs="Arial"/>
          <w:bCs/>
          <w:noProof w:val="0"/>
          <w:sz w:val="18"/>
          <w:szCs w:val="18"/>
          <w:lang w:val="de-DE"/>
        </w:rPr>
        <w:t>.</w:t>
      </w:r>
    </w:p>
    <w:p w14:paraId="097B47AA" w14:textId="77777777" w:rsidR="00D63FF5" w:rsidRPr="008A5EEA" w:rsidRDefault="002A3CE5" w:rsidP="008271BC">
      <w:pPr>
        <w:pStyle w:val="sche3"/>
        <w:tabs>
          <w:tab w:val="left" w:pos="425"/>
        </w:tabs>
        <w:spacing w:line="360" w:lineRule="auto"/>
        <w:rPr>
          <w:sz w:val="18"/>
          <w:szCs w:val="18"/>
          <w:lang w:val="de-DE"/>
        </w:rPr>
      </w:pPr>
      <w:r w:rsidRPr="008A5EEA">
        <w:rPr>
          <w:sz w:val="18"/>
          <w:szCs w:val="18"/>
          <w:lang w:val="de-DE"/>
        </w:rPr>
        <w:br w:type="page"/>
      </w:r>
    </w:p>
    <w:p w14:paraId="5979062B"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14:paraId="12EE8F6B"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14:paraId="6500AFA5"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14:paraId="665F3A7C"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14:paraId="6E539650" w14:textId="77777777"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17BA7127" w14:textId="77777777" w:rsidR="005776D2" w:rsidRPr="008A5EEA" w:rsidRDefault="005776D2" w:rsidP="005776D2">
      <w:pPr>
        <w:spacing w:line="360" w:lineRule="auto"/>
        <w:jc w:val="center"/>
        <w:rPr>
          <w:rFonts w:cs="Arial"/>
          <w:b/>
          <w:bCs/>
          <w:noProof w:val="0"/>
          <w:sz w:val="18"/>
          <w:szCs w:val="18"/>
          <w:lang w:val="de-DE"/>
        </w:rPr>
      </w:pPr>
    </w:p>
    <w:p w14:paraId="6693A2D5" w14:textId="77777777"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14:paraId="48DAB206" w14:textId="77777777" w:rsidR="00887810" w:rsidRPr="00BB1801" w:rsidRDefault="00887810" w:rsidP="00887810">
      <w:pPr>
        <w:pStyle w:val="sche3"/>
        <w:numPr>
          <w:ilvl w:val="0"/>
          <w:numId w:val="2"/>
        </w:numPr>
        <w:tabs>
          <w:tab w:val="clear" w:pos="502"/>
        </w:tabs>
        <w:suppressAutoHyphens/>
        <w:autoSpaceDN/>
        <w:spacing w:line="360" w:lineRule="auto"/>
        <w:rPr>
          <w:b/>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14:paraId="08EC788F" w14:textId="77777777" w:rsidR="00887810" w:rsidRDefault="00887810" w:rsidP="00887810">
      <w:pPr>
        <w:pStyle w:val="sche3"/>
        <w:numPr>
          <w:ilvl w:val="0"/>
          <w:numId w:val="2"/>
        </w:numPr>
        <w:suppressAutoHyphens/>
        <w:autoSpaceDN/>
        <w:spacing w:line="360" w:lineRule="auto"/>
        <w:rPr>
          <w:b/>
          <w:sz w:val="18"/>
          <w:szCs w:val="18"/>
          <w:u w:val="single"/>
          <w:lang w:val="de-DE"/>
        </w:rPr>
      </w:pPr>
      <w:r w:rsidRPr="00BB1801">
        <w:rPr>
          <w:b/>
          <w:sz w:val="18"/>
          <w:szCs w:val="18"/>
          <w:u w:val="single"/>
          <w:lang w:val="de-DE"/>
        </w:rPr>
        <w:t>nicht in Kenntnis davon zu sein, dass gegenüber den restlichen in Art. 80 GvD 50/2016 genannten Subjekte irgendwelche Hinderungsgründe des Art. 80 GvD 50/2016 vorhanden sind;</w:t>
      </w:r>
    </w:p>
    <w:p w14:paraId="72D9BA65" w14:textId="77777777" w:rsidR="00887810" w:rsidRPr="00AE62CE" w:rsidRDefault="0097339C" w:rsidP="00887810">
      <w:pPr>
        <w:pStyle w:val="sche3"/>
        <w:numPr>
          <w:ilvl w:val="0"/>
          <w:numId w:val="2"/>
        </w:numPr>
        <w:suppressAutoHyphens/>
        <w:autoSpaceDN/>
        <w:spacing w:line="360" w:lineRule="auto"/>
        <w:rPr>
          <w:b/>
          <w:sz w:val="18"/>
          <w:szCs w:val="18"/>
          <w:u w:val="single"/>
          <w:lang w:val="de-DE"/>
        </w:rPr>
      </w:pPr>
      <w:r w:rsidRPr="0097339C">
        <w:rPr>
          <w:b/>
          <w:sz w:val="18"/>
          <w:szCs w:val="18"/>
          <w:u w:val="single"/>
          <w:lang w:val="de-DE"/>
        </w:rPr>
        <w:t>sich dessen bewusst zu sein, dass, bei sonstigem Ausschluss des Zuschlagsempfängers, gegenüber den gemäß Art. 105 Abs. 6 des GvD Nr. 50/2016 eventuell angegebenen Unterauftragnehmern keine Ausschlussgründe lau</w:t>
      </w:r>
      <w:r>
        <w:rPr>
          <w:b/>
          <w:sz w:val="18"/>
          <w:szCs w:val="18"/>
          <w:u w:val="single"/>
          <w:lang w:val="de-DE"/>
        </w:rPr>
        <w:t>t Art. 80 Abs. 1 und 5 des Gv</w:t>
      </w:r>
      <w:r w:rsidRPr="0097339C">
        <w:rPr>
          <w:b/>
          <w:sz w:val="18"/>
          <w:szCs w:val="18"/>
          <w:u w:val="single"/>
          <w:lang w:val="de-DE"/>
        </w:rPr>
        <w:t>D Nr. 50/2016 vorliegen dürfen</w:t>
      </w:r>
      <w:r w:rsidR="00887810" w:rsidRPr="00AE62CE">
        <w:rPr>
          <w:b/>
          <w:sz w:val="18"/>
          <w:szCs w:val="18"/>
          <w:u w:val="single"/>
          <w:lang w:val="de-DE"/>
        </w:rPr>
        <w:t>;</w:t>
      </w:r>
    </w:p>
    <w:p w14:paraId="25D0BA97" w14:textId="7916568B" w:rsidR="004E0E4F" w:rsidRPr="00195944"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 xml:space="preserve">ausschließlich zum Schutze rechtlicher Interessen im Rahmen des gegenständlichen Verfahrens zu </w:t>
      </w:r>
      <w:r w:rsidRPr="00195944">
        <w:rPr>
          <w:b/>
          <w:sz w:val="18"/>
          <w:szCs w:val="18"/>
          <w:u w:val="single"/>
          <w:lang w:val="de-DE"/>
        </w:rPr>
        <w:t>verwenden;</w:t>
      </w:r>
    </w:p>
    <w:p w14:paraId="69AB3A38" w14:textId="22DC1C02"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195944">
        <w:rPr>
          <w:sz w:val="18"/>
          <w:szCs w:val="18"/>
          <w:lang w:val="de-DE"/>
        </w:rPr>
        <w:t>dass eines oder mehrere laut Ausschreibungsbedingungen zugelassene Rechtssubjekte sic</w:t>
      </w:r>
      <w:r w:rsidR="006B4884" w:rsidRPr="00195944">
        <w:rPr>
          <w:sz w:val="18"/>
          <w:szCs w:val="18"/>
          <w:lang w:val="de-DE"/>
        </w:rPr>
        <w:t>h am Ausführungsort der Lieferung/Dienstleistung</w:t>
      </w:r>
      <w:r w:rsidRPr="00195944">
        <w:rPr>
          <w:sz w:val="18"/>
          <w:szCs w:val="18"/>
          <w:lang w:val="de-DE"/>
        </w:rPr>
        <w:t xml:space="preserve"> eingefunden haben und somit die örtlichen Gegebenheiten und die Zugangswege der eventuell notwendigen Steinbrüche und der autorisierten Deponien zur Kenntnis genommen zu haben sowie alle anderen allgemeinen und besonderen Umstände geprüft zu haben, welche sich auf die Preisbestimmung, auf die Vertragsbedingungen u</w:t>
      </w:r>
      <w:r w:rsidR="006B4884" w:rsidRPr="00195944">
        <w:rPr>
          <w:sz w:val="18"/>
          <w:szCs w:val="18"/>
          <w:lang w:val="de-DE"/>
        </w:rPr>
        <w:t xml:space="preserve">nd die Durchführung der </w:t>
      </w:r>
      <w:r w:rsidR="00195944">
        <w:rPr>
          <w:sz w:val="18"/>
          <w:szCs w:val="18"/>
          <w:lang w:val="de-DE"/>
        </w:rPr>
        <w:t>Lieferung</w:t>
      </w:r>
      <w:r w:rsidRPr="00195944">
        <w:rPr>
          <w:sz w:val="18"/>
          <w:szCs w:val="18"/>
          <w:lang w:val="de-DE"/>
        </w:rPr>
        <w:t xml:space="preserve"> auswirken können,</w:t>
      </w:r>
      <w:r w:rsidR="006B4884" w:rsidRPr="00195944">
        <w:rPr>
          <w:sz w:val="18"/>
          <w:szCs w:val="18"/>
          <w:lang w:val="de-DE"/>
        </w:rPr>
        <w:t xml:space="preserve"> und dass die </w:t>
      </w:r>
      <w:r w:rsidR="00195944">
        <w:rPr>
          <w:sz w:val="18"/>
          <w:szCs w:val="18"/>
          <w:lang w:val="de-DE"/>
        </w:rPr>
        <w:t>Lieferung</w:t>
      </w:r>
      <w:r w:rsidRPr="00195944">
        <w:rPr>
          <w:sz w:val="18"/>
          <w:szCs w:val="18"/>
          <w:lang w:val="de-DE"/>
        </w:rPr>
        <w:t xml:space="preserve"> als durchführbar, die Projektunterlagen als angemessen und </w:t>
      </w:r>
      <w:r w:rsidRPr="0083195A">
        <w:rPr>
          <w:sz w:val="18"/>
          <w:szCs w:val="18"/>
          <w:lang w:val="de-DE"/>
        </w:rPr>
        <w:t>die Preise insgesamt als rentabel und so eingestuft zu haben, dass sie den angebotenen Abschlag ermöglichen, wobei berücksichtigt wurde, dass diese fest und unveränderlich bleiben;</w:t>
      </w:r>
    </w:p>
    <w:p w14:paraId="68E5623D" w14:textId="77777777"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14:paraId="42F6AD94" w14:textId="77777777" w:rsidR="00CD7EF4" w:rsidRPr="00195944" w:rsidRDefault="00CD7EF4" w:rsidP="00CD7EF4">
      <w:pPr>
        <w:pStyle w:val="sche3"/>
        <w:numPr>
          <w:ilvl w:val="0"/>
          <w:numId w:val="2"/>
        </w:numPr>
        <w:tabs>
          <w:tab w:val="clear" w:pos="502"/>
        </w:tabs>
        <w:suppressAutoHyphens/>
        <w:autoSpaceDN/>
        <w:spacing w:line="360" w:lineRule="auto"/>
        <w:rPr>
          <w:sz w:val="18"/>
          <w:szCs w:val="18"/>
          <w:lang w:val="de-DE"/>
        </w:rPr>
      </w:pPr>
      <w:r w:rsidRPr="00195944">
        <w:rPr>
          <w:sz w:val="18"/>
          <w:szCs w:val="18"/>
          <w:lang w:val="de-DE"/>
        </w:rPr>
        <w:t>(im Falle von besonderen Ausführungsbedingungen) die besonderen Voraussetzungen zur Ausführung des Vertrages gemäß Art. 100, Absatz 2 des GvD 50/2016 anzunehmen, sofern er Zuschlagsempfänger ist;</w:t>
      </w:r>
    </w:p>
    <w:p w14:paraId="0C6DE46E" w14:textId="77777777" w:rsidR="00CD7EF4" w:rsidRPr="00195944" w:rsidRDefault="00CD7EF4" w:rsidP="00CD7EF4">
      <w:pPr>
        <w:pStyle w:val="sche3"/>
        <w:numPr>
          <w:ilvl w:val="0"/>
          <w:numId w:val="2"/>
        </w:numPr>
        <w:tabs>
          <w:tab w:val="clear" w:pos="502"/>
        </w:tabs>
        <w:suppressAutoHyphens/>
        <w:autoSpaceDN/>
        <w:spacing w:line="360" w:lineRule="auto"/>
        <w:rPr>
          <w:sz w:val="18"/>
          <w:szCs w:val="18"/>
          <w:lang w:val="de-DE"/>
        </w:rPr>
      </w:pPr>
      <w:r w:rsidRPr="00195944">
        <w:rPr>
          <w:sz w:val="18"/>
          <w:szCs w:val="18"/>
          <w:lang w:val="de-DE"/>
        </w:rPr>
        <w:t>die Sozialklausel laut Ausschreibungsbedingungen, wenn vorhanden, anzunehmen;</w:t>
      </w:r>
    </w:p>
    <w:p w14:paraId="6EE10562" w14:textId="77777777" w:rsidR="00CD7EF4" w:rsidRPr="0083195A" w:rsidRDefault="00CD7EF4" w:rsidP="0083195A">
      <w:pPr>
        <w:pStyle w:val="sche3"/>
        <w:numPr>
          <w:ilvl w:val="0"/>
          <w:numId w:val="2"/>
        </w:numPr>
        <w:suppressAutoHyphens/>
        <w:autoSpaceDN/>
        <w:spacing w:line="360" w:lineRule="auto"/>
        <w:rPr>
          <w:b/>
          <w:sz w:val="18"/>
          <w:szCs w:val="18"/>
          <w:u w:val="single"/>
          <w:lang w:val="de-DE"/>
        </w:rPr>
      </w:pPr>
      <w:r w:rsidRPr="0083195A">
        <w:rPr>
          <w:b/>
          <w:sz w:val="18"/>
          <w:szCs w:val="18"/>
          <w:u w:val="single"/>
          <w:lang w:val="de-DE"/>
        </w:rPr>
        <w:t>falls zutreffend, gemäß Gesetz 190/2012 im Verzeichnis der antimafiageprüften Firmen (sog. White list), eingetragen zu sein oder das Ansuchen um Eintragung in genanntes Verzeichnis gestellt zu haben;</w:t>
      </w:r>
    </w:p>
    <w:p w14:paraId="49986DFF" w14:textId="77777777"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(für nicht ansässige Wirtschaftsteilnehmer ohne ständigem Sitz in Italien) sich zu verpflichten, sich im Falle der Zuschlagserteilung den Bestimmungen laut Art. 17, Absätze 2 und Art. 53, Absatz 3 des Dekretes des Präsidenten der Republik 633/1972 nachzukommen und der Vergabestelle die Ernennung des Steuervertreters laut Gesetz mitzuteilen;</w:t>
      </w:r>
    </w:p>
    <w:p w14:paraId="4904F53C" w14:textId="7193B86B" w:rsidR="004745F9" w:rsidRPr="00195944" w:rsidRDefault="004745F9"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(eventuell bei Unternehmen, die nicht in Italien ansässig sind und dort über keine ständige Niederlassung verfügen) </w:t>
      </w:r>
      <w:r w:rsidRPr="00195944">
        <w:rPr>
          <w:sz w:val="18"/>
          <w:szCs w:val="18"/>
          <w:lang w:val="de-DE"/>
        </w:rPr>
        <w:t>dass sich das Unternehmen den geltenden, auf ihm anwendbaren, steuerlichen Bestimmungen unterwirft;</w:t>
      </w:r>
    </w:p>
    <w:p w14:paraId="5634DABD" w14:textId="77777777" w:rsidR="00AA2B35" w:rsidRPr="00195944" w:rsidRDefault="00F63E23" w:rsidP="009C5F9D">
      <w:pPr>
        <w:pStyle w:val="sche3"/>
        <w:numPr>
          <w:ilvl w:val="0"/>
          <w:numId w:val="2"/>
        </w:numPr>
        <w:tabs>
          <w:tab w:val="clear" w:pos="502"/>
        </w:tabs>
        <w:suppressAutoHyphens/>
        <w:autoSpaceDN/>
        <w:spacing w:line="360" w:lineRule="auto"/>
        <w:rPr>
          <w:sz w:val="18"/>
          <w:szCs w:val="18"/>
          <w:lang w:val="de-DE"/>
        </w:rPr>
      </w:pPr>
      <w:r w:rsidRPr="00195944">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195944">
        <w:rPr>
          <w:sz w:val="18"/>
          <w:szCs w:val="18"/>
          <w:lang w:val="de-DE"/>
        </w:rPr>
        <w:t xml:space="preserve">Dienstanweisung des Direktors n. 1/2015 mit Wirksamkeit ab dem 01.03.2015 Dekret Nr. 16 vom 28.03.2018 mit Wirksamkeit ab dem 09.04.2018 genehmigt wurde </w:t>
      </w:r>
    </w:p>
    <w:p w14:paraId="7AAC60E6" w14:textId="5503E66F" w:rsidR="00F63E23" w:rsidRPr="00AA2B35" w:rsidRDefault="005776D2" w:rsidP="009C5F9D">
      <w:pPr>
        <w:pStyle w:val="sche3"/>
        <w:numPr>
          <w:ilvl w:val="0"/>
          <w:numId w:val="2"/>
        </w:numPr>
        <w:tabs>
          <w:tab w:val="clear" w:pos="502"/>
        </w:tabs>
        <w:suppressAutoHyphens/>
        <w:autoSpaceDN/>
        <w:spacing w:line="360" w:lineRule="auto"/>
        <w:rPr>
          <w:sz w:val="18"/>
          <w:szCs w:val="18"/>
          <w:lang w:val="de-DE"/>
        </w:rPr>
      </w:pPr>
      <w:r w:rsidRPr="00195944">
        <w:rPr>
          <w:sz w:val="18"/>
          <w:szCs w:val="18"/>
          <w:lang w:val="de-DE"/>
        </w:rPr>
        <w:t xml:space="preserve">in Kenntnis über die Verpflichtungen zu sein, die aus dem von der der Autonomen Provinz Bozen mit Beschluss der </w:t>
      </w:r>
      <w:r w:rsidRPr="00195944">
        <w:rPr>
          <w:sz w:val="18"/>
          <w:szCs w:val="18"/>
          <w:lang w:val="de-DE"/>
        </w:rPr>
        <w:lastRenderedPageBreak/>
        <w:t xml:space="preserve">Landesregierung Nr. 938 vom 29 Juli 2014 im Sinne des DPR 16 April 2013, Nr. 62 („Regolamento recante codice di comportamento dei dipendenti pubblici“) beschlossenen Verhaltenskodex hervorgehen, und </w:t>
      </w:r>
      <w:r w:rsidRPr="00AA2B35">
        <w:rPr>
          <w:sz w:val="18"/>
          <w:szCs w:val="18"/>
          <w:lang w:val="de-DE"/>
        </w:rPr>
        <w:t>verpflichtet sich im Falle des Zuschlags, den zuvor genannten Verhaltenskodex einzuhalten und von den eigenen M</w:t>
      </w:r>
      <w:r w:rsidR="00F63E23" w:rsidRPr="00AA2B35">
        <w:rPr>
          <w:sz w:val="18"/>
          <w:szCs w:val="18"/>
          <w:lang w:val="de-DE"/>
        </w:rPr>
        <w:t>itarbeitern einhalten zu lassen, bzw. dafür Sorge zu tragen, dass die einzelnen Mitarbeiter diesen einhalten;</w:t>
      </w:r>
    </w:p>
    <w:p w14:paraId="3F20A55F" w14:textId="1BCC6BFE" w:rsidR="005776D2" w:rsidRPr="00195944" w:rsidRDefault="005776D2" w:rsidP="00195944">
      <w:pPr>
        <w:pStyle w:val="sche3"/>
        <w:widowControl/>
        <w:numPr>
          <w:ilvl w:val="0"/>
          <w:numId w:val="2"/>
        </w:numPr>
        <w:tabs>
          <w:tab w:val="clear" w:pos="502"/>
          <w:tab w:val="left" w:pos="426"/>
          <w:tab w:val="left" w:pos="709"/>
        </w:tabs>
        <w:autoSpaceDE/>
        <w:autoSpaceDN/>
        <w:spacing w:line="360" w:lineRule="auto"/>
        <w:ind w:left="709" w:hanging="567"/>
        <w:rPr>
          <w:sz w:val="18"/>
          <w:szCs w:val="18"/>
          <w:lang w:val="de-DE"/>
        </w:rPr>
      </w:pPr>
      <w:r w:rsidRPr="00195944">
        <w:rPr>
          <w:b/>
          <w:bCs/>
          <w:sz w:val="18"/>
          <w:szCs w:val="18"/>
          <w:lang w:val="de-DE"/>
        </w:rPr>
        <w:fldChar w:fldCharType="begin">
          <w:ffData>
            <w:name w:val="Controllo159"/>
            <w:enabled/>
            <w:calcOnExit w:val="0"/>
            <w:checkBox>
              <w:sizeAuto/>
              <w:default w:val="0"/>
            </w:checkBox>
          </w:ffData>
        </w:fldChar>
      </w:r>
      <w:bookmarkStart w:id="10" w:name="Controllo159"/>
      <w:r w:rsidRPr="00195944">
        <w:rPr>
          <w:b/>
          <w:bCs/>
          <w:sz w:val="18"/>
          <w:szCs w:val="18"/>
          <w:lang w:val="de-DE"/>
        </w:rPr>
        <w:instrText xml:space="preserve"> FORMCHECKBOX </w:instrText>
      </w:r>
      <w:r w:rsidR="00FD4365">
        <w:rPr>
          <w:b/>
          <w:bCs/>
          <w:sz w:val="18"/>
          <w:szCs w:val="18"/>
          <w:lang w:val="de-DE"/>
        </w:rPr>
      </w:r>
      <w:r w:rsidR="00FD4365">
        <w:rPr>
          <w:b/>
          <w:bCs/>
          <w:sz w:val="18"/>
          <w:szCs w:val="18"/>
          <w:lang w:val="de-DE"/>
        </w:rPr>
        <w:fldChar w:fldCharType="separate"/>
      </w:r>
      <w:r w:rsidRPr="00195944">
        <w:rPr>
          <w:b/>
          <w:bCs/>
          <w:sz w:val="18"/>
          <w:szCs w:val="18"/>
          <w:lang w:val="de-DE"/>
        </w:rPr>
        <w:fldChar w:fldCharType="end"/>
      </w:r>
      <w:bookmarkEnd w:id="10"/>
      <w:r w:rsidR="00195944" w:rsidRPr="00195944">
        <w:rPr>
          <w:sz w:val="18"/>
          <w:szCs w:val="18"/>
          <w:lang w:val="de-DE"/>
        </w:rPr>
        <w:t xml:space="preserve"> </w:t>
      </w:r>
      <w:r w:rsidRPr="00195944">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r w:rsidRPr="00195944">
        <w:rPr>
          <w:b/>
          <w:sz w:val="18"/>
          <w:szCs w:val="18"/>
          <w:lang w:val="de-DE"/>
        </w:rPr>
        <w:t xml:space="preserve">dass </w:t>
      </w:r>
      <w:r w:rsidRPr="00195944">
        <w:rPr>
          <w:b/>
          <w:bCs/>
          <w:sz w:val="18"/>
          <w:szCs w:val="18"/>
          <w:lang w:val="de-DE"/>
        </w:rPr>
        <w:t>die Kosten für den Sicherheits-</w:t>
      </w:r>
      <w:r w:rsidR="004745F9" w:rsidRPr="00195944">
        <w:rPr>
          <w:b/>
          <w:bCs/>
          <w:sz w:val="18"/>
          <w:szCs w:val="18"/>
          <w:lang w:val="de-DE"/>
        </w:rPr>
        <w:t xml:space="preserve"> und Koordinierungsplan (nach GvD</w:t>
      </w:r>
      <w:r w:rsidRPr="00195944">
        <w:rPr>
          <w:b/>
          <w:bCs/>
          <w:sz w:val="18"/>
          <w:szCs w:val="18"/>
          <w:lang w:val="de-DE"/>
        </w:rPr>
        <w:t xml:space="preserve"> 81/2008, Artikel 100</w:t>
      </w:r>
      <w:r w:rsidR="004745F9" w:rsidRPr="00195944">
        <w:rPr>
          <w:b/>
          <w:bCs/>
          <w:sz w:val="18"/>
          <w:szCs w:val="18"/>
          <w:lang w:val="de-DE"/>
        </w:rPr>
        <w:t>)</w:t>
      </w:r>
      <w:r w:rsidRPr="00195944">
        <w:rPr>
          <w:b/>
          <w:bCs/>
          <w:sz w:val="18"/>
          <w:szCs w:val="18"/>
          <w:lang w:val="de-DE"/>
        </w:rPr>
        <w:t xml:space="preserve"> und dessen Betrag welcher in der Bekanntmachung, in der besonderen Verdingungsordnung und im Sicherheits- und Koordinierungsplan angegeben ist, keinen Abschlag vorweisen</w:t>
      </w:r>
      <w:r w:rsidRPr="00195944">
        <w:rPr>
          <w:sz w:val="18"/>
          <w:szCs w:val="18"/>
          <w:lang w:val="de-DE"/>
        </w:rPr>
        <w:t>; der Unternehmer verpflichtet sich, die hierfür ausgewiesenen Beträge für Sicherhe</w:t>
      </w:r>
      <w:r w:rsidR="00DD700D" w:rsidRPr="00195944">
        <w:rPr>
          <w:sz w:val="18"/>
          <w:szCs w:val="18"/>
          <w:lang w:val="de-DE"/>
        </w:rPr>
        <w:t xml:space="preserve">itsmaßnahmen auf der Baustelle </w:t>
      </w:r>
      <w:r w:rsidRPr="00195944">
        <w:rPr>
          <w:sz w:val="18"/>
          <w:szCs w:val="18"/>
          <w:lang w:val="de-DE"/>
        </w:rPr>
        <w:t>aufzuwenden;</w:t>
      </w:r>
    </w:p>
    <w:p w14:paraId="0BCFA6BD" w14:textId="77777777"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14:paraId="383C5184" w14:textId="7BB4B51D" w:rsidR="0070131B" w:rsidRPr="008A5EEA" w:rsidRDefault="0070131B" w:rsidP="00A313F7">
      <w:pPr>
        <w:pStyle w:val="sche3"/>
        <w:numPr>
          <w:ilvl w:val="0"/>
          <w:numId w:val="2"/>
        </w:numPr>
        <w:tabs>
          <w:tab w:val="clear" w:pos="502"/>
        </w:tabs>
        <w:suppressAutoHyphens/>
        <w:autoSpaceDN/>
        <w:spacing w:line="360" w:lineRule="auto"/>
        <w:rPr>
          <w:color w:val="FF0000"/>
          <w:sz w:val="18"/>
          <w:szCs w:val="18"/>
          <w:lang w:val="de-DE"/>
        </w:rPr>
      </w:pPr>
      <w:r w:rsidRPr="00FD4365">
        <w:rPr>
          <w:sz w:val="18"/>
          <w:szCs w:val="18"/>
          <w:lang w:val="de-DE"/>
        </w:rPr>
        <w:t xml:space="preserve">den Inhalt des Vertragsentwurfs, und der darin aufgeführten Dokumente,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FD4365">
          <w:rPr>
            <w:rStyle w:val="Collegamentoipertestuale"/>
            <w:color w:val="auto"/>
            <w:sz w:val="18"/>
            <w:szCs w:val="18"/>
            <w:lang w:val="de-DE"/>
          </w:rPr>
          <w:t>http://www.ausschreibungen-suedtirol.it/</w:t>
        </w:r>
      </w:hyperlink>
      <w:r w:rsidRPr="00FD4365">
        <w:rPr>
          <w:sz w:val="18"/>
          <w:szCs w:val="18"/>
          <w:lang w:val="de-DE"/>
        </w:rPr>
        <w:t xml:space="preserve"> veröffentlicht wurden, ohne Ausnahmen und Vorbehalte vollinhaltlicher zu akzeptieren;</w:t>
      </w:r>
    </w:p>
    <w:p w14:paraId="7D0FF8E9" w14:textId="77777777"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dessen bewusst zu sein, dass die im Rahmen der auf der Grundlage der Ausschreibungsdokumente eingeleiteten Verfahren erhobenen Daten gemäß Art. 13 GvD Nr. 196 vom 30.6.2003 „Datenschutzkodex“ ausschließlich im Rahmen dieser Ausschreibung zur Vergabe des gegenständlichen Auftrags verarbeitet werden;</w:t>
      </w:r>
    </w:p>
    <w:p w14:paraId="68CCF92E" w14:textId="77777777"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14:paraId="1A804157" w14:textId="77777777"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14:paraId="45576219" w14:textId="77777777"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dienen sollten den Vertragsabschluß zu erleichtern, ausbezahlt oder versprochen zu haben;</w:t>
      </w:r>
    </w:p>
    <w:p w14:paraId="445B3B77" w14:textId="77777777"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14:paraId="7B050AA9" w14:textId="77777777"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14:paraId="0B76EBB6" w14:textId="77777777"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w:t>
      </w:r>
      <w:r w:rsidRPr="008A5EEA">
        <w:rPr>
          <w:sz w:val="18"/>
          <w:szCs w:val="18"/>
          <w:lang w:val="de-DE"/>
        </w:rPr>
        <w:lastRenderedPageBreak/>
        <w:t>der Vertrag von Rechts wegen seitens der Verwaltung gemäß Art. 1456 ZGB aufgehoben wird;</w:t>
      </w:r>
    </w:p>
    <w:p w14:paraId="6C3D5166" w14:textId="762827CF" w:rsidR="005776D2"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Subunternehmer, unverzüglich zu unterrichten;</w:t>
      </w:r>
    </w:p>
    <w:p w14:paraId="7D8C368B" w14:textId="77AEC09D" w:rsidR="009624B1" w:rsidRPr="009624B1" w:rsidRDefault="009624B1" w:rsidP="009624B1">
      <w:pPr>
        <w:pStyle w:val="sche3"/>
        <w:numPr>
          <w:ilvl w:val="0"/>
          <w:numId w:val="2"/>
        </w:numPr>
        <w:tabs>
          <w:tab w:val="clear" w:pos="502"/>
        </w:tabs>
        <w:suppressAutoHyphens/>
        <w:autoSpaceDN/>
        <w:spacing w:line="360" w:lineRule="auto"/>
        <w:rPr>
          <w:sz w:val="18"/>
          <w:szCs w:val="18"/>
          <w:lang w:val="de-DE"/>
        </w:rPr>
      </w:pPr>
      <w:r>
        <w:rPr>
          <w:sz w:val="18"/>
          <w:szCs w:val="18"/>
          <w:lang w:val="de-DE"/>
        </w:rPr>
        <w:t>Kenntnis über alle Bedingungen und alle allgemeinen und besonderen Umstände zu haben, di die Bestimmung der Preise beeinflusst haben könnten und Einfluss auf die Ausführung der vertraglichen Leistungen haben könnten;</w:t>
      </w:r>
    </w:p>
    <w:p w14:paraId="494662D8" w14:textId="0001CFE4" w:rsidR="00080819" w:rsidRPr="00FD4365" w:rsidRDefault="00FD4365" w:rsidP="007B6357">
      <w:pPr>
        <w:pStyle w:val="sche3"/>
        <w:widowControl/>
        <w:numPr>
          <w:ilvl w:val="0"/>
          <w:numId w:val="2"/>
        </w:numPr>
        <w:autoSpaceDN/>
        <w:spacing w:line="360" w:lineRule="auto"/>
        <w:rPr>
          <w:sz w:val="18"/>
          <w:szCs w:val="18"/>
          <w:lang w:val="de-DE"/>
        </w:rPr>
      </w:pPr>
      <w:bookmarkStart w:id="11" w:name="_GoBack"/>
      <w:bookmarkEnd w:id="11"/>
      <w:r w:rsidRPr="00FD4365">
        <w:rPr>
          <w:sz w:val="18"/>
          <w:szCs w:val="18"/>
          <w:lang w:val="de-DE"/>
        </w:rPr>
        <w:t xml:space="preserve"> </w:t>
      </w:r>
      <w:r w:rsidR="00080819" w:rsidRPr="00FD4365">
        <w:rPr>
          <w:sz w:val="18"/>
          <w:szCs w:val="18"/>
          <w:lang w:val="de-DE"/>
        </w:rPr>
        <w:t>(</w:t>
      </w:r>
      <w:r w:rsidR="00766841" w:rsidRPr="00FD4365">
        <w:rPr>
          <w:sz w:val="18"/>
          <w:szCs w:val="18"/>
          <w:lang w:val="de-DE"/>
        </w:rPr>
        <w:t>gegebenenfalls</w:t>
      </w:r>
      <w:r w:rsidR="007B6357" w:rsidRPr="00FD4365">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14:paraId="2C4ADB27" w14:textId="77777777" w:rsidR="00080819" w:rsidRPr="00FD4365" w:rsidRDefault="005776D2" w:rsidP="00080819">
      <w:pPr>
        <w:pStyle w:val="sche3"/>
        <w:numPr>
          <w:ilvl w:val="0"/>
          <w:numId w:val="2"/>
        </w:numPr>
        <w:tabs>
          <w:tab w:val="clear" w:pos="502"/>
        </w:tabs>
        <w:suppressAutoHyphens/>
        <w:autoSpaceDN/>
        <w:spacing w:line="360" w:lineRule="auto"/>
        <w:rPr>
          <w:strike/>
          <w:sz w:val="18"/>
          <w:szCs w:val="18"/>
          <w:lang w:val="de-DE"/>
        </w:rPr>
      </w:pPr>
      <w:r w:rsidRPr="00FD4365">
        <w:rPr>
          <w:sz w:val="18"/>
          <w:szCs w:val="18"/>
          <w:lang w:val="de-DE"/>
        </w:rPr>
        <w:t>dass er den Verantwortlichen des Sicherheitsdienstes und –schutz ernannt hat;</w:t>
      </w:r>
    </w:p>
    <w:p w14:paraId="4EC6231C" w14:textId="77777777" w:rsidR="00080819" w:rsidRPr="00FD4365" w:rsidRDefault="005776D2" w:rsidP="00080819">
      <w:pPr>
        <w:pStyle w:val="sche3"/>
        <w:numPr>
          <w:ilvl w:val="0"/>
          <w:numId w:val="2"/>
        </w:numPr>
        <w:tabs>
          <w:tab w:val="clear" w:pos="502"/>
        </w:tabs>
        <w:suppressAutoHyphens/>
        <w:autoSpaceDN/>
        <w:spacing w:line="360" w:lineRule="auto"/>
        <w:rPr>
          <w:strike/>
          <w:sz w:val="18"/>
          <w:szCs w:val="18"/>
          <w:lang w:val="de-DE"/>
        </w:rPr>
      </w:pPr>
      <w:r w:rsidRPr="00FD4365">
        <w:rPr>
          <w:sz w:val="18"/>
          <w:szCs w:val="18"/>
          <w:lang w:val="de-DE"/>
        </w:rPr>
        <w:t>dass er (wenn vorgesehen) den zuständigen Unternehmensarzt mit der Aufgabe der Sanitätsüberwachung ernannt hat;</w:t>
      </w:r>
    </w:p>
    <w:p w14:paraId="223DCF00" w14:textId="77777777" w:rsidR="00080819" w:rsidRPr="00FD4365" w:rsidRDefault="005776D2" w:rsidP="00080819">
      <w:pPr>
        <w:pStyle w:val="sche3"/>
        <w:numPr>
          <w:ilvl w:val="0"/>
          <w:numId w:val="2"/>
        </w:numPr>
        <w:tabs>
          <w:tab w:val="clear" w:pos="502"/>
        </w:tabs>
        <w:suppressAutoHyphens/>
        <w:autoSpaceDN/>
        <w:spacing w:line="360" w:lineRule="auto"/>
        <w:rPr>
          <w:strike/>
          <w:sz w:val="18"/>
          <w:szCs w:val="18"/>
          <w:lang w:val="de-DE"/>
        </w:rPr>
      </w:pPr>
      <w:r w:rsidRPr="00FD4365">
        <w:rPr>
          <w:sz w:val="18"/>
          <w:szCs w:val="18"/>
          <w:lang w:val="de-DE"/>
        </w:rPr>
        <w:t>dass die angest</w:t>
      </w:r>
      <w:r w:rsidR="00F55A7F" w:rsidRPr="00FD4365">
        <w:rPr>
          <w:sz w:val="18"/>
          <w:szCs w:val="18"/>
          <w:lang w:val="de-DE"/>
        </w:rPr>
        <w:t>ellten Arbeiter (wenn sie der Sa</w:t>
      </w:r>
      <w:r w:rsidRPr="00FD4365">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14:paraId="383B0712" w14:textId="77777777" w:rsidR="00080819" w:rsidRPr="00FD4365" w:rsidRDefault="005776D2" w:rsidP="00080819">
      <w:pPr>
        <w:pStyle w:val="sche3"/>
        <w:numPr>
          <w:ilvl w:val="0"/>
          <w:numId w:val="2"/>
        </w:numPr>
        <w:tabs>
          <w:tab w:val="clear" w:pos="502"/>
        </w:tabs>
        <w:suppressAutoHyphens/>
        <w:autoSpaceDN/>
        <w:spacing w:line="360" w:lineRule="auto"/>
        <w:rPr>
          <w:strike/>
          <w:sz w:val="18"/>
          <w:szCs w:val="18"/>
          <w:lang w:val="de-DE"/>
        </w:rPr>
      </w:pPr>
      <w:r w:rsidRPr="00FD4365">
        <w:rPr>
          <w:sz w:val="18"/>
          <w:szCs w:val="18"/>
          <w:lang w:val="de-DE"/>
        </w:rPr>
        <w:t>dass die eigenen Arbeiter informiert und weitergebildet worden sind; oder bei selbstständigen Arbeitern, dass diese die notwendige Ausbildung zur Arbeitssicherheit zur Ausführung der Leistung besitzen;</w:t>
      </w:r>
    </w:p>
    <w:p w14:paraId="4B8B0FBC" w14:textId="77777777" w:rsidR="00080819" w:rsidRPr="00FD4365" w:rsidRDefault="005776D2" w:rsidP="00080819">
      <w:pPr>
        <w:pStyle w:val="sche3"/>
        <w:numPr>
          <w:ilvl w:val="0"/>
          <w:numId w:val="2"/>
        </w:numPr>
        <w:tabs>
          <w:tab w:val="clear" w:pos="502"/>
        </w:tabs>
        <w:suppressAutoHyphens/>
        <w:autoSpaceDN/>
        <w:spacing w:line="360" w:lineRule="auto"/>
        <w:rPr>
          <w:strike/>
          <w:sz w:val="18"/>
          <w:szCs w:val="18"/>
          <w:lang w:val="de-DE"/>
        </w:rPr>
      </w:pPr>
      <w:r w:rsidRPr="00FD4365">
        <w:rPr>
          <w:sz w:val="18"/>
          <w:szCs w:val="18"/>
          <w:lang w:val="de-DE"/>
        </w:rPr>
        <w:t xml:space="preserve">dass den Arbeitern die </w:t>
      </w:r>
      <w:r w:rsidR="0069380B" w:rsidRPr="00FD4365">
        <w:rPr>
          <w:sz w:val="18"/>
          <w:szCs w:val="18"/>
          <w:lang w:val="de-DE"/>
        </w:rPr>
        <w:t xml:space="preserve">individuelle Schutzvorrichtung </w:t>
      </w:r>
      <w:r w:rsidRPr="00FD4365">
        <w:rPr>
          <w:sz w:val="18"/>
          <w:szCs w:val="18"/>
          <w:lang w:val="de-DE"/>
        </w:rPr>
        <w:t xml:space="preserve">zur Verfügung gestellt wurde, die sich nach der sog. Bewertung als notwendig erwiesen hat; oder bei selbstständigen Arbeitern, das diesen die individuellen Schutzvorrichtungen zur Ausführung der Leistung zur Verfügung gestellt wurden; </w:t>
      </w:r>
    </w:p>
    <w:p w14:paraId="3C9D5430" w14:textId="77777777" w:rsidR="006E19D0" w:rsidRPr="008A5EEA" w:rsidRDefault="006E19D0" w:rsidP="006E19D0">
      <w:pPr>
        <w:pStyle w:val="sche3"/>
        <w:suppressAutoHyphens/>
        <w:autoSpaceDN/>
        <w:spacing w:line="360" w:lineRule="auto"/>
        <w:ind w:left="142"/>
        <w:rPr>
          <w:strike/>
          <w:color w:val="FF0000"/>
          <w:sz w:val="18"/>
          <w:szCs w:val="18"/>
          <w:lang w:val="de-DE"/>
        </w:rPr>
      </w:pPr>
    </w:p>
    <w:p w14:paraId="7AB383CF" w14:textId="77777777"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14:paraId="7A401153" w14:textId="77777777" w:rsidTr="00EF5EBE">
        <w:tc>
          <w:tcPr>
            <w:tcW w:w="9778" w:type="dxa"/>
            <w:shd w:val="clear" w:color="auto" w:fill="auto"/>
          </w:tcPr>
          <w:p w14:paraId="53D49C40" w14:textId="77777777" w:rsidR="00121BE5" w:rsidRPr="00EF5EBE" w:rsidRDefault="00121BE5" w:rsidP="00EF5EBE">
            <w:pPr>
              <w:pStyle w:val="sche3"/>
              <w:spacing w:line="360" w:lineRule="auto"/>
              <w:rPr>
                <w:b/>
                <w:i/>
                <w:sz w:val="18"/>
                <w:szCs w:val="18"/>
                <w:lang w:val="de-DE"/>
              </w:rPr>
            </w:pPr>
          </w:p>
          <w:p w14:paraId="1E7B2D6D" w14:textId="77777777"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14:paraId="768A70D5" w14:textId="77777777"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2"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2"/>
          </w:p>
          <w:p w14:paraId="38178B19" w14:textId="77777777" w:rsidR="00121BE5" w:rsidRPr="00EF5EBE" w:rsidRDefault="00121BE5" w:rsidP="00EF5EBE">
            <w:pPr>
              <w:pStyle w:val="sche3"/>
              <w:spacing w:line="360" w:lineRule="auto"/>
              <w:rPr>
                <w:sz w:val="18"/>
                <w:szCs w:val="18"/>
                <w:lang w:val="de-DE"/>
              </w:rPr>
            </w:pPr>
          </w:p>
        </w:tc>
      </w:tr>
    </w:tbl>
    <w:p w14:paraId="06E595CA" w14:textId="77777777"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14:paraId="631BC239" w14:textId="77777777" w:rsidTr="00EF5EBE">
        <w:tc>
          <w:tcPr>
            <w:tcW w:w="3812" w:type="dxa"/>
            <w:shd w:val="clear" w:color="auto" w:fill="auto"/>
          </w:tcPr>
          <w:p w14:paraId="30B02AF2" w14:textId="77777777"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14:paraId="716C411B" w14:textId="77777777" w:rsidR="00121BE5" w:rsidRPr="00EF5EBE" w:rsidRDefault="00121BE5" w:rsidP="00EF5EBE">
            <w:pPr>
              <w:spacing w:line="360" w:lineRule="auto"/>
              <w:jc w:val="center"/>
              <w:rPr>
                <w:rFonts w:cs="Arial"/>
                <w:noProof w:val="0"/>
                <w:sz w:val="18"/>
                <w:szCs w:val="18"/>
                <w:lang w:val="de-DE"/>
              </w:rPr>
            </w:pPr>
          </w:p>
          <w:p w14:paraId="610A95AD" w14:textId="77777777"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14:paraId="6E1D0B33" w14:textId="77777777"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14:paraId="6B439F4E" w14:textId="77777777"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14:paraId="1C43763D" w14:textId="77777777" w:rsidR="00121BE5" w:rsidRPr="00EF5EBE" w:rsidRDefault="00121BE5" w:rsidP="00EF5EBE">
            <w:pPr>
              <w:pStyle w:val="sche3"/>
              <w:tabs>
                <w:tab w:val="left" w:pos="4445"/>
              </w:tabs>
              <w:spacing w:line="360" w:lineRule="auto"/>
              <w:rPr>
                <w:sz w:val="18"/>
                <w:szCs w:val="18"/>
                <w:lang w:val="de-DE"/>
              </w:rPr>
            </w:pPr>
          </w:p>
        </w:tc>
      </w:tr>
    </w:tbl>
    <w:p w14:paraId="3AF6EA29" w14:textId="77777777" w:rsidR="001A4343" w:rsidRPr="008A5EEA" w:rsidRDefault="001A4343" w:rsidP="008271BC">
      <w:pPr>
        <w:spacing w:line="360" w:lineRule="auto"/>
        <w:jc w:val="both"/>
        <w:rPr>
          <w:rFonts w:cs="Arial"/>
          <w:b/>
          <w:bCs/>
          <w:i/>
          <w:iCs/>
          <w:noProof w:val="0"/>
          <w:sz w:val="18"/>
          <w:szCs w:val="18"/>
          <w:lang w:val="de-DE"/>
        </w:rPr>
      </w:pPr>
    </w:p>
    <w:p w14:paraId="2D81FE7D" w14:textId="77777777" w:rsidR="002578EA" w:rsidRPr="0078684C" w:rsidRDefault="001A4343" w:rsidP="002578EA">
      <w:pPr>
        <w:rPr>
          <w:lang w:val="de-DE"/>
        </w:rPr>
      </w:pPr>
      <w:r w:rsidRPr="008A5EEA">
        <w:rPr>
          <w:lang w:val="de-DE"/>
        </w:rPr>
        <w:br w:type="page"/>
      </w:r>
    </w:p>
    <w:p w14:paraId="6F0CC1D9" w14:textId="77777777" w:rsidR="002578EA" w:rsidRPr="006E19D0" w:rsidRDefault="002578EA" w:rsidP="002578EA">
      <w:pPr>
        <w:snapToGrid w:val="0"/>
        <w:spacing w:line="360" w:lineRule="auto"/>
        <w:ind w:left="5670"/>
        <w:jc w:val="center"/>
        <w:rPr>
          <w:sz w:val="18"/>
          <w:szCs w:val="18"/>
          <w:lang w:val="de-DE"/>
        </w:rPr>
      </w:pPr>
    </w:p>
    <w:p w14:paraId="577583C3" w14:textId="77777777" w:rsidR="006E19D0" w:rsidRDefault="006E19D0" w:rsidP="002578EA">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center"/>
        <w:rPr>
          <w:b/>
          <w:bCs/>
          <w:iCs/>
          <w:color w:val="FF0000"/>
          <w:sz w:val="18"/>
          <w:szCs w:val="18"/>
          <w:highlight w:val="yellow"/>
          <w:lang w:val="de-DE"/>
        </w:rPr>
      </w:pPr>
    </w:p>
    <w:p w14:paraId="524CB943" w14:textId="77777777" w:rsidR="002578EA" w:rsidRPr="0078684C" w:rsidRDefault="002578EA" w:rsidP="002578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78684C">
        <w:rPr>
          <w:b/>
          <w:i/>
          <w:sz w:val="18"/>
          <w:szCs w:val="18"/>
          <w:lang w:val="de-DE"/>
        </w:rPr>
        <w:t xml:space="preserve">DATENSCHUTZHINWEIS GEMÄSS ART. 13 DES </w:t>
      </w:r>
    </w:p>
    <w:p w14:paraId="646C2EFB" w14:textId="77777777" w:rsidR="002578EA" w:rsidRPr="0078684C" w:rsidRDefault="002578EA" w:rsidP="002578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DATENSCHUTZKODEX (GVD NR. 196/2003</w:t>
      </w:r>
      <w:r w:rsidRPr="0078684C">
        <w:rPr>
          <w:b/>
          <w:bCs/>
          <w:i/>
          <w:iCs/>
          <w:sz w:val="18"/>
          <w:szCs w:val="18"/>
          <w:lang w:val="de-DE"/>
        </w:rPr>
        <w:t>)</w:t>
      </w:r>
    </w:p>
    <w:p w14:paraId="255345C0" w14:textId="77777777" w:rsidR="002578EA" w:rsidRPr="0078684C" w:rsidRDefault="002578EA" w:rsidP="002578E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06A7A62E" w14:textId="77777777" w:rsidR="002578EA" w:rsidRPr="00186215" w:rsidRDefault="002578EA" w:rsidP="002578EA">
      <w:pPr>
        <w:spacing w:line="360" w:lineRule="auto"/>
        <w:jc w:val="both"/>
        <w:rPr>
          <w:lang w:val="de-DE"/>
        </w:rPr>
      </w:pPr>
    </w:p>
    <w:p w14:paraId="523824E9" w14:textId="77777777" w:rsidR="007E2869" w:rsidRPr="006E19D0" w:rsidRDefault="007E2869" w:rsidP="007E2869">
      <w:pPr>
        <w:spacing w:line="360" w:lineRule="auto"/>
        <w:jc w:val="both"/>
        <w:rPr>
          <w:b/>
          <w:sz w:val="18"/>
          <w:szCs w:val="18"/>
          <w:lang w:val="de-DE"/>
        </w:rPr>
      </w:pPr>
    </w:p>
    <w:p w14:paraId="5B95E7D7" w14:textId="77777777" w:rsidR="004114A9" w:rsidRPr="00945B00" w:rsidRDefault="004114A9" w:rsidP="004114A9">
      <w:pPr>
        <w:spacing w:line="360" w:lineRule="auto"/>
        <w:jc w:val="both"/>
        <w:rPr>
          <w:b/>
          <w:sz w:val="18"/>
          <w:szCs w:val="18"/>
          <w:lang w:val="de-DE"/>
        </w:rPr>
      </w:pPr>
      <w:r w:rsidRPr="00945B00">
        <w:rPr>
          <w:b/>
          <w:sz w:val="18"/>
          <w:szCs w:val="18"/>
          <w:lang w:val="de-DE"/>
        </w:rPr>
        <w:t>Der unterfertigte gesetzliche Vertreter oder Bevollmächtigte des oben genannten Unternehmens</w:t>
      </w:r>
    </w:p>
    <w:p w14:paraId="20EBFA19" w14:textId="77777777" w:rsidR="004114A9" w:rsidRPr="00945B00" w:rsidRDefault="004114A9" w:rsidP="004114A9">
      <w:pPr>
        <w:spacing w:line="360" w:lineRule="auto"/>
        <w:jc w:val="both"/>
        <w:rPr>
          <w:b/>
          <w:sz w:val="18"/>
          <w:szCs w:val="18"/>
          <w:lang w:val="de-DE"/>
        </w:rPr>
      </w:pPr>
    </w:p>
    <w:p w14:paraId="17E66681" w14:textId="77777777" w:rsidR="004114A9" w:rsidRPr="00945B00" w:rsidRDefault="004114A9" w:rsidP="004114A9">
      <w:pPr>
        <w:spacing w:line="360" w:lineRule="auto"/>
        <w:jc w:val="center"/>
        <w:rPr>
          <w:b/>
          <w:sz w:val="18"/>
          <w:szCs w:val="18"/>
          <w:lang w:val="de-DE"/>
        </w:rPr>
      </w:pPr>
      <w:r w:rsidRPr="00945B00">
        <w:rPr>
          <w:b/>
          <w:sz w:val="18"/>
          <w:szCs w:val="18"/>
          <w:lang w:val="de-DE"/>
        </w:rPr>
        <w:t>ERKLÄRT</w:t>
      </w:r>
    </w:p>
    <w:p w14:paraId="7CF71908" w14:textId="77777777" w:rsidR="004114A9" w:rsidRPr="00945B00" w:rsidRDefault="004114A9" w:rsidP="004114A9">
      <w:pPr>
        <w:spacing w:line="360" w:lineRule="auto"/>
        <w:jc w:val="both"/>
        <w:rPr>
          <w:b/>
          <w:sz w:val="18"/>
          <w:szCs w:val="18"/>
          <w:lang w:val="de-DE"/>
        </w:rPr>
      </w:pPr>
    </w:p>
    <w:p w14:paraId="3443F650" w14:textId="1A96AB8F" w:rsidR="009C5F9D" w:rsidRPr="001A00F4" w:rsidRDefault="009C5F9D" w:rsidP="009C5F9D">
      <w:pPr>
        <w:spacing w:line="360" w:lineRule="auto"/>
        <w:ind w:left="360"/>
        <w:jc w:val="both"/>
        <w:rPr>
          <w:b/>
          <w:sz w:val="18"/>
          <w:szCs w:val="18"/>
          <w:lang w:val="de-DE"/>
        </w:rPr>
      </w:pPr>
      <w:r w:rsidRPr="001A00F4">
        <w:rPr>
          <w:b/>
          <w:sz w:val="18"/>
          <w:szCs w:val="18"/>
          <w:lang w:val="de-DE"/>
        </w:rPr>
        <w:t>gemäß Art. 13 des Datenschutzkodex (GVD Nr. 196 vom 30. Juni 2003) über die folgenden Umstände informiert worden zu sein:</w:t>
      </w:r>
    </w:p>
    <w:p w14:paraId="2E4D337B" w14:textId="77777777" w:rsidR="009C5F9D" w:rsidRPr="001A00F4" w:rsidRDefault="009C5F9D" w:rsidP="009C5F9D">
      <w:pPr>
        <w:spacing w:line="360" w:lineRule="auto"/>
        <w:ind w:left="360"/>
        <w:jc w:val="both"/>
        <w:rPr>
          <w:b/>
          <w:sz w:val="18"/>
          <w:szCs w:val="18"/>
          <w:lang w:val="de-DE"/>
        </w:rPr>
      </w:pPr>
    </w:p>
    <w:p w14:paraId="62BCB60C" w14:textId="77777777" w:rsidR="009C5F9D" w:rsidRPr="006462B9" w:rsidRDefault="009C5F9D" w:rsidP="009C5F9D">
      <w:pPr>
        <w:spacing w:line="360" w:lineRule="auto"/>
        <w:ind w:left="360"/>
        <w:jc w:val="both"/>
        <w:rPr>
          <w:b/>
          <w:sz w:val="18"/>
          <w:szCs w:val="18"/>
          <w:lang w:val="de-DE"/>
        </w:rPr>
      </w:pPr>
      <w:r w:rsidRPr="001A00F4">
        <w:rPr>
          <w:b/>
          <w:sz w:val="18"/>
          <w:szCs w:val="18"/>
          <w:lang w:val="de-DE"/>
        </w:rPr>
        <w:t xml:space="preserve">Rechtsinhaber der Datenverarbeitung bei der </w:t>
      </w:r>
      <w:r w:rsidRPr="006462B9">
        <w:rPr>
          <w:b/>
          <w:sz w:val="18"/>
          <w:szCs w:val="18"/>
          <w:lang w:val="de-DE"/>
        </w:rPr>
        <w:t xml:space="preserve">Vergabe des Auftrages ist die Autonome Provinz Bozen. Verantwortlich für die Datenverarbeitung ist </w:t>
      </w:r>
      <w:r>
        <w:rPr>
          <w:b/>
          <w:sz w:val="18"/>
          <w:szCs w:val="18"/>
          <w:lang w:val="de-DE"/>
        </w:rPr>
        <w:t xml:space="preserve">Mag. </w:t>
      </w:r>
      <w:r w:rsidRPr="006462B9">
        <w:rPr>
          <w:b/>
          <w:sz w:val="18"/>
          <w:szCs w:val="18"/>
          <w:lang w:val="de-DE"/>
        </w:rPr>
        <w:t xml:space="preserve">Dr. </w:t>
      </w:r>
      <w:r w:rsidRPr="006462B9">
        <w:rPr>
          <w:b/>
          <w:sz w:val="18"/>
          <w:szCs w:val="18"/>
          <w:lang w:val="de-DE"/>
        </w:rPr>
        <w:fldChar w:fldCharType="begin">
          <w:ffData>
            <w:name w:val="Text7"/>
            <w:enabled/>
            <w:calcOnExit w:val="0"/>
            <w:textInput/>
          </w:ffData>
        </w:fldChar>
      </w:r>
      <w:r w:rsidRPr="006462B9">
        <w:rPr>
          <w:b/>
          <w:sz w:val="18"/>
          <w:szCs w:val="18"/>
          <w:lang w:val="de-DE"/>
        </w:rPr>
        <w:instrText xml:space="preserve"> FORMTEXT </w:instrText>
      </w:r>
      <w:r w:rsidRPr="006462B9">
        <w:rPr>
          <w:b/>
          <w:sz w:val="18"/>
          <w:szCs w:val="18"/>
          <w:lang w:val="de-DE"/>
        </w:rPr>
      </w:r>
      <w:r w:rsidRPr="006462B9">
        <w:rPr>
          <w:b/>
          <w:sz w:val="18"/>
          <w:szCs w:val="18"/>
          <w:lang w:val="de-DE"/>
        </w:rPr>
        <w:fldChar w:fldCharType="separate"/>
      </w:r>
      <w:r w:rsidRPr="006462B9">
        <w:rPr>
          <w:b/>
          <w:sz w:val="18"/>
          <w:szCs w:val="18"/>
          <w:lang w:val="de-DE"/>
        </w:rPr>
        <w:t> </w:t>
      </w:r>
      <w:r w:rsidRPr="006462B9">
        <w:rPr>
          <w:b/>
          <w:sz w:val="18"/>
          <w:szCs w:val="18"/>
          <w:lang w:val="de-DE"/>
        </w:rPr>
        <w:t xml:space="preserve"> Thomas Mathà </w:t>
      </w:r>
      <w:r w:rsidRPr="006462B9">
        <w:rPr>
          <w:b/>
          <w:sz w:val="18"/>
          <w:szCs w:val="18"/>
          <w:lang w:val="de-DE"/>
        </w:rPr>
        <w:t> </w:t>
      </w:r>
      <w:r w:rsidRPr="006462B9">
        <w:rPr>
          <w:b/>
          <w:sz w:val="18"/>
          <w:szCs w:val="18"/>
          <w:lang w:val="de-DE"/>
        </w:rPr>
        <w:t> </w:t>
      </w:r>
      <w:r w:rsidRPr="006462B9">
        <w:rPr>
          <w:b/>
          <w:sz w:val="18"/>
          <w:szCs w:val="18"/>
          <w:lang w:val="de-DE"/>
        </w:rPr>
        <w:t> </w:t>
      </w:r>
      <w:r w:rsidRPr="006462B9">
        <w:rPr>
          <w:b/>
          <w:sz w:val="18"/>
          <w:szCs w:val="18"/>
          <w:lang w:val="de-DE"/>
        </w:rPr>
        <w:t> </w:t>
      </w:r>
      <w:r w:rsidRPr="006462B9">
        <w:rPr>
          <w:b/>
          <w:sz w:val="18"/>
          <w:szCs w:val="18"/>
          <w:lang w:val="de-DE"/>
        </w:rPr>
        <w:fldChar w:fldCharType="end"/>
      </w:r>
      <w:r w:rsidRPr="006462B9">
        <w:rPr>
          <w:b/>
          <w:sz w:val="18"/>
          <w:szCs w:val="18"/>
          <w:lang w:val="de-DE"/>
        </w:rPr>
        <w:t>, oder sein Bevollmächtigter.</w:t>
      </w:r>
    </w:p>
    <w:p w14:paraId="7CA0C552" w14:textId="77777777" w:rsidR="009C5F9D" w:rsidRPr="006462B9" w:rsidRDefault="009C5F9D" w:rsidP="009C5F9D">
      <w:pPr>
        <w:spacing w:line="360" w:lineRule="auto"/>
        <w:jc w:val="both"/>
        <w:rPr>
          <w:b/>
          <w:sz w:val="18"/>
          <w:szCs w:val="18"/>
          <w:lang w:val="de-DE"/>
        </w:rPr>
      </w:pPr>
    </w:p>
    <w:p w14:paraId="3EBEC842" w14:textId="77777777" w:rsidR="009C5F9D" w:rsidRPr="006462B9" w:rsidRDefault="009C5F9D" w:rsidP="009C5F9D">
      <w:pPr>
        <w:spacing w:line="360" w:lineRule="auto"/>
        <w:ind w:left="360"/>
        <w:jc w:val="both"/>
        <w:rPr>
          <w:b/>
          <w:sz w:val="18"/>
          <w:szCs w:val="18"/>
          <w:lang w:val="de-DE"/>
        </w:rPr>
      </w:pPr>
      <w:r w:rsidRPr="006462B9">
        <w:rPr>
          <w:b/>
          <w:sz w:val="18"/>
          <w:szCs w:val="18"/>
          <w:lang w:val="de-DE"/>
        </w:rPr>
        <w:t xml:space="preserve">Die angegebenen Daten werden, auch in elektronischer Form, für die Ausführung dieses Auftrags und der gegenständlichen vertraglichen Leistungen verarbeitet und von der Agentur für die Verfahren und die Aufsicht im Bereich öffentliche Bau-, Dienstleistungs- und Lieferaufträge, in ihrer Funktion als externer Verantwortlicher für die Datenverarbeitung, für die Durchführung des erteilten Auftrages zur Vorbereitung und Abwicklung der Ausschreibungsverfahren für die Autonome Provinz Bozen weiterverarbeitet. </w:t>
      </w:r>
    </w:p>
    <w:p w14:paraId="3815745A" w14:textId="77777777" w:rsidR="009C5F9D" w:rsidRPr="006462B9" w:rsidRDefault="009C5F9D" w:rsidP="009C5F9D">
      <w:pPr>
        <w:spacing w:line="360" w:lineRule="auto"/>
        <w:ind w:left="360"/>
        <w:jc w:val="both"/>
        <w:rPr>
          <w:b/>
          <w:sz w:val="18"/>
          <w:szCs w:val="18"/>
          <w:lang w:val="de-DE"/>
        </w:rPr>
      </w:pPr>
    </w:p>
    <w:p w14:paraId="2A1D7B83" w14:textId="77777777" w:rsidR="009C5F9D" w:rsidRPr="001A00F4" w:rsidRDefault="009C5F9D" w:rsidP="009C5F9D">
      <w:pPr>
        <w:spacing w:line="360" w:lineRule="auto"/>
        <w:ind w:left="360"/>
        <w:jc w:val="both"/>
        <w:rPr>
          <w:b/>
          <w:sz w:val="18"/>
          <w:szCs w:val="18"/>
          <w:lang w:val="de-DE"/>
        </w:rPr>
      </w:pPr>
      <w:r w:rsidRPr="006462B9">
        <w:rPr>
          <w:b/>
          <w:sz w:val="18"/>
          <w:szCs w:val="18"/>
          <w:lang w:val="de-DE"/>
        </w:rPr>
        <w:t>Der gesetzliche Vertreter der Agentur ist der Direktor Mag. Dr. Thomas Mathà. Verantwortlich für die Datenverarbeitung ist der Bereichsdirektor EVS</w:t>
      </w:r>
      <w:r>
        <w:rPr>
          <w:b/>
          <w:sz w:val="18"/>
          <w:szCs w:val="18"/>
          <w:lang w:val="de-DE"/>
        </w:rPr>
        <w:t>-A</w:t>
      </w:r>
      <w:r w:rsidRPr="006462B9">
        <w:rPr>
          <w:b/>
          <w:sz w:val="18"/>
          <w:szCs w:val="18"/>
          <w:lang w:val="de-DE"/>
        </w:rPr>
        <w:t xml:space="preserve"> </w:t>
      </w:r>
      <w:r>
        <w:rPr>
          <w:b/>
          <w:sz w:val="18"/>
          <w:szCs w:val="18"/>
          <w:lang w:val="de-DE"/>
        </w:rPr>
        <w:t>Bauaufträge</w:t>
      </w:r>
      <w:r w:rsidRPr="006462B9">
        <w:rPr>
          <w:b/>
          <w:sz w:val="18"/>
          <w:szCs w:val="18"/>
          <w:lang w:val="de-DE"/>
        </w:rPr>
        <w:t xml:space="preserve">, der die verschiedenen </w:t>
      </w:r>
      <w:r w:rsidRPr="001A00F4">
        <w:rPr>
          <w:b/>
          <w:sz w:val="18"/>
          <w:szCs w:val="18"/>
          <w:lang w:val="de-DE"/>
        </w:rPr>
        <w:t xml:space="preserve">Subjekte, welche im Bereich der Dienstleistung tätig sind, schriftlich ernennt und dafür Sorge trägt, ihnen die notwendigen Anweisungen für eine rechtmäßige Weiterverarbeitung der Daten zu erteilen. </w:t>
      </w:r>
    </w:p>
    <w:p w14:paraId="481809C3" w14:textId="77777777" w:rsidR="009C5F9D" w:rsidRPr="001A00F4" w:rsidRDefault="009C5F9D" w:rsidP="009C5F9D">
      <w:pPr>
        <w:spacing w:line="360" w:lineRule="auto"/>
        <w:ind w:left="360"/>
        <w:jc w:val="both"/>
        <w:rPr>
          <w:b/>
          <w:sz w:val="18"/>
          <w:szCs w:val="18"/>
          <w:lang w:val="de-DE"/>
        </w:rPr>
      </w:pPr>
    </w:p>
    <w:p w14:paraId="5D3B4804" w14:textId="77777777" w:rsidR="009C5F9D" w:rsidRPr="001A00F4" w:rsidRDefault="009C5F9D" w:rsidP="009C5F9D">
      <w:pPr>
        <w:spacing w:line="360" w:lineRule="auto"/>
        <w:ind w:left="360"/>
        <w:jc w:val="both"/>
        <w:rPr>
          <w:b/>
          <w:sz w:val="18"/>
          <w:szCs w:val="18"/>
          <w:lang w:val="de-DE"/>
        </w:rPr>
      </w:pPr>
      <w:r w:rsidRPr="001A00F4">
        <w:rPr>
          <w:b/>
          <w:sz w:val="18"/>
          <w:szCs w:val="18"/>
          <w:lang w:val="de-DE"/>
        </w:rPr>
        <w:t xml:space="preserve">Die Daten müssen bereitgestellt werden, um die erforderlichen Verwaltungsaufgaben abwickeln zu können. Wird die Angabe der geforderten Daten verweigert, können die gestellten Anträge und eingereichten Gesuche nicht bearbeitet werden. </w:t>
      </w:r>
    </w:p>
    <w:p w14:paraId="4646BAE9" w14:textId="77777777" w:rsidR="009C5F9D" w:rsidRPr="001A00F4" w:rsidRDefault="009C5F9D" w:rsidP="009C5F9D">
      <w:pPr>
        <w:spacing w:line="360" w:lineRule="auto"/>
        <w:ind w:left="360"/>
        <w:jc w:val="both"/>
        <w:rPr>
          <w:b/>
          <w:sz w:val="18"/>
          <w:szCs w:val="18"/>
          <w:lang w:val="de-DE"/>
        </w:rPr>
      </w:pPr>
    </w:p>
    <w:p w14:paraId="227D6758" w14:textId="77777777" w:rsidR="009C5F9D" w:rsidRPr="001A00F4" w:rsidRDefault="009C5F9D" w:rsidP="009C5F9D">
      <w:pPr>
        <w:spacing w:line="360" w:lineRule="auto"/>
        <w:ind w:left="360"/>
        <w:jc w:val="both"/>
        <w:rPr>
          <w:b/>
          <w:sz w:val="18"/>
          <w:szCs w:val="18"/>
          <w:lang w:val="de-DE"/>
        </w:rPr>
      </w:pPr>
      <w:r>
        <w:rPr>
          <w:b/>
          <w:sz w:val="18"/>
          <w:szCs w:val="18"/>
          <w:lang w:val="de-DE"/>
        </w:rPr>
        <w:t>Gemäß den Art. 7-10 des Gv</w:t>
      </w:r>
      <w:r w:rsidRPr="001A00F4">
        <w:rPr>
          <w:b/>
          <w:sz w:val="18"/>
          <w:szCs w:val="18"/>
          <w:lang w:val="de-DE"/>
        </w:rPr>
        <w:t>D Nr. 196/2003 erhält der/die Antragsteller/in auf Antrag Zugang zu seinen/ihren Daten sowie Auszüge und Auskunft darüber und er/sie kann, sofern die gesetzlichen Voraussetzungen bestehen, verlangen, dass diese aktualisiert, gelöscht, anonymisiert oder gesperrt werden.</w:t>
      </w:r>
    </w:p>
    <w:p w14:paraId="3FF2679F" w14:textId="77777777" w:rsidR="009C5F9D" w:rsidRPr="006F3C03" w:rsidRDefault="009C5F9D" w:rsidP="009C5F9D">
      <w:pPr>
        <w:spacing w:line="360" w:lineRule="auto"/>
        <w:ind w:left="360"/>
        <w:jc w:val="both"/>
        <w:rPr>
          <w:b/>
          <w:lang w:val="de-DE"/>
        </w:rPr>
      </w:pPr>
    </w:p>
    <w:p w14:paraId="07BF42DF" w14:textId="76EEF967" w:rsidR="004114A9" w:rsidRPr="00945B00" w:rsidRDefault="004114A9" w:rsidP="004114A9">
      <w:pPr>
        <w:spacing w:line="360" w:lineRule="auto"/>
        <w:jc w:val="both"/>
        <w:rPr>
          <w:b/>
          <w:sz w:val="18"/>
          <w:szCs w:val="18"/>
          <w:lang w:val="de-DE"/>
        </w:rPr>
      </w:pPr>
    </w:p>
    <w:p w14:paraId="4F752BAB" w14:textId="77777777" w:rsidR="004114A9" w:rsidRPr="00945B00" w:rsidRDefault="004114A9" w:rsidP="004114A9">
      <w:pPr>
        <w:spacing w:line="360" w:lineRule="auto"/>
        <w:jc w:val="both"/>
        <w:rPr>
          <w:b/>
          <w:sz w:val="18"/>
          <w:szCs w:val="18"/>
          <w:lang w:val="de-DE"/>
        </w:rPr>
      </w:pPr>
    </w:p>
    <w:p w14:paraId="5D1923F9" w14:textId="77777777" w:rsidR="004114A9" w:rsidRPr="00945B00" w:rsidRDefault="004114A9" w:rsidP="004114A9">
      <w:pPr>
        <w:spacing w:line="360" w:lineRule="auto"/>
        <w:jc w:val="both"/>
        <w:rPr>
          <w:b/>
          <w:sz w:val="18"/>
          <w:szCs w:val="18"/>
          <w:lang w:val="de-DE"/>
        </w:rPr>
      </w:pPr>
      <w:r w:rsidRPr="00945B00">
        <w:rPr>
          <w:b/>
          <w:sz w:val="18"/>
          <w:szCs w:val="18"/>
          <w:lang w:val="de-DE"/>
        </w:rPr>
        <w:t>Gelesen, bestätigt und unterzeichnet.</w:t>
      </w:r>
    </w:p>
    <w:p w14:paraId="19F9E036" w14:textId="77777777" w:rsidR="002578EA" w:rsidRPr="006E19D0" w:rsidRDefault="002578EA" w:rsidP="002578EA">
      <w:pPr>
        <w:spacing w:line="360" w:lineRule="auto"/>
        <w:jc w:val="both"/>
        <w:rPr>
          <w:sz w:val="18"/>
          <w:szCs w:val="18"/>
          <w:lang w:val="de-DE"/>
        </w:rPr>
      </w:pPr>
    </w:p>
    <w:p w14:paraId="221B313D" w14:textId="77777777" w:rsidR="002578EA" w:rsidRPr="006E19D0" w:rsidRDefault="002578EA" w:rsidP="002578EA">
      <w:pPr>
        <w:snapToGrid w:val="0"/>
        <w:spacing w:line="360" w:lineRule="auto"/>
        <w:ind w:left="5670"/>
        <w:jc w:val="center"/>
        <w:rPr>
          <w:sz w:val="18"/>
          <w:szCs w:val="18"/>
          <w:lang w:val="de-DE"/>
        </w:rPr>
      </w:pPr>
      <w:r w:rsidRPr="006E19D0">
        <w:rPr>
          <w:sz w:val="18"/>
          <w:szCs w:val="18"/>
          <w:lang w:val="de-DE"/>
        </w:rPr>
        <w:t xml:space="preserve">Der gesetzliche Vertreter / Der Bevollmächtigte </w:t>
      </w:r>
      <w:r w:rsidRPr="006E19D0">
        <w:rPr>
          <w:sz w:val="18"/>
          <w:szCs w:val="18"/>
          <w:lang w:val="it-IT"/>
        </w:rPr>
        <w:fldChar w:fldCharType="begin">
          <w:ffData>
            <w:name w:val="Testo78"/>
            <w:enabled/>
            <w:calcOnExit w:val="0"/>
            <w:textInput/>
          </w:ffData>
        </w:fldChar>
      </w:r>
      <w:r w:rsidRPr="006E19D0">
        <w:rPr>
          <w:sz w:val="18"/>
          <w:szCs w:val="18"/>
          <w:lang w:val="de-DE"/>
        </w:rPr>
        <w:instrText xml:space="preserve"> FORMTEXT </w:instrText>
      </w:r>
      <w:r w:rsidRPr="006E19D0">
        <w:rPr>
          <w:sz w:val="18"/>
          <w:szCs w:val="18"/>
          <w:lang w:val="it-IT"/>
        </w:rPr>
      </w:r>
      <w:r w:rsidRPr="006E19D0">
        <w:rPr>
          <w:sz w:val="18"/>
          <w:szCs w:val="18"/>
          <w:lang w:val="it-IT"/>
        </w:rPr>
        <w:fldChar w:fldCharType="separate"/>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fldChar w:fldCharType="end"/>
      </w:r>
    </w:p>
    <w:p w14:paraId="083CBECA" w14:textId="77777777" w:rsidR="00C90190" w:rsidRPr="00C90190" w:rsidRDefault="00C90190" w:rsidP="00C90190">
      <w:pPr>
        <w:spacing w:line="360" w:lineRule="auto"/>
        <w:jc w:val="right"/>
        <w:rPr>
          <w:sz w:val="18"/>
          <w:szCs w:val="18"/>
          <w:lang w:val="de-DE"/>
        </w:rPr>
      </w:pPr>
      <w:r w:rsidRPr="00C90190">
        <w:rPr>
          <w:sz w:val="18"/>
          <w:szCs w:val="18"/>
          <w:lang w:val="de-DE"/>
        </w:rPr>
        <w:t>(mit digitaler Unterschrift unterzeichnet)</w:t>
      </w:r>
    </w:p>
    <w:p w14:paraId="1D7005C1" w14:textId="77777777" w:rsidR="005935D7" w:rsidRPr="008A5EEA" w:rsidRDefault="006E19D0" w:rsidP="002578EA">
      <w:pPr>
        <w:spacing w:line="360" w:lineRule="auto"/>
        <w:jc w:val="both"/>
        <w:rPr>
          <w:lang w:val="de-DE"/>
        </w:rPr>
      </w:pPr>
      <w:r>
        <w:rPr>
          <w:lang w:val="de-DE"/>
        </w:rPr>
        <w:br w:type="page"/>
      </w:r>
    </w:p>
    <w:sectPr w:rsidR="005935D7" w:rsidRPr="008A5EEA" w:rsidSect="002578EA">
      <w:headerReference w:type="default" r:id="rId8"/>
      <w:footerReference w:type="default" r:id="rId9"/>
      <w:headerReference w:type="first" r:id="rId10"/>
      <w:footerReference w:type="first" r:id="rId11"/>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6B910" w14:textId="77777777" w:rsidR="009C5F9D" w:rsidRDefault="009C5F9D">
      <w:r>
        <w:separator/>
      </w:r>
    </w:p>
  </w:endnote>
  <w:endnote w:type="continuationSeparator" w:id="0">
    <w:p w14:paraId="1253C29C" w14:textId="77777777" w:rsidR="009C5F9D" w:rsidRDefault="009C5F9D">
      <w:r>
        <w:continuationSeparator/>
      </w:r>
    </w:p>
  </w:endnote>
  <w:endnote w:id="1">
    <w:p w14:paraId="6A6A2062" w14:textId="77777777" w:rsidR="009C5F9D" w:rsidRPr="002E241E" w:rsidRDefault="009C5F9D"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14:paraId="04692DB7" w14:textId="77777777" w:rsidR="009C5F9D" w:rsidRPr="002A3CE5" w:rsidRDefault="009C5F9D"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EWIV und Unternehmensnetzwerken die Angaben des gesetzlichen Vertreters des federführenden Unternehmens anführen.</w:t>
      </w:r>
    </w:p>
  </w:endnote>
  <w:endnote w:id="3">
    <w:p w14:paraId="4C9778FC" w14:textId="77777777" w:rsidR="009C5F9D" w:rsidRPr="00F675EC" w:rsidRDefault="009C5F9D" w:rsidP="004114A9">
      <w:pPr>
        <w:pStyle w:val="Testonotadichiusura"/>
        <w:ind w:left="709" w:hanging="567"/>
        <w:jc w:val="both"/>
        <w:rPr>
          <w:szCs w:val="16"/>
          <w:lang w:val="de-DE"/>
        </w:rPr>
      </w:pPr>
      <w:r w:rsidRPr="00F675EC">
        <w:rPr>
          <w:szCs w:val="16"/>
          <w:lang w:val="de-DE"/>
        </w:rPr>
        <w:endnoteRef/>
      </w:r>
      <w:r w:rsidRPr="00F675EC">
        <w:rPr>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14:paraId="6A09353C" w14:textId="77777777" w:rsidR="009C5F9D" w:rsidRPr="00F675EC" w:rsidRDefault="009C5F9D" w:rsidP="004114A9">
      <w:pPr>
        <w:pStyle w:val="Testonotadichiusura"/>
        <w:ind w:left="709" w:hanging="567"/>
        <w:jc w:val="both"/>
        <w:rPr>
          <w:szCs w:val="16"/>
          <w:lang w:val="de-DE"/>
        </w:rPr>
      </w:pPr>
      <w:r w:rsidRPr="00F675EC">
        <w:rPr>
          <w:szCs w:val="16"/>
          <w:lang w:val="de-DE"/>
        </w:rPr>
        <w:endnoteRef/>
      </w:r>
      <w:r w:rsidRPr="00F675EC">
        <w:rPr>
          <w:szCs w:val="16"/>
          <w:lang w:val="de-DE"/>
        </w:rPr>
        <w:tab/>
        <w:t>Falls der teilnehmende Wirtschaftsteilnehmer die Form einer Bietergemeinschaft aufweist, ist jedes Mitgliedsunternehmen verpflichtet, die Erklärungen gemäß Vordruck A1-bis abzugeben.</w:t>
      </w:r>
    </w:p>
  </w:endnote>
  <w:endnote w:id="5">
    <w:p w14:paraId="7E4C28E4" w14:textId="77777777" w:rsidR="009C5F9D" w:rsidRPr="00F675EC" w:rsidRDefault="009C5F9D" w:rsidP="004114A9">
      <w:pPr>
        <w:pStyle w:val="Testonotadichiusura"/>
        <w:ind w:left="709" w:hanging="567"/>
        <w:jc w:val="both"/>
        <w:rPr>
          <w:szCs w:val="16"/>
          <w:lang w:val="de-DE"/>
        </w:rPr>
      </w:pPr>
      <w:r w:rsidRPr="00F675EC">
        <w:rPr>
          <w:szCs w:val="16"/>
          <w:lang w:val="de-DE"/>
        </w:rPr>
        <w:endnoteRef/>
      </w:r>
      <w:r w:rsidRPr="00F675EC">
        <w:rPr>
          <w:szCs w:val="16"/>
          <w:lang w:val="de-DE"/>
        </w:rPr>
        <w:tab/>
        <w:t>Falls der teilnehmende Wirtschaftsteilnehmer die Form einer Unternehmensnetzwerks aufweist, ist jedes Mitgliedsunternehmen verpflichtet, die Erklärungen gemäß Vordruck A1-bis abzugeben.</w:t>
      </w:r>
    </w:p>
  </w:endnote>
  <w:endnote w:id="6">
    <w:p w14:paraId="4AC9BAD3" w14:textId="77777777" w:rsidR="009C5F9D" w:rsidRPr="00F675EC" w:rsidRDefault="009C5F9D" w:rsidP="004114A9">
      <w:pPr>
        <w:pStyle w:val="Testonotadichiusura"/>
        <w:ind w:left="709" w:hanging="567"/>
        <w:jc w:val="both"/>
        <w:rPr>
          <w:szCs w:val="16"/>
          <w:lang w:val="de-DE"/>
        </w:rPr>
      </w:pPr>
      <w:r w:rsidRPr="00F675EC">
        <w:rPr>
          <w:szCs w:val="16"/>
          <w:lang w:val="de-DE"/>
        </w:rPr>
        <w:endnoteRef/>
      </w:r>
      <w:r w:rsidRPr="00F675EC">
        <w:rPr>
          <w:szCs w:val="16"/>
          <w:lang w:val="de-DE"/>
        </w:rPr>
        <w:tab/>
        <w:t>Falls der teilnehmende Wirtschaftsteilnehmer die Form einer EWIV aufweist, ist jedes Mitgliedsunternehmen verpflichtet, die Erklärungen gemäß Vordruck A1-bis abzugeben.</w:t>
      </w:r>
    </w:p>
  </w:endnote>
  <w:endnote w:id="7">
    <w:p w14:paraId="3810FE34" w14:textId="77777777" w:rsidR="009C5F9D" w:rsidRPr="00F675EC" w:rsidRDefault="009C5F9D" w:rsidP="004114A9">
      <w:pPr>
        <w:pStyle w:val="Testonotadichiusura"/>
        <w:ind w:left="709" w:hanging="567"/>
        <w:jc w:val="both"/>
        <w:rPr>
          <w:szCs w:val="16"/>
          <w:lang w:val="de-DE"/>
        </w:rPr>
      </w:pPr>
      <w:r w:rsidRPr="00F675EC">
        <w:rPr>
          <w:szCs w:val="16"/>
          <w:lang w:val="de-DE"/>
        </w:rPr>
        <w:endnoteRef/>
      </w:r>
      <w:r w:rsidRPr="00F675EC">
        <w:rPr>
          <w:szCs w:val="16"/>
          <w:lang w:val="de-DE"/>
        </w:rPr>
        <w:tab/>
        <w:t>Die vollständigen Angaben eines jeden Unternehmens gemäß Art. 45, Abs. 2, Bst. b) und c) des GVD Nr. 50/2016  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14:paraId="7EF4EAA7" w14:textId="77777777" w:rsidR="009C5F9D" w:rsidRPr="00F675EC" w:rsidRDefault="009C5F9D" w:rsidP="004114A9">
      <w:pPr>
        <w:pStyle w:val="Testonotadichiusura"/>
        <w:ind w:left="709" w:hanging="567"/>
        <w:jc w:val="both"/>
        <w:rPr>
          <w:szCs w:val="16"/>
          <w:lang w:val="de-DE"/>
        </w:rPr>
      </w:pPr>
      <w:r w:rsidRPr="00F675EC">
        <w:rPr>
          <w:szCs w:val="16"/>
          <w:lang w:val="de-DE"/>
        </w:rPr>
        <w:endnoteRef/>
      </w:r>
      <w:r w:rsidRPr="00F675EC">
        <w:rPr>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14:paraId="060F2C63" w14:textId="77777777" w:rsidR="009C5F9D" w:rsidRPr="002A3CE5" w:rsidRDefault="009C5F9D"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beim die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14:paraId="0F268CF0" w14:textId="77777777" w:rsidR="009C5F9D" w:rsidRPr="002A3CE5" w:rsidRDefault="009C5F9D"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14:paraId="54F984CA" w14:textId="77777777" w:rsidR="009C5F9D" w:rsidRPr="002E241E" w:rsidRDefault="009C5F9D"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2">
    <w:p w14:paraId="03681CAB" w14:textId="77777777" w:rsidR="009C5F9D" w:rsidRPr="002E241E" w:rsidRDefault="009C5F9D"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3">
    <w:p w14:paraId="4C207315" w14:textId="77777777" w:rsidR="009C5F9D" w:rsidRPr="00113D5E" w:rsidRDefault="009C5F9D"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4">
    <w:p w14:paraId="66D1EFB9" w14:textId="77777777" w:rsidR="009C5F9D" w:rsidRPr="002A3CE5" w:rsidRDefault="009C5F9D" w:rsidP="00931A4B">
      <w:pPr>
        <w:pStyle w:val="Testonotadichiusura"/>
        <w:ind w:left="284" w:hanging="284"/>
        <w:jc w:val="both"/>
        <w:rPr>
          <w:sz w:val="16"/>
          <w:szCs w:val="16"/>
          <w:lang w:val="de-DE"/>
        </w:rPr>
      </w:pPr>
      <w:r w:rsidRPr="002A3CE5">
        <w:rPr>
          <w:rStyle w:val="Rimandonotadichiusura"/>
          <w:sz w:val="16"/>
          <w:szCs w:val="16"/>
        </w:rPr>
        <w:endnoteRef/>
      </w:r>
      <w:r>
        <w:rPr>
          <w:sz w:val="16"/>
          <w:szCs w:val="16"/>
          <w:lang w:val="de-DE"/>
        </w:rPr>
        <w:tab/>
      </w:r>
      <w:r w:rsidRPr="002A3CE5">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dessen Zulassung gestellt haben.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D8194" w14:textId="77777777" w:rsidR="009C5F9D" w:rsidRDefault="009C5F9D">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9C5F9D" w:rsidRPr="00FD4365" w14:paraId="3A0C9804" w14:textId="77777777" w:rsidTr="009C5F9D">
      <w:trPr>
        <w:cantSplit/>
      </w:trPr>
      <w:tc>
        <w:tcPr>
          <w:tcW w:w="4990" w:type="dxa"/>
        </w:tcPr>
        <w:p w14:paraId="1EF97475" w14:textId="77777777" w:rsidR="009C5F9D" w:rsidRPr="006354A3" w:rsidRDefault="009C5F9D" w:rsidP="00566316">
          <w:pPr>
            <w:spacing w:before="80" w:line="180" w:lineRule="exact"/>
            <w:jc w:val="right"/>
            <w:rPr>
              <w:sz w:val="16"/>
              <w:lang w:val="de-DE"/>
            </w:rPr>
          </w:pPr>
          <w:r w:rsidRPr="006354A3">
            <w:rPr>
              <w:sz w:val="16"/>
              <w:lang w:val="de-DE"/>
            </w:rPr>
            <w:t xml:space="preserve">Dr.-Julius-Perathoner-Straße 10 </w:t>
          </w:r>
          <w:r w:rsidRPr="006354A3">
            <w:rPr>
              <w:rFonts w:ascii="Wingdings" w:hAnsi="Wingdings"/>
              <w:color w:val="808080"/>
              <w:sz w:val="14"/>
            </w:rPr>
            <w:t></w:t>
          </w:r>
          <w:r w:rsidRPr="006354A3">
            <w:rPr>
              <w:sz w:val="16"/>
              <w:lang w:val="de-DE"/>
            </w:rPr>
            <w:t xml:space="preserve"> 39100 Bozen</w:t>
          </w:r>
        </w:p>
        <w:p w14:paraId="62F57482" w14:textId="77777777" w:rsidR="009C5F9D" w:rsidRPr="006354A3" w:rsidRDefault="009C5F9D" w:rsidP="00566316">
          <w:pPr>
            <w:spacing w:line="180" w:lineRule="exact"/>
            <w:jc w:val="right"/>
            <w:rPr>
              <w:sz w:val="16"/>
              <w:lang w:val="de-DE"/>
            </w:rPr>
          </w:pPr>
          <w:r w:rsidRPr="006354A3">
            <w:rPr>
              <w:sz w:val="16"/>
              <w:lang w:val="de-DE"/>
            </w:rPr>
            <w:t xml:space="preserve">Tel. 0471 41 40 30 </w:t>
          </w:r>
          <w:r w:rsidRPr="006354A3">
            <w:rPr>
              <w:rFonts w:ascii="Wingdings" w:hAnsi="Wingdings"/>
              <w:color w:val="808080"/>
              <w:sz w:val="14"/>
            </w:rPr>
            <w:t></w:t>
          </w:r>
          <w:r w:rsidRPr="006354A3">
            <w:rPr>
              <w:sz w:val="16"/>
              <w:lang w:val="de-DE"/>
            </w:rPr>
            <w:t xml:space="preserve"> Fax 0471 41 40 09</w:t>
          </w:r>
        </w:p>
        <w:p w14:paraId="7D838E6B" w14:textId="77777777" w:rsidR="009C5F9D" w:rsidRPr="006354A3" w:rsidRDefault="009C5F9D" w:rsidP="00566316">
          <w:pPr>
            <w:spacing w:line="180" w:lineRule="exact"/>
            <w:jc w:val="right"/>
            <w:rPr>
              <w:sz w:val="16"/>
              <w:lang w:val="de-DE"/>
            </w:rPr>
          </w:pPr>
          <w:r w:rsidRPr="006354A3">
            <w:rPr>
              <w:sz w:val="16"/>
              <w:lang w:val="de-DE"/>
            </w:rPr>
            <w:t>http://www.provinz.bz.it/aov</w:t>
          </w:r>
        </w:p>
        <w:p w14:paraId="3AFB8DFE" w14:textId="77777777" w:rsidR="009C5F9D" w:rsidRPr="006354A3" w:rsidRDefault="009C5F9D" w:rsidP="00566316">
          <w:pPr>
            <w:spacing w:line="180" w:lineRule="exact"/>
            <w:jc w:val="right"/>
            <w:rPr>
              <w:sz w:val="16"/>
              <w:lang w:val="de-DE"/>
            </w:rPr>
          </w:pPr>
          <w:r w:rsidRPr="006354A3">
            <w:rPr>
              <w:sz w:val="16"/>
              <w:lang w:val="de-DE"/>
            </w:rPr>
            <w:t>aov-acp.works@pec.prov.bz.it</w:t>
          </w:r>
        </w:p>
        <w:p w14:paraId="5F830B22" w14:textId="77777777" w:rsidR="009C5F9D" w:rsidRPr="006354A3" w:rsidRDefault="009C5F9D" w:rsidP="00566316">
          <w:pPr>
            <w:spacing w:line="180" w:lineRule="exact"/>
            <w:jc w:val="right"/>
            <w:rPr>
              <w:sz w:val="16"/>
              <w:lang w:val="de-DE"/>
            </w:rPr>
          </w:pPr>
          <w:r w:rsidRPr="006354A3">
            <w:rPr>
              <w:sz w:val="16"/>
              <w:lang w:val="de-DE"/>
            </w:rPr>
            <w:t>aov.bau@provinz.bz.it</w:t>
          </w:r>
        </w:p>
        <w:p w14:paraId="414F0A97" w14:textId="77777777" w:rsidR="009C5F9D" w:rsidRPr="006354A3" w:rsidRDefault="009C5F9D" w:rsidP="00566316">
          <w:pPr>
            <w:spacing w:line="180" w:lineRule="exact"/>
            <w:jc w:val="right"/>
            <w:rPr>
              <w:sz w:val="16"/>
              <w:lang w:val="de-DE"/>
            </w:rPr>
          </w:pPr>
          <w:r w:rsidRPr="006354A3">
            <w:rPr>
              <w:sz w:val="16"/>
              <w:lang w:val="de-DE"/>
            </w:rPr>
            <w:t>Steuernr./Mwst.Nr. 94116410211</w:t>
          </w:r>
        </w:p>
      </w:tc>
      <w:tc>
        <w:tcPr>
          <w:tcW w:w="227" w:type="dxa"/>
          <w:vAlign w:val="center"/>
        </w:tcPr>
        <w:p w14:paraId="10562AA2" w14:textId="77777777" w:rsidR="009C5F9D" w:rsidRPr="006354A3" w:rsidRDefault="009C5F9D" w:rsidP="00566316">
          <w:pPr>
            <w:spacing w:before="80"/>
            <w:jc w:val="center"/>
            <w:rPr>
              <w:sz w:val="16"/>
              <w:lang w:val="de-DE"/>
            </w:rPr>
          </w:pPr>
        </w:p>
      </w:tc>
      <w:tc>
        <w:tcPr>
          <w:tcW w:w="907" w:type="dxa"/>
          <w:vAlign w:val="center"/>
        </w:tcPr>
        <w:p w14:paraId="54AE5248" w14:textId="77777777" w:rsidR="009C5F9D" w:rsidRPr="006354A3" w:rsidRDefault="009C5F9D" w:rsidP="00566316">
          <w:pPr>
            <w:spacing w:before="80"/>
            <w:jc w:val="center"/>
            <w:rPr>
              <w:sz w:val="16"/>
            </w:rPr>
          </w:pPr>
          <w:r w:rsidRPr="006354A3">
            <w:rPr>
              <w:sz w:val="16"/>
            </w:rPr>
            <w:fldChar w:fldCharType="begin"/>
          </w:r>
          <w:r w:rsidRPr="006354A3">
            <w:rPr>
              <w:sz w:val="16"/>
            </w:rPr>
            <w:instrText xml:space="preserve"> INCLUDEPICTURE  "C:\\CD-PAB\\Impl\\template\\Logos\\nologo-sw.png"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sidR="00FD4365">
            <w:rPr>
              <w:sz w:val="16"/>
            </w:rPr>
            <w:fldChar w:fldCharType="begin"/>
          </w:r>
          <w:r w:rsidR="00FD4365">
            <w:rPr>
              <w:sz w:val="16"/>
            </w:rPr>
            <w:instrText xml:space="preserve"> </w:instrText>
          </w:r>
          <w:r w:rsidR="00FD4365">
            <w:rPr>
              <w:sz w:val="16"/>
            </w:rPr>
            <w:instrText>INCLUDEPICTURE  "C:\\CD-PAB\\Impl\\template\\Logos\\nologo-sw.png" \* MERGEFORMATINET</w:instrText>
          </w:r>
          <w:r w:rsidR="00FD4365">
            <w:rPr>
              <w:sz w:val="16"/>
            </w:rPr>
            <w:instrText xml:space="preserve"> </w:instrText>
          </w:r>
          <w:r w:rsidR="00FD4365">
            <w:rPr>
              <w:sz w:val="16"/>
            </w:rPr>
            <w:fldChar w:fldCharType="separate"/>
          </w:r>
          <w:r w:rsidR="00FD4365">
            <w:rPr>
              <w:sz w:val="16"/>
            </w:rPr>
            <w:pict w14:anchorId="69A5F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7.45pt">
                <v:imagedata r:id="rId1" r:href="rId2"/>
              </v:shape>
            </w:pict>
          </w:r>
          <w:r w:rsidR="00FD4365">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p>
      </w:tc>
      <w:tc>
        <w:tcPr>
          <w:tcW w:w="227" w:type="dxa"/>
          <w:vAlign w:val="center"/>
        </w:tcPr>
        <w:p w14:paraId="3E976E4C" w14:textId="77777777" w:rsidR="009C5F9D" w:rsidRPr="006354A3" w:rsidRDefault="009C5F9D" w:rsidP="00566316">
          <w:pPr>
            <w:spacing w:before="80"/>
            <w:jc w:val="center"/>
            <w:rPr>
              <w:sz w:val="16"/>
            </w:rPr>
          </w:pPr>
        </w:p>
      </w:tc>
      <w:tc>
        <w:tcPr>
          <w:tcW w:w="4990" w:type="dxa"/>
        </w:tcPr>
        <w:p w14:paraId="526F20CA" w14:textId="77777777" w:rsidR="009C5F9D" w:rsidRPr="00446D11" w:rsidRDefault="009C5F9D" w:rsidP="00566316">
          <w:pPr>
            <w:spacing w:before="80" w:line="180" w:lineRule="exact"/>
            <w:rPr>
              <w:sz w:val="16"/>
              <w:szCs w:val="16"/>
              <w:lang w:val="it-IT"/>
            </w:rPr>
          </w:pPr>
          <w:r w:rsidRPr="00446D11">
            <w:rPr>
              <w:sz w:val="16"/>
              <w:szCs w:val="16"/>
              <w:lang w:val="it-IT"/>
            </w:rPr>
            <w:t xml:space="preserve">via Dr. Julius Perathoner 10 </w:t>
          </w:r>
          <w:r w:rsidRPr="006354A3">
            <w:rPr>
              <w:rFonts w:ascii="Wingdings" w:hAnsi="Wingdings"/>
              <w:color w:val="808080"/>
              <w:sz w:val="16"/>
              <w:szCs w:val="16"/>
            </w:rPr>
            <w:t></w:t>
          </w:r>
          <w:r w:rsidRPr="00446D11">
            <w:rPr>
              <w:sz w:val="16"/>
              <w:szCs w:val="16"/>
              <w:lang w:val="it-IT"/>
            </w:rPr>
            <w:t xml:space="preserve"> 39100 Bolzano</w:t>
          </w:r>
        </w:p>
        <w:p w14:paraId="0C49D4A8" w14:textId="77777777" w:rsidR="009C5F9D" w:rsidRPr="00446D11" w:rsidRDefault="009C5F9D" w:rsidP="00566316">
          <w:pPr>
            <w:spacing w:line="180" w:lineRule="exact"/>
            <w:rPr>
              <w:sz w:val="16"/>
              <w:szCs w:val="16"/>
              <w:lang w:val="it-IT"/>
            </w:rPr>
          </w:pPr>
          <w:r w:rsidRPr="00446D11">
            <w:rPr>
              <w:sz w:val="16"/>
              <w:szCs w:val="16"/>
              <w:lang w:val="it-IT"/>
            </w:rPr>
            <w:t xml:space="preserve">Tel. 0471 41 40 30 </w:t>
          </w:r>
          <w:r w:rsidRPr="006354A3">
            <w:rPr>
              <w:rFonts w:ascii="Wingdings" w:hAnsi="Wingdings"/>
              <w:color w:val="808080"/>
              <w:sz w:val="16"/>
              <w:szCs w:val="16"/>
            </w:rPr>
            <w:t></w:t>
          </w:r>
          <w:r w:rsidRPr="00446D11">
            <w:rPr>
              <w:sz w:val="16"/>
              <w:szCs w:val="16"/>
              <w:lang w:val="it-IT"/>
            </w:rPr>
            <w:t xml:space="preserve"> Fax 0471 41 40 09</w:t>
          </w:r>
        </w:p>
        <w:p w14:paraId="076FDA65" w14:textId="77777777" w:rsidR="009C5F9D" w:rsidRPr="00446D11" w:rsidRDefault="009C5F9D" w:rsidP="00566316">
          <w:pPr>
            <w:spacing w:line="180" w:lineRule="exact"/>
            <w:rPr>
              <w:sz w:val="16"/>
              <w:szCs w:val="16"/>
              <w:lang w:val="it-IT"/>
            </w:rPr>
          </w:pPr>
          <w:r w:rsidRPr="00446D11">
            <w:rPr>
              <w:sz w:val="16"/>
              <w:szCs w:val="16"/>
              <w:lang w:val="it-IT"/>
            </w:rPr>
            <w:t>http://www.provinz.bz.it/acp</w:t>
          </w:r>
        </w:p>
        <w:p w14:paraId="691A125B" w14:textId="77777777" w:rsidR="009C5F9D" w:rsidRPr="00446D11" w:rsidRDefault="009C5F9D" w:rsidP="00566316">
          <w:pPr>
            <w:spacing w:line="180" w:lineRule="exact"/>
            <w:rPr>
              <w:sz w:val="16"/>
              <w:szCs w:val="16"/>
              <w:lang w:val="it-IT"/>
            </w:rPr>
          </w:pPr>
          <w:r w:rsidRPr="00446D11">
            <w:rPr>
              <w:sz w:val="16"/>
              <w:szCs w:val="16"/>
              <w:lang w:val="it-IT"/>
            </w:rPr>
            <w:t>aov-acp.works@pec.prov.bz.it</w:t>
          </w:r>
        </w:p>
        <w:p w14:paraId="283F19B5" w14:textId="77777777" w:rsidR="009C5F9D" w:rsidRPr="00446D11" w:rsidRDefault="009C5F9D" w:rsidP="00566316">
          <w:pPr>
            <w:spacing w:line="180" w:lineRule="exact"/>
            <w:rPr>
              <w:sz w:val="16"/>
              <w:szCs w:val="16"/>
              <w:lang w:val="it-IT"/>
            </w:rPr>
          </w:pPr>
          <w:r w:rsidRPr="00446D11">
            <w:rPr>
              <w:sz w:val="16"/>
              <w:szCs w:val="16"/>
              <w:lang w:val="it-IT"/>
            </w:rPr>
            <w:t>acp.lav@@provincia.bz.it</w:t>
          </w:r>
        </w:p>
        <w:p w14:paraId="17C9F6C5" w14:textId="77777777" w:rsidR="009C5F9D" w:rsidRPr="00446D11" w:rsidRDefault="009C5F9D" w:rsidP="00566316">
          <w:pPr>
            <w:spacing w:line="180" w:lineRule="exact"/>
            <w:rPr>
              <w:sz w:val="16"/>
              <w:lang w:val="it-IT"/>
            </w:rPr>
          </w:pPr>
          <w:r w:rsidRPr="00446D11">
            <w:rPr>
              <w:sz w:val="16"/>
              <w:szCs w:val="16"/>
              <w:lang w:val="it-IT"/>
            </w:rPr>
            <w:t>Codice fiscale/Partita Iva 94116410211</w:t>
          </w:r>
        </w:p>
      </w:tc>
    </w:tr>
  </w:tbl>
  <w:p w14:paraId="24EB623C" w14:textId="77777777" w:rsidR="009C5F9D" w:rsidRPr="00566316" w:rsidRDefault="009C5F9D">
    <w:pPr>
      <w:rPr>
        <w:sz w:val="16"/>
        <w:lang w:val="it-IT"/>
      </w:rPr>
    </w:pPr>
  </w:p>
  <w:p w14:paraId="1CE9A935" w14:textId="77777777" w:rsidR="009C5F9D" w:rsidRPr="00566316" w:rsidRDefault="009C5F9D">
    <w:pPr>
      <w:pStyle w:val="Pidipagina"/>
      <w:tabs>
        <w:tab w:val="clear" w:pos="4536"/>
        <w:tab w:val="clear" w:pos="9072"/>
      </w:tabs>
      <w:spacing w:line="20" w:lineRule="exact"/>
      <w:rPr>
        <w:sz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2EBF5" w14:textId="77777777" w:rsidR="009C5F9D" w:rsidRDefault="009C5F9D">
      <w:r>
        <w:separator/>
      </w:r>
    </w:p>
  </w:footnote>
  <w:footnote w:type="continuationSeparator" w:id="0">
    <w:p w14:paraId="7E08F5BE" w14:textId="77777777" w:rsidR="009C5F9D" w:rsidRDefault="009C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9C5F9D" w:rsidRPr="00FD4365" w14:paraId="7BB14DB6" w14:textId="77777777">
      <w:trPr>
        <w:cantSplit/>
        <w:trHeight w:hRule="exact" w:val="460"/>
      </w:trPr>
      <w:tc>
        <w:tcPr>
          <w:tcW w:w="5245" w:type="dxa"/>
        </w:tcPr>
        <w:p w14:paraId="4E1F8B91" w14:textId="77777777" w:rsidR="009C5F9D" w:rsidRDefault="009C5F9D">
          <w:pPr>
            <w:spacing w:before="220" w:after="60"/>
            <w:jc w:val="right"/>
            <w:rPr>
              <w:spacing w:val="2"/>
              <w:sz w:val="15"/>
            </w:rPr>
          </w:pPr>
          <w:r>
            <w:rPr>
              <w:spacing w:val="2"/>
              <w:sz w:val="15"/>
            </w:rPr>
            <w:t>AUTONOME PROVINZ BOZEN - SÜDTIROL</w:t>
          </w:r>
        </w:p>
      </w:tc>
      <w:tc>
        <w:tcPr>
          <w:tcW w:w="851" w:type="dxa"/>
          <w:vMerge w:val="restart"/>
        </w:tcPr>
        <w:p w14:paraId="2B3A0DE6" w14:textId="1089916D" w:rsidR="009C5F9D" w:rsidRDefault="009C5F9D">
          <w:pPr>
            <w:jc w:val="center"/>
            <w:rPr>
              <w:sz w:val="15"/>
            </w:rPr>
          </w:pPr>
          <w: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14:paraId="6D33EA52" w14:textId="77777777" w:rsidR="009C5F9D" w:rsidRPr="00E743D8" w:rsidRDefault="009C5F9D">
          <w:pPr>
            <w:pStyle w:val="Intestazione"/>
            <w:tabs>
              <w:tab w:val="clear" w:pos="4536"/>
              <w:tab w:val="clear" w:pos="9072"/>
            </w:tabs>
            <w:spacing w:before="220" w:after="60"/>
            <w:rPr>
              <w:spacing w:val="-2"/>
              <w:sz w:val="15"/>
              <w:lang w:val="it-IT"/>
            </w:rPr>
          </w:pPr>
          <w:r w:rsidRPr="00E743D8">
            <w:rPr>
              <w:spacing w:val="-2"/>
              <w:sz w:val="15"/>
              <w:lang w:val="it-IT"/>
            </w:rPr>
            <w:t>PROVINCIA AUTONOMA DI BOLZANO - ALTO ADIGE</w:t>
          </w:r>
        </w:p>
      </w:tc>
    </w:tr>
    <w:tr w:rsidR="009C5F9D" w14:paraId="4DB8EED9" w14:textId="77777777">
      <w:trPr>
        <w:cantSplit/>
      </w:trPr>
      <w:tc>
        <w:tcPr>
          <w:tcW w:w="5245" w:type="dxa"/>
          <w:tcBorders>
            <w:top w:val="single" w:sz="2" w:space="0" w:color="auto"/>
          </w:tcBorders>
        </w:tcPr>
        <w:p w14:paraId="5BFF3E1F" w14:textId="77777777" w:rsidR="009C5F9D" w:rsidRPr="00E743D8" w:rsidRDefault="009C5F9D">
          <w:pPr>
            <w:spacing w:before="80" w:line="180" w:lineRule="exact"/>
            <w:jc w:val="right"/>
            <w:rPr>
              <w:sz w:val="16"/>
              <w:lang w:val="it-IT"/>
            </w:rPr>
          </w:pPr>
        </w:p>
      </w:tc>
      <w:tc>
        <w:tcPr>
          <w:tcW w:w="851" w:type="dxa"/>
          <w:vMerge/>
        </w:tcPr>
        <w:p w14:paraId="69FF009A" w14:textId="77777777" w:rsidR="009C5F9D" w:rsidRPr="00E743D8" w:rsidRDefault="009C5F9D">
          <w:pPr>
            <w:spacing w:line="180" w:lineRule="exact"/>
            <w:jc w:val="center"/>
            <w:rPr>
              <w:sz w:val="16"/>
              <w:lang w:val="it-IT"/>
            </w:rPr>
          </w:pPr>
        </w:p>
      </w:tc>
      <w:tc>
        <w:tcPr>
          <w:tcW w:w="5245" w:type="dxa"/>
          <w:tcBorders>
            <w:top w:val="single" w:sz="2" w:space="0" w:color="auto"/>
          </w:tcBorders>
        </w:tcPr>
        <w:p w14:paraId="76C70FE0" w14:textId="7885EB11" w:rsidR="009C5F9D" w:rsidRDefault="009C5F9D">
          <w:pPr>
            <w:spacing w:before="80" w:line="180" w:lineRule="exact"/>
            <w:ind w:right="856"/>
            <w:jc w:val="right"/>
            <w:rPr>
              <w:sz w:val="16"/>
            </w:rPr>
          </w:pPr>
          <w:r>
            <w:rPr>
              <w:rStyle w:val="Numeropagina"/>
              <w:sz w:val="16"/>
            </w:rPr>
            <w:t>Seite /</w:t>
          </w:r>
          <w:r>
            <w:rPr>
              <w:color w:val="808080"/>
              <w:sz w:val="16"/>
            </w:rPr>
            <w:t xml:space="preserve"> </w:t>
          </w:r>
          <w:r>
            <w:rPr>
              <w:rStyle w:val="Numeropagina"/>
              <w:sz w:val="16"/>
            </w:rPr>
            <w:t xml:space="preserve">Pag. </w:t>
          </w:r>
          <w:r>
            <w:rPr>
              <w:rStyle w:val="Numeropagina"/>
              <w:sz w:val="16"/>
            </w:rPr>
            <w:fldChar w:fldCharType="begin"/>
          </w:r>
          <w:r>
            <w:rPr>
              <w:rStyle w:val="Numeropagina"/>
              <w:sz w:val="16"/>
            </w:rPr>
            <w:instrText xml:space="preserve"> PAGE </w:instrText>
          </w:r>
          <w:r>
            <w:rPr>
              <w:rStyle w:val="Numeropagina"/>
              <w:sz w:val="16"/>
            </w:rPr>
            <w:fldChar w:fldCharType="separate"/>
          </w:r>
          <w:r w:rsidR="00FD4365">
            <w:rPr>
              <w:rStyle w:val="Numeropagina"/>
              <w:sz w:val="16"/>
            </w:rPr>
            <w:t>12</w:t>
          </w:r>
          <w:r>
            <w:rPr>
              <w:rStyle w:val="Numeropagina"/>
              <w:sz w:val="16"/>
            </w:rPr>
            <w:fldChar w:fldCharType="end"/>
          </w:r>
        </w:p>
      </w:tc>
    </w:tr>
  </w:tbl>
  <w:p w14:paraId="4AAFD904" w14:textId="77777777" w:rsidR="009C5F9D" w:rsidRDefault="009C5F9D">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9C5F9D" w:rsidRPr="00FD4365" w14:paraId="122D5AF7" w14:textId="77777777" w:rsidTr="009C5F9D">
      <w:trPr>
        <w:cantSplit/>
        <w:trHeight w:hRule="exact" w:val="460"/>
      </w:trPr>
      <w:tc>
        <w:tcPr>
          <w:tcW w:w="4990" w:type="dxa"/>
        </w:tcPr>
        <w:p w14:paraId="702F1C43" w14:textId="77777777" w:rsidR="009C5F9D" w:rsidRDefault="009C5F9D" w:rsidP="00566316">
          <w:pPr>
            <w:spacing w:before="200" w:after="40"/>
            <w:jc w:val="right"/>
            <w:rPr>
              <w:color w:val="333333"/>
              <w:spacing w:val="2"/>
            </w:rPr>
          </w:pPr>
          <w:r>
            <w:rPr>
              <w:color w:val="333333"/>
              <w:spacing w:val="2"/>
            </w:rPr>
            <w:t>AUTONOME PROVINZ BOZEN - SÜDTIROL</w:t>
          </w:r>
        </w:p>
      </w:tc>
      <w:tc>
        <w:tcPr>
          <w:tcW w:w="1361" w:type="dxa"/>
          <w:vMerge w:val="restart"/>
        </w:tcPr>
        <w:p w14:paraId="5A5C2FB9" w14:textId="77777777" w:rsidR="009C5F9D" w:rsidRDefault="009C5F9D" w:rsidP="00566316">
          <w:pPr>
            <w:jc w:val="center"/>
            <w:rPr>
              <w:color w:val="333333"/>
            </w:rPr>
          </w:pPr>
          <w:r>
            <w:rPr>
              <w:color w:val="333333"/>
              <w:lang w:val="it-IT" w:eastAsia="it-IT"/>
            </w:rPr>
            <w:drawing>
              <wp:inline distT="0" distB="0" distL="0" distR="0" wp14:anchorId="4482F74A" wp14:editId="6F55AE91">
                <wp:extent cx="552450" cy="733425"/>
                <wp:effectExtent l="0" t="0" r="0" b="9525"/>
                <wp:docPr id="8" name="Immagine 8"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33425"/>
                        </a:xfrm>
                        <a:prstGeom prst="rect">
                          <a:avLst/>
                        </a:prstGeom>
                        <a:noFill/>
                        <a:ln>
                          <a:noFill/>
                        </a:ln>
                      </pic:spPr>
                    </pic:pic>
                  </a:graphicData>
                </a:graphic>
              </wp:inline>
            </w:drawing>
          </w:r>
        </w:p>
      </w:tc>
      <w:tc>
        <w:tcPr>
          <w:tcW w:w="4990" w:type="dxa"/>
        </w:tcPr>
        <w:p w14:paraId="1D9FAFF0" w14:textId="77777777" w:rsidR="009C5F9D" w:rsidRPr="00446D11" w:rsidRDefault="009C5F9D" w:rsidP="00566316">
          <w:pPr>
            <w:spacing w:before="200" w:after="40"/>
            <w:rPr>
              <w:color w:val="333333"/>
              <w:spacing w:val="-2"/>
              <w:lang w:val="it-IT"/>
            </w:rPr>
          </w:pPr>
          <w:r w:rsidRPr="00446D11">
            <w:rPr>
              <w:color w:val="333333"/>
              <w:spacing w:val="-2"/>
              <w:lang w:val="it-IT"/>
            </w:rPr>
            <w:t>PROVINCIA AUTONOMA DI BOLZANO - ALTO ADIGE ALTO ADIGE</w:t>
          </w:r>
        </w:p>
      </w:tc>
    </w:tr>
    <w:tr w:rsidR="009C5F9D" w:rsidRPr="00FD4365" w14:paraId="019ECF4A" w14:textId="77777777" w:rsidTr="009C5F9D">
      <w:trPr>
        <w:cantSplit/>
        <w:trHeight w:hRule="exact" w:val="1242"/>
      </w:trPr>
      <w:tc>
        <w:tcPr>
          <w:tcW w:w="4990" w:type="dxa"/>
          <w:tcBorders>
            <w:top w:val="single" w:sz="2" w:space="0" w:color="auto"/>
          </w:tcBorders>
        </w:tcPr>
        <w:p w14:paraId="710761DC" w14:textId="77777777" w:rsidR="009C5F9D" w:rsidRPr="00D34F54" w:rsidRDefault="009C5F9D" w:rsidP="00566316">
          <w:pPr>
            <w:spacing w:before="70" w:line="200" w:lineRule="exact"/>
            <w:jc w:val="right"/>
            <w:rPr>
              <w:b/>
              <w:sz w:val="18"/>
              <w:lang w:val="de-DE"/>
            </w:rPr>
          </w:pPr>
          <w:r w:rsidRPr="00D34F54">
            <w:rPr>
              <w:b/>
              <w:sz w:val="18"/>
              <w:lang w:val="de-DE"/>
            </w:rPr>
            <w:t xml:space="preserve">AOV - Agentur für die Verfahren und die Aufsicht </w:t>
          </w:r>
          <w:r w:rsidRPr="00D34F54">
            <w:rPr>
              <w:b/>
              <w:sz w:val="18"/>
              <w:lang w:val="de-DE"/>
            </w:rPr>
            <w:br/>
            <w:t>im Bereich öffentliche Bau-, Dienstleistungs- und Lieferaufträge</w:t>
          </w:r>
        </w:p>
        <w:p w14:paraId="4342349A" w14:textId="77777777" w:rsidR="009C5F9D" w:rsidRPr="00D34F54" w:rsidRDefault="009C5F9D" w:rsidP="00566316">
          <w:pPr>
            <w:spacing w:before="70" w:line="200" w:lineRule="exact"/>
            <w:jc w:val="right"/>
            <w:rPr>
              <w:sz w:val="18"/>
              <w:lang w:val="de-DE"/>
            </w:rPr>
          </w:pPr>
          <w:r w:rsidRPr="00D34F54">
            <w:rPr>
              <w:sz w:val="18"/>
              <w:lang w:val="de-DE"/>
            </w:rPr>
            <w:t xml:space="preserve">EVS A - Einheitliche Vergabestelle Bauaufträge  </w:t>
          </w:r>
        </w:p>
        <w:p w14:paraId="5DE8BF33" w14:textId="77777777" w:rsidR="009C5F9D" w:rsidRPr="00D34F54" w:rsidRDefault="009C5F9D" w:rsidP="00566316">
          <w:pPr>
            <w:spacing w:before="60" w:line="200" w:lineRule="exact"/>
            <w:jc w:val="right"/>
            <w:rPr>
              <w:b/>
              <w:sz w:val="18"/>
              <w:lang w:val="de-DE"/>
            </w:rPr>
          </w:pPr>
        </w:p>
      </w:tc>
      <w:tc>
        <w:tcPr>
          <w:tcW w:w="1361" w:type="dxa"/>
          <w:vMerge/>
        </w:tcPr>
        <w:p w14:paraId="44FBFDC4" w14:textId="77777777" w:rsidR="009C5F9D" w:rsidRPr="00D34F54" w:rsidRDefault="009C5F9D" w:rsidP="00566316">
          <w:pPr>
            <w:jc w:val="center"/>
            <w:rPr>
              <w:sz w:val="17"/>
              <w:lang w:val="de-DE"/>
            </w:rPr>
          </w:pPr>
        </w:p>
      </w:tc>
      <w:tc>
        <w:tcPr>
          <w:tcW w:w="4990" w:type="dxa"/>
          <w:tcBorders>
            <w:top w:val="single" w:sz="2" w:space="0" w:color="auto"/>
          </w:tcBorders>
        </w:tcPr>
        <w:p w14:paraId="124313CF" w14:textId="77777777" w:rsidR="009C5F9D" w:rsidRPr="00446D11" w:rsidRDefault="009C5F9D" w:rsidP="00566316">
          <w:pPr>
            <w:spacing w:before="60" w:line="200" w:lineRule="exact"/>
            <w:rPr>
              <w:b/>
              <w:sz w:val="18"/>
              <w:lang w:val="it-IT"/>
            </w:rPr>
          </w:pPr>
          <w:r w:rsidRPr="00446D11">
            <w:rPr>
              <w:b/>
              <w:sz w:val="18"/>
              <w:lang w:val="it-IT"/>
            </w:rPr>
            <w:t xml:space="preserve">ACP - Agenzia per i procedimenti e la vigilanza </w:t>
          </w:r>
          <w:r w:rsidRPr="00446D11">
            <w:rPr>
              <w:b/>
              <w:sz w:val="18"/>
              <w:lang w:val="it-IT"/>
            </w:rPr>
            <w:br/>
            <w:t xml:space="preserve">in materia di contratti pubblici di lavori, servizi e </w:t>
          </w:r>
          <w:r w:rsidRPr="00446D11">
            <w:rPr>
              <w:b/>
              <w:sz w:val="18"/>
              <w:lang w:val="it-IT"/>
            </w:rPr>
            <w:br/>
            <w:t>forniture</w:t>
          </w:r>
        </w:p>
        <w:p w14:paraId="325BAA3E" w14:textId="77777777" w:rsidR="009C5F9D" w:rsidRPr="00446D11" w:rsidRDefault="009C5F9D" w:rsidP="00566316">
          <w:pPr>
            <w:spacing w:before="60" w:line="200" w:lineRule="exact"/>
            <w:rPr>
              <w:b/>
              <w:sz w:val="18"/>
              <w:lang w:val="it-IT"/>
            </w:rPr>
          </w:pPr>
          <w:r w:rsidRPr="00446D11">
            <w:rPr>
              <w:sz w:val="18"/>
              <w:lang w:val="it-IT"/>
            </w:rPr>
            <w:t>SUA L - Stazione Unica Appaltante Lavori</w:t>
          </w:r>
        </w:p>
      </w:tc>
    </w:tr>
  </w:tbl>
  <w:p w14:paraId="3AF09D0B" w14:textId="77777777" w:rsidR="009C5F9D" w:rsidRPr="006E19D0" w:rsidRDefault="009C5F9D">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0"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1"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1"/>
  </w:num>
  <w:num w:numId="4">
    <w:abstractNumId w:val="1"/>
  </w:num>
  <w:num w:numId="5">
    <w:abstractNumId w:val="3"/>
  </w:num>
  <w:num w:numId="6">
    <w:abstractNumId w:val="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4"/>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563"/>
    <w:rsid w:val="00003FFF"/>
    <w:rsid w:val="000042B1"/>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A2BF7"/>
    <w:rsid w:val="000B03B3"/>
    <w:rsid w:val="000B70E3"/>
    <w:rsid w:val="000C69A4"/>
    <w:rsid w:val="000D2E1A"/>
    <w:rsid w:val="000D5FA6"/>
    <w:rsid w:val="000E2AC5"/>
    <w:rsid w:val="000E2FD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570A"/>
    <w:rsid w:val="00187BAB"/>
    <w:rsid w:val="001911E2"/>
    <w:rsid w:val="00192A97"/>
    <w:rsid w:val="00195944"/>
    <w:rsid w:val="00196B45"/>
    <w:rsid w:val="001A4343"/>
    <w:rsid w:val="001A5A64"/>
    <w:rsid w:val="001B04AB"/>
    <w:rsid w:val="001B604B"/>
    <w:rsid w:val="001C5913"/>
    <w:rsid w:val="001C62A2"/>
    <w:rsid w:val="001D2667"/>
    <w:rsid w:val="001D3B97"/>
    <w:rsid w:val="001E08DB"/>
    <w:rsid w:val="001E35DD"/>
    <w:rsid w:val="001F0D6C"/>
    <w:rsid w:val="001F0FF2"/>
    <w:rsid w:val="001F7F92"/>
    <w:rsid w:val="00203BEA"/>
    <w:rsid w:val="00205228"/>
    <w:rsid w:val="0020609D"/>
    <w:rsid w:val="00230A4A"/>
    <w:rsid w:val="00233FF0"/>
    <w:rsid w:val="00235918"/>
    <w:rsid w:val="0023718F"/>
    <w:rsid w:val="00242E6C"/>
    <w:rsid w:val="00243F0A"/>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7F58"/>
    <w:rsid w:val="002A3CE5"/>
    <w:rsid w:val="002A43E0"/>
    <w:rsid w:val="002A5E5B"/>
    <w:rsid w:val="002B32C8"/>
    <w:rsid w:val="002D25BC"/>
    <w:rsid w:val="002D43AD"/>
    <w:rsid w:val="002D592F"/>
    <w:rsid w:val="002D5FD8"/>
    <w:rsid w:val="002D62DA"/>
    <w:rsid w:val="002E241E"/>
    <w:rsid w:val="002E44FB"/>
    <w:rsid w:val="002E5399"/>
    <w:rsid w:val="002E6602"/>
    <w:rsid w:val="00300B4B"/>
    <w:rsid w:val="0030481A"/>
    <w:rsid w:val="003051AD"/>
    <w:rsid w:val="003073DF"/>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406F"/>
    <w:rsid w:val="003F3DF9"/>
    <w:rsid w:val="00400CE3"/>
    <w:rsid w:val="00411290"/>
    <w:rsid w:val="004114A9"/>
    <w:rsid w:val="00412D6E"/>
    <w:rsid w:val="004142EA"/>
    <w:rsid w:val="00420265"/>
    <w:rsid w:val="00421430"/>
    <w:rsid w:val="004268AB"/>
    <w:rsid w:val="004321DF"/>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316"/>
    <w:rsid w:val="00566EDB"/>
    <w:rsid w:val="00567832"/>
    <w:rsid w:val="00573044"/>
    <w:rsid w:val="005776D2"/>
    <w:rsid w:val="00577D96"/>
    <w:rsid w:val="0058085D"/>
    <w:rsid w:val="00580E51"/>
    <w:rsid w:val="00583478"/>
    <w:rsid w:val="00591D81"/>
    <w:rsid w:val="005935D7"/>
    <w:rsid w:val="00593CC8"/>
    <w:rsid w:val="0059419E"/>
    <w:rsid w:val="0059739B"/>
    <w:rsid w:val="00597B9C"/>
    <w:rsid w:val="005A2502"/>
    <w:rsid w:val="005A2ABE"/>
    <w:rsid w:val="005A766B"/>
    <w:rsid w:val="005B1FC2"/>
    <w:rsid w:val="005B4593"/>
    <w:rsid w:val="005B645A"/>
    <w:rsid w:val="005C3F39"/>
    <w:rsid w:val="005D3156"/>
    <w:rsid w:val="005D3676"/>
    <w:rsid w:val="005D694B"/>
    <w:rsid w:val="005D75CE"/>
    <w:rsid w:val="005E15B5"/>
    <w:rsid w:val="005E1CC3"/>
    <w:rsid w:val="005E4490"/>
    <w:rsid w:val="00601472"/>
    <w:rsid w:val="006071C2"/>
    <w:rsid w:val="006100D8"/>
    <w:rsid w:val="00611E92"/>
    <w:rsid w:val="006141D2"/>
    <w:rsid w:val="006163F9"/>
    <w:rsid w:val="00620818"/>
    <w:rsid w:val="00627050"/>
    <w:rsid w:val="00627F74"/>
    <w:rsid w:val="00633264"/>
    <w:rsid w:val="00640715"/>
    <w:rsid w:val="006410CC"/>
    <w:rsid w:val="00642B79"/>
    <w:rsid w:val="00647B02"/>
    <w:rsid w:val="006665A1"/>
    <w:rsid w:val="00667073"/>
    <w:rsid w:val="00670CDE"/>
    <w:rsid w:val="00675013"/>
    <w:rsid w:val="0067699C"/>
    <w:rsid w:val="00676C4F"/>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47DF"/>
    <w:rsid w:val="006D4B3B"/>
    <w:rsid w:val="006D7862"/>
    <w:rsid w:val="006E1887"/>
    <w:rsid w:val="006E19D0"/>
    <w:rsid w:val="006E23EF"/>
    <w:rsid w:val="006E26F8"/>
    <w:rsid w:val="006E37F5"/>
    <w:rsid w:val="006F5EA8"/>
    <w:rsid w:val="006F79F2"/>
    <w:rsid w:val="00700305"/>
    <w:rsid w:val="0070131B"/>
    <w:rsid w:val="00705001"/>
    <w:rsid w:val="00714263"/>
    <w:rsid w:val="00714CE6"/>
    <w:rsid w:val="007166DE"/>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2804"/>
    <w:rsid w:val="00772FAF"/>
    <w:rsid w:val="00774261"/>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80144"/>
    <w:rsid w:val="00881EBF"/>
    <w:rsid w:val="00884CBD"/>
    <w:rsid w:val="00887810"/>
    <w:rsid w:val="00887A27"/>
    <w:rsid w:val="00893A52"/>
    <w:rsid w:val="00894291"/>
    <w:rsid w:val="00896046"/>
    <w:rsid w:val="008960B0"/>
    <w:rsid w:val="00896802"/>
    <w:rsid w:val="00896AED"/>
    <w:rsid w:val="00896DA0"/>
    <w:rsid w:val="00897A7D"/>
    <w:rsid w:val="008A1EAB"/>
    <w:rsid w:val="008A5EEA"/>
    <w:rsid w:val="008A66B5"/>
    <w:rsid w:val="008A7641"/>
    <w:rsid w:val="008B47F3"/>
    <w:rsid w:val="008B4A8A"/>
    <w:rsid w:val="008C096E"/>
    <w:rsid w:val="008C0D72"/>
    <w:rsid w:val="008C1ECB"/>
    <w:rsid w:val="008C480B"/>
    <w:rsid w:val="008C54F2"/>
    <w:rsid w:val="008C6583"/>
    <w:rsid w:val="008C6F77"/>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5F9D"/>
    <w:rsid w:val="009C656D"/>
    <w:rsid w:val="009D1EEF"/>
    <w:rsid w:val="009D390A"/>
    <w:rsid w:val="009E1082"/>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50592"/>
    <w:rsid w:val="00A51D06"/>
    <w:rsid w:val="00A55B26"/>
    <w:rsid w:val="00A6585A"/>
    <w:rsid w:val="00A71D45"/>
    <w:rsid w:val="00A73DA6"/>
    <w:rsid w:val="00A745CA"/>
    <w:rsid w:val="00A74B7E"/>
    <w:rsid w:val="00A764CC"/>
    <w:rsid w:val="00A81E1A"/>
    <w:rsid w:val="00A83B66"/>
    <w:rsid w:val="00A864DF"/>
    <w:rsid w:val="00A873CB"/>
    <w:rsid w:val="00A97CEB"/>
    <w:rsid w:val="00AA16B5"/>
    <w:rsid w:val="00AA2B35"/>
    <w:rsid w:val="00AB1CCC"/>
    <w:rsid w:val="00AC54E4"/>
    <w:rsid w:val="00AE1457"/>
    <w:rsid w:val="00AE4922"/>
    <w:rsid w:val="00AE4BF7"/>
    <w:rsid w:val="00AF038E"/>
    <w:rsid w:val="00AF1F7F"/>
    <w:rsid w:val="00AF3FBE"/>
    <w:rsid w:val="00AF5699"/>
    <w:rsid w:val="00AF61E7"/>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6CB4"/>
    <w:rsid w:val="00C90190"/>
    <w:rsid w:val="00C93371"/>
    <w:rsid w:val="00C93DB0"/>
    <w:rsid w:val="00CA1E61"/>
    <w:rsid w:val="00CA3210"/>
    <w:rsid w:val="00CA7DB3"/>
    <w:rsid w:val="00CB2A5C"/>
    <w:rsid w:val="00CB3A36"/>
    <w:rsid w:val="00CB4925"/>
    <w:rsid w:val="00CB5539"/>
    <w:rsid w:val="00CC42D3"/>
    <w:rsid w:val="00CC486A"/>
    <w:rsid w:val="00CC718B"/>
    <w:rsid w:val="00CD7EF4"/>
    <w:rsid w:val="00CE03ED"/>
    <w:rsid w:val="00CE0AD4"/>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C0441"/>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E02441"/>
    <w:rsid w:val="00E02F04"/>
    <w:rsid w:val="00E044A6"/>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4365"/>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14:docId w14:val="6E9F7464"/>
  <w15:chartTrackingRefBased/>
  <w15:docId w15:val="{44E5173C-9631-432F-B834-7E323557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 w:type="character" w:customStyle="1" w:styleId="WW8Num24z0">
    <w:name w:val="WW8Num24z0"/>
    <w:rsid w:val="005E15B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file:///C:\CD-PAB\Impl\template\Logos\nologo-sw.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BDAAB616.dotm</Template>
  <TotalTime>0</TotalTime>
  <Pages>12</Pages>
  <Words>2984</Words>
  <Characters>21140</Characters>
  <Application>Microsoft Office Word</Application>
  <DocSecurity>0</DocSecurity>
  <Lines>176</Lines>
  <Paragraphs>48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24076</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Stuppner, Anna</dc:creator>
  <cp:keywords/>
  <dc:description/>
  <cp:lastModifiedBy>Sassani, Francesca</cp:lastModifiedBy>
  <cp:revision>13</cp:revision>
  <cp:lastPrinted>2014-03-18T12:49:00Z</cp:lastPrinted>
  <dcterms:created xsi:type="dcterms:W3CDTF">2018-02-22T13:54:00Z</dcterms:created>
  <dcterms:modified xsi:type="dcterms:W3CDTF">2018-04-20T07:00:00Z</dcterms:modified>
</cp:coreProperties>
</file>