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Look w:val="0000" w:firstRow="0" w:lastRow="0" w:firstColumn="0" w:lastColumn="0" w:noHBand="0" w:noVBand="0"/>
      </w:tblPr>
      <w:tblGrid>
        <w:gridCol w:w="9788"/>
      </w:tblGrid>
      <w:tr w:rsidR="009A17F5" w:rsidRPr="003743C0" w14:paraId="017F9AA4" w14:textId="77777777" w:rsidTr="00DC2B27">
        <w:tc>
          <w:tcPr>
            <w:tcW w:w="9788" w:type="dxa"/>
            <w:tcBorders>
              <w:top w:val="single" w:sz="4" w:space="0" w:color="000000"/>
              <w:left w:val="single" w:sz="4" w:space="0" w:color="000000"/>
              <w:bottom w:val="single" w:sz="4" w:space="0" w:color="000000"/>
              <w:right w:val="single" w:sz="4" w:space="0" w:color="000000"/>
            </w:tcBorders>
          </w:tcPr>
          <w:p w14:paraId="2810F15C" w14:textId="77777777" w:rsidR="000A58DF" w:rsidRPr="005B7DFF" w:rsidRDefault="009A17F5" w:rsidP="00DC2B27">
            <w:pPr>
              <w:pStyle w:val="Rientrocorpodeltesto21"/>
              <w:spacing w:after="0" w:line="360" w:lineRule="auto"/>
              <w:ind w:left="1440" w:hanging="1440"/>
              <w:jc w:val="center"/>
              <w:rPr>
                <w:b/>
                <w:bCs/>
                <w:lang w:val="it-IT"/>
              </w:rPr>
            </w:pPr>
            <w:r w:rsidRPr="005B7DFF">
              <w:rPr>
                <w:b/>
                <w:bCs/>
                <w:lang w:val="it-IT"/>
              </w:rPr>
              <w:t>Allegato A1</w:t>
            </w:r>
            <w:r w:rsidRPr="005B7DFF">
              <w:rPr>
                <w:rStyle w:val="Rimandonotadichiusura"/>
                <w:rFonts w:cs="Arial"/>
                <w:b/>
                <w:bCs/>
                <w:lang w:val="it-IT"/>
              </w:rPr>
              <w:endnoteReference w:id="1"/>
            </w:r>
            <w:r w:rsidR="000A58DF" w:rsidRPr="005B7DFF">
              <w:rPr>
                <w:b/>
                <w:bCs/>
                <w:lang w:val="it-IT"/>
              </w:rPr>
              <w:t xml:space="preserve"> </w:t>
            </w:r>
          </w:p>
          <w:p w14:paraId="2D082732" w14:textId="77777777" w:rsidR="009A17F5" w:rsidRPr="005B7DFF" w:rsidRDefault="000A58DF" w:rsidP="00DC2B27">
            <w:pPr>
              <w:pStyle w:val="Rientrocorpodeltesto21"/>
              <w:spacing w:after="0" w:line="360" w:lineRule="auto"/>
              <w:ind w:left="1440" w:hanging="1440"/>
              <w:jc w:val="center"/>
              <w:rPr>
                <w:b/>
                <w:bCs/>
                <w:lang w:val="it-IT"/>
              </w:rPr>
            </w:pPr>
            <w:r w:rsidRPr="005B7DFF">
              <w:rPr>
                <w:b/>
                <w:bCs/>
                <w:lang w:val="it-IT"/>
              </w:rPr>
              <w:t>Dichiarazione di partecipazione</w:t>
            </w:r>
          </w:p>
          <w:p w14:paraId="2CD47BA9" w14:textId="77777777" w:rsidR="009A17F5" w:rsidRPr="005B7DFF" w:rsidRDefault="009A17F5" w:rsidP="00DC2B27">
            <w:pPr>
              <w:pStyle w:val="Rientrocorpodeltesto21"/>
              <w:spacing w:after="0" w:line="360" w:lineRule="auto"/>
              <w:ind w:left="1440" w:hanging="1440"/>
              <w:jc w:val="center"/>
              <w:rPr>
                <w:b/>
                <w:bCs/>
                <w:lang w:val="it-IT"/>
              </w:rPr>
            </w:pPr>
          </w:p>
          <w:p w14:paraId="6E98DBB5" w14:textId="77777777" w:rsidR="009A17F5" w:rsidRPr="005B7DFF" w:rsidRDefault="009A17F5" w:rsidP="00DC2B27">
            <w:pPr>
              <w:pStyle w:val="Rientrocorpodeltesto31"/>
              <w:spacing w:after="0" w:line="360" w:lineRule="auto"/>
              <w:ind w:left="5"/>
              <w:jc w:val="both"/>
              <w:rPr>
                <w:b/>
                <w:bCs/>
                <w:i/>
                <w:sz w:val="18"/>
                <w:szCs w:val="18"/>
                <w:lang w:val="it-IT"/>
              </w:rPr>
            </w:pPr>
            <w:r w:rsidRPr="005B7DFF">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14:paraId="79319C5F" w14:textId="77777777" w:rsidR="009A17F5" w:rsidRPr="005B7DFF" w:rsidRDefault="009A17F5" w:rsidP="00DC2B27">
            <w:pPr>
              <w:pStyle w:val="Rientrocorpodeltesto31"/>
              <w:spacing w:after="0" w:line="360" w:lineRule="auto"/>
              <w:ind w:left="0" w:firstLine="283"/>
              <w:jc w:val="both"/>
              <w:rPr>
                <w:b/>
                <w:bCs/>
                <w:sz w:val="18"/>
                <w:szCs w:val="18"/>
                <w:lang w:val="it-IT"/>
              </w:rPr>
            </w:pPr>
          </w:p>
          <w:p w14:paraId="7F48DED2" w14:textId="729272A2" w:rsidR="009A17F5" w:rsidRDefault="009A17F5" w:rsidP="00DC2B27">
            <w:pPr>
              <w:pStyle w:val="Rientrocorpodeltesto31"/>
              <w:spacing w:after="0" w:line="360" w:lineRule="auto"/>
              <w:jc w:val="both"/>
              <w:rPr>
                <w:b/>
                <w:lang w:val="it-IT"/>
              </w:rPr>
            </w:pPr>
            <w:r w:rsidRPr="005B7DFF">
              <w:rPr>
                <w:b/>
                <w:bCs/>
                <w:sz w:val="18"/>
                <w:szCs w:val="18"/>
                <w:lang w:val="it-IT"/>
              </w:rPr>
              <w:t xml:space="preserve">Codice GARA: </w:t>
            </w:r>
            <w:r w:rsidR="003743C0" w:rsidRPr="00F62520">
              <w:rPr>
                <w:b/>
                <w:lang w:val="it-IT"/>
              </w:rPr>
              <w:t xml:space="preserve">AOV/SUA-L </w:t>
            </w:r>
            <w:r w:rsidR="003743C0">
              <w:rPr>
                <w:b/>
                <w:lang w:val="it-IT"/>
              </w:rPr>
              <w:t>012</w:t>
            </w:r>
            <w:r w:rsidR="003743C0" w:rsidRPr="00402B24">
              <w:rPr>
                <w:b/>
                <w:lang w:val="it-IT"/>
              </w:rPr>
              <w:t>/</w:t>
            </w:r>
            <w:r w:rsidR="003743C0">
              <w:rPr>
                <w:b/>
                <w:lang w:val="it-IT"/>
              </w:rPr>
              <w:t>2018</w:t>
            </w:r>
          </w:p>
          <w:p w14:paraId="774496C0" w14:textId="1563843A" w:rsidR="003743C0" w:rsidRDefault="003743C0" w:rsidP="00DC2B27">
            <w:pPr>
              <w:pStyle w:val="Rientrocorpodeltesto31"/>
              <w:spacing w:after="0" w:line="360" w:lineRule="auto"/>
              <w:jc w:val="both"/>
              <w:rPr>
                <w:b/>
                <w:bCs/>
                <w:sz w:val="18"/>
                <w:szCs w:val="18"/>
                <w:lang w:val="it-IT"/>
              </w:rPr>
            </w:pPr>
            <w:r w:rsidRPr="003743C0">
              <w:rPr>
                <w:b/>
                <w:bCs/>
                <w:sz w:val="18"/>
                <w:szCs w:val="18"/>
                <w:lang w:val="it-IT"/>
              </w:rPr>
              <w:t>Codice CIG: 745756949F</w:t>
            </w:r>
          </w:p>
          <w:p w14:paraId="25D45A1F" w14:textId="5AD2EE13" w:rsidR="003743C0" w:rsidRDefault="003743C0" w:rsidP="00DC2B27">
            <w:pPr>
              <w:pStyle w:val="Rientrocorpodeltesto31"/>
              <w:spacing w:after="0" w:line="360" w:lineRule="auto"/>
              <w:jc w:val="both"/>
              <w:rPr>
                <w:b/>
                <w:lang w:val="it-IT"/>
              </w:rPr>
            </w:pPr>
            <w:r w:rsidRPr="003743C0">
              <w:rPr>
                <w:b/>
                <w:bCs/>
                <w:sz w:val="18"/>
                <w:szCs w:val="18"/>
                <w:lang w:val="it-IT"/>
              </w:rPr>
              <w:t>Codice CUP: B43B97000000003</w:t>
            </w:r>
          </w:p>
          <w:tbl>
            <w:tblPr>
              <w:tblW w:w="9540" w:type="dxa"/>
              <w:tblLayout w:type="fixed"/>
              <w:tblCellMar>
                <w:left w:w="0" w:type="dxa"/>
                <w:right w:w="0" w:type="dxa"/>
              </w:tblCellMar>
              <w:tblLook w:val="0000" w:firstRow="0" w:lastRow="0" w:firstColumn="0" w:lastColumn="0" w:noHBand="0" w:noVBand="0"/>
            </w:tblPr>
            <w:tblGrid>
              <w:gridCol w:w="9540"/>
            </w:tblGrid>
            <w:tr w:rsidR="003743C0" w:rsidRPr="00B10046" w14:paraId="5E263538" w14:textId="77777777" w:rsidTr="00833F0B">
              <w:trPr>
                <w:cantSplit/>
                <w:tblHeader/>
              </w:trPr>
              <w:tc>
                <w:tcPr>
                  <w:tcW w:w="4040" w:type="dxa"/>
                </w:tcPr>
                <w:p w14:paraId="399D2F23" w14:textId="30E4452C" w:rsidR="003743C0" w:rsidRPr="003743C0" w:rsidRDefault="003743C0" w:rsidP="003743C0">
                  <w:pPr>
                    <w:pStyle w:val="DeutscherText"/>
                    <w:widowControl w:val="0"/>
                    <w:suppressLineNumbers/>
                    <w:rPr>
                      <w:b/>
                      <w:bCs/>
                      <w:sz w:val="18"/>
                      <w:szCs w:val="18"/>
                      <w:lang w:val="it-IT"/>
                    </w:rPr>
                  </w:pPr>
                  <w:r>
                    <w:rPr>
                      <w:b/>
                      <w:bCs/>
                      <w:sz w:val="18"/>
                      <w:szCs w:val="18"/>
                      <w:lang w:val="it-IT"/>
                    </w:rPr>
                    <w:t xml:space="preserve">     </w:t>
                  </w:r>
                </w:p>
              </w:tc>
            </w:tr>
            <w:tr w:rsidR="003743C0" w:rsidRPr="00B10046" w14:paraId="4661F143" w14:textId="77777777" w:rsidTr="00833F0B">
              <w:trPr>
                <w:cantSplit/>
              </w:trPr>
              <w:tc>
                <w:tcPr>
                  <w:tcW w:w="4040" w:type="dxa"/>
                </w:tcPr>
                <w:p w14:paraId="7AD48792" w14:textId="4FD1B1A0" w:rsidR="003743C0" w:rsidRPr="003743C0" w:rsidRDefault="003743C0" w:rsidP="003743C0">
                  <w:pPr>
                    <w:pStyle w:val="DeutscherText"/>
                    <w:widowControl w:val="0"/>
                    <w:suppressLineNumbers/>
                    <w:rPr>
                      <w:b/>
                      <w:bCs/>
                      <w:sz w:val="18"/>
                      <w:szCs w:val="18"/>
                      <w:lang w:val="it-IT"/>
                    </w:rPr>
                  </w:pPr>
                </w:p>
              </w:tc>
            </w:tr>
            <w:tr w:rsidR="003743C0" w:rsidRPr="00B10046" w14:paraId="049FFC53" w14:textId="77777777" w:rsidTr="00833F0B">
              <w:trPr>
                <w:cantSplit/>
              </w:trPr>
              <w:tc>
                <w:tcPr>
                  <w:tcW w:w="4040" w:type="dxa"/>
                </w:tcPr>
                <w:p w14:paraId="77153BB1" w14:textId="77777777" w:rsidR="003743C0" w:rsidRPr="003743C0" w:rsidRDefault="003743C0" w:rsidP="003743C0">
                  <w:pPr>
                    <w:pStyle w:val="DeutscherText"/>
                    <w:widowControl w:val="0"/>
                    <w:suppressLineNumbers/>
                    <w:rPr>
                      <w:b/>
                      <w:bCs/>
                      <w:sz w:val="18"/>
                      <w:szCs w:val="18"/>
                      <w:lang w:val="it-IT"/>
                    </w:rPr>
                  </w:pPr>
                </w:p>
              </w:tc>
            </w:tr>
          </w:tbl>
          <w:p w14:paraId="4E4B6C23" w14:textId="77777777" w:rsidR="003743C0" w:rsidRPr="003743C0" w:rsidRDefault="003743C0" w:rsidP="00DC2B27">
            <w:pPr>
              <w:pStyle w:val="Rientrocorpodeltesto31"/>
              <w:spacing w:after="0" w:line="360" w:lineRule="auto"/>
              <w:jc w:val="both"/>
              <w:rPr>
                <w:b/>
                <w:bCs/>
                <w:sz w:val="18"/>
                <w:szCs w:val="18"/>
                <w:lang w:val="it-IT"/>
              </w:rPr>
            </w:pPr>
          </w:p>
          <w:p w14:paraId="662DAE2B" w14:textId="19BD3EFA" w:rsidR="009A17F5" w:rsidRPr="0072234D" w:rsidRDefault="00712E7E" w:rsidP="00DC2B27">
            <w:pPr>
              <w:pStyle w:val="sche22"/>
              <w:spacing w:line="360" w:lineRule="auto"/>
              <w:rPr>
                <w:rFonts w:ascii="Arial" w:hAnsi="Arial" w:cs="Arial"/>
                <w:sz w:val="18"/>
                <w:szCs w:val="18"/>
                <w:lang w:val="it-IT"/>
              </w:rPr>
            </w:pPr>
            <w:r w:rsidRPr="005B7DFF">
              <w:rPr>
                <w:rFonts w:ascii="Arial" w:hAnsi="Arial" w:cs="Arial"/>
                <w:color w:val="0000FF"/>
                <w:sz w:val="18"/>
                <w:szCs w:val="18"/>
                <w:lang w:val="it-IT"/>
              </w:rPr>
              <w:t>Version</w:t>
            </w:r>
            <w:r w:rsidR="009A17F5" w:rsidRPr="005B7DFF">
              <w:rPr>
                <w:rFonts w:ascii="Arial" w:hAnsi="Arial" w:cs="Arial"/>
                <w:color w:val="0000FF"/>
                <w:sz w:val="18"/>
                <w:szCs w:val="18"/>
                <w:lang w:val="it-IT"/>
              </w:rPr>
              <w:t xml:space="preserve">e </w:t>
            </w:r>
            <w:r w:rsidR="00B12468">
              <w:rPr>
                <w:rFonts w:ascii="Arial" w:hAnsi="Arial" w:cs="Arial"/>
                <w:color w:val="0000FF"/>
                <w:sz w:val="18"/>
                <w:szCs w:val="18"/>
                <w:lang w:val="it-IT"/>
              </w:rPr>
              <w:t>21.03.</w:t>
            </w:r>
            <w:r w:rsidR="009A17F5" w:rsidRPr="005B7DFF">
              <w:rPr>
                <w:rFonts w:ascii="Arial" w:hAnsi="Arial" w:cs="Arial"/>
                <w:color w:val="0000FF"/>
                <w:sz w:val="18"/>
                <w:szCs w:val="18"/>
                <w:lang w:val="it-IT"/>
              </w:rPr>
              <w:t>201</w:t>
            </w:r>
            <w:r w:rsidR="00DD1821" w:rsidRPr="005B7DFF">
              <w:rPr>
                <w:rFonts w:ascii="Arial" w:hAnsi="Arial" w:cs="Arial"/>
                <w:color w:val="0000FF"/>
                <w:sz w:val="18"/>
                <w:szCs w:val="18"/>
                <w:lang w:val="it-IT"/>
              </w:rPr>
              <w:t>8</w:t>
            </w:r>
          </w:p>
        </w:tc>
      </w:tr>
    </w:tbl>
    <w:p w14:paraId="175C3217" w14:textId="77777777" w:rsidR="009A17F5" w:rsidRPr="0072234D" w:rsidRDefault="009A17F5" w:rsidP="009A17F5">
      <w:pPr>
        <w:pStyle w:val="Rientrocorpodeltesto21"/>
        <w:spacing w:after="0" w:line="360" w:lineRule="auto"/>
        <w:ind w:left="1440" w:hanging="1440"/>
        <w:jc w:val="center"/>
        <w:rPr>
          <w:b/>
          <w:bCs/>
          <w:i/>
          <w:iCs/>
          <w:sz w:val="18"/>
          <w:szCs w:val="18"/>
          <w:lang w:val="it-IT"/>
        </w:rPr>
      </w:pPr>
    </w:p>
    <w:p w14:paraId="46FA4BC9"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0B3A428A" w14:textId="77777777" w:rsidR="009A17F5" w:rsidRPr="0072234D"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72234D">
        <w:rPr>
          <w:rFonts w:ascii="Arial" w:hAnsi="Arial" w:cs="Arial"/>
          <w:b/>
          <w:bCs/>
          <w:i/>
          <w:iCs/>
          <w:sz w:val="18"/>
          <w:szCs w:val="18"/>
          <w:lang w:val="it-IT"/>
        </w:rPr>
        <w:t>Sez. I</w:t>
      </w:r>
    </w:p>
    <w:p w14:paraId="55176220" w14:textId="77777777" w:rsidR="009A17F5" w:rsidRPr="0072234D"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72234D">
        <w:rPr>
          <w:rFonts w:ascii="Arial" w:hAnsi="Arial" w:cs="Arial"/>
          <w:b/>
          <w:bCs/>
          <w:i/>
          <w:iCs/>
          <w:sz w:val="18"/>
          <w:szCs w:val="18"/>
          <w:lang w:val="it-IT"/>
        </w:rPr>
        <w:t>DICHIARAZIONE DI PARTECIPAZIONE ALLA PROCEDURA DI GARA</w:t>
      </w:r>
    </w:p>
    <w:p w14:paraId="7D1C5617" w14:textId="77777777" w:rsidR="009A17F5" w:rsidRPr="0072234D" w:rsidRDefault="009A17F5" w:rsidP="00A87685">
      <w:pPr>
        <w:pStyle w:val="Normale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outlineLvl w:val="0"/>
        <w:rPr>
          <w:rFonts w:ascii="Arial" w:hAnsi="Arial" w:cs="Arial"/>
          <w:sz w:val="18"/>
          <w:szCs w:val="18"/>
        </w:rPr>
      </w:pPr>
      <w:r w:rsidRPr="0072234D">
        <w:rPr>
          <w:rFonts w:ascii="Arial" w:hAnsi="Arial" w:cs="Arial"/>
          <w:b/>
          <w:bCs/>
          <w:i/>
          <w:iCs/>
          <w:sz w:val="18"/>
          <w:szCs w:val="18"/>
        </w:rPr>
        <w:t>ai sensi della L.P. 22 ottobre 1993, n. 17</w:t>
      </w:r>
      <w:r w:rsidRPr="0072234D">
        <w:rPr>
          <w:rFonts w:ascii="Arial" w:hAnsi="Arial" w:cs="Arial"/>
          <w:b/>
          <w:bCs/>
          <w:i/>
          <w:iCs/>
          <w:color w:val="000000"/>
          <w:sz w:val="18"/>
          <w:szCs w:val="18"/>
          <w:shd w:val="clear" w:color="auto" w:fill="FFFF00"/>
        </w:rPr>
        <w:t xml:space="preserve"> </w:t>
      </w:r>
    </w:p>
    <w:p w14:paraId="431FA2D9"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FB7274A" w14:textId="77777777" w:rsidR="009A17F5" w:rsidRPr="0072234D" w:rsidRDefault="009A17F5" w:rsidP="009A17F5">
      <w:pPr>
        <w:pStyle w:val="sche22"/>
        <w:spacing w:line="360" w:lineRule="auto"/>
        <w:jc w:val="both"/>
        <w:rPr>
          <w:rFonts w:ascii="Arial" w:hAnsi="Arial" w:cs="Arial"/>
          <w:sz w:val="18"/>
          <w:szCs w:val="18"/>
          <w:lang w:val="it-IT"/>
        </w:rPr>
      </w:pPr>
    </w:p>
    <w:p w14:paraId="206B0E29" w14:textId="77777777"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14:paraId="460B1149" w14:textId="77777777" w:rsidR="009A17F5" w:rsidRPr="0072234D" w:rsidRDefault="009A17F5" w:rsidP="009A17F5">
      <w:pPr>
        <w:pStyle w:val="Stile1"/>
        <w:spacing w:line="360" w:lineRule="auto"/>
        <w:rPr>
          <w:rFonts w:ascii="Arial" w:hAnsi="Arial" w:cs="Arial"/>
          <w:sz w:val="18"/>
          <w:szCs w:val="18"/>
          <w:lang w:val="it-IT"/>
        </w:rPr>
      </w:pPr>
    </w:p>
    <w:p w14:paraId="31A307EB" w14:textId="77777777"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14:paraId="56739983"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14:paraId="2BD519F2"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29512D36"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2A40315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7BB2477F" w14:textId="77777777"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14:paraId="016DD25E" w14:textId="77777777"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14:paraId="6D2C241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51721658"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14:paraId="20D020FC"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6B8E366A"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9CA7CAA"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781D5ED8"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19CC838D"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14:paraId="55DF6E18"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14:paraId="778F7F8F" w14:textId="77777777"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Pr="0072234D">
        <w:rPr>
          <w:rFonts w:ascii="Arial" w:hAnsi="Arial" w:cs="Arial"/>
          <w:sz w:val="18"/>
          <w:szCs w:val="18"/>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14:paraId="571D7FEB" w14:textId="77777777" w:rsidR="009A17F5" w:rsidRPr="0072234D" w:rsidRDefault="009A17F5" w:rsidP="009A17F5">
      <w:pPr>
        <w:pStyle w:val="sche22"/>
        <w:spacing w:line="360" w:lineRule="auto"/>
        <w:jc w:val="both"/>
        <w:rPr>
          <w:rFonts w:ascii="Arial" w:hAnsi="Arial" w:cs="Arial"/>
          <w:sz w:val="18"/>
          <w:szCs w:val="18"/>
          <w:lang w:val="it-IT"/>
        </w:rPr>
      </w:pPr>
    </w:p>
    <w:p w14:paraId="21C134A9" w14:textId="77777777"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14:paraId="0C0E0C84" w14:textId="77777777" w:rsidR="009A17F5" w:rsidRPr="0072234D" w:rsidRDefault="009A17F5" w:rsidP="009A17F5">
      <w:pPr>
        <w:pStyle w:val="sche3"/>
        <w:spacing w:line="360" w:lineRule="auto"/>
        <w:jc w:val="center"/>
        <w:rPr>
          <w:b/>
          <w:bCs/>
          <w:sz w:val="18"/>
          <w:szCs w:val="18"/>
          <w:lang w:val="it-IT"/>
        </w:rPr>
      </w:pPr>
    </w:p>
    <w:p w14:paraId="1202E49F" w14:textId="77777777" w:rsidR="009A17F5" w:rsidRPr="0072234D" w:rsidRDefault="009A17F5" w:rsidP="009A17F5">
      <w:pPr>
        <w:spacing w:line="360" w:lineRule="auto"/>
        <w:jc w:val="both"/>
        <w:rPr>
          <w:sz w:val="18"/>
          <w:szCs w:val="18"/>
          <w:lang w:val="it-IT"/>
        </w:rPr>
      </w:pPr>
      <w:r w:rsidRPr="0072234D">
        <w:rPr>
          <w:sz w:val="18"/>
          <w:szCs w:val="18"/>
          <w:lang w:val="it-IT"/>
        </w:rPr>
        <w:t>che l’indirizzo di posta elettronica certificata a cui ricevere le comunicazioni relative alla gara e in particolare quelle di cui all’art. 76 comma 6 D.Lgs. 50/2016, ovvero altro strumento analogo nel caso di operatore economico stabilito in un altro Stato membro, è</w:t>
      </w:r>
    </w:p>
    <w:p w14:paraId="140951E0" w14:textId="77777777" w:rsidR="009A17F5" w:rsidRPr="0072234D" w:rsidRDefault="009A17F5" w:rsidP="009A17F5">
      <w:pPr>
        <w:spacing w:line="360" w:lineRule="auto"/>
        <w:jc w:val="both"/>
        <w:rPr>
          <w:strike/>
          <w:sz w:val="18"/>
          <w:szCs w:val="18"/>
          <w:lang w:val="it-IT"/>
        </w:rPr>
      </w:pPr>
    </w:p>
    <w:p w14:paraId="4496B4FF"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64AA846F" w14:textId="77777777"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14:paraId="7CA78271"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41442D60" w14:textId="77777777" w:rsidR="009A17F5" w:rsidRPr="0072234D" w:rsidRDefault="009A17F5" w:rsidP="009A17F5">
      <w:pPr>
        <w:pStyle w:val="sche22"/>
        <w:spacing w:line="360" w:lineRule="auto"/>
        <w:jc w:val="both"/>
        <w:rPr>
          <w:rFonts w:ascii="Arial" w:hAnsi="Arial" w:cs="Arial"/>
          <w:b/>
          <w:bCs/>
          <w:sz w:val="18"/>
          <w:szCs w:val="18"/>
          <w:lang w:val="it-IT"/>
        </w:rPr>
      </w:pPr>
    </w:p>
    <w:p w14:paraId="6F8D8D52" w14:textId="28170AED"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14:paraId="24736DA4" w14:textId="77777777"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14:paraId="5AB6C4B4" w14:textId="77777777"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14:paraId="30A50E0D" w14:textId="77777777"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D.Lgs. 50/2016 - imprenditori individuali, anche artigiani, e le società, anche cooperative;</w:t>
      </w:r>
      <w:bookmarkEnd w:id="4"/>
    </w:p>
    <w:bookmarkStart w:id="5" w:name="Controllo2"/>
    <w:bookmarkStart w:id="6" w:name="Controllo132"/>
    <w:p w14:paraId="4718C856" w14:textId="77777777"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D.Lgs.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14:paraId="1CCA6D40" w14:textId="77777777"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D.Lgs.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14:paraId="1CCDFA35" w14:textId="77777777"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Pr="0072234D">
        <w:rPr>
          <w:sz w:val="18"/>
          <w:szCs w:val="18"/>
          <w:lang w:val="it-IT"/>
        </w:rPr>
        <w:t xml:space="preserve"> ai sensi dell’ art. </w:t>
      </w:r>
      <w:r w:rsidRPr="0072234D">
        <w:rPr>
          <w:bCs/>
          <w:sz w:val="18"/>
          <w:szCs w:val="18"/>
          <w:lang w:val="it-IT"/>
        </w:rPr>
        <w:t xml:space="preserve">45, comma 1 del D.Lgs. 50/2016 </w:t>
      </w:r>
      <w:r w:rsidRPr="0072234D">
        <w:rPr>
          <w:sz w:val="18"/>
          <w:szCs w:val="18"/>
          <w:lang w:val="it-IT"/>
        </w:rPr>
        <w:t>– operatori economici stabiliti in altri Stati membri, costituiti conformemente alla legislazione vigente nei rispettivi Paesi.</w:t>
      </w:r>
    </w:p>
    <w:p w14:paraId="25048172" w14:textId="77777777" w:rsidR="009A17F5" w:rsidRPr="0072234D" w:rsidRDefault="009A17F5" w:rsidP="009A17F5">
      <w:pPr>
        <w:spacing w:line="360" w:lineRule="auto"/>
        <w:jc w:val="both"/>
        <w:rPr>
          <w:sz w:val="18"/>
          <w:szCs w:val="18"/>
          <w:lang w:val="it-IT"/>
        </w:rPr>
      </w:pPr>
    </w:p>
    <w:p w14:paraId="38E6C31D" w14:textId="77777777"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ai sensi dell’art. 48, comma 7 del D.Lgs.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14:paraId="07D7FB11" w14:textId="77777777"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B10046" w14:paraId="052B7D3B" w14:textId="77777777" w:rsidTr="007F1118">
        <w:tc>
          <w:tcPr>
            <w:tcW w:w="9747" w:type="dxa"/>
            <w:shd w:val="clear" w:color="auto" w:fill="auto"/>
          </w:tcPr>
          <w:p w14:paraId="03C77241" w14:textId="77777777" w:rsidR="000A58DF" w:rsidRPr="005B7DFF" w:rsidRDefault="000A58DF" w:rsidP="007F1118">
            <w:pPr>
              <w:pStyle w:val="sche3"/>
              <w:spacing w:line="360" w:lineRule="auto"/>
              <w:rPr>
                <w:b/>
                <w:bCs/>
                <w:iCs/>
                <w:sz w:val="18"/>
                <w:szCs w:val="18"/>
                <w:lang w:val="it-IT"/>
              </w:rPr>
            </w:pPr>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14:paraId="1576C823"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14:paraId="08E893C0"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5D78E698"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23337C1" w14:textId="77777777"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1EE9520" w14:textId="77777777" w:rsidR="000A58DF" w:rsidRPr="005B7DFF" w:rsidRDefault="000A58DF" w:rsidP="007F1118">
            <w:pPr>
              <w:spacing w:line="360" w:lineRule="auto"/>
              <w:jc w:val="both"/>
              <w:rPr>
                <w:sz w:val="18"/>
                <w:szCs w:val="18"/>
                <w:lang w:val="it-IT"/>
              </w:rPr>
            </w:pPr>
          </w:p>
          <w:p w14:paraId="38DB8DF9"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59E24D69"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59C0A40A"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4E61E6E1" w14:textId="77777777"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CE31803" w14:textId="77777777" w:rsidR="000A58DF" w:rsidRPr="005B7DFF" w:rsidRDefault="000A58DF" w:rsidP="000A58DF">
            <w:pPr>
              <w:spacing w:line="360" w:lineRule="auto"/>
              <w:jc w:val="both"/>
              <w:rPr>
                <w:sz w:val="18"/>
                <w:szCs w:val="18"/>
                <w:lang w:val="it-IT"/>
              </w:rPr>
            </w:pPr>
          </w:p>
          <w:p w14:paraId="4F1CEF80"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241CD51F"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128D504"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680AA43"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61107B78" w14:textId="77777777" w:rsidR="000A58DF" w:rsidRPr="005B7DFF" w:rsidRDefault="000A58DF" w:rsidP="000A58DF">
            <w:pPr>
              <w:spacing w:line="360" w:lineRule="auto"/>
              <w:ind w:left="709"/>
              <w:jc w:val="both"/>
              <w:rPr>
                <w:sz w:val="18"/>
                <w:szCs w:val="18"/>
                <w:lang w:val="it-IT"/>
              </w:rPr>
            </w:pPr>
          </w:p>
          <w:p w14:paraId="505D9999" w14:textId="77777777"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31DA736D"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248AE535" w14:textId="77777777"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7F87D61A" w14:textId="77777777"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92D97F6" w14:textId="77777777" w:rsidR="000A58DF" w:rsidRPr="0011377D" w:rsidRDefault="000A58DF" w:rsidP="007F1118">
            <w:pPr>
              <w:spacing w:line="360" w:lineRule="auto"/>
              <w:jc w:val="both"/>
              <w:rPr>
                <w:sz w:val="18"/>
                <w:szCs w:val="18"/>
                <w:lang w:val="it-IT"/>
              </w:rPr>
            </w:pPr>
          </w:p>
        </w:tc>
      </w:tr>
    </w:tbl>
    <w:p w14:paraId="706FF122" w14:textId="77777777" w:rsidR="000A58DF" w:rsidRDefault="000A58DF" w:rsidP="000A58DF">
      <w:pPr>
        <w:pStyle w:val="sche3"/>
        <w:spacing w:line="360" w:lineRule="auto"/>
        <w:rPr>
          <w:b/>
          <w:bCs/>
          <w:iCs/>
          <w:sz w:val="18"/>
          <w:szCs w:val="18"/>
          <w:lang w:val="it-IT"/>
        </w:rPr>
      </w:pPr>
    </w:p>
    <w:p w14:paraId="1182A81B" w14:textId="77777777" w:rsidR="009A17F5" w:rsidRPr="000A58DF" w:rsidRDefault="009A17F5" w:rsidP="009A17F5">
      <w:pPr>
        <w:pStyle w:val="sche3"/>
        <w:spacing w:line="360" w:lineRule="auto"/>
        <w:ind w:left="910"/>
        <w:rPr>
          <w:bCs/>
          <w:iCs/>
          <w:strike/>
          <w:sz w:val="18"/>
          <w:szCs w:val="18"/>
          <w:lang w:val="it-IT"/>
        </w:rPr>
      </w:pPr>
    </w:p>
    <w:p w14:paraId="2A028474" w14:textId="77777777" w:rsidR="009A17F5" w:rsidRPr="0072234D" w:rsidRDefault="009A17F5" w:rsidP="009A17F5">
      <w:pPr>
        <w:pStyle w:val="sche3"/>
        <w:autoSpaceDE/>
        <w:spacing w:line="360" w:lineRule="auto"/>
        <w:jc w:val="center"/>
        <w:rPr>
          <w:b/>
          <w:bCs/>
          <w:sz w:val="18"/>
          <w:szCs w:val="18"/>
          <w:lang w:val="it-IT"/>
        </w:rPr>
      </w:pPr>
      <w:bookmarkStart w:id="8" w:name="Kontrollk%C3%A4stchen1"/>
      <w:bookmarkEnd w:id="8"/>
    </w:p>
    <w:p w14:paraId="3DA01B86"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14:paraId="424CC529" w14:textId="77777777" w:rsidR="009A17F5" w:rsidRPr="0072234D" w:rsidRDefault="009A17F5" w:rsidP="009A17F5">
      <w:pPr>
        <w:pStyle w:val="sche3"/>
        <w:autoSpaceDE/>
        <w:spacing w:line="360" w:lineRule="auto"/>
        <w:ind w:left="546" w:hanging="262"/>
        <w:rPr>
          <w:bCs/>
          <w:sz w:val="18"/>
          <w:szCs w:val="18"/>
          <w:lang w:val="it-IT"/>
        </w:rPr>
      </w:pPr>
    </w:p>
    <w:p w14:paraId="16349BCD" w14:textId="77777777"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14:paraId="7B49BC25" w14:textId="77777777" w:rsidR="009A17F5" w:rsidRPr="0072234D" w:rsidRDefault="009A17F5" w:rsidP="009A17F5">
      <w:pPr>
        <w:pStyle w:val="sche3"/>
        <w:autoSpaceDE/>
        <w:spacing w:line="360" w:lineRule="auto"/>
        <w:ind w:left="546" w:hanging="262"/>
        <w:rPr>
          <w:sz w:val="18"/>
          <w:szCs w:val="18"/>
          <w:lang w:val="it-IT"/>
        </w:rPr>
      </w:pPr>
    </w:p>
    <w:p w14:paraId="56C3CBE1" w14:textId="77777777"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9" w:name="Controllo135"/>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9"/>
      <w:r w:rsidRPr="0072234D">
        <w:rPr>
          <w:sz w:val="18"/>
          <w:szCs w:val="18"/>
          <w:lang w:val="it-IT"/>
        </w:rPr>
        <w:tab/>
      </w:r>
      <w:r w:rsidRPr="0072234D">
        <w:rPr>
          <w:b/>
          <w:sz w:val="18"/>
          <w:szCs w:val="18"/>
          <w:lang w:val="it-IT"/>
        </w:rPr>
        <w:t>impresa singola</w:t>
      </w:r>
    </w:p>
    <w:p w14:paraId="30715B12" w14:textId="77777777"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14:paraId="07BF7D56" w14:textId="60B074D0"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B10046" w14:paraId="407976A4" w14:textId="77777777" w:rsidTr="000A58DF">
        <w:trPr>
          <w:trHeight w:val="403"/>
        </w:trPr>
        <w:tc>
          <w:tcPr>
            <w:tcW w:w="4644" w:type="dxa"/>
            <w:shd w:val="clear" w:color="auto" w:fill="auto"/>
          </w:tcPr>
          <w:p w14:paraId="5837FDC5" w14:textId="77777777" w:rsidR="009A17F5" w:rsidRPr="00291154" w:rsidRDefault="009A17F5" w:rsidP="00291154">
            <w:pPr>
              <w:pStyle w:val="sche3"/>
              <w:autoSpaceDE/>
              <w:spacing w:line="360" w:lineRule="auto"/>
              <w:ind w:left="284" w:hanging="284"/>
              <w:rPr>
                <w:sz w:val="18"/>
                <w:szCs w:val="18"/>
                <w:lang w:val="it-IT"/>
              </w:rPr>
            </w:pPr>
          </w:p>
          <w:p w14:paraId="770F4AE0" w14:textId="77777777"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ex art. 2602 c.c. di cui all'articolo 45, comma 2, lettera e) del D.Lgs. 50/2016)</w:t>
            </w:r>
            <w:r w:rsidRPr="005B7DFF">
              <w:rPr>
                <w:rStyle w:val="Rimandonotadichiusura"/>
                <w:rFonts w:cs="Arial"/>
                <w:lang w:val="it-IT"/>
              </w:rPr>
              <w:endnoteReference w:id="4"/>
            </w:r>
            <w:r w:rsidRPr="005B7DFF">
              <w:rPr>
                <w:sz w:val="18"/>
                <w:szCs w:val="18"/>
                <w:lang w:val="it-IT"/>
              </w:rPr>
              <w:t>:</w:t>
            </w:r>
          </w:p>
          <w:p w14:paraId="20B86B30" w14:textId="77777777" w:rsidR="009A17F5" w:rsidRPr="005B7DFF" w:rsidRDefault="009A17F5" w:rsidP="00291154">
            <w:pPr>
              <w:pStyle w:val="sche3"/>
              <w:autoSpaceDE/>
              <w:spacing w:line="360" w:lineRule="auto"/>
              <w:ind w:left="284" w:hanging="284"/>
              <w:rPr>
                <w:sz w:val="18"/>
                <w:szCs w:val="18"/>
                <w:lang w:val="it-IT"/>
              </w:rPr>
            </w:pPr>
          </w:p>
          <w:p w14:paraId="5DF4D4FF"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di cui all’art. 45 comma 2 lettera d) del D.Lgs. 50/2016)</w:t>
            </w:r>
            <w:r w:rsidRPr="005B7DFF">
              <w:rPr>
                <w:rStyle w:val="Rimandonotadichiusura"/>
                <w:rFonts w:cs="Arial"/>
                <w:sz w:val="18"/>
                <w:szCs w:val="18"/>
                <w:lang w:val="it-IT"/>
              </w:rPr>
              <w:endnoteReference w:id="5"/>
            </w:r>
            <w:r w:rsidRPr="005B7DFF">
              <w:rPr>
                <w:sz w:val="18"/>
                <w:szCs w:val="18"/>
                <w:lang w:val="it-IT"/>
              </w:rPr>
              <w:t>:</w:t>
            </w:r>
          </w:p>
          <w:p w14:paraId="149C1C32" w14:textId="77777777" w:rsidR="009A17F5" w:rsidRPr="005B7DFF" w:rsidRDefault="009A17F5" w:rsidP="00291154">
            <w:pPr>
              <w:pStyle w:val="sche3"/>
              <w:spacing w:line="360" w:lineRule="auto"/>
              <w:ind w:left="284" w:hanging="284"/>
              <w:rPr>
                <w:sz w:val="18"/>
                <w:szCs w:val="18"/>
                <w:lang w:val="it-IT"/>
              </w:rPr>
            </w:pPr>
          </w:p>
          <w:p w14:paraId="43F270AC"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D.Lgs. 50/2016)</w:t>
            </w:r>
            <w:r w:rsidRPr="005B7DFF">
              <w:rPr>
                <w:rStyle w:val="Rimandonotadichiusura"/>
                <w:rFonts w:cs="Arial"/>
                <w:sz w:val="18"/>
                <w:szCs w:val="18"/>
                <w:lang w:val="it-IT"/>
              </w:rPr>
              <w:endnoteReference w:id="6"/>
            </w:r>
            <w:r w:rsidRPr="005B7DFF">
              <w:rPr>
                <w:sz w:val="18"/>
                <w:szCs w:val="18"/>
                <w:lang w:val="it-IT"/>
              </w:rPr>
              <w:t>:</w:t>
            </w:r>
          </w:p>
          <w:p w14:paraId="46D94D67" w14:textId="77777777" w:rsidR="009A17F5" w:rsidRPr="005B7DFF" w:rsidRDefault="009A17F5" w:rsidP="00291154">
            <w:pPr>
              <w:pStyle w:val="sche3"/>
              <w:spacing w:line="360" w:lineRule="auto"/>
              <w:ind w:left="284" w:hanging="284"/>
              <w:rPr>
                <w:sz w:val="18"/>
                <w:szCs w:val="18"/>
                <w:lang w:val="it-IT"/>
              </w:rPr>
            </w:pPr>
          </w:p>
          <w:bookmarkStart w:id="10" w:name="Controllo131"/>
          <w:p w14:paraId="197B36DF" w14:textId="77777777"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5B7DFF">
              <w:rPr>
                <w:sz w:val="18"/>
                <w:szCs w:val="18"/>
                <w:lang w:val="it-IT"/>
              </w:rPr>
              <w:fldChar w:fldCharType="end"/>
            </w:r>
            <w:bookmarkEnd w:id="10"/>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7C324C" w:rsidRPr="005B7DFF">
              <w:rPr>
                <w:sz w:val="18"/>
                <w:szCs w:val="18"/>
                <w:lang w:val="it-IT"/>
              </w:rPr>
              <w:t>D.L</w:t>
            </w:r>
            <w:r w:rsidRPr="005B7DFF">
              <w:rPr>
                <w:sz w:val="18"/>
                <w:szCs w:val="18"/>
                <w:lang w:val="it-IT"/>
              </w:rPr>
              <w:t xml:space="preserve">gs. </w:t>
            </w:r>
            <w:r w:rsidR="007C324C" w:rsidRPr="005B7DFF">
              <w:rPr>
                <w:sz w:val="18"/>
                <w:szCs w:val="18"/>
                <w:lang w:val="it-IT"/>
              </w:rPr>
              <w:t>240 del 23 luglio 1991,</w:t>
            </w:r>
            <w:r w:rsidRPr="005B7DFF">
              <w:rPr>
                <w:sz w:val="18"/>
                <w:szCs w:val="18"/>
                <w:lang w:val="it-IT"/>
              </w:rPr>
              <w:t xml:space="preserve"> di cui all’art. 45 comma 2 lettera g) del D.Lgs.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14:paraId="26F4C34F" w14:textId="77777777"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14:paraId="16F56D51"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116"/>
                  <w:enabled/>
                  <w:calcOnExit w:val="0"/>
                  <w:checkBox>
                    <w:sizeAuto/>
                    <w:default w:val="0"/>
                    <w:checked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verticale costituito</w:t>
            </w:r>
          </w:p>
          <w:p w14:paraId="606F7811"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118"/>
                  <w:enabled/>
                  <w:calcOnExit w:val="0"/>
                  <w:checkBox>
                    <w:sizeAuto/>
                    <w:default w:val="0"/>
                    <w:checked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verticale non ancora costituito</w:t>
            </w:r>
          </w:p>
          <w:p w14:paraId="2F5E147F"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117"/>
                  <w:enabled/>
                  <w:calcOnExit w:val="0"/>
                  <w:checkBox>
                    <w:sizeAuto/>
                    <w:default w:val="0"/>
                    <w:checked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orizzontale costituito</w:t>
            </w:r>
          </w:p>
          <w:p w14:paraId="47450A54"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7"/>
                  <w:enabled/>
                  <w:calcOnExit w:val="0"/>
                  <w:checkBox>
                    <w:sizeAuto/>
                    <w:default w:val="0"/>
                    <w:checked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orizzontale non ancora costituito</w:t>
            </w:r>
          </w:p>
          <w:p w14:paraId="3EAA0937"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125"/>
                  <w:enabled/>
                  <w:calcOnExit w:val="0"/>
                  <w:checkBox>
                    <w:sizeAuto/>
                    <w:default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misto costituito</w:t>
            </w:r>
          </w:p>
          <w:p w14:paraId="1C304E83" w14:textId="77777777" w:rsidR="009A17F5" w:rsidRPr="006F719F" w:rsidRDefault="009A17F5" w:rsidP="00291154">
            <w:pPr>
              <w:pStyle w:val="sche3"/>
              <w:autoSpaceDE/>
              <w:spacing w:line="360" w:lineRule="auto"/>
              <w:ind w:left="177" w:hanging="283"/>
              <w:rPr>
                <w:sz w:val="18"/>
                <w:szCs w:val="18"/>
                <w:lang w:val="it-IT"/>
              </w:rPr>
            </w:pPr>
            <w:r w:rsidRPr="006F719F">
              <w:rPr>
                <w:sz w:val="18"/>
                <w:szCs w:val="18"/>
                <w:lang w:val="it-IT"/>
              </w:rPr>
              <w:fldChar w:fldCharType="begin">
                <w:ffData>
                  <w:name w:val="Controllo126"/>
                  <w:enabled/>
                  <w:calcOnExit w:val="0"/>
                  <w:checkBox>
                    <w:sizeAuto/>
                    <w:default w:val="0"/>
                  </w:checkBox>
                </w:ffData>
              </w:fldChar>
            </w:r>
            <w:r w:rsidRPr="006F719F">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6F719F">
              <w:rPr>
                <w:sz w:val="18"/>
                <w:szCs w:val="18"/>
                <w:lang w:val="it-IT"/>
              </w:rPr>
              <w:fldChar w:fldCharType="end"/>
            </w:r>
            <w:r w:rsidRPr="006F719F">
              <w:rPr>
                <w:sz w:val="18"/>
                <w:szCs w:val="18"/>
                <w:lang w:val="it-IT"/>
              </w:rPr>
              <w:tab/>
              <w:t>misto non ancora costituito</w:t>
            </w:r>
          </w:p>
          <w:p w14:paraId="0440AEAB" w14:textId="77777777" w:rsidR="009A17F5" w:rsidRPr="00291154" w:rsidRDefault="009A17F5" w:rsidP="00291154">
            <w:pPr>
              <w:pStyle w:val="sche3"/>
              <w:autoSpaceDE/>
              <w:spacing w:line="360" w:lineRule="auto"/>
              <w:rPr>
                <w:bCs/>
                <w:sz w:val="18"/>
                <w:szCs w:val="18"/>
                <w:lang w:val="it-IT"/>
              </w:rPr>
            </w:pPr>
          </w:p>
        </w:tc>
      </w:tr>
    </w:tbl>
    <w:p w14:paraId="0EC944FA" w14:textId="77777777" w:rsidR="009A17F5" w:rsidRPr="0072234D" w:rsidRDefault="009A17F5" w:rsidP="009A17F5">
      <w:pPr>
        <w:pStyle w:val="sche3"/>
        <w:autoSpaceDE/>
        <w:spacing w:line="360" w:lineRule="auto"/>
        <w:ind w:left="546" w:hanging="262"/>
        <w:rPr>
          <w:bCs/>
          <w:sz w:val="18"/>
          <w:szCs w:val="18"/>
          <w:lang w:val="it-IT"/>
        </w:rPr>
      </w:pPr>
    </w:p>
    <w:p w14:paraId="5A67E4AA" w14:textId="47CE6AAC" w:rsidR="009A17F5" w:rsidRPr="00D70C49" w:rsidRDefault="00E97A7F" w:rsidP="009A17F5">
      <w:pPr>
        <w:pStyle w:val="sche3"/>
        <w:spacing w:line="360" w:lineRule="auto"/>
        <w:rPr>
          <w:b/>
          <w:bCs/>
          <w:strike/>
          <w:sz w:val="18"/>
          <w:szCs w:val="18"/>
          <w:lang w:val="it-IT"/>
        </w:rPr>
      </w:pPr>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p w14:paraId="5EBC3049" w14:textId="77777777" w:rsidR="00BA34CA" w:rsidRPr="0072234D" w:rsidRDefault="00BA34CA" w:rsidP="009A17F5">
      <w:pPr>
        <w:spacing w:line="360" w:lineRule="auto"/>
        <w:ind w:left="851" w:hanging="851"/>
        <w:jc w:val="both"/>
        <w:rPr>
          <w:sz w:val="18"/>
          <w:szCs w:val="18"/>
          <w:lang w:val="it-IT"/>
        </w:rPr>
      </w:pPr>
    </w:p>
    <w:p w14:paraId="74955B40" w14:textId="77777777"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B10046" w14:paraId="692E5F55" w14:textId="77777777" w:rsidTr="00DC2B27">
        <w:tc>
          <w:tcPr>
            <w:tcW w:w="9639" w:type="dxa"/>
            <w:tcBorders>
              <w:top w:val="single" w:sz="4" w:space="0" w:color="000000"/>
              <w:left w:val="single" w:sz="4" w:space="0" w:color="000000"/>
              <w:bottom w:val="single" w:sz="4" w:space="0" w:color="000000"/>
              <w:right w:val="single" w:sz="4" w:space="0" w:color="000000"/>
            </w:tcBorders>
          </w:tcPr>
          <w:p w14:paraId="20DA9452" w14:textId="77777777" w:rsidR="009A17F5" w:rsidRPr="0072234D" w:rsidRDefault="009A17F5" w:rsidP="00DC2B27">
            <w:pPr>
              <w:pStyle w:val="sche3"/>
              <w:snapToGrid w:val="0"/>
              <w:spacing w:line="360" w:lineRule="auto"/>
              <w:rPr>
                <w:b/>
                <w:bCs/>
                <w:i/>
                <w:iCs/>
                <w:sz w:val="18"/>
                <w:szCs w:val="18"/>
                <w:shd w:val="clear" w:color="auto" w:fill="FFFF00"/>
                <w:lang w:val="it-IT"/>
              </w:rPr>
            </w:pPr>
          </w:p>
          <w:p w14:paraId="7C78E12E" w14:textId="45815E57" w:rsidR="009A17F5" w:rsidRPr="005B7DFF" w:rsidRDefault="00D80955" w:rsidP="00DC2B27">
            <w:pPr>
              <w:pStyle w:val="sche3"/>
              <w:spacing w:line="360" w:lineRule="auto"/>
              <w:rPr>
                <w:sz w:val="18"/>
                <w:szCs w:val="18"/>
                <w:vertAlign w:val="superscript"/>
                <w:lang w:val="it-IT"/>
              </w:rPr>
            </w:pPr>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14:paraId="4463A848" w14:textId="77777777"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3E3BB4B0"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38F984F"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06D2D669" w14:textId="77777777"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14:paraId="6178271A" w14:textId="77777777" w:rsidR="00E97A7F" w:rsidRPr="005B7DFF" w:rsidRDefault="00E97A7F" w:rsidP="00E97A7F">
            <w:pPr>
              <w:spacing w:line="360" w:lineRule="auto"/>
              <w:ind w:left="851" w:hanging="851"/>
              <w:jc w:val="both"/>
              <w:rPr>
                <w:sz w:val="18"/>
                <w:szCs w:val="18"/>
                <w:lang w:val="it-IT"/>
              </w:rPr>
            </w:pPr>
          </w:p>
          <w:p w14:paraId="5980E9AF" w14:textId="77777777"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14:paraId="4191C53A"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10481611" w14:textId="77777777"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38835568" w14:textId="77777777" w:rsidR="00E97A7F" w:rsidRPr="0072234D" w:rsidRDefault="00E97A7F" w:rsidP="00E97A7F">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14:paraId="21703858" w14:textId="77777777" w:rsidR="009A17F5" w:rsidRPr="0072234D" w:rsidRDefault="009A17F5" w:rsidP="00DC2B27">
            <w:pPr>
              <w:pStyle w:val="Stile1"/>
              <w:spacing w:line="360" w:lineRule="auto"/>
              <w:rPr>
                <w:rFonts w:ascii="Arial" w:hAnsi="Arial" w:cs="Arial"/>
                <w:sz w:val="18"/>
                <w:szCs w:val="18"/>
                <w:lang w:val="it-IT"/>
              </w:rPr>
            </w:pPr>
          </w:p>
        </w:tc>
      </w:tr>
    </w:tbl>
    <w:p w14:paraId="330C3824" w14:textId="77777777" w:rsidR="009A17F5" w:rsidRPr="0072234D" w:rsidRDefault="009A17F5" w:rsidP="009A17F5">
      <w:pPr>
        <w:pStyle w:val="Stile1"/>
        <w:spacing w:line="360" w:lineRule="auto"/>
        <w:rPr>
          <w:rFonts w:ascii="Arial" w:hAnsi="Arial" w:cs="Arial"/>
          <w:sz w:val="18"/>
          <w:szCs w:val="18"/>
          <w:lang w:val="it-IT"/>
        </w:rPr>
      </w:pPr>
    </w:p>
    <w:p w14:paraId="76D28502" w14:textId="77777777"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14:paraId="054585F5" w14:textId="77777777" w:rsidR="009A17F5" w:rsidRPr="0072234D" w:rsidRDefault="009A17F5" w:rsidP="009A17F5">
      <w:pPr>
        <w:spacing w:line="360" w:lineRule="auto"/>
        <w:ind w:firstLine="426"/>
        <w:jc w:val="both"/>
        <w:rPr>
          <w:sz w:val="18"/>
          <w:szCs w:val="18"/>
          <w:lang w:val="it-IT"/>
        </w:rPr>
      </w:pPr>
    </w:p>
    <w:p w14:paraId="5730AE97" w14:textId="77777777"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Pr="005B7DFF">
        <w:rPr>
          <w:sz w:val="18"/>
          <w:szCs w:val="18"/>
          <w:lang w:val="it-IT"/>
        </w:rPr>
        <w:t xml:space="preserve"> scrittura privata autenticata o copia di esso autenticata;</w:t>
      </w:r>
    </w:p>
    <w:p w14:paraId="01A6C59B" w14:textId="77777777" w:rsidR="009A17F5" w:rsidRPr="005B7DFF" w:rsidRDefault="009A17F5" w:rsidP="009A17F5">
      <w:pPr>
        <w:tabs>
          <w:tab w:val="num" w:pos="426"/>
        </w:tabs>
        <w:spacing w:line="360" w:lineRule="auto"/>
        <w:ind w:left="426" w:hanging="426"/>
        <w:jc w:val="both"/>
        <w:rPr>
          <w:sz w:val="18"/>
          <w:szCs w:val="18"/>
          <w:lang w:val="it-IT"/>
        </w:rPr>
      </w:pPr>
    </w:p>
    <w:p w14:paraId="75F76A40" w14:textId="77777777"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 xml:space="preserve"> (in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14:paraId="2FB41A21" w14:textId="77777777" w:rsidR="009A17F5" w:rsidRPr="005B7DFF" w:rsidRDefault="009A17F5" w:rsidP="009A17F5">
      <w:pPr>
        <w:tabs>
          <w:tab w:val="num" w:pos="426"/>
        </w:tabs>
        <w:spacing w:line="360" w:lineRule="auto"/>
        <w:ind w:left="426" w:hanging="426"/>
        <w:jc w:val="both"/>
        <w:rPr>
          <w:sz w:val="18"/>
          <w:szCs w:val="18"/>
          <w:lang w:val="it-IT"/>
        </w:rPr>
      </w:pPr>
    </w:p>
    <w:p w14:paraId="2B5B3330" w14:textId="55A1F118" w:rsidR="009A17F5" w:rsidRPr="00B10046"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w:t>
      </w:r>
      <w:r w:rsidRPr="00B10046">
        <w:rPr>
          <w:i/>
          <w:sz w:val="18"/>
          <w:szCs w:val="18"/>
          <w:lang w:val="it-IT"/>
        </w:rPr>
        <w:t xml:space="preserve">in caso di raggruppamento costituendo o costituito) </w:t>
      </w:r>
      <w:r w:rsidRPr="00B10046">
        <w:rPr>
          <w:sz w:val="18"/>
          <w:szCs w:val="18"/>
          <w:lang w:val="it-IT"/>
        </w:rPr>
        <w:t xml:space="preserve">ad eseguire le parti del servizio o della fornitura che saranno eseguite dai </w:t>
      </w:r>
      <w:r w:rsidR="002B2242" w:rsidRPr="00B10046">
        <w:rPr>
          <w:sz w:val="18"/>
          <w:szCs w:val="18"/>
          <w:lang w:val="it-IT"/>
        </w:rPr>
        <w:t xml:space="preserve">rispettivamente </w:t>
      </w:r>
      <w:r w:rsidRPr="00B10046">
        <w:rPr>
          <w:sz w:val="18"/>
          <w:szCs w:val="18"/>
          <w:lang w:val="it-IT"/>
        </w:rPr>
        <w:t>singoli operatori economici riuniti o consorziati o aderenti all’aggregazione di rete di imprese come di seguito indicato</w:t>
      </w:r>
      <w:r w:rsidRPr="00B10046">
        <w:rPr>
          <w:rStyle w:val="Rimandonotadichiusura"/>
          <w:rFonts w:cs="Arial"/>
          <w:sz w:val="18"/>
          <w:szCs w:val="18"/>
          <w:lang w:val="it-IT"/>
        </w:rPr>
        <w:endnoteReference w:id="9"/>
      </w:r>
      <w:r w:rsidR="007F1118" w:rsidRPr="00B10046">
        <w:rPr>
          <w:sz w:val="18"/>
          <w:szCs w:val="18"/>
          <w:lang w:val="it-IT"/>
        </w:rPr>
        <w:t xml:space="preserve"> e altresì dichiara </w:t>
      </w:r>
      <w:r w:rsidR="007F1118" w:rsidRPr="00B10046">
        <w:rPr>
          <w:b/>
          <w:sz w:val="18"/>
          <w:szCs w:val="18"/>
          <w:lang w:val="it-IT"/>
        </w:rPr>
        <w:t>che,</w:t>
      </w:r>
      <w:r w:rsidR="007F1118" w:rsidRPr="00B10046">
        <w:rPr>
          <w:sz w:val="18"/>
          <w:szCs w:val="18"/>
          <w:lang w:val="it-IT"/>
        </w:rPr>
        <w:t xml:space="preserve"> </w:t>
      </w:r>
      <w:r w:rsidR="007F1118" w:rsidRPr="00B10046">
        <w:rPr>
          <w:b/>
          <w:sz w:val="18"/>
          <w:szCs w:val="18"/>
          <w:lang w:val="it-IT"/>
        </w:rPr>
        <w:t xml:space="preserve">complessivamente, il raggruppamento è qualificato per l’intero appalto </w:t>
      </w:r>
    </w:p>
    <w:p w14:paraId="64C7920D" w14:textId="77777777" w:rsidR="009A17F5" w:rsidRPr="00B10046" w:rsidRDefault="009A17F5" w:rsidP="009A17F5">
      <w:pPr>
        <w:tabs>
          <w:tab w:val="left" w:pos="993"/>
        </w:tabs>
        <w:spacing w:line="360" w:lineRule="auto"/>
        <w:jc w:val="both"/>
        <w:rPr>
          <w:b/>
          <w:bCs/>
          <w:i/>
          <w:iCs/>
          <w:sz w:val="18"/>
          <w:szCs w:val="18"/>
          <w:lang w:val="it-IT"/>
        </w:rPr>
      </w:pPr>
    </w:p>
    <w:p w14:paraId="573ADFDA" w14:textId="77777777" w:rsidR="009A17F5" w:rsidRPr="00B10046" w:rsidRDefault="009A17F5" w:rsidP="009A17F5">
      <w:pPr>
        <w:pStyle w:val="Stile1"/>
        <w:spacing w:line="360" w:lineRule="auto"/>
        <w:ind w:left="426"/>
        <w:rPr>
          <w:rFonts w:ascii="Arial" w:hAnsi="Arial" w:cs="Arial"/>
          <w:sz w:val="18"/>
          <w:szCs w:val="18"/>
          <w:lang w:val="it-IT"/>
        </w:rPr>
      </w:pPr>
      <w:r w:rsidRPr="00B10046">
        <w:rPr>
          <w:rFonts w:ascii="Arial" w:hAnsi="Arial" w:cs="Arial"/>
          <w:sz w:val="18"/>
          <w:szCs w:val="18"/>
          <w:lang w:val="it-IT"/>
        </w:rPr>
        <w:t xml:space="preserve">In caso di raggruppamento temporaneo di impresa, consorzio ordinario, GEIE, rete di impresa </w:t>
      </w:r>
      <w:r w:rsidRPr="00B10046">
        <w:rPr>
          <w:rFonts w:ascii="Arial" w:hAnsi="Arial" w:cs="Arial"/>
          <w:b/>
          <w:sz w:val="18"/>
          <w:szCs w:val="18"/>
          <w:lang w:val="it-IT"/>
        </w:rPr>
        <w:t>orizzontale</w:t>
      </w:r>
      <w:r w:rsidRPr="00B10046">
        <w:rPr>
          <w:rFonts w:ascii="Arial" w:hAnsi="Arial" w:cs="Arial"/>
          <w:sz w:val="18"/>
          <w:szCs w:val="18"/>
          <w:lang w:val="it-IT"/>
        </w:rPr>
        <w:t xml:space="preserve"> (si precisa che la mandataria deve eseguire la prestazione in quota maggioritaria ovvero almeno nella quota specificata nel disciplinare di gara)</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B10046" w:rsidRPr="00B10046" w14:paraId="5D91F9AF" w14:textId="77777777" w:rsidTr="00F171E2">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08AA93F4" w14:textId="77777777" w:rsidR="00F171E2" w:rsidRPr="00B10046" w:rsidRDefault="00F171E2" w:rsidP="00FE1195">
            <w:pPr>
              <w:pStyle w:val="Pidipagina"/>
              <w:jc w:val="both"/>
              <w:rPr>
                <w:sz w:val="18"/>
                <w:szCs w:val="18"/>
              </w:rPr>
            </w:pPr>
            <w:r w:rsidRPr="00B10046">
              <w:rPr>
                <w:b/>
                <w:bCs/>
                <w:sz w:val="18"/>
                <w:szCs w:val="18"/>
                <w:lang w:val="it-IT"/>
              </w:rPr>
              <w:t>Impresa</w:t>
            </w:r>
          </w:p>
          <w:p w14:paraId="12FA9E62" w14:textId="77777777" w:rsidR="00F171E2" w:rsidRPr="00B10046" w:rsidRDefault="00F171E2" w:rsidP="00FE1195">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339AC58F" w14:textId="77777777" w:rsidR="00F171E2" w:rsidRPr="00B10046" w:rsidRDefault="00F171E2" w:rsidP="00FE1195">
            <w:pPr>
              <w:pStyle w:val="Pidipagina"/>
              <w:jc w:val="both"/>
              <w:rPr>
                <w:sz w:val="18"/>
                <w:szCs w:val="18"/>
                <w:lang w:val="it-IT"/>
              </w:rPr>
            </w:pPr>
            <w:r w:rsidRPr="00B10046">
              <w:rPr>
                <w:sz w:val="18"/>
                <w:szCs w:val="18"/>
                <w:lang w:val="it-IT"/>
              </w:rPr>
              <w:t xml:space="preserve">Quota di partecipazione al raggruppamento </w:t>
            </w:r>
          </w:p>
          <w:p w14:paraId="5399BC04" w14:textId="77777777" w:rsidR="00F171E2" w:rsidRPr="00B10046" w:rsidRDefault="00F171E2" w:rsidP="00FE1195">
            <w:pPr>
              <w:pStyle w:val="Pidipagina"/>
              <w:jc w:val="both"/>
              <w:rPr>
                <w:sz w:val="18"/>
                <w:szCs w:val="18"/>
                <w:lang w:val="it-IT"/>
              </w:rPr>
            </w:pPr>
            <w:r w:rsidRPr="00B10046">
              <w:rPr>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4BCEC0B7" w14:textId="77777777" w:rsidR="00F171E2" w:rsidRPr="00B10046" w:rsidRDefault="00F171E2" w:rsidP="00FE1195">
            <w:pPr>
              <w:pStyle w:val="Pidipagina"/>
              <w:jc w:val="both"/>
              <w:rPr>
                <w:sz w:val="18"/>
                <w:szCs w:val="18"/>
                <w:lang w:val="it-IT"/>
              </w:rPr>
            </w:pPr>
            <w:r w:rsidRPr="00B10046">
              <w:rPr>
                <w:sz w:val="18"/>
                <w:szCs w:val="18"/>
                <w:lang w:val="it-IT"/>
              </w:rPr>
              <w:t>Quota di esecuzione</w:t>
            </w:r>
          </w:p>
          <w:p w14:paraId="55C40F76" w14:textId="77777777" w:rsidR="00F171E2" w:rsidRPr="00B10046" w:rsidRDefault="00F171E2" w:rsidP="00FE1195">
            <w:pPr>
              <w:pStyle w:val="Pidipagina"/>
              <w:jc w:val="both"/>
              <w:rPr>
                <w:sz w:val="18"/>
                <w:szCs w:val="18"/>
                <w:lang w:val="it-IT"/>
              </w:rPr>
            </w:pPr>
            <w:r w:rsidRPr="00B10046">
              <w:rPr>
                <w:sz w:val="18"/>
                <w:szCs w:val="18"/>
                <w:lang w:val="it-IT"/>
              </w:rPr>
              <w:t>(%)</w:t>
            </w:r>
          </w:p>
        </w:tc>
      </w:tr>
      <w:tr w:rsidR="00B10046" w:rsidRPr="00B10046" w14:paraId="56F1E981"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442483EB"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7E5A3F0"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F18A9"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4E5B8CCA"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1997D91A"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17068C0"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006F7155"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06D7DA5B"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29350318"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1C46943"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17071C5D"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31C4FC02"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21E07BE0"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BFCF74C"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A7FDEA"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F171E2" w:rsidRPr="00B10046" w14:paraId="16F68F96" w14:textId="77777777" w:rsidTr="00F171E2">
        <w:trPr>
          <w:trHeight w:val="21"/>
        </w:trPr>
        <w:tc>
          <w:tcPr>
            <w:tcW w:w="3196" w:type="dxa"/>
            <w:tcBorders>
              <w:top w:val="single" w:sz="4" w:space="0" w:color="auto"/>
              <w:left w:val="single" w:sz="4" w:space="0" w:color="auto"/>
              <w:bottom w:val="single" w:sz="4" w:space="0" w:color="auto"/>
              <w:right w:val="single" w:sz="4" w:space="0" w:color="auto"/>
            </w:tcBorders>
          </w:tcPr>
          <w:p w14:paraId="6D04B842"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91DAC84"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32703D90"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bl>
    <w:p w14:paraId="0BEF31E8" w14:textId="77777777" w:rsidR="00F171E2" w:rsidRPr="00B10046" w:rsidRDefault="00F171E2" w:rsidP="009A17F5">
      <w:pPr>
        <w:spacing w:line="360" w:lineRule="auto"/>
        <w:ind w:left="426"/>
        <w:jc w:val="both"/>
        <w:rPr>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B10046" w14:paraId="49D3026E" w14:textId="77777777" w:rsidTr="00DC2B27">
        <w:tc>
          <w:tcPr>
            <w:tcW w:w="9213" w:type="dxa"/>
            <w:tcBorders>
              <w:top w:val="single" w:sz="4" w:space="0" w:color="000000"/>
              <w:left w:val="single" w:sz="4" w:space="0" w:color="000000"/>
              <w:bottom w:val="single" w:sz="4" w:space="0" w:color="000000"/>
              <w:right w:val="single" w:sz="4" w:space="0" w:color="000000"/>
            </w:tcBorders>
          </w:tcPr>
          <w:p w14:paraId="725A3E89" w14:textId="77777777" w:rsidR="009A17F5" w:rsidRPr="00B10046" w:rsidRDefault="009A17F5" w:rsidP="00DC2B27">
            <w:pPr>
              <w:snapToGrid w:val="0"/>
              <w:spacing w:line="360" w:lineRule="auto"/>
              <w:ind w:left="426"/>
              <w:jc w:val="both"/>
              <w:rPr>
                <w:b/>
                <w:bCs/>
                <w:i/>
                <w:iCs/>
                <w:sz w:val="18"/>
                <w:szCs w:val="18"/>
                <w:lang w:val="it-IT"/>
              </w:rPr>
            </w:pPr>
          </w:p>
          <w:p w14:paraId="0B1E02E3" w14:textId="77777777" w:rsidR="009A17F5" w:rsidRPr="00B10046" w:rsidRDefault="009A17F5" w:rsidP="00DC2B27">
            <w:pPr>
              <w:spacing w:line="360" w:lineRule="auto"/>
              <w:ind w:left="426"/>
              <w:jc w:val="both"/>
              <w:rPr>
                <w:b/>
                <w:bCs/>
                <w:i/>
                <w:iCs/>
                <w:sz w:val="18"/>
                <w:szCs w:val="18"/>
                <w:lang w:val="it-IT"/>
              </w:rPr>
            </w:pPr>
            <w:r w:rsidRPr="00B10046">
              <w:rPr>
                <w:b/>
                <w:bCs/>
                <w:i/>
                <w:iCs/>
                <w:sz w:val="18"/>
                <w:szCs w:val="18"/>
                <w:lang w:val="it-IT"/>
              </w:rPr>
              <w:t>Altre mandanti e relative parti o percentuali di prestazione</w:t>
            </w:r>
          </w:p>
          <w:p w14:paraId="19616E59" w14:textId="77777777" w:rsidR="009A17F5" w:rsidRPr="00B10046" w:rsidRDefault="009A17F5" w:rsidP="00DC2B27">
            <w:pPr>
              <w:spacing w:line="360" w:lineRule="auto"/>
              <w:ind w:left="426"/>
              <w:jc w:val="both"/>
              <w:rPr>
                <w:sz w:val="18"/>
                <w:szCs w:val="18"/>
                <w:lang w:val="it-IT"/>
              </w:rPr>
            </w:pPr>
            <w:r w:rsidRPr="00B10046">
              <w:rPr>
                <w:sz w:val="18"/>
                <w:szCs w:val="18"/>
                <w:lang w:val="it-IT"/>
              </w:rPr>
              <w:fldChar w:fldCharType="begin">
                <w:ffData>
                  <w:name w:val="Testo27"/>
                  <w:enabled/>
                  <w:calcOnExit w:val="0"/>
                  <w:textInput/>
                </w:ffData>
              </w:fldChar>
            </w:r>
            <w:bookmarkStart w:id="11" w:name="Testo27"/>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bookmarkEnd w:id="11"/>
          </w:p>
        </w:tc>
      </w:tr>
    </w:tbl>
    <w:p w14:paraId="3F111558" w14:textId="77777777" w:rsidR="009A17F5" w:rsidRPr="00B10046" w:rsidRDefault="009A17F5" w:rsidP="009A17F5">
      <w:pPr>
        <w:spacing w:line="360" w:lineRule="auto"/>
        <w:ind w:left="426"/>
        <w:jc w:val="both"/>
        <w:rPr>
          <w:sz w:val="18"/>
          <w:szCs w:val="18"/>
          <w:lang w:val="it-IT"/>
        </w:rPr>
      </w:pPr>
    </w:p>
    <w:p w14:paraId="0D6CB394" w14:textId="77777777" w:rsidR="009A17F5" w:rsidRPr="00B10046" w:rsidRDefault="009A17F5" w:rsidP="009A17F5">
      <w:pPr>
        <w:spacing w:line="360" w:lineRule="auto"/>
        <w:ind w:left="426"/>
        <w:jc w:val="both"/>
        <w:rPr>
          <w:i/>
          <w:iCs/>
          <w:sz w:val="18"/>
          <w:szCs w:val="18"/>
          <w:lang w:val="it-IT"/>
        </w:rPr>
      </w:pPr>
      <w:r w:rsidRPr="00B10046">
        <w:rPr>
          <w:sz w:val="18"/>
          <w:szCs w:val="18"/>
          <w:lang w:val="it-IT"/>
        </w:rPr>
        <w:t xml:space="preserve">In caso di raggruppamento temporaneo di impresa, consorzio ordinario, GEIE, rete di impresa </w:t>
      </w:r>
      <w:r w:rsidRPr="00B10046">
        <w:rPr>
          <w:b/>
          <w:sz w:val="18"/>
          <w:szCs w:val="18"/>
          <w:lang w:val="it-IT"/>
        </w:rPr>
        <w:t>verticale</w:t>
      </w:r>
      <w:r w:rsidRPr="00B10046">
        <w:rPr>
          <w:sz w:val="18"/>
          <w:szCs w:val="18"/>
          <w:lang w:val="it-IT"/>
        </w:rPr>
        <w:t xml:space="preserve"> </w:t>
      </w:r>
      <w:r w:rsidRPr="00B10046">
        <w:rPr>
          <w:i/>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B10046" w:rsidRPr="00B10046" w14:paraId="4ACFB35A" w14:textId="77777777"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1E31E9BE" w14:textId="77777777" w:rsidR="00F171E2" w:rsidRPr="00B10046" w:rsidRDefault="00F171E2" w:rsidP="00FE1195">
            <w:pPr>
              <w:pStyle w:val="Pidipagina"/>
              <w:jc w:val="both"/>
              <w:rPr>
                <w:sz w:val="18"/>
                <w:szCs w:val="18"/>
              </w:rPr>
            </w:pPr>
            <w:r w:rsidRPr="00B10046">
              <w:rPr>
                <w:b/>
                <w:bCs/>
                <w:sz w:val="18"/>
                <w:szCs w:val="18"/>
                <w:lang w:val="it-IT"/>
              </w:rPr>
              <w:t>Impresa</w:t>
            </w:r>
          </w:p>
          <w:p w14:paraId="7BE0E19B" w14:textId="77777777" w:rsidR="00F171E2" w:rsidRPr="00B10046" w:rsidRDefault="00F171E2" w:rsidP="00FE1195">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D3BF15D" w14:textId="77777777" w:rsidR="00F171E2" w:rsidRPr="00B10046" w:rsidRDefault="00F171E2" w:rsidP="00FE1195">
            <w:pPr>
              <w:pStyle w:val="Pidipagina"/>
              <w:jc w:val="both"/>
              <w:rPr>
                <w:sz w:val="18"/>
                <w:szCs w:val="18"/>
                <w:lang w:val="it-IT"/>
              </w:rPr>
            </w:pPr>
            <w:r w:rsidRPr="00B10046">
              <w:rPr>
                <w:sz w:val="18"/>
                <w:szCs w:val="18"/>
                <w:lang w:val="it-IT"/>
              </w:rPr>
              <w:t xml:space="preserve">Quota di partecipazione al raggruppamento </w:t>
            </w:r>
          </w:p>
          <w:p w14:paraId="7FA778F0" w14:textId="77777777" w:rsidR="00F171E2" w:rsidRPr="00B10046" w:rsidRDefault="00F171E2" w:rsidP="00FE1195">
            <w:pPr>
              <w:pStyle w:val="Pidipagina"/>
              <w:jc w:val="both"/>
              <w:rPr>
                <w:sz w:val="18"/>
                <w:szCs w:val="18"/>
                <w:lang w:val="it-IT"/>
              </w:rPr>
            </w:pPr>
            <w:r w:rsidRPr="00B10046">
              <w:rPr>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14:paraId="56D78EA4" w14:textId="77777777" w:rsidR="00F171E2" w:rsidRPr="00B10046" w:rsidRDefault="00F171E2" w:rsidP="00FE1195">
            <w:pPr>
              <w:pStyle w:val="Pidipagina"/>
              <w:jc w:val="both"/>
              <w:rPr>
                <w:sz w:val="18"/>
                <w:szCs w:val="18"/>
                <w:lang w:val="it-IT"/>
              </w:rPr>
            </w:pPr>
            <w:r w:rsidRPr="00B10046">
              <w:rPr>
                <w:sz w:val="18"/>
                <w:szCs w:val="18"/>
                <w:lang w:val="it-IT"/>
              </w:rPr>
              <w:t>Quota di esecuzione</w:t>
            </w:r>
          </w:p>
          <w:p w14:paraId="2688025F" w14:textId="77777777" w:rsidR="00F171E2" w:rsidRPr="00B10046" w:rsidRDefault="00F171E2" w:rsidP="00FE1195">
            <w:pPr>
              <w:pStyle w:val="Pidipagina"/>
              <w:jc w:val="both"/>
              <w:rPr>
                <w:sz w:val="18"/>
                <w:szCs w:val="18"/>
                <w:lang w:val="it-IT"/>
              </w:rPr>
            </w:pPr>
            <w:r w:rsidRPr="00B10046">
              <w:rPr>
                <w:sz w:val="18"/>
                <w:szCs w:val="18"/>
                <w:lang w:val="it-IT"/>
              </w:rPr>
              <w:t>(%)</w:t>
            </w:r>
          </w:p>
        </w:tc>
      </w:tr>
      <w:tr w:rsidR="00B10046" w:rsidRPr="00B10046" w14:paraId="73EC0A5F"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1D20706B"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8581DB"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1CD35EE4"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330F0F3A"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4156D709" w14:textId="77777777" w:rsidR="00F171E2" w:rsidRPr="00B10046" w:rsidRDefault="00062DC4" w:rsidP="00FE1195">
            <w:pPr>
              <w:pStyle w:val="Pidipagina"/>
              <w:jc w:val="both"/>
              <w:rPr>
                <w:sz w:val="18"/>
                <w:szCs w:val="18"/>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B844185"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BD26F92"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1A234F09"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63C80015"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AB80192"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020ECA5"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B10046" w:rsidRPr="00B10046" w14:paraId="06F97F4B"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579BBE9F"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CECB600"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700EE87A"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r w:rsidR="00F171E2" w:rsidRPr="00B10046" w14:paraId="2DC40782" w14:textId="77777777" w:rsidTr="00FE1195">
        <w:trPr>
          <w:trHeight w:val="21"/>
        </w:trPr>
        <w:tc>
          <w:tcPr>
            <w:tcW w:w="3196" w:type="dxa"/>
            <w:tcBorders>
              <w:top w:val="single" w:sz="4" w:space="0" w:color="auto"/>
              <w:left w:val="single" w:sz="4" w:space="0" w:color="auto"/>
              <w:bottom w:val="single" w:sz="4" w:space="0" w:color="auto"/>
              <w:right w:val="single" w:sz="4" w:space="0" w:color="auto"/>
            </w:tcBorders>
          </w:tcPr>
          <w:p w14:paraId="2C95142C"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E33B11A" w14:textId="77777777" w:rsidR="00F171E2" w:rsidRPr="00B10046" w:rsidRDefault="00062DC4" w:rsidP="00FE1195">
            <w:pPr>
              <w:pStyle w:val="Pidipagina"/>
              <w:jc w:val="both"/>
              <w:rPr>
                <w:sz w:val="18"/>
                <w:szCs w:val="18"/>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14:paraId="501E1979" w14:textId="77777777" w:rsidR="00F171E2" w:rsidRPr="00B10046" w:rsidRDefault="00062DC4" w:rsidP="00FE1195">
            <w:pPr>
              <w:pStyle w:val="Pidipagina"/>
              <w:jc w:val="both"/>
              <w:rPr>
                <w:b/>
                <w:sz w:val="18"/>
                <w:szCs w:val="18"/>
                <w:bdr w:val="single" w:sz="4" w:space="0" w:color="auto" w:frame="1"/>
                <w:lang w:val="de-DE"/>
              </w:rPr>
            </w:pPr>
            <w:r w:rsidRPr="00B10046">
              <w:rPr>
                <w:sz w:val="18"/>
                <w:szCs w:val="18"/>
                <w:lang w:val="it-IT"/>
              </w:rPr>
              <w:fldChar w:fldCharType="begin">
                <w:ffData>
                  <w:name w:val="Testo27"/>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r>
    </w:tbl>
    <w:p w14:paraId="5460C3D1" w14:textId="77777777" w:rsidR="00F171E2" w:rsidRPr="00B10046" w:rsidRDefault="00F171E2" w:rsidP="009A17F5">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B10046" w14:paraId="5D54E977" w14:textId="77777777" w:rsidTr="00DC2B27">
        <w:tc>
          <w:tcPr>
            <w:tcW w:w="9213" w:type="dxa"/>
            <w:tcBorders>
              <w:top w:val="single" w:sz="4" w:space="0" w:color="000000"/>
              <w:left w:val="single" w:sz="4" w:space="0" w:color="000000"/>
              <w:bottom w:val="single" w:sz="4" w:space="0" w:color="000000"/>
              <w:right w:val="single" w:sz="4" w:space="0" w:color="000000"/>
            </w:tcBorders>
          </w:tcPr>
          <w:p w14:paraId="1F450E9B" w14:textId="77777777" w:rsidR="009A17F5" w:rsidRPr="00B10046" w:rsidRDefault="009A17F5" w:rsidP="00DC2B27">
            <w:pPr>
              <w:snapToGrid w:val="0"/>
              <w:spacing w:line="360" w:lineRule="auto"/>
              <w:ind w:left="426"/>
              <w:jc w:val="both"/>
              <w:rPr>
                <w:b/>
                <w:bCs/>
                <w:i/>
                <w:iCs/>
                <w:sz w:val="18"/>
                <w:szCs w:val="18"/>
                <w:lang w:val="it-IT"/>
              </w:rPr>
            </w:pPr>
          </w:p>
          <w:p w14:paraId="374E1671" w14:textId="77777777" w:rsidR="009A17F5" w:rsidRPr="00B10046" w:rsidRDefault="009A17F5" w:rsidP="00DC2B27">
            <w:pPr>
              <w:spacing w:line="360" w:lineRule="auto"/>
              <w:ind w:left="426"/>
              <w:jc w:val="both"/>
              <w:rPr>
                <w:b/>
                <w:bCs/>
                <w:i/>
                <w:iCs/>
                <w:sz w:val="18"/>
                <w:szCs w:val="18"/>
                <w:lang w:val="it-IT"/>
              </w:rPr>
            </w:pPr>
            <w:r w:rsidRPr="00B10046">
              <w:rPr>
                <w:b/>
                <w:bCs/>
                <w:i/>
                <w:iCs/>
                <w:sz w:val="18"/>
                <w:szCs w:val="18"/>
                <w:lang w:val="it-IT"/>
              </w:rPr>
              <w:t>Altre mandanti e relative parti di prestazione</w:t>
            </w:r>
          </w:p>
          <w:p w14:paraId="49BFC77D" w14:textId="77777777" w:rsidR="009A17F5" w:rsidRPr="00B10046" w:rsidRDefault="009A17F5" w:rsidP="00DC2B27">
            <w:pPr>
              <w:spacing w:line="360" w:lineRule="auto"/>
              <w:ind w:left="426"/>
              <w:jc w:val="both"/>
              <w:rPr>
                <w:sz w:val="18"/>
                <w:szCs w:val="18"/>
                <w:lang w:val="it-IT"/>
              </w:rPr>
            </w:pPr>
            <w:r w:rsidRPr="00B10046">
              <w:rPr>
                <w:sz w:val="18"/>
                <w:szCs w:val="18"/>
                <w:lang w:val="it-IT"/>
              </w:rPr>
              <w:fldChar w:fldCharType="begin">
                <w:ffData>
                  <w:name w:val="Testo32"/>
                  <w:enabled/>
                  <w:calcOnExit w:val="0"/>
                  <w:textInput/>
                </w:ffData>
              </w:fldChar>
            </w:r>
            <w:bookmarkStart w:id="12" w:name="Testo32"/>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bookmarkEnd w:id="12"/>
          </w:p>
        </w:tc>
      </w:tr>
    </w:tbl>
    <w:p w14:paraId="1D8D5904" w14:textId="77777777" w:rsidR="009A17F5" w:rsidRPr="00B10046" w:rsidRDefault="009A17F5" w:rsidP="009A17F5">
      <w:pPr>
        <w:spacing w:line="360" w:lineRule="auto"/>
        <w:ind w:left="426"/>
        <w:jc w:val="both"/>
        <w:rPr>
          <w:sz w:val="18"/>
          <w:szCs w:val="18"/>
          <w:lang w:val="it-IT"/>
        </w:rPr>
      </w:pPr>
    </w:p>
    <w:p w14:paraId="529CBFAD" w14:textId="77777777" w:rsidR="009A17F5" w:rsidRPr="00B10046" w:rsidRDefault="009A17F5" w:rsidP="009A17F5">
      <w:pPr>
        <w:spacing w:line="360" w:lineRule="auto"/>
        <w:ind w:left="426"/>
        <w:jc w:val="both"/>
        <w:rPr>
          <w:i/>
          <w:iCs/>
          <w:sz w:val="18"/>
          <w:szCs w:val="18"/>
          <w:lang w:val="it-IT"/>
        </w:rPr>
      </w:pPr>
      <w:r w:rsidRPr="00B10046">
        <w:rPr>
          <w:sz w:val="18"/>
          <w:szCs w:val="18"/>
          <w:lang w:val="it-IT"/>
        </w:rPr>
        <w:t>In caso di raggruppamento temporaneo di impresa, consorzio ordinario, GEIE, rete di impresa misti</w:t>
      </w:r>
      <w:r w:rsidRPr="00B10046">
        <w:rPr>
          <w:bCs/>
          <w:sz w:val="18"/>
          <w:szCs w:val="18"/>
          <w:lang w:val="it-IT"/>
        </w:rPr>
        <w:t xml:space="preserve"> </w:t>
      </w:r>
      <w:r w:rsidRPr="00B10046">
        <w:rPr>
          <w:i/>
          <w:iCs/>
          <w:sz w:val="18"/>
          <w:szCs w:val="18"/>
          <w:lang w:val="it-IT"/>
        </w:rPr>
        <w:t>(si precisa che la mandataria deve eseguire la prestazione principale in quota maggioritaria</w:t>
      </w:r>
      <w:r w:rsidRPr="00B10046">
        <w:rPr>
          <w:sz w:val="18"/>
          <w:szCs w:val="18"/>
          <w:lang w:val="it-IT"/>
        </w:rPr>
        <w:t xml:space="preserve"> ovvero almeno nella quota specificata nel discipline di gara</w:t>
      </w:r>
      <w:r w:rsidRPr="00B10046">
        <w:rPr>
          <w:i/>
          <w:iCs/>
          <w:sz w:val="18"/>
          <w:szCs w:val="18"/>
          <w:lang w:val="it-IT"/>
        </w:rPr>
        <w:t>)</w:t>
      </w:r>
    </w:p>
    <w:p w14:paraId="627225CA" w14:textId="77777777" w:rsidR="00F171E2" w:rsidRPr="00B10046" w:rsidRDefault="00F171E2" w:rsidP="009A17F5">
      <w:pPr>
        <w:spacing w:line="360" w:lineRule="auto"/>
        <w:ind w:left="426"/>
        <w:jc w:val="both"/>
        <w:rPr>
          <w:i/>
          <w:iCs/>
          <w:strike/>
          <w:sz w:val="18"/>
          <w:szCs w:val="18"/>
          <w:lang w:val="it-IT"/>
        </w:rPr>
      </w:pPr>
      <w:r w:rsidRPr="00B10046">
        <w:rPr>
          <w:sz w:val="18"/>
          <w:szCs w:val="18"/>
          <w:lang w:val="it-IT"/>
        </w:rPr>
        <w:t>Quote di partecipazione: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B10046" w:rsidRPr="00B10046" w14:paraId="0654CEA1" w14:textId="77777777" w:rsidTr="00DC2B27">
        <w:trPr>
          <w:trHeight w:val="699"/>
        </w:trPr>
        <w:tc>
          <w:tcPr>
            <w:tcW w:w="2410" w:type="dxa"/>
            <w:tcBorders>
              <w:top w:val="single" w:sz="4" w:space="0" w:color="000000"/>
              <w:left w:val="single" w:sz="4" w:space="0" w:color="000000"/>
              <w:bottom w:val="single" w:sz="4" w:space="0" w:color="000000"/>
            </w:tcBorders>
            <w:vAlign w:val="center"/>
          </w:tcPr>
          <w:p w14:paraId="50209D55" w14:textId="77777777" w:rsidR="009A17F5" w:rsidRPr="00B10046" w:rsidRDefault="009A17F5" w:rsidP="00DC2B27">
            <w:pPr>
              <w:snapToGrid w:val="0"/>
              <w:spacing w:line="360" w:lineRule="auto"/>
              <w:ind w:left="426"/>
              <w:jc w:val="center"/>
              <w:rPr>
                <w:b/>
                <w:bCs/>
                <w:sz w:val="18"/>
                <w:szCs w:val="18"/>
                <w:lang w:val="it-IT"/>
              </w:rPr>
            </w:pPr>
            <w:r w:rsidRPr="00B10046">
              <w:rPr>
                <w:b/>
                <w:bCs/>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0E40B5C0" w14:textId="77777777" w:rsidR="009A17F5" w:rsidRPr="00B10046" w:rsidRDefault="009A17F5" w:rsidP="00DC2B27">
            <w:pPr>
              <w:snapToGrid w:val="0"/>
              <w:spacing w:line="360" w:lineRule="auto"/>
              <w:ind w:left="426"/>
              <w:jc w:val="center"/>
              <w:rPr>
                <w:b/>
                <w:bCs/>
                <w:sz w:val="18"/>
                <w:szCs w:val="18"/>
                <w:lang w:val="it-IT"/>
              </w:rPr>
            </w:pPr>
            <w:r w:rsidRPr="00B10046">
              <w:rPr>
                <w:b/>
                <w:bCs/>
                <w:sz w:val="18"/>
                <w:szCs w:val="18"/>
                <w:lang w:val="it-IT"/>
              </w:rPr>
              <w:t>Categoria</w:t>
            </w:r>
          </w:p>
          <w:p w14:paraId="6389417E" w14:textId="77777777" w:rsidR="009A17F5" w:rsidRPr="00B10046" w:rsidRDefault="009A17F5" w:rsidP="00DC2B27">
            <w:pPr>
              <w:spacing w:line="360" w:lineRule="auto"/>
              <w:ind w:left="426"/>
              <w:jc w:val="center"/>
              <w:rPr>
                <w:b/>
                <w:bCs/>
                <w:sz w:val="18"/>
                <w:szCs w:val="18"/>
                <w:lang w:val="it-IT"/>
              </w:rPr>
            </w:pPr>
            <w:r w:rsidRPr="00B10046">
              <w:rPr>
                <w:b/>
                <w:bCs/>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23A26833" w14:textId="77777777" w:rsidR="009A17F5" w:rsidRPr="00B10046" w:rsidRDefault="009A17F5" w:rsidP="00DC2B27">
            <w:pPr>
              <w:snapToGrid w:val="0"/>
              <w:spacing w:line="360" w:lineRule="auto"/>
              <w:ind w:left="426"/>
              <w:jc w:val="center"/>
              <w:rPr>
                <w:b/>
                <w:bCs/>
                <w:sz w:val="18"/>
                <w:szCs w:val="18"/>
                <w:lang w:val="it-IT"/>
              </w:rPr>
            </w:pPr>
            <w:r w:rsidRPr="00B10046">
              <w:rPr>
                <w:b/>
                <w:bCs/>
                <w:sz w:val="18"/>
                <w:szCs w:val="18"/>
                <w:lang w:val="it-IT"/>
              </w:rPr>
              <w:t>Categoria</w:t>
            </w:r>
          </w:p>
          <w:p w14:paraId="288435CF" w14:textId="77777777" w:rsidR="009A17F5" w:rsidRPr="00B10046" w:rsidRDefault="009A17F5" w:rsidP="00DC2B27">
            <w:pPr>
              <w:spacing w:line="360" w:lineRule="auto"/>
              <w:ind w:left="426"/>
              <w:jc w:val="center"/>
              <w:rPr>
                <w:b/>
                <w:bCs/>
                <w:sz w:val="18"/>
                <w:szCs w:val="18"/>
                <w:lang w:val="it-IT"/>
              </w:rPr>
            </w:pPr>
            <w:r w:rsidRPr="00B10046">
              <w:rPr>
                <w:b/>
                <w:bCs/>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73111266" w14:textId="77777777" w:rsidR="009A17F5" w:rsidRPr="00B10046" w:rsidRDefault="009A17F5" w:rsidP="00DC2B27">
            <w:pPr>
              <w:snapToGrid w:val="0"/>
              <w:spacing w:line="360" w:lineRule="auto"/>
              <w:ind w:left="426"/>
              <w:jc w:val="center"/>
              <w:rPr>
                <w:b/>
                <w:bCs/>
                <w:sz w:val="18"/>
                <w:szCs w:val="18"/>
                <w:lang w:val="it-IT"/>
              </w:rPr>
            </w:pPr>
            <w:r w:rsidRPr="00B10046">
              <w:rPr>
                <w:b/>
                <w:bCs/>
                <w:sz w:val="18"/>
                <w:szCs w:val="18"/>
                <w:lang w:val="it-IT"/>
              </w:rPr>
              <w:t>Categoria</w:t>
            </w:r>
          </w:p>
          <w:p w14:paraId="70FBC8D7" w14:textId="77777777" w:rsidR="009A17F5" w:rsidRPr="00B10046" w:rsidRDefault="009A17F5" w:rsidP="00DC2B27">
            <w:pPr>
              <w:spacing w:line="360" w:lineRule="auto"/>
              <w:ind w:left="426"/>
              <w:jc w:val="center"/>
              <w:rPr>
                <w:b/>
                <w:bCs/>
                <w:sz w:val="18"/>
                <w:szCs w:val="18"/>
                <w:lang w:val="it-IT"/>
              </w:rPr>
            </w:pPr>
            <w:r w:rsidRPr="00B10046">
              <w:rPr>
                <w:b/>
                <w:bCs/>
                <w:sz w:val="18"/>
                <w:szCs w:val="18"/>
                <w:lang w:val="it-IT"/>
              </w:rPr>
              <w:t>secondaria 2</w:t>
            </w:r>
          </w:p>
        </w:tc>
      </w:tr>
      <w:tr w:rsidR="00B10046" w:rsidRPr="00B10046" w14:paraId="1545DEE6" w14:textId="77777777" w:rsidTr="00DC2B27">
        <w:tc>
          <w:tcPr>
            <w:tcW w:w="2410" w:type="dxa"/>
            <w:tcBorders>
              <w:top w:val="single" w:sz="4" w:space="0" w:color="000000"/>
              <w:left w:val="single" w:sz="4" w:space="0" w:color="000000"/>
              <w:bottom w:val="single" w:sz="4" w:space="0" w:color="000000"/>
            </w:tcBorders>
            <w:vAlign w:val="center"/>
          </w:tcPr>
          <w:p w14:paraId="7E87A6F7"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t>Mandataria</w:t>
            </w:r>
          </w:p>
          <w:p w14:paraId="351D3F94"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xt2"/>
                  <w:enabled/>
                  <w:calcOnExit w:val="0"/>
                  <w:textInput/>
                </w:ffData>
              </w:fldChar>
            </w:r>
            <w:bookmarkStart w:id="13" w:name="Text2"/>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bookmarkEnd w:id="13"/>
          </w:p>
        </w:tc>
        <w:tc>
          <w:tcPr>
            <w:tcW w:w="2410" w:type="dxa"/>
            <w:tcBorders>
              <w:top w:val="single" w:sz="4" w:space="0" w:color="000000"/>
              <w:left w:val="single" w:sz="4" w:space="0" w:color="000000"/>
              <w:bottom w:val="single" w:sz="4" w:space="0" w:color="000000"/>
            </w:tcBorders>
            <w:vAlign w:val="center"/>
          </w:tcPr>
          <w:p w14:paraId="3E1CCF55"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724ABD0D"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8439F5F"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r w:rsidR="00B10046" w:rsidRPr="00B10046" w14:paraId="37FFED77" w14:textId="77777777" w:rsidTr="00DC2B27">
        <w:tc>
          <w:tcPr>
            <w:tcW w:w="2410" w:type="dxa"/>
            <w:tcBorders>
              <w:top w:val="single" w:sz="4" w:space="0" w:color="000000"/>
              <w:left w:val="single" w:sz="4" w:space="0" w:color="000000"/>
              <w:bottom w:val="single" w:sz="4" w:space="0" w:color="000000"/>
            </w:tcBorders>
            <w:vAlign w:val="center"/>
          </w:tcPr>
          <w:p w14:paraId="3484D9CC"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t>Mandante</w:t>
            </w:r>
          </w:p>
          <w:p w14:paraId="67A44272"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xt3"/>
                  <w:enabled/>
                  <w:calcOnExit w:val="0"/>
                  <w:textInput/>
                </w:ffData>
              </w:fldChar>
            </w:r>
            <w:bookmarkStart w:id="14" w:name="Text3"/>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bookmarkEnd w:id="14"/>
          </w:p>
        </w:tc>
        <w:tc>
          <w:tcPr>
            <w:tcW w:w="2410" w:type="dxa"/>
            <w:tcBorders>
              <w:top w:val="single" w:sz="4" w:space="0" w:color="000000"/>
              <w:left w:val="single" w:sz="4" w:space="0" w:color="000000"/>
              <w:bottom w:val="single" w:sz="4" w:space="0" w:color="000000"/>
            </w:tcBorders>
            <w:vAlign w:val="center"/>
          </w:tcPr>
          <w:p w14:paraId="2395F95D"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4B8C387B"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D5F9C66" w14:textId="77777777" w:rsidR="009A17F5" w:rsidRPr="00B10046" w:rsidRDefault="009A17F5" w:rsidP="00DC2B27">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r w:rsidR="00B10046" w:rsidRPr="00B10046" w14:paraId="213FDBD5" w14:textId="77777777" w:rsidTr="004B40D6">
        <w:tc>
          <w:tcPr>
            <w:tcW w:w="2410" w:type="dxa"/>
            <w:tcBorders>
              <w:top w:val="single" w:sz="4" w:space="0" w:color="000000"/>
              <w:left w:val="single" w:sz="4" w:space="0" w:color="000000"/>
              <w:bottom w:val="single" w:sz="4" w:space="0" w:color="000000"/>
            </w:tcBorders>
          </w:tcPr>
          <w:p w14:paraId="7045C418" w14:textId="77777777" w:rsidR="009A17F5" w:rsidRPr="00B10046" w:rsidRDefault="009A17F5" w:rsidP="00DC2B27">
            <w:pPr>
              <w:snapToGrid w:val="0"/>
              <w:spacing w:line="360" w:lineRule="auto"/>
              <w:ind w:left="426"/>
              <w:jc w:val="both"/>
              <w:rPr>
                <w:bCs/>
                <w:iCs/>
                <w:sz w:val="18"/>
                <w:szCs w:val="18"/>
                <w:lang w:val="it-IT"/>
              </w:rPr>
            </w:pPr>
            <w:r w:rsidRPr="00B10046">
              <w:rPr>
                <w:bCs/>
                <w:iCs/>
                <w:sz w:val="18"/>
                <w:szCs w:val="18"/>
                <w:lang w:val="it-IT"/>
              </w:rPr>
              <w:t>Altre mandanti</w:t>
            </w:r>
          </w:p>
          <w:p w14:paraId="3F80D311" w14:textId="77777777" w:rsidR="009A17F5" w:rsidRPr="00B10046" w:rsidRDefault="009A17F5" w:rsidP="00DC2B27">
            <w:pPr>
              <w:snapToGrid w:val="0"/>
              <w:spacing w:line="360" w:lineRule="auto"/>
              <w:ind w:left="426"/>
              <w:jc w:val="both"/>
              <w:rPr>
                <w:b/>
                <w:bCs/>
                <w:i/>
                <w:iCs/>
                <w:sz w:val="18"/>
                <w:szCs w:val="18"/>
                <w:lang w:val="it-IT"/>
              </w:rPr>
            </w:pPr>
            <w:r w:rsidRPr="00B10046">
              <w:rPr>
                <w:bCs/>
                <w:iCs/>
                <w:sz w:val="18"/>
                <w:szCs w:val="18"/>
                <w:lang w:val="it-IT"/>
              </w:rPr>
              <w:fldChar w:fldCharType="begin">
                <w:ffData>
                  <w:name w:val="Text4"/>
                  <w:enabled/>
                  <w:calcOnExit w:val="0"/>
                  <w:textInput/>
                </w:ffData>
              </w:fldChar>
            </w:r>
            <w:bookmarkStart w:id="15" w:name="Text4"/>
            <w:r w:rsidRPr="00B10046">
              <w:rPr>
                <w:bCs/>
                <w:iCs/>
                <w:sz w:val="18"/>
                <w:szCs w:val="18"/>
                <w:lang w:val="it-IT"/>
              </w:rPr>
              <w:instrText xml:space="preserve"> FORMTEXT </w:instrText>
            </w:r>
            <w:r w:rsidRPr="00B10046">
              <w:rPr>
                <w:bCs/>
                <w:iCs/>
                <w:sz w:val="18"/>
                <w:szCs w:val="18"/>
                <w:lang w:val="it-IT"/>
              </w:rPr>
            </w:r>
            <w:r w:rsidRPr="00B10046">
              <w:rPr>
                <w:bCs/>
                <w:iCs/>
                <w:sz w:val="18"/>
                <w:szCs w:val="18"/>
                <w:lang w:val="it-IT"/>
              </w:rPr>
              <w:fldChar w:fldCharType="separate"/>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fldChar w:fldCharType="end"/>
            </w:r>
            <w:bookmarkEnd w:id="15"/>
          </w:p>
        </w:tc>
        <w:tc>
          <w:tcPr>
            <w:tcW w:w="2410" w:type="dxa"/>
            <w:tcBorders>
              <w:top w:val="single" w:sz="4" w:space="0" w:color="000000"/>
              <w:left w:val="single" w:sz="4" w:space="0" w:color="000000"/>
              <w:bottom w:val="single" w:sz="4" w:space="0" w:color="000000"/>
            </w:tcBorders>
            <w:vAlign w:val="center"/>
          </w:tcPr>
          <w:p w14:paraId="4C2E00E0" w14:textId="77777777" w:rsidR="009A17F5" w:rsidRPr="00B10046" w:rsidRDefault="009A17F5"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1BE47914" w14:textId="77777777" w:rsidR="009A17F5" w:rsidRPr="00B10046" w:rsidRDefault="009A17F5"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2705B6BB" w14:textId="77777777" w:rsidR="009A17F5" w:rsidRPr="00B10046" w:rsidRDefault="009A17F5"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bl>
    <w:p w14:paraId="29E14130" w14:textId="77777777" w:rsidR="00F171E2" w:rsidRPr="00B10046" w:rsidRDefault="00F171E2" w:rsidP="00F171E2">
      <w:pPr>
        <w:spacing w:line="360" w:lineRule="auto"/>
        <w:ind w:left="426"/>
        <w:jc w:val="both"/>
        <w:rPr>
          <w:sz w:val="18"/>
          <w:szCs w:val="18"/>
          <w:lang w:val="it-IT"/>
        </w:rPr>
      </w:pPr>
      <w:r w:rsidRPr="00B10046">
        <w:rPr>
          <w:sz w:val="18"/>
          <w:szCs w:val="18"/>
          <w:lang w:val="it-IT"/>
        </w:rPr>
        <w:t>Quote/parti di esecuzione:</w:t>
      </w:r>
    </w:p>
    <w:tbl>
      <w:tblPr>
        <w:tblW w:w="9213" w:type="dxa"/>
        <w:tblInd w:w="534" w:type="dxa"/>
        <w:tblLayout w:type="fixed"/>
        <w:tblLook w:val="0000" w:firstRow="0" w:lastRow="0" w:firstColumn="0" w:lastColumn="0" w:noHBand="0" w:noVBand="0"/>
      </w:tblPr>
      <w:tblGrid>
        <w:gridCol w:w="2410"/>
        <w:gridCol w:w="2410"/>
        <w:gridCol w:w="2410"/>
        <w:gridCol w:w="1983"/>
      </w:tblGrid>
      <w:tr w:rsidR="00B10046" w:rsidRPr="00B10046" w14:paraId="4A684B32" w14:textId="77777777" w:rsidTr="00FE1195">
        <w:trPr>
          <w:trHeight w:val="699"/>
        </w:trPr>
        <w:tc>
          <w:tcPr>
            <w:tcW w:w="2410" w:type="dxa"/>
            <w:tcBorders>
              <w:top w:val="single" w:sz="4" w:space="0" w:color="000000"/>
              <w:left w:val="single" w:sz="4" w:space="0" w:color="000000"/>
              <w:bottom w:val="single" w:sz="4" w:space="0" w:color="000000"/>
            </w:tcBorders>
            <w:vAlign w:val="center"/>
          </w:tcPr>
          <w:p w14:paraId="418E9ADD" w14:textId="77777777" w:rsidR="00F171E2" w:rsidRPr="00B10046" w:rsidRDefault="00F171E2" w:rsidP="00FE1195">
            <w:pPr>
              <w:snapToGrid w:val="0"/>
              <w:spacing w:line="360" w:lineRule="auto"/>
              <w:ind w:left="426"/>
              <w:jc w:val="center"/>
              <w:rPr>
                <w:b/>
                <w:bCs/>
                <w:sz w:val="18"/>
                <w:szCs w:val="18"/>
                <w:lang w:val="it-IT"/>
              </w:rPr>
            </w:pPr>
            <w:r w:rsidRPr="00B10046">
              <w:rPr>
                <w:b/>
                <w:bCs/>
                <w:sz w:val="18"/>
                <w:szCs w:val="18"/>
                <w:lang w:val="it-IT"/>
              </w:rPr>
              <w:t>Impresa</w:t>
            </w:r>
          </w:p>
        </w:tc>
        <w:tc>
          <w:tcPr>
            <w:tcW w:w="2410" w:type="dxa"/>
            <w:tcBorders>
              <w:top w:val="single" w:sz="4" w:space="0" w:color="000000"/>
              <w:left w:val="single" w:sz="4" w:space="0" w:color="000000"/>
              <w:bottom w:val="single" w:sz="4" w:space="0" w:color="000000"/>
            </w:tcBorders>
            <w:vAlign w:val="center"/>
          </w:tcPr>
          <w:p w14:paraId="16D7F49E" w14:textId="77777777" w:rsidR="00F171E2" w:rsidRPr="00B10046" w:rsidRDefault="00F171E2" w:rsidP="00FE1195">
            <w:pPr>
              <w:snapToGrid w:val="0"/>
              <w:spacing w:line="360" w:lineRule="auto"/>
              <w:ind w:left="426"/>
              <w:jc w:val="center"/>
              <w:rPr>
                <w:b/>
                <w:bCs/>
                <w:sz w:val="18"/>
                <w:szCs w:val="18"/>
                <w:lang w:val="it-IT"/>
              </w:rPr>
            </w:pPr>
            <w:r w:rsidRPr="00B10046">
              <w:rPr>
                <w:b/>
                <w:bCs/>
                <w:sz w:val="18"/>
                <w:szCs w:val="18"/>
                <w:lang w:val="it-IT"/>
              </w:rPr>
              <w:t>Categoria</w:t>
            </w:r>
          </w:p>
          <w:p w14:paraId="75D00D30" w14:textId="77777777" w:rsidR="00F171E2" w:rsidRPr="00B10046" w:rsidRDefault="00F171E2" w:rsidP="00FE1195">
            <w:pPr>
              <w:spacing w:line="360" w:lineRule="auto"/>
              <w:ind w:left="426"/>
              <w:jc w:val="center"/>
              <w:rPr>
                <w:b/>
                <w:bCs/>
                <w:sz w:val="18"/>
                <w:szCs w:val="18"/>
                <w:lang w:val="it-IT"/>
              </w:rPr>
            </w:pPr>
            <w:r w:rsidRPr="00B10046">
              <w:rPr>
                <w:b/>
                <w:bCs/>
                <w:sz w:val="18"/>
                <w:szCs w:val="18"/>
                <w:lang w:val="it-IT"/>
              </w:rPr>
              <w:t>principale</w:t>
            </w:r>
          </w:p>
        </w:tc>
        <w:tc>
          <w:tcPr>
            <w:tcW w:w="2410" w:type="dxa"/>
            <w:tcBorders>
              <w:top w:val="single" w:sz="4" w:space="0" w:color="000000"/>
              <w:left w:val="single" w:sz="4" w:space="0" w:color="000000"/>
              <w:bottom w:val="single" w:sz="4" w:space="0" w:color="000000"/>
            </w:tcBorders>
            <w:vAlign w:val="center"/>
          </w:tcPr>
          <w:p w14:paraId="4996E8B1" w14:textId="77777777" w:rsidR="00F171E2" w:rsidRPr="00B10046" w:rsidRDefault="00F171E2" w:rsidP="00FE1195">
            <w:pPr>
              <w:snapToGrid w:val="0"/>
              <w:spacing w:line="360" w:lineRule="auto"/>
              <w:ind w:left="426"/>
              <w:jc w:val="center"/>
              <w:rPr>
                <w:b/>
                <w:bCs/>
                <w:sz w:val="18"/>
                <w:szCs w:val="18"/>
                <w:lang w:val="it-IT"/>
              </w:rPr>
            </w:pPr>
            <w:r w:rsidRPr="00B10046">
              <w:rPr>
                <w:b/>
                <w:bCs/>
                <w:sz w:val="18"/>
                <w:szCs w:val="18"/>
                <w:lang w:val="it-IT"/>
              </w:rPr>
              <w:t>Categoria</w:t>
            </w:r>
          </w:p>
          <w:p w14:paraId="3D69AAB0" w14:textId="77777777" w:rsidR="00F171E2" w:rsidRPr="00B10046" w:rsidRDefault="00F171E2" w:rsidP="00FE1195">
            <w:pPr>
              <w:spacing w:line="360" w:lineRule="auto"/>
              <w:ind w:left="426"/>
              <w:jc w:val="center"/>
              <w:rPr>
                <w:b/>
                <w:bCs/>
                <w:sz w:val="18"/>
                <w:szCs w:val="18"/>
                <w:lang w:val="it-IT"/>
              </w:rPr>
            </w:pPr>
            <w:r w:rsidRPr="00B10046">
              <w:rPr>
                <w:b/>
                <w:bCs/>
                <w:sz w:val="18"/>
                <w:szCs w:val="18"/>
                <w:lang w:val="it-IT"/>
              </w:rPr>
              <w:t>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9C5FA5B" w14:textId="77777777" w:rsidR="00F171E2" w:rsidRPr="00B10046" w:rsidRDefault="00F171E2" w:rsidP="00FE1195">
            <w:pPr>
              <w:snapToGrid w:val="0"/>
              <w:spacing w:line="360" w:lineRule="auto"/>
              <w:ind w:left="426"/>
              <w:jc w:val="center"/>
              <w:rPr>
                <w:b/>
                <w:bCs/>
                <w:sz w:val="18"/>
                <w:szCs w:val="18"/>
                <w:lang w:val="it-IT"/>
              </w:rPr>
            </w:pPr>
            <w:r w:rsidRPr="00B10046">
              <w:rPr>
                <w:b/>
                <w:bCs/>
                <w:sz w:val="18"/>
                <w:szCs w:val="18"/>
                <w:lang w:val="it-IT"/>
              </w:rPr>
              <w:t>Categoria</w:t>
            </w:r>
          </w:p>
          <w:p w14:paraId="5B22356C" w14:textId="77777777" w:rsidR="00F171E2" w:rsidRPr="00B10046" w:rsidRDefault="00F171E2" w:rsidP="00FE1195">
            <w:pPr>
              <w:spacing w:line="360" w:lineRule="auto"/>
              <w:ind w:left="426"/>
              <w:jc w:val="center"/>
              <w:rPr>
                <w:b/>
                <w:bCs/>
                <w:sz w:val="18"/>
                <w:szCs w:val="18"/>
                <w:lang w:val="it-IT"/>
              </w:rPr>
            </w:pPr>
            <w:r w:rsidRPr="00B10046">
              <w:rPr>
                <w:b/>
                <w:bCs/>
                <w:sz w:val="18"/>
                <w:szCs w:val="18"/>
                <w:lang w:val="it-IT"/>
              </w:rPr>
              <w:t>secondaria 2</w:t>
            </w:r>
          </w:p>
        </w:tc>
      </w:tr>
      <w:tr w:rsidR="00B10046" w:rsidRPr="00B10046" w14:paraId="0247F66C" w14:textId="77777777" w:rsidTr="00FE1195">
        <w:tc>
          <w:tcPr>
            <w:tcW w:w="2410" w:type="dxa"/>
            <w:tcBorders>
              <w:top w:val="single" w:sz="4" w:space="0" w:color="000000"/>
              <w:left w:val="single" w:sz="4" w:space="0" w:color="000000"/>
              <w:bottom w:val="single" w:sz="4" w:space="0" w:color="000000"/>
            </w:tcBorders>
            <w:vAlign w:val="center"/>
          </w:tcPr>
          <w:p w14:paraId="1E19AAA3"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t>Mandataria</w:t>
            </w:r>
          </w:p>
          <w:p w14:paraId="59B3F127"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xt2"/>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67373903"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4C930BBE"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40366831"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r w:rsidR="00B10046" w:rsidRPr="00B10046" w14:paraId="09EB9C56" w14:textId="77777777" w:rsidTr="00FE1195">
        <w:tc>
          <w:tcPr>
            <w:tcW w:w="2410" w:type="dxa"/>
            <w:tcBorders>
              <w:top w:val="single" w:sz="4" w:space="0" w:color="000000"/>
              <w:left w:val="single" w:sz="4" w:space="0" w:color="000000"/>
              <w:bottom w:val="single" w:sz="4" w:space="0" w:color="000000"/>
            </w:tcBorders>
            <w:vAlign w:val="center"/>
          </w:tcPr>
          <w:p w14:paraId="1DC53FD0"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t>Mandante</w:t>
            </w:r>
          </w:p>
          <w:p w14:paraId="332DD958"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xt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00F7DA17"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3F766505"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rFonts w:eastAsia="MS Mincho"/>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0E414B" w14:textId="77777777" w:rsidR="00F171E2" w:rsidRPr="00B10046" w:rsidRDefault="00F171E2" w:rsidP="00FE1195">
            <w:pPr>
              <w:snapToGrid w:val="0"/>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r w:rsidR="00F171E2" w:rsidRPr="00B10046" w14:paraId="54E58D81" w14:textId="77777777" w:rsidTr="004B40D6">
        <w:tc>
          <w:tcPr>
            <w:tcW w:w="2410" w:type="dxa"/>
            <w:tcBorders>
              <w:top w:val="single" w:sz="4" w:space="0" w:color="000000"/>
              <w:left w:val="single" w:sz="4" w:space="0" w:color="000000"/>
              <w:bottom w:val="single" w:sz="4" w:space="0" w:color="000000"/>
            </w:tcBorders>
          </w:tcPr>
          <w:p w14:paraId="2ED94AA9" w14:textId="77777777" w:rsidR="00F171E2" w:rsidRPr="00B10046" w:rsidRDefault="00F171E2" w:rsidP="00FE1195">
            <w:pPr>
              <w:snapToGrid w:val="0"/>
              <w:spacing w:line="360" w:lineRule="auto"/>
              <w:ind w:left="426"/>
              <w:jc w:val="both"/>
              <w:rPr>
                <w:bCs/>
                <w:iCs/>
                <w:sz w:val="18"/>
                <w:szCs w:val="18"/>
                <w:lang w:val="it-IT"/>
              </w:rPr>
            </w:pPr>
            <w:r w:rsidRPr="00B10046">
              <w:rPr>
                <w:bCs/>
                <w:iCs/>
                <w:sz w:val="18"/>
                <w:szCs w:val="18"/>
                <w:lang w:val="it-IT"/>
              </w:rPr>
              <w:t>Altre mandanti</w:t>
            </w:r>
          </w:p>
          <w:p w14:paraId="611210CE" w14:textId="77777777" w:rsidR="00F171E2" w:rsidRPr="00B10046" w:rsidRDefault="00F171E2" w:rsidP="00FE1195">
            <w:pPr>
              <w:snapToGrid w:val="0"/>
              <w:spacing w:line="360" w:lineRule="auto"/>
              <w:ind w:left="426"/>
              <w:jc w:val="both"/>
              <w:rPr>
                <w:b/>
                <w:bCs/>
                <w:i/>
                <w:iCs/>
                <w:sz w:val="18"/>
                <w:szCs w:val="18"/>
                <w:lang w:val="it-IT"/>
              </w:rPr>
            </w:pPr>
            <w:r w:rsidRPr="00B10046">
              <w:rPr>
                <w:bCs/>
                <w:iCs/>
                <w:sz w:val="18"/>
                <w:szCs w:val="18"/>
                <w:lang w:val="it-IT"/>
              </w:rPr>
              <w:fldChar w:fldCharType="begin">
                <w:ffData>
                  <w:name w:val="Text4"/>
                  <w:enabled/>
                  <w:calcOnExit w:val="0"/>
                  <w:textInput/>
                </w:ffData>
              </w:fldChar>
            </w:r>
            <w:r w:rsidRPr="00B10046">
              <w:rPr>
                <w:bCs/>
                <w:iCs/>
                <w:sz w:val="18"/>
                <w:szCs w:val="18"/>
                <w:lang w:val="it-IT"/>
              </w:rPr>
              <w:instrText xml:space="preserve"> FORMTEXT </w:instrText>
            </w:r>
            <w:r w:rsidRPr="00B10046">
              <w:rPr>
                <w:bCs/>
                <w:iCs/>
                <w:sz w:val="18"/>
                <w:szCs w:val="18"/>
                <w:lang w:val="it-IT"/>
              </w:rPr>
            </w:r>
            <w:r w:rsidRPr="00B10046">
              <w:rPr>
                <w:bCs/>
                <w:iCs/>
                <w:sz w:val="18"/>
                <w:szCs w:val="18"/>
                <w:lang w:val="it-IT"/>
              </w:rPr>
              <w:fldChar w:fldCharType="separate"/>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t> </w:t>
            </w:r>
            <w:r w:rsidRPr="00B10046">
              <w:rPr>
                <w:bCs/>
                <w:iCs/>
                <w:sz w:val="18"/>
                <w:szCs w:val="18"/>
                <w:lang w:val="it-IT"/>
              </w:rPr>
              <w:fldChar w:fldCharType="end"/>
            </w:r>
          </w:p>
        </w:tc>
        <w:tc>
          <w:tcPr>
            <w:tcW w:w="2410" w:type="dxa"/>
            <w:tcBorders>
              <w:top w:val="single" w:sz="4" w:space="0" w:color="000000"/>
              <w:left w:val="single" w:sz="4" w:space="0" w:color="000000"/>
              <w:bottom w:val="single" w:sz="4" w:space="0" w:color="000000"/>
            </w:tcBorders>
            <w:vAlign w:val="center"/>
          </w:tcPr>
          <w:p w14:paraId="0D1B9FC2" w14:textId="77777777" w:rsidR="00F171E2" w:rsidRPr="00B10046" w:rsidRDefault="00F171E2"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2410" w:type="dxa"/>
            <w:tcBorders>
              <w:top w:val="single" w:sz="4" w:space="0" w:color="000000"/>
              <w:left w:val="single" w:sz="4" w:space="0" w:color="000000"/>
              <w:bottom w:val="single" w:sz="4" w:space="0" w:color="000000"/>
            </w:tcBorders>
            <w:vAlign w:val="center"/>
          </w:tcPr>
          <w:p w14:paraId="77CC7EAF" w14:textId="77777777" w:rsidR="00F171E2" w:rsidRPr="00B10046" w:rsidRDefault="00F171E2"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7B24FC07" w14:textId="77777777" w:rsidR="00F171E2" w:rsidRPr="00B10046" w:rsidRDefault="00F171E2" w:rsidP="004B40D6">
            <w:pPr>
              <w:spacing w:line="360" w:lineRule="auto"/>
              <w:ind w:left="426"/>
              <w:rPr>
                <w:sz w:val="18"/>
                <w:szCs w:val="18"/>
                <w:lang w:val="it-IT"/>
              </w:rPr>
            </w:pPr>
            <w:r w:rsidRPr="00B10046">
              <w:rPr>
                <w:sz w:val="18"/>
                <w:szCs w:val="18"/>
                <w:lang w:val="it-IT"/>
              </w:rPr>
              <w:fldChar w:fldCharType="begin">
                <w:ffData>
                  <w:name w:val="Testo33"/>
                  <w:enabled/>
                  <w:calcOnExit w:val="0"/>
                  <w:textInput/>
                </w:ffData>
              </w:fldChar>
            </w:r>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r w:rsidRPr="00B10046">
              <w:rPr>
                <w:sz w:val="18"/>
                <w:szCs w:val="18"/>
                <w:lang w:val="it-IT"/>
              </w:rPr>
              <w:t xml:space="preserve"> %</w:t>
            </w:r>
          </w:p>
        </w:tc>
      </w:tr>
    </w:tbl>
    <w:p w14:paraId="36FADACF" w14:textId="42E7B5A7" w:rsidR="0052320F" w:rsidRPr="00B10046" w:rsidRDefault="0052320F" w:rsidP="0052320F">
      <w:pPr>
        <w:pStyle w:val="sche3"/>
        <w:spacing w:line="360" w:lineRule="auto"/>
        <w:rPr>
          <w:sz w:val="18"/>
          <w:szCs w:val="18"/>
          <w:lang w:val="it-IT"/>
        </w:rPr>
      </w:pPr>
    </w:p>
    <w:p w14:paraId="04F9E3BC" w14:textId="736C6B07" w:rsidR="0052320F" w:rsidRPr="00B10046" w:rsidRDefault="0052320F" w:rsidP="0052320F">
      <w:pPr>
        <w:pStyle w:val="sche3"/>
        <w:spacing w:line="360" w:lineRule="auto"/>
        <w:rPr>
          <w:sz w:val="18"/>
          <w:szCs w:val="18"/>
          <w:lang w:val="it-IT"/>
        </w:rPr>
      </w:pPr>
    </w:p>
    <w:p w14:paraId="01A25760" w14:textId="77777777" w:rsidR="009A17F5" w:rsidRPr="00B10046"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B10046" w:rsidRPr="00B10046" w14:paraId="19B82A8E" w14:textId="77777777" w:rsidTr="00DC2B27">
        <w:tc>
          <w:tcPr>
            <w:tcW w:w="9788" w:type="dxa"/>
            <w:tcBorders>
              <w:top w:val="single" w:sz="4" w:space="0" w:color="000000"/>
              <w:left w:val="single" w:sz="4" w:space="0" w:color="000000"/>
              <w:bottom w:val="single" w:sz="4" w:space="0" w:color="000000"/>
              <w:right w:val="single" w:sz="4" w:space="0" w:color="000000"/>
            </w:tcBorders>
          </w:tcPr>
          <w:p w14:paraId="4BFEBA91" w14:textId="77777777" w:rsidR="009A17F5" w:rsidRPr="00B10046" w:rsidRDefault="009A17F5" w:rsidP="00DC2B27">
            <w:pPr>
              <w:pStyle w:val="sche3"/>
              <w:spacing w:line="360" w:lineRule="auto"/>
              <w:rPr>
                <w:b/>
                <w:bCs/>
                <w:i/>
                <w:iCs/>
                <w:sz w:val="18"/>
                <w:szCs w:val="18"/>
                <w:lang w:val="it-IT"/>
              </w:rPr>
            </w:pPr>
            <w:r w:rsidRPr="00B10046">
              <w:rPr>
                <w:b/>
                <w:bCs/>
                <w:i/>
                <w:iCs/>
                <w:sz w:val="18"/>
                <w:szCs w:val="18"/>
                <w:lang w:val="it-IT"/>
              </w:rPr>
              <w:lastRenderedPageBreak/>
              <w:t>ANNOTAZIONI</w:t>
            </w:r>
          </w:p>
          <w:p w14:paraId="06482B77" w14:textId="77777777" w:rsidR="009A17F5" w:rsidRPr="00B10046" w:rsidRDefault="009A17F5" w:rsidP="00B67CA1">
            <w:pPr>
              <w:pStyle w:val="sche3"/>
              <w:spacing w:line="360" w:lineRule="auto"/>
              <w:rPr>
                <w:sz w:val="18"/>
                <w:szCs w:val="18"/>
                <w:lang w:val="it-IT"/>
              </w:rPr>
            </w:pPr>
            <w:r w:rsidRPr="00B10046">
              <w:rPr>
                <w:sz w:val="18"/>
                <w:szCs w:val="18"/>
                <w:lang w:val="it-IT"/>
              </w:rPr>
              <w:fldChar w:fldCharType="begin">
                <w:ffData>
                  <w:name w:val="Testo60"/>
                  <w:enabled/>
                  <w:calcOnExit w:val="0"/>
                  <w:textInput/>
                </w:ffData>
              </w:fldChar>
            </w:r>
            <w:bookmarkStart w:id="16" w:name="Testo60"/>
            <w:r w:rsidRPr="00B10046">
              <w:rPr>
                <w:sz w:val="18"/>
                <w:szCs w:val="18"/>
                <w:lang w:val="it-IT"/>
              </w:rPr>
              <w:instrText xml:space="preserve"> FORMTEXT </w:instrText>
            </w:r>
            <w:r w:rsidRPr="00B10046">
              <w:rPr>
                <w:sz w:val="18"/>
                <w:szCs w:val="18"/>
                <w:lang w:val="it-IT"/>
              </w:rPr>
            </w:r>
            <w:r w:rsidRPr="00B10046">
              <w:rPr>
                <w:sz w:val="18"/>
                <w:szCs w:val="18"/>
                <w:lang w:val="it-IT"/>
              </w:rPr>
              <w:fldChar w:fldCharType="separate"/>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t> </w:t>
            </w:r>
            <w:r w:rsidRPr="00B10046">
              <w:rPr>
                <w:sz w:val="18"/>
                <w:szCs w:val="18"/>
                <w:lang w:val="it-IT"/>
              </w:rPr>
              <w:fldChar w:fldCharType="end"/>
            </w:r>
            <w:bookmarkEnd w:id="16"/>
          </w:p>
        </w:tc>
      </w:tr>
    </w:tbl>
    <w:p w14:paraId="49455783" w14:textId="77777777" w:rsidR="009A17F5" w:rsidRPr="0072234D" w:rsidRDefault="009A17F5" w:rsidP="009A17F5">
      <w:pPr>
        <w:tabs>
          <w:tab w:val="left" w:pos="568"/>
        </w:tabs>
        <w:spacing w:line="360" w:lineRule="auto"/>
        <w:jc w:val="both"/>
        <w:rPr>
          <w:lang w:val="it-IT"/>
        </w:rPr>
      </w:pPr>
      <w:r w:rsidRPr="0072234D">
        <w:rPr>
          <w:lang w:val="it-IT"/>
        </w:rPr>
        <w:br w:type="page"/>
      </w:r>
    </w:p>
    <w:p w14:paraId="043B12D6"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694E51D7"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14:paraId="7CA6847C"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14:paraId="1B359205"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712F7ECA" w14:textId="77777777" w:rsidR="009A17F5" w:rsidRPr="0072234D" w:rsidRDefault="009A17F5" w:rsidP="009A17F5">
      <w:pPr>
        <w:pStyle w:val="sche3"/>
        <w:spacing w:line="360" w:lineRule="auto"/>
        <w:ind w:left="992" w:hanging="340"/>
        <w:rPr>
          <w:b/>
          <w:bCs/>
          <w:sz w:val="18"/>
          <w:szCs w:val="18"/>
          <w:lang w:val="it-IT"/>
        </w:rPr>
      </w:pPr>
    </w:p>
    <w:p w14:paraId="461FF555" w14:textId="77777777"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14:paraId="531391B9" w14:textId="77777777" w:rsidR="009A17F5" w:rsidRPr="0072234D" w:rsidRDefault="009A17F5" w:rsidP="009A17F5">
      <w:pPr>
        <w:autoSpaceDE w:val="0"/>
        <w:spacing w:line="360" w:lineRule="auto"/>
        <w:ind w:left="426" w:hanging="426"/>
        <w:jc w:val="both"/>
        <w:rPr>
          <w:sz w:val="18"/>
          <w:szCs w:val="18"/>
          <w:shd w:val="clear" w:color="auto" w:fill="FFFF00"/>
          <w:lang w:val="it-IT"/>
        </w:rPr>
      </w:pPr>
    </w:p>
    <w:bookmarkStart w:id="17" w:name="Controllo59"/>
    <w:p w14:paraId="30CA49DD"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17"/>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18"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8"/>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19"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0"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0"/>
      <w:r w:rsidRPr="0072234D">
        <w:rPr>
          <w:sz w:val="18"/>
          <w:szCs w:val="18"/>
          <w:lang w:val="it-IT"/>
        </w:rPr>
        <w:t xml:space="preserve"> coincidente con quella oggetto del presente appalto;</w:t>
      </w:r>
    </w:p>
    <w:p w14:paraId="5B806D17" w14:textId="77777777" w:rsidR="009A17F5" w:rsidRPr="0072234D" w:rsidRDefault="009A17F5" w:rsidP="009A17F5">
      <w:pPr>
        <w:autoSpaceDE w:val="0"/>
        <w:spacing w:line="360" w:lineRule="auto"/>
        <w:ind w:left="426" w:hanging="426"/>
        <w:jc w:val="both"/>
        <w:rPr>
          <w:sz w:val="18"/>
          <w:szCs w:val="18"/>
          <w:lang w:val="it-IT"/>
        </w:rPr>
      </w:pPr>
    </w:p>
    <w:p w14:paraId="68E5E1F8"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1" w:name="Controllo143"/>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21"/>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2"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w:t>
      </w:r>
    </w:p>
    <w:p w14:paraId="561AE665" w14:textId="77777777" w:rsidR="009A17F5" w:rsidRPr="0072234D" w:rsidRDefault="009A17F5" w:rsidP="009A17F5">
      <w:pPr>
        <w:autoSpaceDE w:val="0"/>
        <w:spacing w:line="360" w:lineRule="auto"/>
        <w:ind w:left="426" w:hanging="426"/>
        <w:jc w:val="both"/>
        <w:rPr>
          <w:sz w:val="18"/>
          <w:szCs w:val="18"/>
          <w:lang w:val="it-IT"/>
        </w:rPr>
      </w:pPr>
    </w:p>
    <w:p w14:paraId="6105A1D5" w14:textId="77777777"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3" w:name="Controllo144"/>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23"/>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14:paraId="301E4CDC" w14:textId="77777777" w:rsidR="009A17F5" w:rsidRPr="0072234D" w:rsidRDefault="009A17F5" w:rsidP="009A17F5">
      <w:pPr>
        <w:autoSpaceDE w:val="0"/>
        <w:spacing w:line="360" w:lineRule="auto"/>
        <w:ind w:left="426" w:hanging="426"/>
        <w:jc w:val="both"/>
        <w:rPr>
          <w:sz w:val="18"/>
          <w:szCs w:val="18"/>
          <w:lang w:val="it-IT"/>
        </w:rPr>
      </w:pPr>
    </w:p>
    <w:p w14:paraId="15775DA7" w14:textId="77777777"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14:paraId="1F509F52"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4"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w:t>
      </w:r>
    </w:p>
    <w:p w14:paraId="72FCC37C"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5"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14:paraId="65E45CD0"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durata della ditta/data termine: </w:t>
      </w:r>
      <w:r w:rsidRPr="0072234D">
        <w:rPr>
          <w:sz w:val="18"/>
          <w:szCs w:val="18"/>
          <w:lang w:val="it-IT"/>
        </w:rPr>
        <w:fldChar w:fldCharType="begin">
          <w:ffData>
            <w:name w:val="Testo96"/>
            <w:enabled/>
            <w:calcOnExit w:val="0"/>
            <w:textInput/>
          </w:ffData>
        </w:fldChar>
      </w:r>
      <w:bookmarkStart w:id="26"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w:t>
      </w:r>
    </w:p>
    <w:p w14:paraId="04C97FA4" w14:textId="77777777"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27"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00713A68">
        <w:rPr>
          <w:sz w:val="18"/>
          <w:szCs w:val="18"/>
          <w:lang w:val="it-IT"/>
        </w:rPr>
        <w:t>;</w:t>
      </w:r>
    </w:p>
    <w:p w14:paraId="41327585" w14:textId="77777777" w:rsidR="009A17F5" w:rsidRPr="0072234D" w:rsidRDefault="009A17F5" w:rsidP="009A17F5">
      <w:pPr>
        <w:autoSpaceDE w:val="0"/>
        <w:spacing w:line="360" w:lineRule="auto"/>
        <w:ind w:left="426"/>
        <w:jc w:val="both"/>
        <w:rPr>
          <w:sz w:val="18"/>
          <w:szCs w:val="18"/>
          <w:lang w:val="it-IT"/>
        </w:rPr>
      </w:pPr>
    </w:p>
    <w:p w14:paraId="47D338F9" w14:textId="77777777"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14:paraId="0D3D7124" w14:textId="77777777"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14:paraId="092A2CE7" w14:textId="77777777" w:rsidR="00E73BFF" w:rsidRDefault="00E73BFF" w:rsidP="00E73BFF">
      <w:pPr>
        <w:pStyle w:val="sche3"/>
        <w:spacing w:line="360" w:lineRule="auto"/>
        <w:rPr>
          <w:strike/>
          <w:sz w:val="18"/>
          <w:szCs w:val="18"/>
          <w:lang w:val="it-IT"/>
        </w:rPr>
      </w:pPr>
    </w:p>
    <w:p w14:paraId="32093D96" w14:textId="1FD46FCE" w:rsidR="00E73BFF" w:rsidRPr="0078684C" w:rsidRDefault="00E73BFF" w:rsidP="00E73BFF">
      <w:pPr>
        <w:autoSpaceDE w:val="0"/>
        <w:spacing w:line="360" w:lineRule="auto"/>
        <w:ind w:left="426" w:hanging="426"/>
        <w:jc w:val="both"/>
        <w:rPr>
          <w:rFonts w:eastAsia="Arial Unicode MS"/>
          <w:sz w:val="18"/>
          <w:szCs w:val="18"/>
          <w:lang w:val="it-IT"/>
        </w:rPr>
      </w:pPr>
      <w:r w:rsidRPr="005D1511">
        <w:rPr>
          <w:rFonts w:eastAsia="Arial Unicode MS"/>
          <w:sz w:val="18"/>
          <w:szCs w:val="18"/>
          <w:lang w:val="it-IT"/>
        </w:rPr>
        <w:fldChar w:fldCharType="begin">
          <w:ffData>
            <w:name w:val="Controllo59"/>
            <w:enabled/>
            <w:calcOnExit w:val="0"/>
            <w:checkBox>
              <w:sizeAuto/>
              <w:default w:val="0"/>
              <w:checked w:val="0"/>
            </w:checkBox>
          </w:ffData>
        </w:fldChar>
      </w:r>
      <w:r w:rsidRPr="005D1511">
        <w:rPr>
          <w:rFonts w:eastAsia="Arial Unicode MS"/>
          <w:sz w:val="18"/>
          <w:szCs w:val="18"/>
          <w:lang w:val="it-IT"/>
        </w:rPr>
        <w:instrText xml:space="preserve"> FORMCHECKBOX </w:instrText>
      </w:r>
      <w:r w:rsidR="00B10046">
        <w:rPr>
          <w:rFonts w:eastAsia="Arial Unicode MS"/>
          <w:sz w:val="18"/>
          <w:szCs w:val="18"/>
          <w:lang w:val="it-IT"/>
        </w:rPr>
      </w:r>
      <w:r w:rsidR="00B10046">
        <w:rPr>
          <w:rFonts w:eastAsia="Arial Unicode MS"/>
          <w:sz w:val="18"/>
          <w:szCs w:val="18"/>
          <w:lang w:val="it-IT"/>
        </w:rPr>
        <w:fldChar w:fldCharType="separate"/>
      </w:r>
      <w:r w:rsidRPr="005D1511">
        <w:rPr>
          <w:rFonts w:eastAsia="Arial Unicode MS"/>
          <w:sz w:val="18"/>
          <w:szCs w:val="18"/>
          <w:lang w:val="it-IT"/>
        </w:rPr>
        <w:fldChar w:fldCharType="end"/>
      </w:r>
      <w:r w:rsidRPr="005D1511">
        <w:rPr>
          <w:rFonts w:eastAsia="Arial Unicode MS"/>
          <w:sz w:val="18"/>
          <w:szCs w:val="18"/>
          <w:lang w:val="it-IT"/>
        </w:rPr>
        <w:tab/>
      </w:r>
      <w:r w:rsidR="000E5D47" w:rsidRPr="00B12468">
        <w:rPr>
          <w:sz w:val="18"/>
          <w:szCs w:val="18"/>
          <w:lang w:val="it-IT"/>
        </w:rPr>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14:paraId="278C68A7" w14:textId="77777777" w:rsidR="009A17F5" w:rsidRPr="0072234D" w:rsidRDefault="009A17F5" w:rsidP="009A17F5">
      <w:pPr>
        <w:pStyle w:val="sche3"/>
        <w:spacing w:line="360" w:lineRule="auto"/>
        <w:rPr>
          <w:b/>
          <w:bCs/>
          <w:sz w:val="18"/>
          <w:szCs w:val="18"/>
          <w:lang w:val="it-IT"/>
        </w:rPr>
      </w:pPr>
    </w:p>
    <w:p w14:paraId="50979B3E" w14:textId="77777777" w:rsidR="0052320F" w:rsidRPr="003B335A" w:rsidRDefault="0052320F" w:rsidP="0052320F">
      <w:pPr>
        <w:autoSpaceDE w:val="0"/>
        <w:spacing w:line="360" w:lineRule="auto"/>
        <w:ind w:left="426" w:hanging="426"/>
        <w:jc w:val="both"/>
        <w:rPr>
          <w:rFonts w:eastAsia="Arial Unicode MS"/>
          <w:sz w:val="18"/>
          <w:szCs w:val="18"/>
          <w:lang w:val="it-IT"/>
        </w:rPr>
      </w:pPr>
    </w:p>
    <w:p w14:paraId="632B8BCA" w14:textId="77777777" w:rsidR="0052320F" w:rsidRPr="0078684C" w:rsidRDefault="0052320F" w:rsidP="0052320F">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14:paraId="552A2AEA" w14:textId="77777777" w:rsidTr="007F1118">
        <w:tc>
          <w:tcPr>
            <w:tcW w:w="9788" w:type="dxa"/>
            <w:tcBorders>
              <w:top w:val="single" w:sz="4" w:space="0" w:color="000000"/>
              <w:left w:val="single" w:sz="4" w:space="0" w:color="000000"/>
              <w:bottom w:val="single" w:sz="4" w:space="0" w:color="000000"/>
              <w:right w:val="single" w:sz="4" w:space="0" w:color="000000"/>
            </w:tcBorders>
          </w:tcPr>
          <w:p w14:paraId="189E9E4D" w14:textId="77777777" w:rsidR="0052320F" w:rsidRPr="0078684C" w:rsidRDefault="0052320F" w:rsidP="007F1118">
            <w:pPr>
              <w:pStyle w:val="sche3"/>
              <w:snapToGrid w:val="0"/>
              <w:spacing w:line="360" w:lineRule="auto"/>
              <w:rPr>
                <w:b/>
                <w:bCs/>
                <w:i/>
                <w:iCs/>
                <w:sz w:val="18"/>
                <w:szCs w:val="18"/>
                <w:lang w:val="it-IT"/>
              </w:rPr>
            </w:pPr>
          </w:p>
          <w:p w14:paraId="182BA241" w14:textId="77777777"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14:paraId="5CFC4684" w14:textId="77777777" w:rsidR="0052320F" w:rsidRPr="0078684C" w:rsidRDefault="0052320F" w:rsidP="007F1118">
            <w:pPr>
              <w:pStyle w:val="sche3"/>
              <w:spacing w:line="360" w:lineRule="auto"/>
              <w:rPr>
                <w:sz w:val="18"/>
                <w:szCs w:val="18"/>
                <w:lang w:val="it-IT"/>
              </w:rPr>
            </w:pPr>
            <w:r w:rsidRPr="005B7DFF">
              <w:rPr>
                <w:sz w:val="18"/>
                <w:szCs w:val="18"/>
              </w:rPr>
              <w:fldChar w:fldCharType="begin">
                <w:ffData>
                  <w:name w:val="Testo45"/>
                  <w:enabled/>
                  <w:calcOnExit w:val="0"/>
                  <w:textInput/>
                </w:ffData>
              </w:fldChar>
            </w:r>
            <w:bookmarkStart w:id="28"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28"/>
          </w:p>
        </w:tc>
      </w:tr>
    </w:tbl>
    <w:p w14:paraId="4DBD419A" w14:textId="77777777"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14:paraId="708A8EAE"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0E908BF8"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14:paraId="5A566C27"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14:paraId="408003D0"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0A1F0EC5" w14:textId="77777777" w:rsidR="00712E7E" w:rsidRDefault="00712E7E" w:rsidP="00A87685">
      <w:pPr>
        <w:autoSpaceDE w:val="0"/>
        <w:spacing w:line="360" w:lineRule="auto"/>
        <w:jc w:val="center"/>
        <w:outlineLvl w:val="0"/>
        <w:rPr>
          <w:b/>
          <w:bCs/>
          <w:sz w:val="18"/>
          <w:szCs w:val="18"/>
          <w:lang w:val="it-IT"/>
        </w:rPr>
      </w:pPr>
    </w:p>
    <w:p w14:paraId="648644A0" w14:textId="77777777"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14:paraId="0E039CA6" w14:textId="77777777" w:rsidR="00252599" w:rsidRPr="002E3AF8" w:rsidRDefault="00252599" w:rsidP="00252599">
      <w:pPr>
        <w:autoSpaceDE w:val="0"/>
        <w:spacing w:line="360" w:lineRule="auto"/>
        <w:ind w:left="284" w:hanging="284"/>
        <w:jc w:val="center"/>
        <w:outlineLvl w:val="0"/>
        <w:rPr>
          <w:b/>
          <w:bCs/>
          <w:sz w:val="18"/>
          <w:szCs w:val="18"/>
          <w:lang w:val="it-IT"/>
        </w:rPr>
      </w:pPr>
    </w:p>
    <w:p w14:paraId="3B9D3CB5" w14:textId="77777777"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D.Lgs. n. 50/2016, nonché di quanto prescritto nella documentazione di gara, l’operatore economico concorrente, qualora risultasse aggiudicatario dell’appalto indicati in oggetto, intende subappaltare ad imprese idonee e qualificate ai sensi di legge, </w:t>
      </w:r>
    </w:p>
    <w:p w14:paraId="1A2ED2A2" w14:textId="77777777" w:rsidR="00252599" w:rsidRPr="002E3AF8" w:rsidRDefault="00252599" w:rsidP="00252599">
      <w:pPr>
        <w:autoSpaceDE w:val="0"/>
        <w:spacing w:line="360" w:lineRule="auto"/>
        <w:jc w:val="center"/>
        <w:outlineLvl w:val="0"/>
        <w:rPr>
          <w:b/>
          <w:bCs/>
          <w:sz w:val="18"/>
          <w:szCs w:val="18"/>
          <w:lang w:val="it-IT"/>
        </w:rPr>
      </w:pPr>
    </w:p>
    <w:p w14:paraId="11535364" w14:textId="77777777" w:rsidR="00252599" w:rsidRPr="002E3AF8" w:rsidRDefault="00252599" w:rsidP="00252599">
      <w:pPr>
        <w:autoSpaceDE w:val="0"/>
        <w:spacing w:line="360" w:lineRule="auto"/>
        <w:jc w:val="both"/>
        <w:outlineLvl w:val="0"/>
        <w:rPr>
          <w:b/>
          <w:bCs/>
          <w:sz w:val="18"/>
          <w:szCs w:val="18"/>
          <w:lang w:val="it-IT"/>
        </w:rPr>
      </w:pPr>
      <w:r w:rsidRPr="00D34A14">
        <w:rPr>
          <w:b/>
          <w:bCs/>
          <w:sz w:val="18"/>
          <w:szCs w:val="18"/>
          <w:lang w:val="it-IT"/>
        </w:rPr>
        <w:t xml:space="preserve">1) </w:t>
      </w:r>
      <w:r w:rsidRPr="00D34A14">
        <w:rPr>
          <w:sz w:val="18"/>
          <w:szCs w:val="18"/>
          <w:lang w:val="it-IT"/>
        </w:rPr>
        <w:t xml:space="preserve">le seguenti </w:t>
      </w:r>
      <w:r w:rsidRPr="00D34A14">
        <w:rPr>
          <w:color w:val="000000"/>
          <w:sz w:val="18"/>
          <w:szCs w:val="18"/>
          <w:lang w:val="it-IT"/>
        </w:rPr>
        <w:t>prestazioni nelle seguenti quote:</w:t>
      </w:r>
    </w:p>
    <w:p w14:paraId="44B2E231" w14:textId="77777777" w:rsidR="00252599" w:rsidRPr="002E3AF8" w:rsidRDefault="00252599" w:rsidP="00252599">
      <w:pPr>
        <w:autoSpaceDE w:val="0"/>
        <w:spacing w:line="360" w:lineRule="auto"/>
        <w:ind w:firstLine="142"/>
        <w:jc w:val="both"/>
        <w:rPr>
          <w:sz w:val="18"/>
          <w:szCs w:val="18"/>
          <w:lang w:val="it-IT"/>
        </w:rPr>
      </w:pPr>
      <w:r w:rsidRPr="002E3AF8">
        <w:rPr>
          <w:sz w:val="18"/>
          <w:szCs w:val="18"/>
          <w:lang w:val="it-IT"/>
        </w:rPr>
        <w:t xml:space="preserve">Quota: </w:t>
      </w:r>
      <w:r w:rsidRPr="002E3AF8">
        <w:rPr>
          <w:sz w:val="18"/>
          <w:szCs w:val="18"/>
          <w:lang w:val="it-IT"/>
        </w:rPr>
        <w:fldChar w:fldCharType="begin">
          <w:ffData>
            <w:name w:val="Testo46"/>
            <w:enabled/>
            <w:calcOnExit w:val="0"/>
            <w:textInput/>
          </w:ffData>
        </w:fldChar>
      </w:r>
      <w:bookmarkStart w:id="29" w:name="Testo46"/>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29"/>
      <w:r w:rsidRPr="002E3AF8">
        <w:rPr>
          <w:sz w:val="18"/>
          <w:szCs w:val="18"/>
          <w:lang w:val="it-IT"/>
        </w:rPr>
        <w:t>%</w:t>
      </w:r>
    </w:p>
    <w:p w14:paraId="1D9C5ADA" w14:textId="77777777" w:rsidR="00252599" w:rsidRPr="002E3AF8" w:rsidRDefault="00252599" w:rsidP="00252599">
      <w:pPr>
        <w:pStyle w:val="sche3"/>
        <w:spacing w:line="360" w:lineRule="auto"/>
        <w:ind w:firstLine="142"/>
        <w:rPr>
          <w:sz w:val="18"/>
          <w:szCs w:val="18"/>
          <w:lang w:val="it-IT"/>
        </w:rPr>
      </w:pPr>
      <w:r w:rsidRPr="002E3AF8">
        <w:rPr>
          <w:sz w:val="18"/>
          <w:szCs w:val="18"/>
          <w:lang w:val="it-IT"/>
        </w:rPr>
        <w:t>Parti della prestazione che si intende subappaltare</w:t>
      </w:r>
      <w:r w:rsidRPr="002E3AF8">
        <w:rPr>
          <w:rStyle w:val="Rimandonotadichiusura"/>
          <w:rFonts w:cs="Arial"/>
          <w:sz w:val="18"/>
          <w:szCs w:val="18"/>
          <w:lang w:val="it-IT"/>
        </w:rPr>
        <w:endnoteReference w:id="12"/>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0"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0"/>
      <w:r w:rsidRPr="002E3AF8">
        <w:rPr>
          <w:sz w:val="18"/>
          <w:szCs w:val="18"/>
          <w:lang w:val="it-IT"/>
        </w:rPr>
        <w:t>;</w:t>
      </w:r>
    </w:p>
    <w:p w14:paraId="2D27D0C9" w14:textId="77777777" w:rsidR="00252599" w:rsidRPr="00590394" w:rsidRDefault="00252599" w:rsidP="00252599">
      <w:pPr>
        <w:pStyle w:val="Pidipagina"/>
        <w:suppressAutoHyphens w:val="0"/>
        <w:ind w:left="142" w:right="180" w:hanging="142"/>
        <w:jc w:val="both"/>
        <w:rPr>
          <w:b/>
          <w:sz w:val="18"/>
          <w:szCs w:val="18"/>
          <w:u w:val="single"/>
          <w:lang w:val="it-IT"/>
        </w:rPr>
      </w:pPr>
    </w:p>
    <w:p w14:paraId="6B816F9B" w14:textId="77777777"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di esser consapevole che in base all’art. 23 bis LP 17/1993 l’aggiudicatario, nel caso di dichiarazione di subappalto fornita all’atto di presentazione dell’offerta, verrà invitato ad indicare la/le terna/e dei subappaltatori e a trasmettere le </w:t>
      </w:r>
      <w:r w:rsidRPr="001520AE">
        <w:rPr>
          <w:rFonts w:eastAsia="Arial Unicode MS"/>
          <w:sz w:val="18"/>
          <w:szCs w:val="18"/>
          <w:lang w:val="it-IT"/>
        </w:rPr>
        <w:t>dichiarazioni degli stessi relative ai requisiti di partecipazione (art. 80,</w:t>
      </w:r>
      <w:r w:rsidR="00C23968" w:rsidRPr="001520AE">
        <w:rPr>
          <w:rFonts w:eastAsia="Arial Unicode MS"/>
          <w:sz w:val="18"/>
          <w:szCs w:val="18"/>
          <w:lang w:val="it-IT"/>
        </w:rPr>
        <w:t xml:space="preserve"> commi 1 e </w:t>
      </w:r>
      <w:r w:rsidR="001520AE" w:rsidRPr="001520AE">
        <w:rPr>
          <w:rFonts w:eastAsia="Arial Unicode MS"/>
          <w:sz w:val="18"/>
          <w:szCs w:val="18"/>
          <w:lang w:val="it-IT"/>
        </w:rPr>
        <w:t>5 D.lgs.</w:t>
      </w:r>
      <w:r w:rsidRPr="001520AE">
        <w:rPr>
          <w:rFonts w:eastAsia="Arial Unicode MS"/>
          <w:sz w:val="18"/>
          <w:szCs w:val="18"/>
          <w:lang w:val="it-IT"/>
        </w:rPr>
        <w:t xml:space="preserve"> n. 50/2016) </w:t>
      </w:r>
      <w:r w:rsidRPr="001520AE">
        <w:rPr>
          <w:sz w:val="18"/>
          <w:szCs w:val="18"/>
          <w:lang w:val="it-IT"/>
        </w:rPr>
        <w:t>ai sensi e con gli</w:t>
      </w:r>
      <w:r w:rsidRPr="002E3AF8">
        <w:rPr>
          <w:sz w:val="18"/>
          <w:szCs w:val="18"/>
          <w:lang w:val="it-IT"/>
        </w:rPr>
        <w:t xml:space="preserve"> effetti meglio specificati nel disciplinare di gara</w:t>
      </w:r>
      <w:r w:rsidRPr="002E3AF8">
        <w:rPr>
          <w:rFonts w:eastAsia="Arial Unicode MS"/>
          <w:sz w:val="18"/>
          <w:szCs w:val="18"/>
          <w:lang w:val="it-IT"/>
        </w:rPr>
        <w:t xml:space="preserve">. </w:t>
      </w:r>
    </w:p>
    <w:p w14:paraId="5FA37D2D" w14:textId="77777777" w:rsidR="00252599" w:rsidRPr="002E3AF8" w:rsidRDefault="00252599" w:rsidP="00252599">
      <w:pPr>
        <w:pStyle w:val="sche3"/>
        <w:spacing w:line="360" w:lineRule="auto"/>
        <w:rPr>
          <w:rFonts w:eastAsia="Arial Unicode MS"/>
          <w:i/>
          <w:sz w:val="18"/>
          <w:szCs w:val="18"/>
          <w:lang w:val="it-IT"/>
        </w:rPr>
      </w:pPr>
    </w:p>
    <w:p w14:paraId="1E060888" w14:textId="77777777" w:rsidR="00252599" w:rsidRPr="002E3AF8" w:rsidRDefault="00252599" w:rsidP="00252599">
      <w:pPr>
        <w:pStyle w:val="sche3"/>
        <w:spacing w:line="360" w:lineRule="auto"/>
        <w:rPr>
          <w:rFonts w:eastAsia="Arial Unicode MS"/>
          <w:sz w:val="18"/>
          <w:szCs w:val="18"/>
          <w:lang w:val="it-IT"/>
        </w:rPr>
      </w:pPr>
      <w:r w:rsidRPr="002E3AF8">
        <w:rPr>
          <w:rFonts w:eastAsia="Arial Unicode MS"/>
          <w:sz w:val="18"/>
          <w:szCs w:val="18"/>
          <w:lang w:val="it-IT"/>
        </w:rPr>
        <w:t>Ai sensi dell’art. 105, comma 6, D.Lgs. n. 50/2016, la terna andrà indicata da parte dell’aggiudicatario:</w:t>
      </w:r>
    </w:p>
    <w:p w14:paraId="613074D8" w14:textId="3F75BFE8" w:rsidR="00252599" w:rsidRPr="006F719F" w:rsidRDefault="00252599" w:rsidP="006F719F">
      <w:pPr>
        <w:pStyle w:val="sche3"/>
        <w:spacing w:line="360" w:lineRule="auto"/>
        <w:rPr>
          <w:rFonts w:eastAsia="Arial Unicode MS"/>
          <w:sz w:val="18"/>
          <w:szCs w:val="18"/>
          <w:lang w:val="it-IT"/>
        </w:rPr>
      </w:pPr>
      <w:r w:rsidRPr="006F719F">
        <w:rPr>
          <w:rFonts w:eastAsia="Arial Unicode MS"/>
          <w:sz w:val="18"/>
          <w:szCs w:val="18"/>
          <w:lang w:val="it-IT"/>
        </w:rPr>
        <w:t xml:space="preserve">Per la/le </w:t>
      </w:r>
      <w:r w:rsidRPr="006F719F">
        <w:rPr>
          <w:bCs/>
          <w:iCs/>
          <w:sz w:val="18"/>
          <w:szCs w:val="18"/>
          <w:lang w:val="it-IT"/>
        </w:rPr>
        <w:t>tipologie di prestazioni omogenea/omogenei</w:t>
      </w:r>
      <w:r w:rsidRPr="006F719F">
        <w:rPr>
          <w:rFonts w:eastAsia="Arial Unicode MS"/>
          <w:sz w:val="18"/>
          <w:szCs w:val="18"/>
          <w:lang w:val="it-IT"/>
        </w:rPr>
        <w:t xml:space="preserve"> indicata/e nella disciplinare di gara e per ogni singola attività maggiormente esposte a rischio di infiltrazione mafiosa individuate dall’art. 1, comma 53, L. n. 190/2012</w:t>
      </w:r>
      <w:r w:rsidR="00B40F4C" w:rsidRPr="006F719F">
        <w:rPr>
          <w:rFonts w:eastAsia="Arial Unicode MS"/>
          <w:sz w:val="18"/>
          <w:szCs w:val="18"/>
          <w:lang w:val="it-IT"/>
        </w:rPr>
        <w:t>.</w:t>
      </w:r>
    </w:p>
    <w:p w14:paraId="1AFF7569" w14:textId="77777777" w:rsidR="00252599" w:rsidRPr="002E3AF8" w:rsidRDefault="00252599" w:rsidP="00252599">
      <w:pPr>
        <w:pStyle w:val="sche3"/>
        <w:spacing w:line="360" w:lineRule="auto"/>
        <w:rPr>
          <w:rFonts w:eastAsia="Arial Unicode MS"/>
          <w:i/>
          <w:color w:val="FF0000"/>
          <w:sz w:val="18"/>
          <w:szCs w:val="18"/>
          <w:highlight w:val="yellow"/>
          <w:lang w:val="it-IT"/>
        </w:rPr>
      </w:pPr>
    </w:p>
    <w:p w14:paraId="7741B511" w14:textId="77777777" w:rsidR="00252599" w:rsidRPr="002E3AF8" w:rsidRDefault="00252599" w:rsidP="00252599">
      <w:pPr>
        <w:pStyle w:val="sche3"/>
        <w:spacing w:line="360" w:lineRule="auto"/>
        <w:rPr>
          <w:rFonts w:eastAsia="Arial Unicode MS"/>
          <w:color w:val="FF0000"/>
          <w:sz w:val="18"/>
          <w:szCs w:val="18"/>
          <w:lang w:val="it-IT"/>
        </w:rPr>
      </w:pPr>
    </w:p>
    <w:p w14:paraId="2ECC48CF" w14:textId="77777777" w:rsidR="00252599" w:rsidRPr="002E3AF8" w:rsidRDefault="00252599" w:rsidP="00252599">
      <w:pPr>
        <w:pStyle w:val="sche3"/>
        <w:numPr>
          <w:ilvl w:val="0"/>
          <w:numId w:val="30"/>
        </w:numPr>
        <w:tabs>
          <w:tab w:val="clear" w:pos="567"/>
          <w:tab w:val="num" w:pos="142"/>
        </w:tabs>
        <w:spacing w:line="360" w:lineRule="auto"/>
        <w:ind w:left="0" w:firstLine="0"/>
        <w:rPr>
          <w:rFonts w:eastAsia="Arial Unicode MS"/>
          <w:sz w:val="18"/>
          <w:szCs w:val="18"/>
          <w:lang w:val="it-IT"/>
        </w:rPr>
      </w:pPr>
      <w:r w:rsidRPr="002E3AF8">
        <w:rPr>
          <w:b/>
          <w:sz w:val="18"/>
          <w:szCs w:val="18"/>
          <w:u w:val="single"/>
          <w:lang w:val="it-IT"/>
        </w:rPr>
        <w:t>che, in ogni caso, il subappalto non eccederà il limite del 30% dell’importo contrattuale offerto</w:t>
      </w:r>
      <w:r w:rsidRPr="002E3AF8">
        <w:rPr>
          <w:rFonts w:eastAsia="Arial Unicode MS"/>
          <w:sz w:val="18"/>
          <w:szCs w:val="18"/>
          <w:lang w:val="it-IT"/>
        </w:rPr>
        <w:t>;</w:t>
      </w:r>
    </w:p>
    <w:p w14:paraId="6E11FBF2" w14:textId="77777777" w:rsidR="00252599" w:rsidRPr="002E3AF8" w:rsidRDefault="00252599" w:rsidP="00252599">
      <w:pPr>
        <w:pStyle w:val="sche3"/>
        <w:spacing w:line="360" w:lineRule="auto"/>
        <w:rPr>
          <w:rFonts w:eastAsia="Arial Unicode MS"/>
          <w:sz w:val="18"/>
          <w:szCs w:val="18"/>
          <w:lang w:val="it-IT"/>
        </w:rPr>
      </w:pPr>
    </w:p>
    <w:p w14:paraId="42FB6F72" w14:textId="77777777"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14:paraId="42EF3E0F" w14:textId="77777777" w:rsidR="00141BA2" w:rsidRDefault="00141BA2" w:rsidP="00141BA2">
      <w:pPr>
        <w:pStyle w:val="Paragrafoelenco"/>
        <w:rPr>
          <w:b/>
          <w:bCs/>
          <w:sz w:val="18"/>
          <w:szCs w:val="18"/>
          <w:u w:val="single"/>
          <w:lang w:val="it-IT"/>
        </w:rPr>
      </w:pPr>
    </w:p>
    <w:p w14:paraId="6F2C9086" w14:textId="77777777"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141BA2">
        <w:rPr>
          <w:b/>
          <w:bCs/>
          <w:sz w:val="18"/>
          <w:szCs w:val="18"/>
          <w:u w:val="single"/>
          <w:lang w:val="it-IT"/>
        </w:rPr>
        <w:t xml:space="preserve">che nel caso di sub-contratti non costituenti subappalto ai </w:t>
      </w:r>
      <w:r w:rsidRPr="006F719F">
        <w:rPr>
          <w:b/>
          <w:bCs/>
          <w:sz w:val="18"/>
          <w:szCs w:val="18"/>
          <w:u w:val="single"/>
          <w:lang w:val="it-IT"/>
        </w:rPr>
        <w:t>sensi dell’a</w:t>
      </w:r>
      <w:r w:rsidR="003B290E" w:rsidRPr="006F719F">
        <w:rPr>
          <w:b/>
          <w:bCs/>
          <w:sz w:val="18"/>
          <w:szCs w:val="18"/>
          <w:u w:val="single"/>
          <w:lang w:val="it-IT"/>
        </w:rPr>
        <w:t>rt. 105, comma 3, lettera c-bis</w:t>
      </w:r>
      <w:r w:rsidRPr="006F719F">
        <w:rPr>
          <w:b/>
          <w:bCs/>
          <w:sz w:val="18"/>
          <w:szCs w:val="18"/>
          <w:u w:val="single"/>
          <w:lang w:val="it-IT"/>
        </w:rPr>
        <w:t>, D.Lgs. n. 50/2016, l’operatore economico concorrente si impegna a depositare presso la stazione appaltante</w:t>
      </w:r>
      <w:r w:rsidR="003B290E" w:rsidRPr="006F719F">
        <w:rPr>
          <w:b/>
          <w:bCs/>
          <w:sz w:val="18"/>
          <w:szCs w:val="18"/>
          <w:u w:val="single"/>
          <w:lang w:val="it-IT"/>
        </w:rPr>
        <w:t xml:space="preserve"> </w:t>
      </w:r>
      <w:r w:rsidRPr="006F719F">
        <w:rPr>
          <w:b/>
          <w:bCs/>
          <w:sz w:val="18"/>
          <w:szCs w:val="18"/>
          <w:u w:val="single"/>
          <w:lang w:val="it-IT"/>
        </w:rPr>
        <w:t>/</w:t>
      </w:r>
      <w:r w:rsidR="003B290E" w:rsidRPr="006F719F">
        <w:rPr>
          <w:b/>
          <w:bCs/>
          <w:sz w:val="18"/>
          <w:szCs w:val="18"/>
          <w:u w:val="single"/>
          <w:lang w:val="it-IT"/>
        </w:rPr>
        <w:t xml:space="preserve"> </w:t>
      </w:r>
      <w:r w:rsidRPr="006F719F">
        <w:rPr>
          <w:b/>
          <w:bCs/>
          <w:sz w:val="18"/>
          <w:szCs w:val="18"/>
          <w:u w:val="single"/>
          <w:lang w:val="it-IT"/>
        </w:rPr>
        <w:t xml:space="preserve">l’ente committente, prima o contestualmente alla sottoscrizione del contratto </w:t>
      </w:r>
      <w:r w:rsidRPr="00141BA2">
        <w:rPr>
          <w:b/>
          <w:bCs/>
          <w:sz w:val="18"/>
          <w:szCs w:val="18"/>
          <w:u w:val="single"/>
          <w:lang w:val="it-IT"/>
        </w:rPr>
        <w:t>di appalto, i relativi contratti continuativi di cooperazione, servizio e/o fornitura sottoscritti in epoca anteriore alla pubblicazione della presente procedura</w:t>
      </w:r>
      <w:r w:rsidR="00B26E59">
        <w:rPr>
          <w:b/>
          <w:bCs/>
          <w:sz w:val="18"/>
          <w:szCs w:val="18"/>
          <w:u w:val="single"/>
          <w:lang w:val="it-IT"/>
        </w:rPr>
        <w:t>.</w:t>
      </w:r>
    </w:p>
    <w:p w14:paraId="1BB16509" w14:textId="77777777" w:rsidR="00D75F9A" w:rsidRDefault="00D75F9A" w:rsidP="00141BA2">
      <w:pPr>
        <w:pStyle w:val="sche3"/>
        <w:spacing w:line="360" w:lineRule="auto"/>
        <w:rPr>
          <w:sz w:val="18"/>
          <w:szCs w:val="18"/>
          <w:lang w:val="it-IT"/>
        </w:rPr>
      </w:pPr>
    </w:p>
    <w:p w14:paraId="7F7DC396" w14:textId="77777777"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14:paraId="42174588" w14:textId="77777777" w:rsidTr="00C3081B">
        <w:tc>
          <w:tcPr>
            <w:tcW w:w="9788" w:type="dxa"/>
          </w:tcPr>
          <w:p w14:paraId="16C54FF9" w14:textId="77777777" w:rsidR="009A17F5" w:rsidRPr="0072234D" w:rsidRDefault="009A17F5" w:rsidP="00DC2B27">
            <w:pPr>
              <w:pStyle w:val="sche3"/>
              <w:snapToGrid w:val="0"/>
              <w:spacing w:line="360" w:lineRule="auto"/>
              <w:rPr>
                <w:b/>
                <w:bCs/>
                <w:i/>
                <w:iCs/>
                <w:sz w:val="18"/>
                <w:szCs w:val="18"/>
                <w:lang w:val="it-IT"/>
              </w:rPr>
            </w:pPr>
          </w:p>
          <w:p w14:paraId="2A99CE50"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698C9825" w14:textId="77777777"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1"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1"/>
            <w:r w:rsidR="00B9613A" w:rsidRPr="0072234D">
              <w:rPr>
                <w:b/>
                <w:bCs/>
                <w:i/>
                <w:iCs/>
                <w:sz w:val="18"/>
                <w:szCs w:val="18"/>
                <w:lang w:val="it-IT"/>
              </w:rPr>
              <w:br w:type="page"/>
            </w:r>
          </w:p>
          <w:p w14:paraId="51B5AF6A" w14:textId="77777777" w:rsidR="00C3081B" w:rsidRPr="0072234D" w:rsidRDefault="00C3081B" w:rsidP="00DC2B27">
            <w:pPr>
              <w:pStyle w:val="sche3"/>
              <w:spacing w:line="360" w:lineRule="auto"/>
              <w:rPr>
                <w:sz w:val="18"/>
                <w:szCs w:val="18"/>
                <w:lang w:val="it-IT"/>
              </w:rPr>
            </w:pPr>
          </w:p>
        </w:tc>
      </w:tr>
    </w:tbl>
    <w:p w14:paraId="11D34BF3" w14:textId="77777777" w:rsidR="009A17F5" w:rsidRPr="0072234D" w:rsidRDefault="00712E7E" w:rsidP="00712E7E">
      <w:pPr>
        <w:rPr>
          <w:sz w:val="18"/>
          <w:szCs w:val="18"/>
          <w:lang w:val="it-IT"/>
        </w:rPr>
      </w:pPr>
      <w:r>
        <w:br w:type="page"/>
      </w:r>
    </w:p>
    <w:p w14:paraId="72155F13"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38ED45C7" w14:textId="77777777"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14:paraId="019AB019"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14:paraId="26626987" w14:textId="77777777"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D.Lgs. 50/2016 </w:t>
      </w:r>
    </w:p>
    <w:p w14:paraId="28772D99" w14:textId="77777777"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7F1D057B" w14:textId="77777777" w:rsidR="009A17F5" w:rsidRPr="0072234D" w:rsidRDefault="009A17F5" w:rsidP="009A17F5">
      <w:pPr>
        <w:pStyle w:val="sche3"/>
        <w:spacing w:line="360" w:lineRule="auto"/>
        <w:rPr>
          <w:sz w:val="18"/>
          <w:szCs w:val="18"/>
          <w:lang w:val="it-IT"/>
        </w:rPr>
      </w:pPr>
    </w:p>
    <w:p w14:paraId="17683F67" w14:textId="77777777"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3"/>
      </w:r>
    </w:p>
    <w:p w14:paraId="15550A18" w14:textId="77777777" w:rsidR="009A17F5" w:rsidRPr="0072234D" w:rsidRDefault="009A17F5" w:rsidP="009A17F5">
      <w:pPr>
        <w:pStyle w:val="sche3"/>
        <w:tabs>
          <w:tab w:val="left" w:pos="540"/>
        </w:tabs>
        <w:spacing w:line="360" w:lineRule="auto"/>
        <w:ind w:left="720"/>
        <w:jc w:val="center"/>
        <w:rPr>
          <w:sz w:val="18"/>
          <w:szCs w:val="18"/>
          <w:highlight w:val="green"/>
          <w:lang w:val="it-IT"/>
        </w:rPr>
      </w:pPr>
    </w:p>
    <w:p w14:paraId="7A70EC9E" w14:textId="77777777"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2" w:name="Controllo151"/>
      <w:r w:rsidRPr="0072234D">
        <w:rPr>
          <w:b/>
          <w:bCs/>
          <w:sz w:val="18"/>
          <w:szCs w:val="18"/>
          <w:lang w:val="it-IT"/>
        </w:rPr>
        <w:instrText xml:space="preserve"> FORMCHECKBOX </w:instrText>
      </w:r>
      <w:r w:rsidR="00B10046">
        <w:rPr>
          <w:b/>
          <w:bCs/>
          <w:sz w:val="18"/>
          <w:szCs w:val="18"/>
          <w:lang w:val="it-IT"/>
        </w:rPr>
      </w:r>
      <w:r w:rsidR="00B10046">
        <w:rPr>
          <w:b/>
          <w:bCs/>
          <w:sz w:val="18"/>
          <w:szCs w:val="18"/>
          <w:lang w:val="it-IT"/>
        </w:rPr>
        <w:fldChar w:fldCharType="separate"/>
      </w:r>
      <w:r w:rsidRPr="0072234D">
        <w:rPr>
          <w:b/>
          <w:bCs/>
          <w:sz w:val="18"/>
          <w:szCs w:val="18"/>
          <w:lang w:val="it-IT"/>
        </w:rPr>
        <w:fldChar w:fldCharType="end"/>
      </w:r>
      <w:bookmarkEnd w:id="32"/>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3"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3"/>
      <w:r w:rsidRPr="0072234D">
        <w:rPr>
          <w:sz w:val="18"/>
          <w:szCs w:val="18"/>
          <w:lang w:val="it-IT"/>
        </w:rPr>
        <w:t>;</w:t>
      </w:r>
      <w:r w:rsidRPr="0072234D">
        <w:rPr>
          <w:rStyle w:val="Rimandonotadichiusura"/>
          <w:rFonts w:cs="Arial"/>
          <w:sz w:val="18"/>
          <w:szCs w:val="18"/>
          <w:lang w:val="it-IT"/>
        </w:rPr>
        <w:endnoteReference w:id="14"/>
      </w:r>
    </w:p>
    <w:p w14:paraId="5932688D" w14:textId="77777777" w:rsidR="009A17F5" w:rsidRPr="0072234D" w:rsidRDefault="009A17F5" w:rsidP="009A17F5">
      <w:pPr>
        <w:pStyle w:val="sche3"/>
        <w:spacing w:line="360" w:lineRule="auto"/>
        <w:rPr>
          <w:sz w:val="18"/>
          <w:szCs w:val="18"/>
          <w:lang w:val="it-IT"/>
        </w:rPr>
      </w:pPr>
    </w:p>
    <w:p w14:paraId="7DE1CC80" w14:textId="77777777"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14:paraId="5A6F3E30" w14:textId="77777777" w:rsidR="009A17F5" w:rsidRPr="0072234D" w:rsidRDefault="009A17F5" w:rsidP="009A17F5">
      <w:pPr>
        <w:pStyle w:val="sche3"/>
        <w:spacing w:line="360" w:lineRule="auto"/>
        <w:jc w:val="center"/>
        <w:rPr>
          <w:b/>
          <w:sz w:val="18"/>
          <w:szCs w:val="18"/>
          <w:lang w:val="it-IT"/>
        </w:rPr>
      </w:pPr>
    </w:p>
    <w:bookmarkStart w:id="34" w:name="Controllo152"/>
    <w:p w14:paraId="78B1A2A8"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bookmarkEnd w:id="34"/>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D.Lgs.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5"/>
      </w:r>
      <w:r w:rsidRPr="0072234D">
        <w:rPr>
          <w:sz w:val="18"/>
          <w:szCs w:val="18"/>
          <w:lang w:val="it-IT"/>
        </w:rPr>
        <w:t>:</w:t>
      </w:r>
    </w:p>
    <w:p w14:paraId="51BA0476"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5"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p>
    <w:p w14:paraId="6849FF67"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6"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6"/>
    </w:p>
    <w:p w14:paraId="79D7F8C4"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37"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 xml:space="preserve">; P.IVA: </w:t>
      </w:r>
      <w:bookmarkStart w:id="38"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w:t>
      </w:r>
    </w:p>
    <w:p w14:paraId="6D6F7C0C"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39"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0"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prov. (</w:t>
      </w:r>
      <w:bookmarkStart w:id="41"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Stato </w:t>
      </w:r>
      <w:bookmarkStart w:id="42"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14:paraId="68F6DA82"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3"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w:t>
      </w:r>
    </w:p>
    <w:p w14:paraId="61299AB2" w14:textId="77777777" w:rsidR="009A17F5" w:rsidRPr="0072234D"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142086F8" w14:textId="77777777" w:rsidR="009A17F5" w:rsidRPr="0072234D" w:rsidRDefault="009A17F5" w:rsidP="009A17F5">
      <w:pPr>
        <w:spacing w:line="360" w:lineRule="auto"/>
        <w:jc w:val="both"/>
        <w:rPr>
          <w:highlight w:val="yellow"/>
          <w:lang w:val="it-IT" w:eastAsia="de-DE"/>
        </w:rPr>
      </w:pPr>
    </w:p>
    <w:p w14:paraId="3EE68593" w14:textId="77777777"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dell´art. 89 comma 1 D.Lgs.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14:paraId="2C9F3C0F" w14:textId="77777777" w:rsidR="009A17F5" w:rsidRPr="0072234D" w:rsidRDefault="009A17F5" w:rsidP="009A17F5">
      <w:pPr>
        <w:pStyle w:val="sche3"/>
        <w:spacing w:line="360" w:lineRule="auto"/>
        <w:rPr>
          <w:sz w:val="18"/>
          <w:szCs w:val="18"/>
          <w:lang w:val="it-IT"/>
        </w:rPr>
      </w:pPr>
    </w:p>
    <w:p w14:paraId="73CFD540" w14:textId="77777777"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r w:rsidRPr="0072234D">
        <w:rPr>
          <w:b/>
          <w:sz w:val="18"/>
          <w:szCs w:val="18"/>
          <w:lang w:val="it-IT"/>
        </w:rPr>
        <w:t>Aggiungere i dati di tutte le eventuali altre ausiliarie e I relativi requisiti oggetto di avvalimento:</w:t>
      </w:r>
    </w:p>
    <w:p w14:paraId="0734F53C" w14:textId="77777777"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4"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4"/>
    </w:p>
    <w:p w14:paraId="15B0B160" w14:textId="77777777" w:rsidR="009A17F5" w:rsidRPr="0072234D" w:rsidRDefault="009A17F5" w:rsidP="009A17F5">
      <w:pPr>
        <w:tabs>
          <w:tab w:val="left" w:pos="8820"/>
        </w:tabs>
        <w:spacing w:line="360" w:lineRule="auto"/>
        <w:ind w:right="818"/>
        <w:jc w:val="both"/>
        <w:rPr>
          <w:b/>
          <w:sz w:val="18"/>
          <w:szCs w:val="18"/>
          <w:lang w:val="it-IT"/>
        </w:rPr>
      </w:pPr>
    </w:p>
    <w:p w14:paraId="6174FD6E" w14:textId="77777777"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di dare atto che in relazione a quanto attestato nella presente dichiarazione sostitutiva il sottoscritto ha correttamente adempiuto all’obbligo del rilascio delle dichiarazioni prescritte dall’art. 89, comma 1, D.Lgs. n. 50/2016;</w:t>
      </w:r>
    </w:p>
    <w:p w14:paraId="216A2930" w14:textId="77777777" w:rsidR="009A17F5" w:rsidRPr="005B7DFF" w:rsidRDefault="009A17F5" w:rsidP="009A17F5">
      <w:pPr>
        <w:tabs>
          <w:tab w:val="left" w:pos="567"/>
          <w:tab w:val="left" w:pos="8820"/>
        </w:tabs>
        <w:spacing w:line="360" w:lineRule="auto"/>
        <w:ind w:left="567" w:right="818" w:hanging="567"/>
        <w:jc w:val="both"/>
        <w:rPr>
          <w:sz w:val="18"/>
          <w:szCs w:val="18"/>
          <w:lang w:val="it-IT"/>
        </w:rPr>
      </w:pPr>
    </w:p>
    <w:p w14:paraId="00BAE6B1" w14:textId="77777777"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14:paraId="1D30B605" w14:textId="77777777" w:rsidR="009A17F5" w:rsidRPr="0072234D" w:rsidRDefault="009A17F5" w:rsidP="009A17F5">
      <w:pPr>
        <w:spacing w:line="360" w:lineRule="auto"/>
        <w:ind w:left="709" w:hanging="283"/>
        <w:jc w:val="center"/>
        <w:rPr>
          <w:b/>
          <w:sz w:val="18"/>
          <w:szCs w:val="18"/>
          <w:lang w:val="it-IT"/>
        </w:rPr>
      </w:pPr>
    </w:p>
    <w:p w14:paraId="70C3AD9D"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1DE85689" w14:textId="77777777" w:rsidR="009A17F5" w:rsidRPr="0072234D" w:rsidRDefault="009A17F5" w:rsidP="009A17F5">
      <w:pPr>
        <w:spacing w:line="360" w:lineRule="auto"/>
        <w:ind w:left="426"/>
        <w:jc w:val="both"/>
        <w:rPr>
          <w:sz w:val="18"/>
          <w:szCs w:val="18"/>
          <w:lang w:val="it-IT"/>
        </w:rPr>
      </w:pPr>
    </w:p>
    <w:p w14:paraId="754C969D"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163B04DE" w14:textId="77777777" w:rsidR="009A17F5" w:rsidRPr="0072234D" w:rsidRDefault="009A17F5" w:rsidP="009A17F5">
      <w:pPr>
        <w:spacing w:line="360" w:lineRule="auto"/>
        <w:jc w:val="both"/>
        <w:rPr>
          <w:sz w:val="18"/>
          <w:szCs w:val="18"/>
          <w:lang w:val="it-IT"/>
        </w:rPr>
      </w:pPr>
    </w:p>
    <w:p w14:paraId="713667A0" w14:textId="77777777"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gli ulteriori documenti prescritti dall’art. 89 D.Lgs. 50/2016 e dalla documentazione di gara.</w:t>
      </w:r>
    </w:p>
    <w:p w14:paraId="4F32610E" w14:textId="77777777"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14:paraId="53023CD7" w14:textId="77777777" w:rsidTr="00DC2B27">
        <w:tc>
          <w:tcPr>
            <w:tcW w:w="9680" w:type="dxa"/>
            <w:tcBorders>
              <w:top w:val="single" w:sz="4" w:space="0" w:color="000000"/>
              <w:left w:val="single" w:sz="4" w:space="0" w:color="000000"/>
              <w:bottom w:val="single" w:sz="4" w:space="0" w:color="000000"/>
              <w:right w:val="single" w:sz="4" w:space="0" w:color="000000"/>
            </w:tcBorders>
          </w:tcPr>
          <w:p w14:paraId="5AC240B5" w14:textId="77777777" w:rsidR="009A17F5" w:rsidRPr="0072234D" w:rsidRDefault="009A17F5" w:rsidP="00DC2B27">
            <w:pPr>
              <w:pStyle w:val="sche3"/>
              <w:snapToGrid w:val="0"/>
              <w:spacing w:line="360" w:lineRule="auto"/>
              <w:rPr>
                <w:b/>
                <w:bCs/>
                <w:i/>
                <w:iCs/>
                <w:sz w:val="18"/>
                <w:szCs w:val="18"/>
                <w:lang w:val="it-IT"/>
              </w:rPr>
            </w:pPr>
          </w:p>
          <w:p w14:paraId="69394BCC"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561DCE77"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508680A6" w14:textId="77777777" w:rsidR="00C3081B" w:rsidRPr="0072234D" w:rsidRDefault="00C3081B" w:rsidP="00DC2B27">
            <w:pPr>
              <w:pStyle w:val="sche3"/>
              <w:spacing w:line="360" w:lineRule="auto"/>
              <w:rPr>
                <w:sz w:val="18"/>
                <w:szCs w:val="18"/>
                <w:lang w:val="it-IT"/>
              </w:rPr>
            </w:pPr>
          </w:p>
        </w:tc>
      </w:tr>
    </w:tbl>
    <w:p w14:paraId="17E4EA76" w14:textId="77777777" w:rsidR="009A17F5" w:rsidRPr="0072234D" w:rsidRDefault="009A17F5" w:rsidP="009A17F5">
      <w:pPr>
        <w:pStyle w:val="sche3"/>
        <w:spacing w:line="360" w:lineRule="auto"/>
        <w:rPr>
          <w:sz w:val="18"/>
          <w:szCs w:val="18"/>
          <w:lang w:val="it-IT"/>
        </w:rPr>
      </w:pPr>
    </w:p>
    <w:p w14:paraId="440368FD"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14:paraId="51DF8D9F"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0848F331"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V</w:t>
      </w:r>
    </w:p>
    <w:p w14:paraId="71A65DE3"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EVENTUALE DICHIARAZIONE AGGIUNTIVA AI SENSI DELLA LEGGE FALLIMENTARE</w:t>
      </w:r>
    </w:p>
    <w:p w14:paraId="166CCB6C"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(SOLO SE L’OPERATORE ECONOMICO È UN’IMPRESA SINGOLA)</w:t>
      </w:r>
      <w:r w:rsidRPr="0072234D">
        <w:rPr>
          <w:rStyle w:val="Rimandonotadichiusura"/>
          <w:rFonts w:cs="Arial"/>
          <w:b/>
          <w:sz w:val="18"/>
          <w:szCs w:val="18"/>
          <w:lang w:val="it-IT"/>
        </w:rPr>
        <w:endnoteReference w:id="16"/>
      </w:r>
    </w:p>
    <w:p w14:paraId="66C4AEBF"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2270BE4A" w14:textId="77777777" w:rsidR="009A17F5" w:rsidRPr="0072234D" w:rsidRDefault="009A17F5" w:rsidP="009A17F5">
      <w:pPr>
        <w:autoSpaceDE w:val="0"/>
        <w:spacing w:line="360" w:lineRule="auto"/>
        <w:ind w:left="426" w:hanging="426"/>
        <w:jc w:val="both"/>
        <w:rPr>
          <w:sz w:val="18"/>
          <w:szCs w:val="18"/>
          <w:lang w:val="it-IT"/>
        </w:rPr>
      </w:pPr>
    </w:p>
    <w:p w14:paraId="5A40DBBF" w14:textId="77777777"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DICHIARA</w:t>
      </w:r>
    </w:p>
    <w:p w14:paraId="053B1771" w14:textId="77777777" w:rsidR="009A17F5" w:rsidRPr="0072234D" w:rsidRDefault="009A17F5" w:rsidP="009A17F5">
      <w:pPr>
        <w:autoSpaceDE w:val="0"/>
        <w:spacing w:line="360" w:lineRule="auto"/>
        <w:ind w:left="426" w:hanging="426"/>
        <w:jc w:val="center"/>
        <w:rPr>
          <w:b/>
          <w:sz w:val="18"/>
          <w:szCs w:val="18"/>
          <w:lang w:val="it-IT"/>
        </w:rPr>
      </w:pPr>
    </w:p>
    <w:p w14:paraId="46FEF07D" w14:textId="77777777"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72234D">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con provvedimento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e allega copia del provvedimento di autorizzazione;</w:t>
      </w:r>
    </w:p>
    <w:p w14:paraId="3D5CCC38" w14:textId="77777777" w:rsidR="009A17F5" w:rsidRPr="0072234D" w:rsidRDefault="009A17F5" w:rsidP="009A17F5">
      <w:pPr>
        <w:spacing w:line="360" w:lineRule="auto"/>
        <w:ind w:left="993" w:hanging="426"/>
        <w:rPr>
          <w:sz w:val="18"/>
          <w:szCs w:val="18"/>
          <w:lang w:val="it-IT"/>
        </w:rPr>
      </w:pPr>
    </w:p>
    <w:p w14:paraId="2C134DE5" w14:textId="77777777" w:rsidR="009A17F5" w:rsidRPr="0072234D" w:rsidRDefault="009A17F5" w:rsidP="009A17F5">
      <w:pPr>
        <w:rPr>
          <w:sz w:val="18"/>
          <w:szCs w:val="18"/>
          <w:lang w:val="it-IT"/>
        </w:rPr>
      </w:pPr>
    </w:p>
    <w:p w14:paraId="7BA023F4" w14:textId="77777777" w:rsidR="009A17F5" w:rsidRPr="0072234D" w:rsidRDefault="009A17F5" w:rsidP="00A87685">
      <w:pPr>
        <w:spacing w:line="360" w:lineRule="auto"/>
        <w:outlineLvl w:val="0"/>
        <w:rPr>
          <w:b/>
          <w:sz w:val="18"/>
          <w:szCs w:val="18"/>
          <w:lang w:val="it-IT"/>
        </w:rPr>
      </w:pPr>
      <w:r w:rsidRPr="0072234D">
        <w:rPr>
          <w:b/>
          <w:sz w:val="18"/>
          <w:szCs w:val="18"/>
          <w:lang w:val="it-IT"/>
        </w:rPr>
        <w:t>OVVERO</w:t>
      </w:r>
    </w:p>
    <w:p w14:paraId="499038B5" w14:textId="77777777" w:rsidR="009A17F5" w:rsidRPr="0072234D" w:rsidRDefault="009A17F5" w:rsidP="009A17F5">
      <w:pPr>
        <w:spacing w:line="360" w:lineRule="auto"/>
        <w:rPr>
          <w:sz w:val="18"/>
          <w:szCs w:val="18"/>
          <w:highlight w:val="yellow"/>
          <w:lang w:val="it-IT"/>
        </w:rPr>
      </w:pPr>
    </w:p>
    <w:p w14:paraId="3CDC5557" w14:textId="77777777"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72234D">
        <w:rPr>
          <w:sz w:val="18"/>
          <w:szCs w:val="18"/>
          <w:lang w:val="it-IT"/>
        </w:rPr>
        <w:t xml:space="preserve"> che l’impresa dichiarante è stata ammessa al concordato preventivo con continuità aziendale, di cui all’art. 186-bis del Regio Decreto 16/03/1942 n. 267, dichiarato con decreto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del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emesso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e sentita l’ANAC ai sensi dell’art. 110, comma 3, D.Lgs. n. 50/2016 e allega copia del provvedimento del Tribunale.</w:t>
      </w:r>
    </w:p>
    <w:p w14:paraId="6BC2BF6C" w14:textId="77777777" w:rsidR="009A17F5" w:rsidRPr="0072234D" w:rsidRDefault="009A17F5" w:rsidP="009A17F5">
      <w:pPr>
        <w:spacing w:line="360" w:lineRule="auto"/>
        <w:ind w:left="993" w:hanging="426"/>
        <w:rPr>
          <w:sz w:val="18"/>
          <w:szCs w:val="18"/>
          <w:lang w:val="it-IT"/>
        </w:rPr>
      </w:pPr>
    </w:p>
    <w:p w14:paraId="293683C1" w14:textId="77777777" w:rsidR="009A17F5" w:rsidRPr="0072234D" w:rsidRDefault="009A17F5" w:rsidP="009A17F5">
      <w:pPr>
        <w:spacing w:line="360" w:lineRule="auto"/>
        <w:ind w:left="284" w:hanging="284"/>
        <w:rPr>
          <w:sz w:val="18"/>
          <w:szCs w:val="18"/>
          <w:lang w:val="it-IT"/>
        </w:rPr>
      </w:pPr>
    </w:p>
    <w:p w14:paraId="2B693DC9" w14:textId="77777777" w:rsidR="009A17F5" w:rsidRPr="0072234D" w:rsidRDefault="009A17F5" w:rsidP="009A17F5">
      <w:pPr>
        <w:spacing w:line="360" w:lineRule="auto"/>
        <w:ind w:left="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i/>
          <w:sz w:val="18"/>
          <w:szCs w:val="18"/>
          <w:lang w:val="it-IT"/>
        </w:rPr>
        <w:t>(nel caso in cui ANAC abbia subordinato la partecipazione alla necessità di avvalersi dei requisiti di altro operatore economico)</w:t>
      </w:r>
      <w:r w:rsidRPr="0072234D">
        <w:rPr>
          <w:sz w:val="18"/>
          <w:szCs w:val="18"/>
          <w:lang w:val="it-IT"/>
        </w:rPr>
        <w:t xml:space="preserve"> di avvalersi ai sensi e per gli effetti dell’art. 186-bis comma 4, lettera b), L.F. della seguente impresa[ii]:</w:t>
      </w:r>
    </w:p>
    <w:p w14:paraId="7F74041C" w14:textId="77777777" w:rsidR="009A17F5" w:rsidRPr="0072234D" w:rsidRDefault="009A17F5" w:rsidP="009A17F5">
      <w:pPr>
        <w:spacing w:line="360" w:lineRule="auto"/>
        <w:ind w:left="567"/>
        <w:rPr>
          <w:sz w:val="18"/>
          <w:szCs w:val="18"/>
          <w:lang w:val="it-IT"/>
        </w:rPr>
      </w:pPr>
      <w:r w:rsidRPr="0072234D">
        <w:rPr>
          <w:sz w:val="18"/>
          <w:szCs w:val="18"/>
          <w:lang w:val="it-IT"/>
        </w:rPr>
        <w:t xml:space="preserve">Impresa: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20CE99F0" w14:textId="77777777" w:rsidR="009A17F5" w:rsidRPr="0072234D" w:rsidRDefault="009A17F5" w:rsidP="009A17F5">
      <w:pPr>
        <w:spacing w:line="360" w:lineRule="auto"/>
        <w:ind w:left="567"/>
        <w:rPr>
          <w:sz w:val="18"/>
          <w:szCs w:val="18"/>
          <w:lang w:val="it-IT"/>
        </w:rPr>
      </w:pPr>
      <w:r w:rsidRPr="0072234D">
        <w:rPr>
          <w:sz w:val="18"/>
          <w:szCs w:val="18"/>
          <w:lang w:val="it-IT"/>
        </w:rPr>
        <w:t xml:space="preserve">C.F.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P.IVA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
    <w:p w14:paraId="30F45817" w14:textId="77777777" w:rsidR="009A17F5" w:rsidRPr="0072234D" w:rsidRDefault="009A17F5" w:rsidP="009A17F5">
      <w:pPr>
        <w:spacing w:line="360" w:lineRule="auto"/>
        <w:ind w:left="567"/>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CAP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prov.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Stato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
    <w:p w14:paraId="28E44445" w14:textId="77777777" w:rsidR="009A17F5" w:rsidRPr="0072234D" w:rsidRDefault="009A17F5" w:rsidP="009A17F5">
      <w:pPr>
        <w:spacing w:line="360" w:lineRule="auto"/>
        <w:ind w:left="567"/>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581BE3B5" w14:textId="77777777" w:rsidR="009A17F5" w:rsidRPr="0072234D" w:rsidRDefault="009A17F5" w:rsidP="009A17F5">
      <w:pPr>
        <w:spacing w:line="360" w:lineRule="auto"/>
        <w:ind w:left="567"/>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0FB6C06" w14:textId="77777777" w:rsidR="009A17F5" w:rsidRPr="0072234D" w:rsidRDefault="009A17F5" w:rsidP="009A17F5">
      <w:pPr>
        <w:spacing w:line="360" w:lineRule="auto"/>
        <w:ind w:left="993"/>
        <w:rPr>
          <w:sz w:val="18"/>
          <w:szCs w:val="18"/>
          <w:lang w:val="it-IT"/>
        </w:rPr>
      </w:pPr>
    </w:p>
    <w:p w14:paraId="086BF0C8" w14:textId="77777777" w:rsidR="009A17F5" w:rsidRPr="0072234D" w:rsidRDefault="009A17F5" w:rsidP="00A87685">
      <w:pPr>
        <w:spacing w:line="360" w:lineRule="auto"/>
        <w:ind w:left="993" w:hanging="426"/>
        <w:outlineLvl w:val="0"/>
        <w:rPr>
          <w:b/>
          <w:sz w:val="18"/>
          <w:szCs w:val="18"/>
          <w:lang w:val="it-IT"/>
        </w:rPr>
      </w:pPr>
      <w:r w:rsidRPr="0072234D">
        <w:rPr>
          <w:b/>
          <w:sz w:val="18"/>
          <w:szCs w:val="18"/>
          <w:lang w:val="it-IT"/>
        </w:rPr>
        <w:t>E ALLEGA</w:t>
      </w:r>
    </w:p>
    <w:p w14:paraId="3000F0E3" w14:textId="77777777" w:rsidR="009A17F5" w:rsidRPr="0072234D" w:rsidRDefault="009A17F5" w:rsidP="009A17F5">
      <w:pPr>
        <w:spacing w:line="360" w:lineRule="auto"/>
        <w:ind w:left="993" w:hanging="426"/>
        <w:rPr>
          <w:sz w:val="18"/>
          <w:szCs w:val="18"/>
          <w:lang w:val="it-IT"/>
        </w:rPr>
      </w:pPr>
    </w:p>
    <w:p w14:paraId="2F261234" w14:textId="77777777" w:rsidR="009A17F5" w:rsidRPr="0072234D" w:rsidRDefault="009A17F5" w:rsidP="009A17F5">
      <w:pPr>
        <w:numPr>
          <w:ilvl w:val="0"/>
          <w:numId w:val="16"/>
        </w:numPr>
        <w:tabs>
          <w:tab w:val="clear" w:pos="720"/>
          <w:tab w:val="num" w:pos="993"/>
        </w:tabs>
        <w:spacing w:line="360" w:lineRule="auto"/>
        <w:ind w:left="993" w:hanging="426"/>
        <w:rPr>
          <w:sz w:val="18"/>
          <w:szCs w:val="18"/>
          <w:lang w:val="it-IT"/>
        </w:rPr>
      </w:pPr>
      <w:r w:rsidRPr="0072234D">
        <w:rPr>
          <w:sz w:val="18"/>
          <w:szCs w:val="18"/>
          <w:lang w:val="it-IT"/>
        </w:rPr>
        <w:t>una relazione di un professionista in possesso dei requisiti di cui all'articolo 67, comma</w:t>
      </w:r>
      <w:r w:rsidR="00E62731" w:rsidRPr="0072234D">
        <w:rPr>
          <w:sz w:val="18"/>
          <w:szCs w:val="18"/>
          <w:lang w:val="it-IT"/>
        </w:rPr>
        <w:t xml:space="preserve"> 3</w:t>
      </w:r>
      <w:r w:rsidRPr="0072234D">
        <w:rPr>
          <w:sz w:val="18"/>
          <w:szCs w:val="18"/>
          <w:lang w:val="it-IT"/>
        </w:rPr>
        <w:t>, lettera d), che attesta la conformità al piano e la ragionevole capacità di adempimento del contratto;</w:t>
      </w:r>
    </w:p>
    <w:p w14:paraId="62951148" w14:textId="77777777" w:rsidR="009A17F5" w:rsidRPr="0072234D" w:rsidRDefault="009A17F5" w:rsidP="009A17F5">
      <w:pPr>
        <w:spacing w:line="360" w:lineRule="auto"/>
        <w:ind w:left="360"/>
        <w:rPr>
          <w:sz w:val="18"/>
          <w:szCs w:val="18"/>
          <w:lang w:val="it-IT"/>
        </w:rPr>
      </w:pPr>
    </w:p>
    <w:p w14:paraId="0BC4E06F" w14:textId="77777777" w:rsidR="009A17F5" w:rsidRPr="0072234D" w:rsidRDefault="009A17F5" w:rsidP="00712E7E">
      <w:pPr>
        <w:spacing w:line="360" w:lineRule="auto"/>
        <w:ind w:left="993" w:hanging="426"/>
        <w:jc w:val="both"/>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10046">
        <w:rPr>
          <w:sz w:val="18"/>
          <w:szCs w:val="18"/>
          <w:lang w:val="it-IT"/>
        </w:rPr>
      </w:r>
      <w:r w:rsidR="00B10046">
        <w:rPr>
          <w:sz w:val="18"/>
          <w:szCs w:val="18"/>
          <w:lang w:val="it-IT"/>
        </w:rPr>
        <w:fldChar w:fldCharType="separate"/>
      </w:r>
      <w:r w:rsidRPr="0072234D">
        <w:rPr>
          <w:sz w:val="18"/>
          <w:szCs w:val="18"/>
          <w:lang w:val="it-IT"/>
        </w:rPr>
        <w:fldChar w:fldCharType="end"/>
      </w:r>
      <w:r w:rsidRPr="0072234D">
        <w:rPr>
          <w:sz w:val="18"/>
          <w:szCs w:val="18"/>
          <w:lang w:val="it-IT"/>
        </w:rPr>
        <w:tab/>
        <w:t>qualora prescritto da ANAC, sentito il giudice delegato, ai sensi de</w:t>
      </w:r>
      <w:r w:rsidR="00E62731" w:rsidRPr="0072234D">
        <w:rPr>
          <w:sz w:val="18"/>
          <w:szCs w:val="18"/>
          <w:lang w:val="it-IT"/>
        </w:rPr>
        <w:t xml:space="preserve">ll’art. 110, comma 5, D.Lgs. </w:t>
      </w:r>
      <w:r w:rsidRPr="0072234D">
        <w:rPr>
          <w:sz w:val="18"/>
          <w:szCs w:val="18"/>
          <w:lang w:val="it-IT"/>
        </w:rPr>
        <w:t xml:space="preserve">50/2016, la dichiarazione di altro operatore in possesso dei requisiti di carattere generale, di capacità finanziaria, tecnica, economica nonché di </w:t>
      </w:r>
      <w:r w:rsidRPr="006F719F">
        <w:rPr>
          <w:sz w:val="18"/>
          <w:szCs w:val="18"/>
          <w:lang w:val="it-IT"/>
        </w:rPr>
        <w:t xml:space="preserve">certificazione, richiesti per l'affidamento dell'appalto, il quale si è impegnato nei confronti del concorrente e della stazione appaltante a mettere a disposizione, per la durata del contratto, le risorse necessarie all'esecuzione dell'appalto </w:t>
      </w:r>
      <w:r w:rsidRPr="0072234D">
        <w:rPr>
          <w:sz w:val="18"/>
          <w:szCs w:val="18"/>
          <w:lang w:val="it-IT"/>
        </w:rPr>
        <w:t>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w:t>
      </w:r>
    </w:p>
    <w:p w14:paraId="1AE2BDAC" w14:textId="77777777" w:rsidR="009A17F5" w:rsidRPr="0072234D" w:rsidRDefault="009A17F5" w:rsidP="009A17F5">
      <w:pPr>
        <w:spacing w:line="360" w:lineRule="auto"/>
        <w:rPr>
          <w:sz w:val="18"/>
          <w:szCs w:val="18"/>
          <w:lang w:val="it-IT"/>
        </w:rPr>
      </w:pPr>
    </w:p>
    <w:p w14:paraId="07931D92" w14:textId="77777777" w:rsidR="009A17F5" w:rsidRPr="0072234D" w:rsidRDefault="00181442" w:rsidP="009A17F5">
      <w:pPr>
        <w:spacing w:line="360" w:lineRule="auto"/>
        <w:ind w:left="993" w:hanging="426"/>
        <w:rPr>
          <w:sz w:val="18"/>
          <w:szCs w:val="18"/>
          <w:lang w:val="it-IT"/>
        </w:rPr>
      </w:pPr>
      <w:r>
        <w:rPr>
          <w:sz w:val="18"/>
          <w:szCs w:val="18"/>
          <w:lang w:val="it-IT"/>
        </w:rPr>
        <w:lastRenderedPageBreak/>
        <w:t>-</w:t>
      </w:r>
      <w:r w:rsidR="009A17F5" w:rsidRPr="0072234D">
        <w:rPr>
          <w:sz w:val="18"/>
          <w:szCs w:val="18"/>
          <w:lang w:val="it-IT"/>
        </w:rPr>
        <w:tab/>
        <w:t>altro (specificare):</w:t>
      </w:r>
      <w:r w:rsidR="009A17F5" w:rsidRPr="0072234D">
        <w:rPr>
          <w:sz w:val="18"/>
          <w:szCs w:val="18"/>
          <w:lang w:val="it-IT"/>
        </w:rPr>
        <w:fldChar w:fldCharType="begin">
          <w:ffData>
            <w:name w:val="Testo69"/>
            <w:enabled/>
            <w:calcOnExit w:val="0"/>
            <w:textInput/>
          </w:ffData>
        </w:fldChar>
      </w:r>
      <w:r w:rsidR="009A17F5" w:rsidRPr="0072234D">
        <w:rPr>
          <w:sz w:val="18"/>
          <w:szCs w:val="18"/>
          <w:lang w:val="it-IT"/>
        </w:rPr>
        <w:instrText xml:space="preserve"> FORMTEXT </w:instrText>
      </w:r>
      <w:r w:rsidR="009A17F5" w:rsidRPr="0072234D">
        <w:rPr>
          <w:sz w:val="18"/>
          <w:szCs w:val="18"/>
          <w:lang w:val="it-IT"/>
        </w:rPr>
      </w:r>
      <w:r w:rsidR="009A17F5" w:rsidRPr="0072234D">
        <w:rPr>
          <w:sz w:val="18"/>
          <w:szCs w:val="18"/>
          <w:lang w:val="it-IT"/>
        </w:rPr>
        <w:fldChar w:fldCharType="separate"/>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fldChar w:fldCharType="end"/>
      </w:r>
      <w:r w:rsidR="009A17F5" w:rsidRPr="0072234D">
        <w:rPr>
          <w:sz w:val="18"/>
          <w:szCs w:val="18"/>
          <w:lang w:val="it-IT"/>
        </w:rPr>
        <w:t xml:space="preserve"> </w:t>
      </w:r>
    </w:p>
    <w:p w14:paraId="31E2125A" w14:textId="77777777" w:rsidR="009A17F5" w:rsidRPr="0072234D" w:rsidRDefault="009A17F5" w:rsidP="009A17F5">
      <w:pPr>
        <w:pStyle w:val="sche3"/>
        <w:spacing w:line="360" w:lineRule="auto"/>
        <w:rPr>
          <w:sz w:val="18"/>
          <w:szCs w:val="18"/>
          <w:lang w:val="it-IT"/>
        </w:rPr>
      </w:pPr>
    </w:p>
    <w:p w14:paraId="48E6D5E5"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14:paraId="5AA88BCE"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0F0840F8"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14:paraId="4AB1297C"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14:paraId="09914727"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14:paraId="25635320"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6E78AFB0" w14:textId="77777777" w:rsidR="009A17F5" w:rsidRPr="0072234D" w:rsidRDefault="009A17F5" w:rsidP="009A17F5">
      <w:pPr>
        <w:spacing w:line="360" w:lineRule="auto"/>
        <w:jc w:val="center"/>
        <w:rPr>
          <w:b/>
          <w:bCs/>
          <w:sz w:val="18"/>
          <w:szCs w:val="18"/>
          <w:lang w:val="it-IT"/>
        </w:rPr>
      </w:pPr>
    </w:p>
    <w:p w14:paraId="26F8F491" w14:textId="77777777"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14:paraId="37CB1B72" w14:textId="77777777" w:rsidR="009A17F5" w:rsidRPr="0072234D" w:rsidRDefault="009A17F5" w:rsidP="009A17F5">
      <w:pPr>
        <w:pStyle w:val="sche3"/>
        <w:spacing w:line="360" w:lineRule="auto"/>
        <w:ind w:left="567" w:hanging="425"/>
        <w:rPr>
          <w:b/>
          <w:sz w:val="18"/>
          <w:szCs w:val="18"/>
          <w:u w:val="single"/>
          <w:lang w:val="it-IT"/>
        </w:rPr>
      </w:pPr>
      <w:r w:rsidRPr="0072234D">
        <w:rPr>
          <w:b/>
          <w:sz w:val="18"/>
          <w:szCs w:val="18"/>
          <w:lang w:val="it-IT"/>
        </w:rPr>
        <w:t>a)</w:t>
      </w:r>
      <w:r w:rsidRPr="0072234D">
        <w:rPr>
          <w:b/>
          <w:sz w:val="18"/>
          <w:szCs w:val="18"/>
          <w:lang w:val="it-IT"/>
        </w:rPr>
        <w:tab/>
      </w:r>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05E8A3CF" w14:textId="77777777" w:rsidR="00B93F01" w:rsidRPr="002D496C" w:rsidRDefault="00650FF5" w:rsidP="00650FF5">
      <w:pPr>
        <w:pStyle w:val="sche3"/>
        <w:numPr>
          <w:ilvl w:val="0"/>
          <w:numId w:val="24"/>
        </w:numPr>
        <w:tabs>
          <w:tab w:val="num" w:pos="567"/>
        </w:tabs>
        <w:spacing w:line="360" w:lineRule="auto"/>
        <w:ind w:left="567" w:hanging="425"/>
        <w:rPr>
          <w:b/>
          <w:sz w:val="18"/>
          <w:szCs w:val="18"/>
          <w:lang w:val="it-IT"/>
        </w:rPr>
      </w:pPr>
      <w:r w:rsidRPr="0072234D">
        <w:rPr>
          <w:b/>
          <w:sz w:val="18"/>
          <w:szCs w:val="18"/>
          <w:u w:val="single"/>
          <w:lang w:val="it-IT"/>
        </w:rPr>
        <w:t xml:space="preserve">di non essere a conoscenza di eventuali condizioni ostative di cui all’art. 80 D.Lgs. 50/2016 nei confronti </w:t>
      </w:r>
      <w:r w:rsidRPr="002D496C">
        <w:rPr>
          <w:b/>
          <w:sz w:val="18"/>
          <w:szCs w:val="18"/>
          <w:u w:val="single"/>
          <w:lang w:val="it-IT"/>
        </w:rPr>
        <w:t>degli ulteriori soggetti richiamati dal medesimo articolo;</w:t>
      </w:r>
    </w:p>
    <w:p w14:paraId="48E0E2F0" w14:textId="77777777" w:rsidR="003D18B9" w:rsidRPr="00310932" w:rsidRDefault="00181442" w:rsidP="00650FF5">
      <w:pPr>
        <w:pStyle w:val="sche3"/>
        <w:numPr>
          <w:ilvl w:val="0"/>
          <w:numId w:val="24"/>
        </w:numPr>
        <w:tabs>
          <w:tab w:val="num" w:pos="567"/>
        </w:tabs>
        <w:spacing w:line="360" w:lineRule="auto"/>
        <w:ind w:left="567" w:hanging="425"/>
        <w:rPr>
          <w:b/>
          <w:sz w:val="18"/>
          <w:szCs w:val="18"/>
          <w:lang w:val="it-IT"/>
        </w:rPr>
      </w:pPr>
      <w:r w:rsidRPr="00181442">
        <w:rPr>
          <w:b/>
          <w:sz w:val="18"/>
          <w:szCs w:val="18"/>
          <w:u w:val="single"/>
          <w:lang w:val="it-IT"/>
        </w:rPr>
        <w:t>di essere consapevole che, a pena di esclusione dell’operatore economico aggiudicatario, in capo ad eventuali subappaltatori indicati ai sensi dell’art. 105, comma 6, D.Lgs. n. 50/2016, non devono sussistere le cause di esclusione di cui all’art. 80, commi 1 e 5, D.Lgs. n. 50/2016;</w:t>
      </w:r>
    </w:p>
    <w:p w14:paraId="766EE780" w14:textId="77777777" w:rsidR="00555C95" w:rsidRPr="00AE769C" w:rsidRDefault="00555C95" w:rsidP="00650FF5">
      <w:pPr>
        <w:pStyle w:val="sche3"/>
        <w:numPr>
          <w:ilvl w:val="0"/>
          <w:numId w:val="24"/>
        </w:numPr>
        <w:tabs>
          <w:tab w:val="num" w:pos="567"/>
        </w:tabs>
        <w:spacing w:line="360" w:lineRule="auto"/>
        <w:ind w:left="567" w:hanging="425"/>
        <w:rPr>
          <w:b/>
          <w:sz w:val="18"/>
          <w:szCs w:val="18"/>
          <w:lang w:val="it-IT"/>
        </w:rPr>
      </w:pPr>
      <w:r w:rsidRPr="002D496C">
        <w:rPr>
          <w:b/>
          <w:sz w:val="18"/>
          <w:szCs w:val="18"/>
          <w:u w:val="single"/>
          <w:lang w:val="it-IT"/>
        </w:rPr>
        <w:t>di impegnarsi, i</w:t>
      </w:r>
      <w:r w:rsidR="002D496C" w:rsidRPr="002D496C">
        <w:rPr>
          <w:b/>
          <w:sz w:val="18"/>
          <w:szCs w:val="18"/>
          <w:u w:val="single"/>
          <w:lang w:val="it-IT"/>
        </w:rPr>
        <w:t>n caso di esercizio del diritto</w:t>
      </w:r>
      <w:r w:rsidRPr="002D496C">
        <w:rPr>
          <w:b/>
          <w:sz w:val="18"/>
          <w:szCs w:val="18"/>
          <w:u w:val="single"/>
          <w:lang w:val="it-IT"/>
        </w:rPr>
        <w:t xml:space="preserve"> di accesso agli atti ai sensi dell’art. 53 </w:t>
      </w:r>
      <w:r w:rsidR="001520AE">
        <w:rPr>
          <w:b/>
          <w:sz w:val="18"/>
          <w:szCs w:val="18"/>
          <w:u w:val="single"/>
          <w:lang w:val="it-IT"/>
        </w:rPr>
        <w:t>D. Lgs</w:t>
      </w:r>
      <w:r w:rsidR="00310932" w:rsidRPr="00310932">
        <w:rPr>
          <w:b/>
          <w:sz w:val="18"/>
          <w:szCs w:val="18"/>
          <w:u w:val="single"/>
          <w:lang w:val="it-IT"/>
        </w:rPr>
        <w:t xml:space="preserve">. </w:t>
      </w:r>
      <w:r w:rsidRPr="002D496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p>
    <w:p w14:paraId="17B4234C" w14:textId="2B96EBC9" w:rsidR="00AE769C" w:rsidRPr="006F719F" w:rsidRDefault="00AE769C" w:rsidP="00AE769C">
      <w:pPr>
        <w:pStyle w:val="sche3"/>
        <w:numPr>
          <w:ilvl w:val="0"/>
          <w:numId w:val="24"/>
        </w:numPr>
        <w:spacing w:line="360" w:lineRule="auto"/>
        <w:rPr>
          <w:sz w:val="18"/>
          <w:szCs w:val="18"/>
          <w:lang w:val="it-IT"/>
        </w:rPr>
      </w:pPr>
      <w:r w:rsidRPr="006F719F">
        <w:rPr>
          <w:b/>
          <w:sz w:val="18"/>
          <w:szCs w:val="18"/>
          <w:lang w:val="it-IT"/>
        </w:rPr>
        <w:t xml:space="preserve">che uno </w:t>
      </w:r>
      <w:r w:rsidR="008403B8" w:rsidRPr="006F719F">
        <w:rPr>
          <w:b/>
          <w:sz w:val="18"/>
          <w:szCs w:val="18"/>
          <w:lang w:val="it-IT"/>
        </w:rPr>
        <w:t xml:space="preserve">o più </w:t>
      </w:r>
      <w:r w:rsidRPr="006F719F">
        <w:rPr>
          <w:b/>
          <w:sz w:val="18"/>
          <w:szCs w:val="18"/>
          <w:lang w:val="it-IT"/>
        </w:rPr>
        <w:t xml:space="preserve">dei soggetti </w:t>
      </w:r>
      <w:r w:rsidR="008403B8" w:rsidRPr="006F719F">
        <w:rPr>
          <w:b/>
          <w:sz w:val="18"/>
          <w:szCs w:val="18"/>
          <w:lang w:val="it-IT"/>
        </w:rPr>
        <w:t>idonei indicati nel disciplinare di gara si è</w:t>
      </w:r>
      <w:r w:rsidRPr="006F719F">
        <w:rPr>
          <w:b/>
          <w:sz w:val="18"/>
          <w:szCs w:val="18"/>
          <w:lang w:val="it-IT"/>
        </w:rPr>
        <w:t xml:space="preserve"> recato sul luogo ove debbono eseguirsi le prestazioni e </w:t>
      </w:r>
      <w:r w:rsidR="008403B8" w:rsidRPr="006F719F">
        <w:rPr>
          <w:b/>
          <w:sz w:val="18"/>
          <w:szCs w:val="18"/>
          <w:lang w:val="it-IT"/>
        </w:rPr>
        <w:t xml:space="preserve"> quindi</w:t>
      </w:r>
      <w:r w:rsidR="008403B8" w:rsidRPr="006F719F">
        <w:rPr>
          <w:sz w:val="18"/>
          <w:szCs w:val="18"/>
          <w:lang w:val="it-IT"/>
        </w:rPr>
        <w:t xml:space="preserve"> </w:t>
      </w:r>
      <w:r w:rsidR="008403B8" w:rsidRPr="006F719F">
        <w:rPr>
          <w:b/>
          <w:sz w:val="18"/>
          <w:szCs w:val="18"/>
          <w:lang w:val="it-IT"/>
        </w:rPr>
        <w:t xml:space="preserve">di </w:t>
      </w:r>
      <w:r w:rsidRPr="006F719F">
        <w:rPr>
          <w:b/>
          <w:sz w:val="18"/>
          <w:szCs w:val="18"/>
          <w:lang w:val="it-IT"/>
        </w:rPr>
        <w:t xml:space="preserve">aver </w:t>
      </w:r>
      <w:r w:rsidRPr="001520AE">
        <w:rPr>
          <w:b/>
          <w:sz w:val="18"/>
          <w:szCs w:val="18"/>
          <w:lang w:val="it-IT"/>
        </w:rPr>
        <w:t>preso conoscenza di tutte le circostanze generali e particolari che possono aver influito sulla determinazione dei prezzi e sulle condizioni contrattuali e che possono influire sulla esecuzione della prestazione e, di conseguenza, di aver giudicato la prestazione stessa realizzabile, gli elaborati progettuali adeguati, ed i prezzi nel loro complesso remunerativi e tali da consentire il ribasso offerto</w:t>
      </w:r>
      <w:r w:rsidRPr="006F719F">
        <w:rPr>
          <w:b/>
          <w:sz w:val="18"/>
          <w:szCs w:val="18"/>
          <w:lang w:val="it-IT"/>
        </w:rPr>
        <w:t>, considerando che gli stessi rimarranno fissi ed invariabili</w:t>
      </w:r>
      <w:r w:rsidRPr="006F719F">
        <w:rPr>
          <w:sz w:val="18"/>
          <w:szCs w:val="18"/>
          <w:lang w:val="it-IT"/>
        </w:rPr>
        <w:t>;</w:t>
      </w:r>
    </w:p>
    <w:p w14:paraId="74BACF95" w14:textId="77777777" w:rsidR="008535E8" w:rsidRPr="006F719F" w:rsidRDefault="009A17F5" w:rsidP="008535E8">
      <w:pPr>
        <w:pStyle w:val="sche3"/>
        <w:numPr>
          <w:ilvl w:val="0"/>
          <w:numId w:val="24"/>
        </w:numPr>
        <w:tabs>
          <w:tab w:val="num" w:pos="567"/>
        </w:tabs>
        <w:spacing w:line="360" w:lineRule="auto"/>
        <w:ind w:left="567" w:hanging="425"/>
        <w:rPr>
          <w:b/>
          <w:sz w:val="18"/>
          <w:szCs w:val="18"/>
          <w:u w:val="single"/>
          <w:lang w:val="it-IT"/>
        </w:rPr>
      </w:pPr>
      <w:r w:rsidRPr="006F719F">
        <w:rPr>
          <w:sz w:val="18"/>
          <w:szCs w:val="18"/>
          <w:lang w:val="it-IT"/>
        </w:rPr>
        <w:t xml:space="preserve">che il valore economico dell'offerta è adeguato ai sensi dell’art. 97 comma 5 </w:t>
      </w:r>
      <w:r w:rsidR="001520AE" w:rsidRPr="006F719F">
        <w:rPr>
          <w:bCs/>
          <w:sz w:val="18"/>
          <w:szCs w:val="18"/>
          <w:lang w:val="it-IT"/>
        </w:rPr>
        <w:t>D. Lgs</w:t>
      </w:r>
      <w:r w:rsidRPr="006F719F">
        <w:rPr>
          <w:bCs/>
          <w:sz w:val="18"/>
          <w:szCs w:val="18"/>
          <w:lang w:val="it-IT"/>
        </w:rPr>
        <w:t>. 50/2016</w:t>
      </w:r>
      <w:r w:rsidRPr="006F719F">
        <w:rPr>
          <w:sz w:val="18"/>
          <w:szCs w:val="18"/>
          <w:lang w:val="it-IT"/>
        </w:rPr>
        <w:t>;</w:t>
      </w:r>
    </w:p>
    <w:p w14:paraId="3DBA7114" w14:textId="77777777" w:rsidR="008535E8" w:rsidRPr="001520AE" w:rsidRDefault="008535E8" w:rsidP="008535E8">
      <w:pPr>
        <w:pStyle w:val="sche3"/>
        <w:numPr>
          <w:ilvl w:val="0"/>
          <w:numId w:val="24"/>
        </w:numPr>
        <w:tabs>
          <w:tab w:val="num" w:pos="567"/>
        </w:tabs>
        <w:spacing w:line="360" w:lineRule="auto"/>
        <w:ind w:left="567" w:hanging="425"/>
        <w:rPr>
          <w:b/>
          <w:color w:val="FF0000"/>
          <w:sz w:val="18"/>
          <w:szCs w:val="18"/>
          <w:u w:val="single"/>
          <w:lang w:val="it-IT"/>
        </w:rPr>
      </w:pPr>
      <w:r w:rsidRPr="006F719F">
        <w:rPr>
          <w:lang w:val="it-IT"/>
        </w:rPr>
        <w:t>[in caso di particolari condizioni di esecuzione] accetta, ai sensi dell’art. 100, comma 2 del Codice, i requisiti particolari per l’esecuzione del contratto nell’ipotesi in cui risulti aggiudicatario</w:t>
      </w:r>
      <w:r w:rsidRPr="001520AE">
        <w:rPr>
          <w:color w:val="FF0000"/>
          <w:lang w:val="it-IT"/>
        </w:rPr>
        <w:t>;</w:t>
      </w:r>
    </w:p>
    <w:p w14:paraId="3490E01D" w14:textId="77777777" w:rsidR="00AE769C" w:rsidRPr="001520AE" w:rsidRDefault="00AE769C" w:rsidP="008535E8">
      <w:pPr>
        <w:pStyle w:val="sche3"/>
        <w:numPr>
          <w:ilvl w:val="0"/>
          <w:numId w:val="24"/>
        </w:numPr>
        <w:tabs>
          <w:tab w:val="num" w:pos="567"/>
        </w:tabs>
        <w:spacing w:line="360" w:lineRule="auto"/>
        <w:ind w:left="567" w:hanging="425"/>
        <w:rPr>
          <w:b/>
          <w:sz w:val="18"/>
          <w:szCs w:val="18"/>
          <w:u w:val="single"/>
          <w:lang w:val="it-IT"/>
        </w:rPr>
      </w:pPr>
      <w:r w:rsidRPr="001520AE">
        <w:rPr>
          <w:lang w:val="it-IT"/>
        </w:rPr>
        <w:t>di accettare, qualora presente, la clausola sociale riportata nei documenti di gara;</w:t>
      </w:r>
    </w:p>
    <w:p w14:paraId="34F275D4" w14:textId="77777777" w:rsidR="002130BF" w:rsidRPr="001520AE" w:rsidRDefault="002130BF" w:rsidP="002130BF">
      <w:pPr>
        <w:pStyle w:val="sche3"/>
        <w:numPr>
          <w:ilvl w:val="0"/>
          <w:numId w:val="24"/>
        </w:numPr>
        <w:tabs>
          <w:tab w:val="num" w:pos="567"/>
        </w:tabs>
        <w:spacing w:line="360" w:lineRule="auto"/>
        <w:ind w:left="567" w:hanging="425"/>
        <w:rPr>
          <w:b/>
          <w:sz w:val="18"/>
          <w:szCs w:val="18"/>
          <w:u w:val="single"/>
          <w:lang w:val="it-IT"/>
        </w:rPr>
      </w:pPr>
      <w:r w:rsidRPr="001520AE">
        <w:rPr>
          <w:b/>
          <w:bCs/>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14:paraId="549F0FD2" w14:textId="77777777" w:rsidR="008535E8" w:rsidRPr="006F719F" w:rsidRDefault="002130BF" w:rsidP="002130BF">
      <w:pPr>
        <w:pStyle w:val="sche3"/>
        <w:numPr>
          <w:ilvl w:val="0"/>
          <w:numId w:val="24"/>
        </w:numPr>
        <w:tabs>
          <w:tab w:val="num" w:pos="567"/>
        </w:tabs>
        <w:suppressAutoHyphens w:val="0"/>
        <w:spacing w:line="360" w:lineRule="auto"/>
        <w:rPr>
          <w:sz w:val="18"/>
          <w:szCs w:val="18"/>
          <w:lang w:val="it-IT"/>
        </w:rPr>
      </w:pPr>
      <w:r w:rsidRPr="001520AE">
        <w:rPr>
          <w:lang w:val="it-IT"/>
        </w:rPr>
        <w:t xml:space="preserve"> </w:t>
      </w:r>
      <w:r w:rsidR="00D11002" w:rsidRPr="001520AE">
        <w:rPr>
          <w:lang w:val="it-IT"/>
        </w:rPr>
        <w:t>[</w:t>
      </w:r>
      <w:r w:rsidR="008535E8" w:rsidRPr="001520AE">
        <w:rPr>
          <w:lang w:val="it-IT"/>
        </w:rPr>
        <w:t>Per gli operatori economici non residenti e privi di stabile organizzazione in Italia</w:t>
      </w:r>
      <w:r w:rsidR="00D11002" w:rsidRPr="001520AE">
        <w:rPr>
          <w:lang w:val="it-IT"/>
        </w:rPr>
        <w:t>]</w:t>
      </w:r>
      <w:r w:rsidR="008535E8" w:rsidRPr="001520AE">
        <w:rPr>
          <w:lang w:val="it-IT"/>
        </w:rPr>
        <w:t xml:space="preserve"> si impegna ad uniformarsi, in caso di aggiudicazione, alla disciplina di cui agli articoli 17, comma 2, e 53, comma 3 del d.p.r. 633/1972 e a comunicare alla stazione appaltante la nomina del proprio rappresentante </w:t>
      </w:r>
      <w:r w:rsidR="008535E8" w:rsidRPr="006F719F">
        <w:rPr>
          <w:lang w:val="it-IT"/>
        </w:rPr>
        <w:t>fiscale, nelle forme di legge;</w:t>
      </w:r>
    </w:p>
    <w:p w14:paraId="752EC1E7" w14:textId="77777777" w:rsidR="00B93F01" w:rsidRPr="006F719F" w:rsidRDefault="009A17F5" w:rsidP="00B93F01">
      <w:pPr>
        <w:pStyle w:val="sche3"/>
        <w:numPr>
          <w:ilvl w:val="0"/>
          <w:numId w:val="24"/>
        </w:numPr>
        <w:tabs>
          <w:tab w:val="num" w:pos="567"/>
        </w:tabs>
        <w:spacing w:line="360" w:lineRule="auto"/>
        <w:ind w:left="567" w:hanging="425"/>
        <w:rPr>
          <w:b/>
          <w:sz w:val="18"/>
          <w:szCs w:val="18"/>
          <w:u w:val="single"/>
          <w:lang w:val="it-IT"/>
        </w:rPr>
      </w:pPr>
      <w:r w:rsidRPr="006F719F">
        <w:rPr>
          <w:sz w:val="18"/>
          <w:szCs w:val="18"/>
          <w:lang w:val="it-IT"/>
        </w:rPr>
        <w:t xml:space="preserve">(eventualmente, in caso di impresa non residente e senza stabile organizzazione in Italia) di adeguarsi alla normativa fiscale vigente ad essa applicabile; </w:t>
      </w:r>
    </w:p>
    <w:p w14:paraId="1DD1BA39" w14:textId="0C8C24B2" w:rsidR="00B93F01" w:rsidRPr="006F719F"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45" w:name="_Hlk510603595"/>
      <w:r w:rsidRPr="006F719F">
        <w:rPr>
          <w:sz w:val="18"/>
          <w:szCs w:val="18"/>
          <w:lang w:val="it-IT"/>
        </w:rPr>
        <w:t>di accettare, a pena di esclusione, il Patto di Integrità, allegato alla documentazione di gara e adottato dall'Agenzia per i procedimenti e la vigilanza in materia di contratti pubblici di lavori, servizi e forniture, con Ordine di Servizio del Direttore n. 1/2015, con decorrenza dal giorno 01.03.2015</w:t>
      </w:r>
      <w:r w:rsidR="00374364" w:rsidRPr="006F719F">
        <w:rPr>
          <w:sz w:val="18"/>
          <w:szCs w:val="18"/>
          <w:lang w:val="it-IT"/>
        </w:rPr>
        <w:t xml:space="preserve"> </w:t>
      </w:r>
      <w:bookmarkStart w:id="46" w:name="_Hlk510615707"/>
      <w:r w:rsidR="00374364" w:rsidRPr="006F719F">
        <w:rPr>
          <w:sz w:val="18"/>
          <w:szCs w:val="18"/>
          <w:lang w:val="it-IT"/>
        </w:rPr>
        <w:t xml:space="preserve">con decreto n. 16 del 28.03.2018, con decorrenza </w:t>
      </w:r>
      <w:r w:rsidR="00374364" w:rsidRPr="006F719F">
        <w:rPr>
          <w:sz w:val="18"/>
          <w:szCs w:val="18"/>
          <w:lang w:val="it-IT"/>
        </w:rPr>
        <w:lastRenderedPageBreak/>
        <w:t>dal giorno 09.04.2018</w:t>
      </w:r>
      <w:r w:rsidRPr="006F719F">
        <w:rPr>
          <w:sz w:val="18"/>
          <w:szCs w:val="18"/>
          <w:lang w:val="it-IT"/>
        </w:rPr>
        <w:t>;</w:t>
      </w:r>
      <w:bookmarkEnd w:id="46"/>
    </w:p>
    <w:bookmarkEnd w:id="45"/>
    <w:p w14:paraId="11E1E790" w14:textId="77777777" w:rsidR="00B93F01" w:rsidRPr="006F719F" w:rsidRDefault="009A17F5" w:rsidP="00B93F01">
      <w:pPr>
        <w:pStyle w:val="sche3"/>
        <w:numPr>
          <w:ilvl w:val="0"/>
          <w:numId w:val="24"/>
        </w:numPr>
        <w:tabs>
          <w:tab w:val="num" w:pos="567"/>
        </w:tabs>
        <w:spacing w:line="360" w:lineRule="auto"/>
        <w:ind w:left="567" w:hanging="425"/>
        <w:rPr>
          <w:b/>
          <w:sz w:val="18"/>
          <w:szCs w:val="18"/>
          <w:u w:val="single"/>
          <w:lang w:val="it-IT"/>
        </w:rPr>
      </w:pPr>
      <w:r w:rsidRPr="006F719F">
        <w:rPr>
          <w:sz w:val="18"/>
          <w:szCs w:val="18"/>
          <w:lang w:val="it-IT"/>
        </w:rPr>
        <w:t>di essere edotto degli obblighi derivanti dal codice di comportamento adottato dalla stazione appaltante/Provincia Autonoma di Bolzano con deliberazione della Giunta Provinciale n. 938 del 29 luglio 2014 ai sensi del DPR 16 aprile 2013, n. 62 (Regolamento recante codice di comportamento dei dipendenti pubblici) e si impegna, in caso di aggiudicazione, ad osservare e a far osservare ai propri dipendenti e collaboratori il suddetto codice, pena la risoluzione del contratto;</w:t>
      </w:r>
      <w:bookmarkStart w:id="47" w:name="Controllo158"/>
    </w:p>
    <w:bookmarkStart w:id="48" w:name="Controllo157"/>
    <w:bookmarkEnd w:id="47"/>
    <w:p w14:paraId="69F9C3C7" w14:textId="36DA08A7" w:rsidR="009A17F5" w:rsidRPr="0072234D" w:rsidRDefault="009A17F5" w:rsidP="006F719F">
      <w:pPr>
        <w:pStyle w:val="sche3"/>
        <w:numPr>
          <w:ilvl w:val="0"/>
          <w:numId w:val="24"/>
        </w:numPr>
        <w:tabs>
          <w:tab w:val="num" w:pos="567"/>
        </w:tabs>
        <w:spacing w:line="360" w:lineRule="auto"/>
        <w:ind w:left="567" w:hanging="425"/>
        <w:rPr>
          <w:b/>
          <w:bCs/>
          <w:sz w:val="18"/>
          <w:szCs w:val="18"/>
          <w:u w:val="single"/>
          <w:lang w:val="it-IT" w:eastAsia="it-IT"/>
        </w:rPr>
      </w:pPr>
      <w:r w:rsidRPr="0072234D">
        <w:rPr>
          <w:sz w:val="18"/>
          <w:szCs w:val="18"/>
          <w:lang w:val="it-IT" w:eastAsia="it-IT"/>
        </w:rPr>
        <w:fldChar w:fldCharType="begin">
          <w:ffData>
            <w:name w:val="Controllo157"/>
            <w:enabled/>
            <w:calcOnExit w:val="0"/>
            <w:checkBox>
              <w:sizeAuto/>
              <w:default w:val="0"/>
            </w:checkBox>
          </w:ffData>
        </w:fldChar>
      </w:r>
      <w:r w:rsidRPr="0072234D">
        <w:rPr>
          <w:sz w:val="18"/>
          <w:szCs w:val="18"/>
          <w:lang w:val="it-IT" w:eastAsia="it-IT"/>
        </w:rPr>
        <w:instrText xml:space="preserve"> FORMCHECKBOX </w:instrText>
      </w:r>
      <w:r w:rsidR="00B10046">
        <w:rPr>
          <w:sz w:val="18"/>
          <w:szCs w:val="18"/>
          <w:lang w:val="it-IT" w:eastAsia="it-IT"/>
        </w:rPr>
      </w:r>
      <w:r w:rsidR="00B10046">
        <w:rPr>
          <w:sz w:val="18"/>
          <w:szCs w:val="18"/>
          <w:lang w:val="it-IT" w:eastAsia="it-IT"/>
        </w:rPr>
        <w:fldChar w:fldCharType="separate"/>
      </w:r>
      <w:r w:rsidRPr="0072234D">
        <w:rPr>
          <w:sz w:val="18"/>
          <w:szCs w:val="18"/>
          <w:lang w:val="it-IT" w:eastAsia="it-IT"/>
        </w:rPr>
        <w:fldChar w:fldCharType="end"/>
      </w:r>
      <w:bookmarkEnd w:id="48"/>
      <w:r w:rsidRPr="0072234D">
        <w:rPr>
          <w:sz w:val="18"/>
          <w:szCs w:val="18"/>
          <w:lang w:val="it-IT" w:eastAsia="it-IT"/>
        </w:rPr>
        <w:tab/>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 xml:space="preserve">che non sono stati soggetti a ribasso d’asta i costi della sicurezza speciali, elencati nel Piano di Sicurezza e Coordinamento (articolo 100 D.Lgs. 81/2008) - nell’ammontare indicato nella lettera d’invito, nel capitolato speciale d’appalto e nel piano di sicurezza e di coordinamento </w:t>
      </w:r>
      <w:r w:rsidRPr="0072234D">
        <w:rPr>
          <w:sz w:val="18"/>
          <w:szCs w:val="18"/>
          <w:lang w:val="it-IT" w:eastAsia="it-IT"/>
        </w:rPr>
        <w:t>e di impegnarsi a destinare tali importi a misure di sicurezza sul cantiere</w:t>
      </w:r>
      <w:r w:rsidR="00CA1430" w:rsidRPr="0072234D">
        <w:rPr>
          <w:sz w:val="18"/>
          <w:szCs w:val="18"/>
          <w:lang w:val="it-IT" w:eastAsia="it-IT"/>
        </w:rPr>
        <w:t>;</w:t>
      </w:r>
    </w:p>
    <w:p w14:paraId="0D198DAF" w14:textId="77777777" w:rsidR="009A17F5" w:rsidRPr="006F719F"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6F719F">
        <w:rPr>
          <w:sz w:val="18"/>
          <w:szCs w:val="18"/>
          <w:lang w:val="it-IT"/>
        </w:rPr>
        <w:t>di non avere, con riferimento alla presente gara, in corso intese e/o pratiche restrittive della concorrenza e del mercato vietate ai sensi della normativa applicabile;</w:t>
      </w:r>
    </w:p>
    <w:p w14:paraId="285D25AD" w14:textId="64371F20" w:rsidR="00B93F01" w:rsidRPr="006F719F"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6F719F">
        <w:rPr>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8" w:history="1">
        <w:r w:rsidRPr="006F719F">
          <w:rPr>
            <w:sz w:val="18"/>
            <w:szCs w:val="18"/>
            <w:lang w:val="it-IT"/>
          </w:rPr>
          <w:t>www.bandi-altoadige.it</w:t>
        </w:r>
      </w:hyperlink>
      <w:r w:rsidRPr="006F719F">
        <w:rPr>
          <w:sz w:val="18"/>
          <w:szCs w:val="18"/>
          <w:lang w:val="it-IT"/>
        </w:rPr>
        <w:t>;</w:t>
      </w:r>
    </w:p>
    <w:p w14:paraId="187B330B"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6F719F">
        <w:rPr>
          <w:sz w:val="18"/>
          <w:szCs w:val="18"/>
          <w:lang w:val="it-IT"/>
        </w:rPr>
        <w:t xml:space="preserve">di essere a conoscenza che i dati raccolti nell’ambito delle procedure attivate sulla </w:t>
      </w:r>
      <w:r w:rsidRPr="0072234D">
        <w:rPr>
          <w:sz w:val="18"/>
          <w:szCs w:val="18"/>
          <w:lang w:val="it-IT"/>
        </w:rPr>
        <w:t xml:space="preserve">base del documento a gara saranno trattati, ai sensi dell’art. 13 del </w:t>
      </w:r>
      <w:r w:rsidR="001520AE" w:rsidRPr="0072234D">
        <w:rPr>
          <w:sz w:val="18"/>
          <w:szCs w:val="18"/>
          <w:lang w:val="it-IT"/>
        </w:rPr>
        <w:t>D. Lgs</w:t>
      </w:r>
      <w:r w:rsidRPr="0072234D">
        <w:rPr>
          <w:sz w:val="18"/>
          <w:szCs w:val="18"/>
          <w:lang w:val="it-IT"/>
        </w:rPr>
        <w:t>. 30/06/2003, n. 196, recante “Codice in materia di protezione dei dati personali” esclusivamente nell’ambito della presente gara per l’affidamento dell’appalto in oggetto;</w:t>
      </w:r>
    </w:p>
    <w:p w14:paraId="4961F4A1"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4DF290D7"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6DAB6577"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63606C81"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052F8ED2" w14:textId="77777777"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p>
    <w:p w14:paraId="0C86CEBB"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14:paraId="2AB59781"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lastRenderedPageBreak/>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077FE68E" w14:textId="33C1092F" w:rsidR="00B93F01" w:rsidRPr="00833F0B" w:rsidRDefault="00B10046" w:rsidP="00B93F01">
      <w:pPr>
        <w:numPr>
          <w:ilvl w:val="0"/>
          <w:numId w:val="24"/>
        </w:numPr>
        <w:tabs>
          <w:tab w:val="num" w:pos="567"/>
        </w:tabs>
        <w:suppressAutoHyphens w:val="0"/>
        <w:spacing w:line="360" w:lineRule="auto"/>
        <w:ind w:left="567" w:hanging="425"/>
        <w:jc w:val="both"/>
        <w:rPr>
          <w:sz w:val="18"/>
          <w:szCs w:val="18"/>
          <w:lang w:val="it-IT"/>
        </w:rPr>
      </w:pPr>
      <w:bookmarkStart w:id="49" w:name="_GoBack"/>
      <w:bookmarkEnd w:id="49"/>
      <w:r w:rsidRPr="00833F0B">
        <w:rPr>
          <w:sz w:val="18"/>
          <w:szCs w:val="18"/>
          <w:lang w:val="it-IT"/>
        </w:rPr>
        <w:t xml:space="preserve"> </w:t>
      </w:r>
      <w:r w:rsidR="009A17F5" w:rsidRPr="00833F0B">
        <w:rPr>
          <w:sz w:val="18"/>
          <w:szCs w:val="18"/>
          <w:lang w:val="it-IT"/>
        </w:rPr>
        <w:t xml:space="preserve">(se del caso) di aver provveduto alla valutazione dei rischi relativamente alla propria attività e di aver redatto un documento di valutazione ai sensi dell'art. 28 del </w:t>
      </w:r>
      <w:r w:rsidR="001520AE" w:rsidRPr="00833F0B">
        <w:rPr>
          <w:sz w:val="18"/>
          <w:szCs w:val="18"/>
          <w:lang w:val="it-IT"/>
        </w:rPr>
        <w:t>D. Lgs</w:t>
      </w:r>
      <w:r w:rsidR="009A17F5" w:rsidRPr="00833F0B">
        <w:rPr>
          <w:sz w:val="18"/>
          <w:szCs w:val="18"/>
          <w:lang w:val="it-IT"/>
        </w:rPr>
        <w:t>. 81/2008, di aver attuato, in conseguenza della valutazione dei rischi, tutte le misure di prevenzione e protezione e di essersi dotato dei necessari mezzi ed attrezzature antinfortunistiche;</w:t>
      </w:r>
    </w:p>
    <w:p w14:paraId="50BC7E45" w14:textId="77777777" w:rsidR="00B93F01" w:rsidRPr="00F970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F97085">
        <w:rPr>
          <w:sz w:val="18"/>
          <w:szCs w:val="18"/>
          <w:lang w:val="it-IT"/>
        </w:rPr>
        <w:t>(se del caso) di aver designato il Responsabile del Servizio di Prevenzione e Protezione;</w:t>
      </w:r>
    </w:p>
    <w:p w14:paraId="6A450F1B" w14:textId="77777777" w:rsidR="00B93F01" w:rsidRPr="00F970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F97085">
        <w:rPr>
          <w:sz w:val="18"/>
          <w:szCs w:val="18"/>
          <w:lang w:val="it-IT"/>
        </w:rPr>
        <w:t>di aver provveduto (se previsto) alla nomina del medico competente aziendale con l'incarico di effettuare la sorveglianza sanitaria;</w:t>
      </w:r>
    </w:p>
    <w:p w14:paraId="76616A2E" w14:textId="77777777" w:rsidR="00B93F01" w:rsidRPr="00F970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F97085">
        <w:rPr>
          <w:sz w:val="18"/>
          <w:szCs w:val="18"/>
          <w:lang w:val="it-IT"/>
        </w:rPr>
        <w:t>che i lavoratori assunti (se sottoposti a sorveglianza sanitaria) sono stati giudicati idonei dal medico competente; oppure, se lavoratore autonomo, di avere l'idoneità sanitaria per l'esecuzione della prestazione;</w:t>
      </w:r>
    </w:p>
    <w:p w14:paraId="12334BB8" w14:textId="77777777" w:rsidR="00B93F01" w:rsidRPr="00F970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F97085">
        <w:rPr>
          <w:sz w:val="18"/>
          <w:szCs w:val="18"/>
          <w:lang w:val="it-IT"/>
        </w:rPr>
        <w:t>di aver provveduto alla informazione e formazione dei propri lavoratori; oppure, se lavoratore autonomo, di avere la formazione necessaria in materia di sicurezza per l'esecuzione della prestazione;</w:t>
      </w:r>
    </w:p>
    <w:p w14:paraId="54EC7FA0" w14:textId="77777777" w:rsidR="00B93F01" w:rsidRPr="00F97085"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F97085">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14:paraId="0FE8F64B" w14:textId="3C83C57B" w:rsidR="008535E8" w:rsidRPr="001034D4" w:rsidRDefault="008535E8" w:rsidP="00F97085">
      <w:pPr>
        <w:suppressAutoHyphens w:val="0"/>
        <w:spacing w:line="360" w:lineRule="auto"/>
        <w:ind w:left="567"/>
        <w:jc w:val="both"/>
        <w:rPr>
          <w:sz w:val="18"/>
          <w:szCs w:val="18"/>
          <w:lang w:val="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14:paraId="34AFA184" w14:textId="77777777"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773D5490" w14:textId="77777777" w:rsidR="009A17F5" w:rsidRPr="0072234D" w:rsidRDefault="009A17F5" w:rsidP="00DC2B27">
            <w:pPr>
              <w:pStyle w:val="sche3"/>
              <w:snapToGrid w:val="0"/>
              <w:spacing w:line="360" w:lineRule="auto"/>
              <w:rPr>
                <w:b/>
                <w:bCs/>
                <w:i/>
                <w:iCs/>
                <w:sz w:val="18"/>
                <w:szCs w:val="18"/>
                <w:lang w:val="it-IT"/>
              </w:rPr>
            </w:pPr>
          </w:p>
          <w:p w14:paraId="06E216CC"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2A91349A" w14:textId="77777777"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50"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0"/>
          </w:p>
          <w:p w14:paraId="1F9BBD08" w14:textId="77777777" w:rsidR="00C3081B" w:rsidRPr="0072234D" w:rsidRDefault="00C3081B" w:rsidP="00DC2B27">
            <w:pPr>
              <w:pStyle w:val="sche3"/>
              <w:spacing w:line="360" w:lineRule="auto"/>
              <w:rPr>
                <w:sz w:val="18"/>
                <w:szCs w:val="18"/>
                <w:lang w:val="it-IT"/>
              </w:rPr>
            </w:pPr>
          </w:p>
        </w:tc>
      </w:tr>
      <w:tr w:rsidR="009A17F5" w:rsidRPr="0072234D" w14:paraId="3800463E" w14:textId="77777777" w:rsidTr="00DC2B27">
        <w:tc>
          <w:tcPr>
            <w:tcW w:w="4870" w:type="dxa"/>
            <w:gridSpan w:val="2"/>
          </w:tcPr>
          <w:p w14:paraId="50D414FA" w14:textId="77777777"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14:paraId="7335945B" w14:textId="77777777" w:rsidR="009A17F5" w:rsidRPr="0072234D" w:rsidRDefault="009A17F5" w:rsidP="00DC2B27">
            <w:pPr>
              <w:snapToGrid w:val="0"/>
              <w:spacing w:line="360" w:lineRule="auto"/>
              <w:jc w:val="center"/>
              <w:rPr>
                <w:sz w:val="18"/>
                <w:szCs w:val="18"/>
                <w:lang w:val="it-IT"/>
              </w:rPr>
            </w:pPr>
          </w:p>
          <w:p w14:paraId="69896995" w14:textId="77777777"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14:paraId="57A46327" w14:textId="77777777"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51"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51"/>
          </w:p>
          <w:p w14:paraId="587CA9D4" w14:textId="77777777"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14:paraId="418C21FA" w14:textId="77777777" w:rsidR="009A17F5" w:rsidRPr="0072234D" w:rsidRDefault="009A17F5" w:rsidP="00DC2B27">
            <w:pPr>
              <w:spacing w:line="360" w:lineRule="auto"/>
              <w:jc w:val="center"/>
              <w:rPr>
                <w:sz w:val="18"/>
                <w:szCs w:val="18"/>
                <w:lang w:val="it-IT"/>
              </w:rPr>
            </w:pPr>
          </w:p>
        </w:tc>
      </w:tr>
    </w:tbl>
    <w:p w14:paraId="7D938ADE" w14:textId="77777777" w:rsidR="009A17F5" w:rsidRDefault="009A17F5" w:rsidP="009A17F5">
      <w:pPr>
        <w:spacing w:line="360" w:lineRule="auto"/>
        <w:jc w:val="both"/>
        <w:rPr>
          <w:sz w:val="18"/>
          <w:szCs w:val="18"/>
          <w:lang w:val="it-IT"/>
        </w:rPr>
      </w:pPr>
    </w:p>
    <w:p w14:paraId="20435864" w14:textId="77777777" w:rsidR="000D6871" w:rsidRPr="000D6871" w:rsidRDefault="00712E7E" w:rsidP="00712E7E">
      <w:pPr>
        <w:spacing w:line="360" w:lineRule="auto"/>
        <w:jc w:val="both"/>
        <w:rPr>
          <w:color w:val="FF0000"/>
          <w:lang w:val="it-IT"/>
        </w:rPr>
      </w:pPr>
      <w:r>
        <w:rPr>
          <w:lang w:val="it-IT"/>
        </w:rPr>
        <w:br w:type="page"/>
      </w:r>
    </w:p>
    <w:p w14:paraId="52A2C3FA" w14:textId="77777777" w:rsidR="003D59C1" w:rsidRDefault="003D59C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color w:val="FF0000"/>
          <w:sz w:val="18"/>
          <w:szCs w:val="18"/>
          <w:lang w:val="it-IT"/>
        </w:rPr>
      </w:pPr>
    </w:p>
    <w:p w14:paraId="49452AE2" w14:textId="77777777"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A15769">
        <w:rPr>
          <w:b/>
          <w:bCs/>
          <w:i/>
          <w:iCs/>
          <w:sz w:val="18"/>
          <w:szCs w:val="18"/>
          <w:lang w:val="it-IT"/>
        </w:rPr>
        <w:t xml:space="preserve">INFORMATIVA AI SENSI </w:t>
      </w:r>
      <w:smartTag w:uri="urn:schemas-microsoft-com:office:smarttags" w:element="stockticker">
        <w:r w:rsidRPr="00A15769">
          <w:rPr>
            <w:b/>
            <w:bCs/>
            <w:i/>
            <w:iCs/>
            <w:sz w:val="18"/>
            <w:szCs w:val="18"/>
            <w:lang w:val="it-IT"/>
          </w:rPr>
          <w:t>DELL</w:t>
        </w:r>
      </w:smartTag>
      <w:r w:rsidRPr="00A15769">
        <w:rPr>
          <w:b/>
          <w:bCs/>
          <w:i/>
          <w:iCs/>
          <w:sz w:val="18"/>
          <w:szCs w:val="18"/>
          <w:lang w:val="it-IT"/>
        </w:rPr>
        <w:t xml:space="preserve">’ARTICOLO 13 </w:t>
      </w:r>
      <w:smartTag w:uri="urn:schemas-microsoft-com:office:smarttags" w:element="stockticker">
        <w:r w:rsidRPr="00A15769">
          <w:rPr>
            <w:b/>
            <w:bCs/>
            <w:i/>
            <w:iCs/>
            <w:sz w:val="18"/>
            <w:szCs w:val="18"/>
            <w:lang w:val="it-IT"/>
          </w:rPr>
          <w:t>DEL</w:t>
        </w:r>
      </w:smartTag>
      <w:r w:rsidRPr="00A15769">
        <w:rPr>
          <w:b/>
          <w:bCs/>
          <w:i/>
          <w:iCs/>
          <w:sz w:val="18"/>
          <w:szCs w:val="18"/>
          <w:lang w:val="it-IT"/>
        </w:rPr>
        <w:t xml:space="preserve"> CODICE IN MATERIA DI</w:t>
      </w:r>
    </w:p>
    <w:p w14:paraId="7D8AEA80" w14:textId="77777777"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A15769">
        <w:rPr>
          <w:b/>
          <w:bCs/>
          <w:i/>
          <w:iCs/>
          <w:sz w:val="18"/>
          <w:szCs w:val="18"/>
          <w:lang w:val="it-IT"/>
        </w:rPr>
        <w:t>PROTEZIONE DEI DATI PERSONALI (D.LGS. N. 196/2003)</w:t>
      </w:r>
    </w:p>
    <w:p w14:paraId="55533EDD" w14:textId="77777777"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759F829E" w14:textId="77777777" w:rsidR="007404A2" w:rsidRDefault="007404A2" w:rsidP="007404A2">
      <w:pPr>
        <w:spacing w:line="360" w:lineRule="auto"/>
        <w:jc w:val="both"/>
        <w:rPr>
          <w:b/>
          <w:bCs/>
          <w:sz w:val="18"/>
          <w:szCs w:val="18"/>
          <w:lang w:val="it-IT"/>
        </w:rPr>
      </w:pPr>
    </w:p>
    <w:p w14:paraId="488A0C69" w14:textId="77777777" w:rsidR="00BF2CE1" w:rsidRPr="00BD187F" w:rsidRDefault="00BF2CE1" w:rsidP="00BF2CE1">
      <w:pPr>
        <w:spacing w:line="360" w:lineRule="auto"/>
        <w:jc w:val="both"/>
        <w:rPr>
          <w:b/>
          <w:sz w:val="18"/>
          <w:szCs w:val="18"/>
          <w:lang w:val="it-IT"/>
        </w:rPr>
      </w:pPr>
      <w:bookmarkStart w:id="52" w:name="_Hlk507079815"/>
      <w:r w:rsidRPr="00BD187F">
        <w:rPr>
          <w:b/>
          <w:sz w:val="18"/>
          <w:szCs w:val="18"/>
          <w:lang w:val="it-IT"/>
        </w:rPr>
        <w:t xml:space="preserve">Il sottoscritto rappresentante legale o procuratore della sopra indicata impresa </w:t>
      </w:r>
    </w:p>
    <w:p w14:paraId="730AFE1F" w14:textId="77777777" w:rsidR="00BF2CE1" w:rsidRPr="00BD187F" w:rsidRDefault="00BF2CE1" w:rsidP="00BF2CE1">
      <w:pPr>
        <w:spacing w:line="360" w:lineRule="auto"/>
        <w:jc w:val="both"/>
        <w:rPr>
          <w:b/>
          <w:sz w:val="18"/>
          <w:szCs w:val="18"/>
          <w:lang w:val="it-IT"/>
        </w:rPr>
      </w:pPr>
    </w:p>
    <w:p w14:paraId="07C3CD46" w14:textId="77777777" w:rsidR="00BF2CE1" w:rsidRPr="00BD187F" w:rsidRDefault="00BF2CE1" w:rsidP="00BF2CE1">
      <w:pPr>
        <w:spacing w:line="360" w:lineRule="auto"/>
        <w:jc w:val="center"/>
        <w:rPr>
          <w:b/>
          <w:sz w:val="18"/>
          <w:szCs w:val="18"/>
          <w:lang w:val="it-IT"/>
        </w:rPr>
      </w:pPr>
      <w:r w:rsidRPr="00BD187F">
        <w:rPr>
          <w:b/>
          <w:sz w:val="18"/>
          <w:szCs w:val="18"/>
          <w:lang w:val="it-IT"/>
        </w:rPr>
        <w:t>DICHIARA</w:t>
      </w:r>
    </w:p>
    <w:p w14:paraId="7DA69A04" w14:textId="77777777" w:rsidR="00BF2CE1" w:rsidRPr="00BD187F" w:rsidRDefault="00BF2CE1" w:rsidP="00BF2CE1">
      <w:pPr>
        <w:spacing w:line="360" w:lineRule="auto"/>
        <w:jc w:val="both"/>
        <w:rPr>
          <w:b/>
          <w:sz w:val="18"/>
          <w:szCs w:val="18"/>
          <w:lang w:val="it-IT"/>
        </w:rPr>
      </w:pPr>
    </w:p>
    <w:p w14:paraId="3474A3DE" w14:textId="77777777" w:rsidR="00780D34" w:rsidRPr="00F94244" w:rsidRDefault="00780D34" w:rsidP="00780D34">
      <w:pPr>
        <w:spacing w:line="360" w:lineRule="auto"/>
        <w:ind w:left="360"/>
        <w:jc w:val="both"/>
        <w:rPr>
          <w:b/>
          <w:sz w:val="18"/>
          <w:szCs w:val="18"/>
          <w:lang w:val="it-IT"/>
        </w:rPr>
      </w:pPr>
      <w:r w:rsidRPr="00A15769">
        <w:rPr>
          <w:b/>
          <w:sz w:val="18"/>
          <w:szCs w:val="18"/>
          <w:lang w:val="it-IT"/>
        </w:rPr>
        <w:t xml:space="preserve">di </w:t>
      </w:r>
      <w:r w:rsidRPr="00F94244">
        <w:rPr>
          <w:b/>
          <w:sz w:val="18"/>
          <w:szCs w:val="18"/>
          <w:lang w:val="it-IT"/>
        </w:rPr>
        <w:t>essere stato informato ai sensi dell’art. 13 del Codice in materia di protezione dei dati personali (D.Lgs. 30 giugno 2003, n. 196) circa le seguenti circostanze.</w:t>
      </w:r>
    </w:p>
    <w:p w14:paraId="79BF5E67" w14:textId="77777777" w:rsidR="00780D34" w:rsidRPr="00F94244" w:rsidRDefault="00780D34" w:rsidP="00780D34">
      <w:pPr>
        <w:spacing w:line="360" w:lineRule="auto"/>
        <w:ind w:left="360"/>
        <w:jc w:val="both"/>
        <w:rPr>
          <w:b/>
          <w:sz w:val="18"/>
          <w:szCs w:val="18"/>
          <w:lang w:val="it-IT"/>
        </w:rPr>
      </w:pPr>
    </w:p>
    <w:p w14:paraId="3D957EB1" w14:textId="77777777" w:rsidR="00780D34" w:rsidRPr="00F94244" w:rsidRDefault="00780D34" w:rsidP="00780D34">
      <w:pPr>
        <w:spacing w:line="360" w:lineRule="auto"/>
        <w:ind w:left="360"/>
        <w:jc w:val="both"/>
        <w:rPr>
          <w:b/>
          <w:sz w:val="18"/>
          <w:szCs w:val="18"/>
          <w:lang w:val="it-IT"/>
        </w:rPr>
      </w:pPr>
      <w:r w:rsidRPr="00F94244">
        <w:rPr>
          <w:b/>
          <w:sz w:val="18"/>
          <w:szCs w:val="18"/>
          <w:lang w:val="it-IT"/>
        </w:rPr>
        <w:t xml:space="preserve">Il titolare del trattamento dei dati è la Provincia Autonoma di Bolzano. Responsabile del trattamento è il </w:t>
      </w:r>
      <w:bookmarkStart w:id="53" w:name="Text7"/>
      <w:r>
        <w:rPr>
          <w:b/>
          <w:sz w:val="18"/>
          <w:szCs w:val="18"/>
          <w:lang w:val="it-IT"/>
        </w:rPr>
        <w:t>Mag. Dr.</w:t>
      </w:r>
      <w:r w:rsidRPr="00AB4803">
        <w:rPr>
          <w:b/>
          <w:sz w:val="18"/>
          <w:szCs w:val="18"/>
          <w:lang w:val="it-IT"/>
        </w:rPr>
        <w:t xml:space="preserve"> </w:t>
      </w:r>
      <w:r w:rsidRPr="00F94244">
        <w:rPr>
          <w:b/>
          <w:sz w:val="18"/>
          <w:szCs w:val="18"/>
          <w:lang w:val="it-IT"/>
        </w:rPr>
        <w:t>Thomas Mathà</w:t>
      </w:r>
      <w:bookmarkEnd w:id="53"/>
      <w:r w:rsidRPr="00F94244">
        <w:rPr>
          <w:b/>
          <w:sz w:val="18"/>
          <w:szCs w:val="18"/>
          <w:lang w:val="it-IT"/>
        </w:rPr>
        <w:t>, o il suo delegato.</w:t>
      </w:r>
    </w:p>
    <w:p w14:paraId="2B2A2E15" w14:textId="77777777" w:rsidR="00780D34" w:rsidRPr="00F94244" w:rsidRDefault="00780D34" w:rsidP="00780D34">
      <w:pPr>
        <w:spacing w:line="360" w:lineRule="auto"/>
        <w:jc w:val="both"/>
        <w:rPr>
          <w:b/>
          <w:sz w:val="18"/>
          <w:szCs w:val="18"/>
          <w:lang w:val="it-IT"/>
        </w:rPr>
      </w:pPr>
    </w:p>
    <w:p w14:paraId="0C36B70B" w14:textId="77777777" w:rsidR="00780D34" w:rsidRPr="00F94244" w:rsidRDefault="00780D34" w:rsidP="00780D34">
      <w:pPr>
        <w:spacing w:line="360" w:lineRule="auto"/>
        <w:ind w:left="360"/>
        <w:jc w:val="both"/>
        <w:rPr>
          <w:b/>
          <w:sz w:val="18"/>
          <w:szCs w:val="18"/>
          <w:lang w:val="it-IT"/>
        </w:rPr>
      </w:pPr>
      <w:r w:rsidRPr="00F94244">
        <w:rPr>
          <w:b/>
          <w:sz w:val="18"/>
          <w:szCs w:val="18"/>
          <w:lang w:val="it-IT"/>
        </w:rPr>
        <w:t>I dati forniti sono trattati, anche in forma elettronica, ai fini dell’aggiudicazione di questo appalto e dell’esecuzione delle prestazioni contrattuali in oggetto e vengono presi in carico dall’Agenzia per i procedimenti e la vigilanza in materia di contratti pubblici di lavori, servizi e forniture, nella sua qualità di responsabile esterno del trattamento, ai fini dell’espletamento dell’incarico ricevuto per lo svolgimento delle attività riguardanti la preparazione e la gestione delle procedure di appalto in nome e per conto della Provincia Autonoma di Bolzano.</w:t>
      </w:r>
    </w:p>
    <w:p w14:paraId="2A18EB8D" w14:textId="77777777" w:rsidR="00780D34" w:rsidRDefault="00780D34" w:rsidP="00780D34">
      <w:pPr>
        <w:spacing w:line="360" w:lineRule="auto"/>
        <w:ind w:left="360"/>
        <w:jc w:val="both"/>
        <w:rPr>
          <w:b/>
          <w:sz w:val="18"/>
          <w:szCs w:val="18"/>
          <w:lang w:val="it-IT"/>
        </w:rPr>
      </w:pPr>
    </w:p>
    <w:p w14:paraId="19114FCD" w14:textId="77777777" w:rsidR="00780D34" w:rsidRPr="00A15769" w:rsidRDefault="00780D34" w:rsidP="00780D34">
      <w:pPr>
        <w:spacing w:line="360" w:lineRule="auto"/>
        <w:ind w:left="360"/>
        <w:jc w:val="both"/>
        <w:rPr>
          <w:b/>
          <w:sz w:val="18"/>
          <w:szCs w:val="18"/>
          <w:lang w:val="it-IT"/>
        </w:rPr>
      </w:pPr>
      <w:r w:rsidRPr="00A15769">
        <w:rPr>
          <w:b/>
          <w:sz w:val="18"/>
          <w:szCs w:val="18"/>
          <w:lang w:val="it-IT"/>
        </w:rPr>
        <w:t xml:space="preserve">Il legale rappresentante dell’Agenzia è il Direttore Mag. Dr. Thomas Mathà. Responsabile del trattamento dei dati è il Direttore d’Area SUA </w:t>
      </w:r>
      <w:r>
        <w:rPr>
          <w:b/>
          <w:sz w:val="18"/>
          <w:szCs w:val="18"/>
          <w:lang w:val="it-IT"/>
        </w:rPr>
        <w:t>Lavori</w:t>
      </w:r>
      <w:r w:rsidRPr="00A15769">
        <w:rPr>
          <w:b/>
          <w:sz w:val="18"/>
          <w:szCs w:val="18"/>
          <w:lang w:val="it-IT"/>
        </w:rPr>
        <w:t xml:space="preserve">, il quale provvede a designare per iscritto i soggetti che a vario titolo operano nell’ambito del servizio impartendo loro le dovute istruzioni per un lecito trattamento dei dati. </w:t>
      </w:r>
    </w:p>
    <w:p w14:paraId="482F1B34" w14:textId="77777777" w:rsidR="00780D34" w:rsidRPr="00A15769" w:rsidRDefault="00780D34" w:rsidP="00780D34">
      <w:pPr>
        <w:spacing w:line="360" w:lineRule="auto"/>
        <w:ind w:left="360"/>
        <w:jc w:val="both"/>
        <w:rPr>
          <w:b/>
          <w:sz w:val="18"/>
          <w:szCs w:val="18"/>
          <w:lang w:val="it-IT"/>
        </w:rPr>
      </w:pPr>
    </w:p>
    <w:p w14:paraId="5233686A" w14:textId="77777777" w:rsidR="00780D34" w:rsidRPr="00A15769" w:rsidRDefault="00780D34" w:rsidP="00780D34">
      <w:pPr>
        <w:spacing w:line="360" w:lineRule="auto"/>
        <w:ind w:left="360"/>
        <w:jc w:val="both"/>
        <w:rPr>
          <w:b/>
          <w:sz w:val="18"/>
          <w:szCs w:val="18"/>
          <w:lang w:val="it-IT"/>
        </w:rPr>
      </w:pPr>
      <w:r w:rsidRPr="00A15769">
        <w:rPr>
          <w:b/>
          <w:sz w:val="18"/>
          <w:szCs w:val="18"/>
          <w:lang w:val="it-IT"/>
        </w:rPr>
        <w:t xml:space="preserve">Il conferimento dei dati è obbligatorio per lo svolgimento dei compiti amministrativi richiesti. In caso di rifiuto di conferimento dei dati richiesti non si potrà dare seguito alle richieste avanzate ed alle istanze inoltrate. </w:t>
      </w:r>
    </w:p>
    <w:p w14:paraId="19399223" w14:textId="77777777" w:rsidR="00780D34" w:rsidRPr="00A15769" w:rsidRDefault="00780D34" w:rsidP="00780D34">
      <w:pPr>
        <w:spacing w:line="360" w:lineRule="auto"/>
        <w:ind w:left="360"/>
        <w:jc w:val="both"/>
        <w:rPr>
          <w:b/>
          <w:sz w:val="18"/>
          <w:szCs w:val="18"/>
          <w:lang w:val="it-IT"/>
        </w:rPr>
      </w:pPr>
    </w:p>
    <w:p w14:paraId="50A80435" w14:textId="77777777" w:rsidR="00780D34" w:rsidRPr="00A15769" w:rsidRDefault="00780D34" w:rsidP="00780D34">
      <w:pPr>
        <w:spacing w:line="360" w:lineRule="auto"/>
        <w:ind w:left="360"/>
        <w:jc w:val="both"/>
        <w:rPr>
          <w:b/>
          <w:sz w:val="18"/>
          <w:szCs w:val="18"/>
          <w:lang w:val="it-IT"/>
        </w:rPr>
      </w:pPr>
      <w:r w:rsidRPr="00A15769">
        <w:rPr>
          <w:b/>
          <w:sz w:val="18"/>
          <w:szCs w:val="18"/>
          <w:lang w:val="it-IT"/>
        </w:rPr>
        <w:t>In base agli artt. 7-10 del D.Lgs. n. 196/2003 il/la richiedente ottiene, mediante richiesta, l’accesso ai propri dati, l’estrapolazione ed informazioni su di essi e potrà, ricorrendone gli estremi di legge, richiederne l’aggiornamento, la cancellazione, la trasformazione in forma anonima o il blocco.</w:t>
      </w:r>
    </w:p>
    <w:p w14:paraId="4E4647CA" w14:textId="77777777" w:rsidR="00BF2CE1" w:rsidRPr="00BD187F" w:rsidRDefault="00BF2CE1" w:rsidP="00BF2CE1">
      <w:pPr>
        <w:spacing w:line="360" w:lineRule="auto"/>
        <w:jc w:val="both"/>
        <w:rPr>
          <w:b/>
          <w:sz w:val="18"/>
          <w:szCs w:val="18"/>
          <w:lang w:val="it-IT"/>
        </w:rPr>
      </w:pPr>
    </w:p>
    <w:p w14:paraId="793CE161" w14:textId="77777777" w:rsidR="00BF2CE1" w:rsidRPr="00BD187F" w:rsidRDefault="00BF2CE1" w:rsidP="00BF2CE1">
      <w:pPr>
        <w:spacing w:line="360" w:lineRule="auto"/>
        <w:jc w:val="both"/>
        <w:rPr>
          <w:b/>
          <w:sz w:val="18"/>
          <w:szCs w:val="18"/>
          <w:lang w:val="it-IT"/>
        </w:rPr>
      </w:pPr>
      <w:r w:rsidRPr="00BD187F">
        <w:rPr>
          <w:b/>
          <w:sz w:val="18"/>
          <w:szCs w:val="18"/>
          <w:lang w:val="it-IT"/>
        </w:rPr>
        <w:t>Letto, confermato e sottoscritto</w:t>
      </w:r>
      <w:bookmarkEnd w:id="52"/>
      <w:r w:rsidRPr="00BD187F">
        <w:rPr>
          <w:b/>
          <w:sz w:val="18"/>
          <w:szCs w:val="18"/>
          <w:lang w:val="it-IT"/>
        </w:rPr>
        <w:t>.</w:t>
      </w:r>
    </w:p>
    <w:p w14:paraId="7E07FFAF" w14:textId="0F8E544A" w:rsidR="007404A2" w:rsidRPr="00074C8E" w:rsidRDefault="007404A2" w:rsidP="007404A2">
      <w:pPr>
        <w:spacing w:line="360" w:lineRule="auto"/>
        <w:jc w:val="both"/>
        <w:rPr>
          <w:b/>
          <w:bCs/>
          <w:sz w:val="18"/>
          <w:szCs w:val="18"/>
          <w:lang w:val="it-IT"/>
        </w:rPr>
      </w:pPr>
    </w:p>
    <w:p w14:paraId="13E8E146" w14:textId="77777777" w:rsidR="000C6959" w:rsidRPr="00A15769" w:rsidRDefault="000C6959" w:rsidP="000D6871">
      <w:pPr>
        <w:spacing w:line="360" w:lineRule="auto"/>
        <w:ind w:left="360"/>
        <w:jc w:val="both"/>
        <w:rPr>
          <w:b/>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0D6871" w:rsidRPr="00A15769" w14:paraId="399893DB" w14:textId="77777777" w:rsidTr="000D6871">
        <w:tc>
          <w:tcPr>
            <w:tcW w:w="4870" w:type="dxa"/>
          </w:tcPr>
          <w:p w14:paraId="68170847" w14:textId="77777777" w:rsidR="000D6871" w:rsidRPr="00A15769" w:rsidRDefault="000D6871">
            <w:pPr>
              <w:pStyle w:val="sche3"/>
              <w:tabs>
                <w:tab w:val="left" w:pos="4445"/>
              </w:tabs>
              <w:snapToGrid w:val="0"/>
              <w:spacing w:line="360" w:lineRule="auto"/>
              <w:rPr>
                <w:lang w:val="it-IT"/>
              </w:rPr>
            </w:pPr>
          </w:p>
        </w:tc>
        <w:tc>
          <w:tcPr>
            <w:tcW w:w="4876" w:type="dxa"/>
          </w:tcPr>
          <w:p w14:paraId="56A5816E" w14:textId="77777777" w:rsidR="000D6871" w:rsidRPr="00A15769" w:rsidRDefault="000D6871">
            <w:pPr>
              <w:snapToGrid w:val="0"/>
              <w:spacing w:line="360" w:lineRule="auto"/>
              <w:jc w:val="center"/>
              <w:rPr>
                <w:sz w:val="18"/>
                <w:szCs w:val="18"/>
                <w:lang w:val="it-IT"/>
              </w:rPr>
            </w:pPr>
          </w:p>
          <w:p w14:paraId="2663398C" w14:textId="77777777" w:rsidR="000D6871" w:rsidRPr="00A15769" w:rsidRDefault="000D6871">
            <w:pPr>
              <w:spacing w:line="360" w:lineRule="auto"/>
              <w:jc w:val="center"/>
              <w:rPr>
                <w:sz w:val="18"/>
                <w:szCs w:val="18"/>
                <w:lang w:val="it-IT"/>
              </w:rPr>
            </w:pPr>
            <w:r w:rsidRPr="00A15769">
              <w:rPr>
                <w:sz w:val="18"/>
                <w:szCs w:val="18"/>
                <w:lang w:val="it-IT"/>
              </w:rPr>
              <w:t>Il legale rappresentante / il procuratore</w:t>
            </w:r>
          </w:p>
          <w:bookmarkStart w:id="54" w:name="Text10"/>
          <w:p w14:paraId="47A36881" w14:textId="77777777" w:rsidR="000D6871" w:rsidRPr="00A15769" w:rsidRDefault="000C6959">
            <w:pPr>
              <w:spacing w:line="360" w:lineRule="auto"/>
              <w:jc w:val="center"/>
              <w:rPr>
                <w:sz w:val="18"/>
                <w:szCs w:val="18"/>
                <w:lang w:val="it-IT"/>
              </w:rPr>
            </w:pPr>
            <w:r w:rsidRPr="00A15769">
              <w:rPr>
                <w:sz w:val="18"/>
                <w:szCs w:val="18"/>
              </w:rPr>
              <w:fldChar w:fldCharType="begin">
                <w:ffData>
                  <w:name w:val="Text10"/>
                  <w:enabled/>
                  <w:calcOnExit w:val="0"/>
                  <w:textInput/>
                </w:ffData>
              </w:fldChar>
            </w:r>
            <w:r w:rsidRPr="00A15769">
              <w:rPr>
                <w:sz w:val="18"/>
                <w:szCs w:val="18"/>
              </w:rPr>
              <w:instrText xml:space="preserve"> FORMTEXT </w:instrText>
            </w:r>
            <w:r w:rsidRPr="00A15769">
              <w:rPr>
                <w:sz w:val="18"/>
                <w:szCs w:val="18"/>
              </w:rPr>
            </w:r>
            <w:r w:rsidRPr="00A15769">
              <w:rPr>
                <w:sz w:val="18"/>
                <w:szCs w:val="18"/>
              </w:rPr>
              <w:fldChar w:fldCharType="separate"/>
            </w:r>
            <w:r w:rsidRPr="00A15769">
              <w:rPr>
                <w:noProof/>
                <w:sz w:val="18"/>
                <w:szCs w:val="18"/>
              </w:rPr>
              <w:t> </w:t>
            </w:r>
            <w:r w:rsidRPr="00A15769">
              <w:rPr>
                <w:noProof/>
                <w:sz w:val="18"/>
                <w:szCs w:val="18"/>
              </w:rPr>
              <w:t> </w:t>
            </w:r>
            <w:r w:rsidRPr="00A15769">
              <w:rPr>
                <w:noProof/>
                <w:sz w:val="18"/>
                <w:szCs w:val="18"/>
              </w:rPr>
              <w:t> </w:t>
            </w:r>
            <w:r w:rsidRPr="00A15769">
              <w:rPr>
                <w:noProof/>
                <w:sz w:val="18"/>
                <w:szCs w:val="18"/>
              </w:rPr>
              <w:t> </w:t>
            </w:r>
            <w:r w:rsidRPr="00A15769">
              <w:rPr>
                <w:noProof/>
                <w:sz w:val="18"/>
                <w:szCs w:val="18"/>
              </w:rPr>
              <w:t> </w:t>
            </w:r>
            <w:r w:rsidRPr="00A15769">
              <w:rPr>
                <w:sz w:val="18"/>
                <w:szCs w:val="18"/>
              </w:rPr>
              <w:fldChar w:fldCharType="end"/>
            </w:r>
            <w:bookmarkEnd w:id="54"/>
          </w:p>
          <w:p w14:paraId="62ED02FD" w14:textId="77777777" w:rsidR="000D6871" w:rsidRPr="00A15769" w:rsidRDefault="008A183F" w:rsidP="008A183F">
            <w:pPr>
              <w:pStyle w:val="sche3"/>
              <w:tabs>
                <w:tab w:val="left" w:pos="4445"/>
              </w:tabs>
              <w:spacing w:line="360" w:lineRule="auto"/>
              <w:jc w:val="center"/>
              <w:rPr>
                <w:lang w:val="it-IT"/>
              </w:rPr>
            </w:pPr>
            <w:r w:rsidRPr="00A15769">
              <w:rPr>
                <w:sz w:val="18"/>
                <w:szCs w:val="18"/>
                <w:lang w:val="it-IT"/>
              </w:rPr>
              <w:t>(sottoscritto con firma digitale)</w:t>
            </w:r>
          </w:p>
        </w:tc>
      </w:tr>
    </w:tbl>
    <w:p w14:paraId="2D6CFA46" w14:textId="77777777" w:rsidR="000C6959" w:rsidRDefault="000C6959" w:rsidP="000D6871">
      <w:pPr>
        <w:spacing w:line="360" w:lineRule="auto"/>
        <w:jc w:val="both"/>
        <w:rPr>
          <w:lang w:val="it-IT"/>
        </w:rPr>
      </w:pPr>
    </w:p>
    <w:p w14:paraId="48CA0E5F" w14:textId="77777777" w:rsidR="006E1B12" w:rsidRPr="0072234D" w:rsidRDefault="006E1B12" w:rsidP="000C6959">
      <w:pPr>
        <w:spacing w:line="360" w:lineRule="auto"/>
        <w:jc w:val="both"/>
        <w:rPr>
          <w:szCs w:val="18"/>
          <w:lang w:val="it-IT"/>
        </w:rPr>
      </w:pPr>
    </w:p>
    <w:sectPr w:rsidR="006E1B12" w:rsidRPr="0072234D" w:rsidSect="00A87685">
      <w:headerReference w:type="default" r:id="rId9"/>
      <w:footerReference w:type="default" r:id="rId10"/>
      <w:headerReference w:type="first" r:id="rId11"/>
      <w:footerReference w:type="first" r:id="rId12"/>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52BB" w14:textId="77777777" w:rsidR="00833F0B" w:rsidRDefault="00833F0B" w:rsidP="00092646">
      <w:r>
        <w:separator/>
      </w:r>
    </w:p>
  </w:endnote>
  <w:endnote w:type="continuationSeparator" w:id="0">
    <w:p w14:paraId="3EF74F76" w14:textId="77777777" w:rsidR="00833F0B" w:rsidRDefault="00833F0B" w:rsidP="00092646">
      <w:r>
        <w:continuationSeparator/>
      </w:r>
    </w:p>
  </w:endnote>
  <w:endnote w:id="1">
    <w:p w14:paraId="3401B99E" w14:textId="77777777" w:rsidR="00833F0B" w:rsidRPr="007E101F"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Le dichiarazioni di cui al presente modulo devono essere rese dagli operatori economici singoli, anche artigiani, dalle società, anche cooperative, dai consorzi di cui all’art. 45 comma 2 lett. b) e c) del D.Lgs.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D.Lgs. 50/2016 deve compilare l’allegato A1 bis.</w:t>
      </w:r>
    </w:p>
  </w:endnote>
  <w:endnote w:id="2">
    <w:p w14:paraId="413AA0AA" w14:textId="77777777" w:rsidR="00833F0B" w:rsidRPr="007E101F"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D.Lgs. n. 50/2016, GEIE, rete di imprese, indicare le generalità del legale rappresentante dell’impresa mandataria.</w:t>
      </w:r>
    </w:p>
  </w:endnote>
  <w:endnote w:id="3">
    <w:p w14:paraId="0132716E" w14:textId="77777777" w:rsidR="00833F0B" w:rsidRPr="0078684C" w:rsidRDefault="00833F0B"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Qualora l’operatore economico concorrente si presenti in forma di consorzio di cui all’art. 45, comma 2, lett. b) e c), D.Lgs. n. 50/2016 le imprese consorziate che eseguiranno le prestazioni contrattuali sono obbligate a presentare le dichiarazioni di cui al modulo A1 bis.</w:t>
      </w:r>
    </w:p>
  </w:endnote>
  <w:endnote w:id="4">
    <w:p w14:paraId="07362A02" w14:textId="77777777" w:rsidR="00833F0B" w:rsidRPr="007E101F"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5">
    <w:p w14:paraId="43F6462D" w14:textId="77777777" w:rsidR="00833F0B" w:rsidRPr="007E101F"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59EEFB35" w14:textId="77777777" w:rsidR="00833F0B" w:rsidRPr="007E101F"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14:paraId="40281418" w14:textId="77777777" w:rsidR="00833F0B" w:rsidRPr="005252DE" w:rsidRDefault="00833F0B"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14:paraId="5C97AF83" w14:textId="77777777" w:rsidR="00833F0B" w:rsidRPr="005252DE" w:rsidRDefault="00833F0B"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14:paraId="423529C7" w14:textId="77777777" w:rsidR="00833F0B" w:rsidRPr="005252DE" w:rsidRDefault="00833F0B"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14:paraId="0C90946F" w14:textId="77777777" w:rsidR="00833F0B" w:rsidRPr="007E101F" w:rsidRDefault="00833F0B"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14:paraId="219B1156" w14:textId="77777777" w:rsidR="00833F0B" w:rsidRPr="007E101F" w:rsidRDefault="00833F0B"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14:paraId="54F4CDC2" w14:textId="77777777" w:rsidR="00833F0B" w:rsidRPr="007E101F" w:rsidRDefault="00833F0B"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14:paraId="4E866A2F" w14:textId="77777777" w:rsidR="00833F0B" w:rsidRPr="005252DE" w:rsidRDefault="00833F0B"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14:paraId="15A47DB2" w14:textId="77777777" w:rsidR="00833F0B" w:rsidRPr="005252DE" w:rsidRDefault="00833F0B"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14:paraId="6276C95D" w14:textId="77777777" w:rsidR="00833F0B" w:rsidRPr="005252DE" w:rsidRDefault="00833F0B"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3">
    <w:p w14:paraId="0217DB5E" w14:textId="77777777" w:rsidR="00833F0B" w:rsidRPr="005252DE" w:rsidRDefault="00833F0B" w:rsidP="009A17F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4">
    <w:p w14:paraId="68474BCF" w14:textId="77777777" w:rsidR="00833F0B" w:rsidRPr="005252DE" w:rsidRDefault="00833F0B" w:rsidP="009A17F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5">
    <w:p w14:paraId="123439EB" w14:textId="77777777" w:rsidR="00833F0B" w:rsidRPr="005252DE" w:rsidRDefault="00833F0B" w:rsidP="009A17F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6">
    <w:p w14:paraId="2C3D29A9" w14:textId="77777777" w:rsidR="00833F0B" w:rsidRPr="005252DE" w:rsidRDefault="00833F0B" w:rsidP="009A17F5">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86577" w14:textId="77777777" w:rsidR="00833F0B" w:rsidRDefault="00833F0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833F0B" w:rsidRPr="00B10046" w14:paraId="5E056BA6" w14:textId="77777777" w:rsidTr="00833F0B">
      <w:trPr>
        <w:cantSplit/>
      </w:trPr>
      <w:tc>
        <w:tcPr>
          <w:tcW w:w="4990" w:type="dxa"/>
        </w:tcPr>
        <w:p w14:paraId="5252795D" w14:textId="77777777" w:rsidR="00833F0B" w:rsidRPr="006354A3" w:rsidRDefault="00833F0B" w:rsidP="00DB2CB3">
          <w:pPr>
            <w:spacing w:before="80" w:line="180" w:lineRule="exact"/>
            <w:jc w:val="right"/>
            <w:rPr>
              <w:sz w:val="16"/>
              <w:lang w:val="de-DE"/>
            </w:rPr>
          </w:pPr>
          <w:r w:rsidRPr="006354A3">
            <w:rPr>
              <w:sz w:val="16"/>
              <w:lang w:val="de-DE"/>
            </w:rPr>
            <w:t xml:space="preserve">Dr.-Julius-Perathoner-Straße 10 </w:t>
          </w:r>
          <w:r w:rsidRPr="006354A3">
            <w:rPr>
              <w:rFonts w:ascii="Wingdings" w:hAnsi="Wingdings"/>
              <w:color w:val="808080"/>
              <w:sz w:val="14"/>
            </w:rPr>
            <w:t></w:t>
          </w:r>
          <w:r w:rsidRPr="006354A3">
            <w:rPr>
              <w:sz w:val="16"/>
              <w:lang w:val="de-DE"/>
            </w:rPr>
            <w:t xml:space="preserve"> 39100 Bozen</w:t>
          </w:r>
        </w:p>
        <w:p w14:paraId="4106C19F" w14:textId="77777777" w:rsidR="00833F0B" w:rsidRPr="006354A3" w:rsidRDefault="00833F0B" w:rsidP="00DB2CB3">
          <w:pPr>
            <w:spacing w:line="180" w:lineRule="exact"/>
            <w:jc w:val="right"/>
            <w:rPr>
              <w:sz w:val="16"/>
              <w:lang w:val="de-DE"/>
            </w:rPr>
          </w:pPr>
          <w:r w:rsidRPr="006354A3">
            <w:rPr>
              <w:sz w:val="16"/>
              <w:lang w:val="de-DE"/>
            </w:rPr>
            <w:t xml:space="preserve">Tel. 0471 41 40 30 </w:t>
          </w:r>
          <w:r w:rsidRPr="006354A3">
            <w:rPr>
              <w:rFonts w:ascii="Wingdings" w:hAnsi="Wingdings"/>
              <w:color w:val="808080"/>
              <w:sz w:val="14"/>
            </w:rPr>
            <w:t></w:t>
          </w:r>
          <w:r w:rsidRPr="006354A3">
            <w:rPr>
              <w:sz w:val="16"/>
              <w:lang w:val="de-DE"/>
            </w:rPr>
            <w:t xml:space="preserve"> Fax 0471 41 40 09</w:t>
          </w:r>
        </w:p>
        <w:p w14:paraId="3B3ECCA0" w14:textId="77777777" w:rsidR="00833F0B" w:rsidRPr="006354A3" w:rsidRDefault="00833F0B" w:rsidP="00DB2CB3">
          <w:pPr>
            <w:spacing w:line="180" w:lineRule="exact"/>
            <w:jc w:val="right"/>
            <w:rPr>
              <w:sz w:val="16"/>
              <w:lang w:val="de-DE"/>
            </w:rPr>
          </w:pPr>
          <w:r w:rsidRPr="006354A3">
            <w:rPr>
              <w:sz w:val="16"/>
              <w:lang w:val="de-DE"/>
            </w:rPr>
            <w:t>http://www.provinz.bz.it/aov</w:t>
          </w:r>
        </w:p>
        <w:p w14:paraId="733CE41F" w14:textId="77777777" w:rsidR="00833F0B" w:rsidRPr="006354A3" w:rsidRDefault="00833F0B" w:rsidP="00DB2CB3">
          <w:pPr>
            <w:spacing w:line="180" w:lineRule="exact"/>
            <w:jc w:val="right"/>
            <w:rPr>
              <w:sz w:val="16"/>
              <w:lang w:val="de-DE"/>
            </w:rPr>
          </w:pPr>
          <w:r w:rsidRPr="006354A3">
            <w:rPr>
              <w:sz w:val="16"/>
              <w:lang w:val="de-DE"/>
            </w:rPr>
            <w:t>aov-acp.works@pec.prov.bz.it</w:t>
          </w:r>
        </w:p>
        <w:p w14:paraId="02087CD7" w14:textId="77777777" w:rsidR="00833F0B" w:rsidRPr="006354A3" w:rsidRDefault="00833F0B" w:rsidP="00DB2CB3">
          <w:pPr>
            <w:spacing w:line="180" w:lineRule="exact"/>
            <w:jc w:val="right"/>
            <w:rPr>
              <w:sz w:val="16"/>
              <w:lang w:val="de-DE"/>
            </w:rPr>
          </w:pPr>
          <w:r w:rsidRPr="006354A3">
            <w:rPr>
              <w:sz w:val="16"/>
              <w:lang w:val="de-DE"/>
            </w:rPr>
            <w:t>aov.bau@provinz.bz.it</w:t>
          </w:r>
        </w:p>
        <w:p w14:paraId="1AA9F616" w14:textId="77777777" w:rsidR="00833F0B" w:rsidRPr="006354A3" w:rsidRDefault="00833F0B" w:rsidP="00DB2CB3">
          <w:pPr>
            <w:spacing w:line="180" w:lineRule="exact"/>
            <w:jc w:val="right"/>
            <w:rPr>
              <w:sz w:val="16"/>
              <w:lang w:val="de-DE"/>
            </w:rPr>
          </w:pPr>
          <w:r w:rsidRPr="006354A3">
            <w:rPr>
              <w:sz w:val="16"/>
              <w:lang w:val="de-DE"/>
            </w:rPr>
            <w:t>Steuernr./Mwst.Nr. 94116410211</w:t>
          </w:r>
        </w:p>
      </w:tc>
      <w:tc>
        <w:tcPr>
          <w:tcW w:w="227" w:type="dxa"/>
          <w:vAlign w:val="center"/>
        </w:tcPr>
        <w:p w14:paraId="05526365" w14:textId="77777777" w:rsidR="00833F0B" w:rsidRPr="006354A3" w:rsidRDefault="00833F0B" w:rsidP="00DB2CB3">
          <w:pPr>
            <w:spacing w:before="80"/>
            <w:jc w:val="center"/>
            <w:rPr>
              <w:sz w:val="16"/>
              <w:lang w:val="de-DE"/>
            </w:rPr>
          </w:pPr>
        </w:p>
      </w:tc>
      <w:tc>
        <w:tcPr>
          <w:tcW w:w="907" w:type="dxa"/>
          <w:vAlign w:val="center"/>
        </w:tcPr>
        <w:p w14:paraId="44BBC30D" w14:textId="77777777" w:rsidR="00833F0B" w:rsidRPr="006354A3" w:rsidRDefault="00833F0B" w:rsidP="00DB2CB3">
          <w:pPr>
            <w:spacing w:before="80"/>
            <w:jc w:val="center"/>
            <w:rPr>
              <w:sz w:val="16"/>
            </w:rPr>
          </w:pPr>
          <w:r w:rsidRPr="006354A3">
            <w:rPr>
              <w:sz w:val="16"/>
            </w:rPr>
            <w:fldChar w:fldCharType="begin"/>
          </w:r>
          <w:r w:rsidRPr="006354A3">
            <w:rPr>
              <w:sz w:val="16"/>
            </w:rPr>
            <w:instrText xml:space="preserve"> INCLUDEPICTURE  "C:\\CD-PAB\\Impl\\template\\Logos\\nologo-sw.png"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sidR="00B10046">
            <w:rPr>
              <w:sz w:val="16"/>
            </w:rPr>
            <w:fldChar w:fldCharType="begin"/>
          </w:r>
          <w:r w:rsidR="00B10046">
            <w:rPr>
              <w:sz w:val="16"/>
            </w:rPr>
            <w:instrText xml:space="preserve"> </w:instrText>
          </w:r>
          <w:r w:rsidR="00B10046">
            <w:rPr>
              <w:sz w:val="16"/>
            </w:rPr>
            <w:instrText>INCLUDEPICTURE  "C:\\CD-PAB\\Impl\\template\\Logos\\nologo-sw.png" \* MERGEFORMATINET</w:instrText>
          </w:r>
          <w:r w:rsidR="00B10046">
            <w:rPr>
              <w:sz w:val="16"/>
            </w:rPr>
            <w:instrText xml:space="preserve"> </w:instrText>
          </w:r>
          <w:r w:rsidR="00B10046">
            <w:rPr>
              <w:sz w:val="16"/>
            </w:rPr>
            <w:fldChar w:fldCharType="separate"/>
          </w:r>
          <w:r w:rsidR="00B10046">
            <w:rPr>
              <w:sz w:val="16"/>
            </w:rPr>
            <w:pict w14:anchorId="7B5DA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7.45pt">
                <v:imagedata r:id="rId1" r:href="rId2"/>
              </v:shape>
            </w:pict>
          </w:r>
          <w:r w:rsidR="00B10046">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p>
      </w:tc>
      <w:tc>
        <w:tcPr>
          <w:tcW w:w="227" w:type="dxa"/>
          <w:vAlign w:val="center"/>
        </w:tcPr>
        <w:p w14:paraId="7236ADC0" w14:textId="77777777" w:rsidR="00833F0B" w:rsidRPr="006354A3" w:rsidRDefault="00833F0B" w:rsidP="00DB2CB3">
          <w:pPr>
            <w:spacing w:before="80"/>
            <w:jc w:val="center"/>
            <w:rPr>
              <w:sz w:val="16"/>
            </w:rPr>
          </w:pPr>
        </w:p>
      </w:tc>
      <w:tc>
        <w:tcPr>
          <w:tcW w:w="4990" w:type="dxa"/>
        </w:tcPr>
        <w:p w14:paraId="36B48B66" w14:textId="77777777" w:rsidR="00833F0B" w:rsidRPr="00446D11" w:rsidRDefault="00833F0B" w:rsidP="00DB2CB3">
          <w:pPr>
            <w:spacing w:before="80" w:line="180" w:lineRule="exact"/>
            <w:rPr>
              <w:sz w:val="16"/>
              <w:szCs w:val="16"/>
              <w:lang w:val="it-IT"/>
            </w:rPr>
          </w:pPr>
          <w:r w:rsidRPr="00446D11">
            <w:rPr>
              <w:sz w:val="16"/>
              <w:szCs w:val="16"/>
              <w:lang w:val="it-IT"/>
            </w:rPr>
            <w:t xml:space="preserve">via Dr. Julius Perathoner 10 </w:t>
          </w:r>
          <w:r w:rsidRPr="006354A3">
            <w:rPr>
              <w:rFonts w:ascii="Wingdings" w:hAnsi="Wingdings"/>
              <w:color w:val="808080"/>
              <w:sz w:val="16"/>
              <w:szCs w:val="16"/>
            </w:rPr>
            <w:t></w:t>
          </w:r>
          <w:r w:rsidRPr="00446D11">
            <w:rPr>
              <w:sz w:val="16"/>
              <w:szCs w:val="16"/>
              <w:lang w:val="it-IT"/>
            </w:rPr>
            <w:t xml:space="preserve"> 39100 Bolzano</w:t>
          </w:r>
        </w:p>
        <w:p w14:paraId="47548A37" w14:textId="77777777" w:rsidR="00833F0B" w:rsidRPr="00446D11" w:rsidRDefault="00833F0B" w:rsidP="00DB2CB3">
          <w:pPr>
            <w:spacing w:line="180" w:lineRule="exact"/>
            <w:rPr>
              <w:sz w:val="16"/>
              <w:szCs w:val="16"/>
              <w:lang w:val="it-IT"/>
            </w:rPr>
          </w:pPr>
          <w:r w:rsidRPr="00446D11">
            <w:rPr>
              <w:sz w:val="16"/>
              <w:szCs w:val="16"/>
              <w:lang w:val="it-IT"/>
            </w:rPr>
            <w:t xml:space="preserve">Tel. 0471 41 40 30 </w:t>
          </w:r>
          <w:r w:rsidRPr="006354A3">
            <w:rPr>
              <w:rFonts w:ascii="Wingdings" w:hAnsi="Wingdings"/>
              <w:color w:val="808080"/>
              <w:sz w:val="16"/>
              <w:szCs w:val="16"/>
            </w:rPr>
            <w:t></w:t>
          </w:r>
          <w:r w:rsidRPr="00446D11">
            <w:rPr>
              <w:sz w:val="16"/>
              <w:szCs w:val="16"/>
              <w:lang w:val="it-IT"/>
            </w:rPr>
            <w:t xml:space="preserve"> Fax 0471 41 40 09</w:t>
          </w:r>
        </w:p>
        <w:p w14:paraId="114748BC" w14:textId="77777777" w:rsidR="00833F0B" w:rsidRPr="00446D11" w:rsidRDefault="00833F0B" w:rsidP="00DB2CB3">
          <w:pPr>
            <w:spacing w:line="180" w:lineRule="exact"/>
            <w:rPr>
              <w:sz w:val="16"/>
              <w:szCs w:val="16"/>
              <w:lang w:val="it-IT"/>
            </w:rPr>
          </w:pPr>
          <w:r w:rsidRPr="00446D11">
            <w:rPr>
              <w:sz w:val="16"/>
              <w:szCs w:val="16"/>
              <w:lang w:val="it-IT"/>
            </w:rPr>
            <w:t>http://www.provinz.bz.it/acp</w:t>
          </w:r>
        </w:p>
        <w:p w14:paraId="76BE0539" w14:textId="77777777" w:rsidR="00833F0B" w:rsidRPr="00446D11" w:rsidRDefault="00833F0B" w:rsidP="00DB2CB3">
          <w:pPr>
            <w:spacing w:line="180" w:lineRule="exact"/>
            <w:rPr>
              <w:sz w:val="16"/>
              <w:szCs w:val="16"/>
              <w:lang w:val="it-IT"/>
            </w:rPr>
          </w:pPr>
          <w:r w:rsidRPr="00446D11">
            <w:rPr>
              <w:sz w:val="16"/>
              <w:szCs w:val="16"/>
              <w:lang w:val="it-IT"/>
            </w:rPr>
            <w:t>aov-acp.works@pec.prov.bz.it</w:t>
          </w:r>
        </w:p>
        <w:p w14:paraId="72DB4CFF" w14:textId="77777777" w:rsidR="00833F0B" w:rsidRPr="00446D11" w:rsidRDefault="00833F0B" w:rsidP="00DB2CB3">
          <w:pPr>
            <w:spacing w:line="180" w:lineRule="exact"/>
            <w:rPr>
              <w:sz w:val="16"/>
              <w:szCs w:val="16"/>
              <w:lang w:val="it-IT"/>
            </w:rPr>
          </w:pPr>
          <w:r w:rsidRPr="00446D11">
            <w:rPr>
              <w:sz w:val="16"/>
              <w:szCs w:val="16"/>
              <w:lang w:val="it-IT"/>
            </w:rPr>
            <w:t>acp.lav@@provincia.bz.it</w:t>
          </w:r>
        </w:p>
        <w:p w14:paraId="6225C50D" w14:textId="77777777" w:rsidR="00833F0B" w:rsidRPr="00446D11" w:rsidRDefault="00833F0B" w:rsidP="00DB2CB3">
          <w:pPr>
            <w:spacing w:line="180" w:lineRule="exact"/>
            <w:rPr>
              <w:sz w:val="16"/>
              <w:lang w:val="it-IT"/>
            </w:rPr>
          </w:pPr>
          <w:r w:rsidRPr="00446D11">
            <w:rPr>
              <w:sz w:val="16"/>
              <w:szCs w:val="16"/>
              <w:lang w:val="it-IT"/>
            </w:rPr>
            <w:t>Codice fiscale/Partita Iva 94116410211</w:t>
          </w:r>
        </w:p>
      </w:tc>
    </w:tr>
  </w:tbl>
  <w:p w14:paraId="4E359CFC" w14:textId="77777777" w:rsidR="00833F0B" w:rsidRPr="008343DC" w:rsidRDefault="00833F0B">
    <w:pPr>
      <w:pStyle w:val="Pidipagina"/>
      <w:tabs>
        <w:tab w:val="clear" w:pos="4536"/>
        <w:tab w:val="clear" w:pos="9072"/>
      </w:tabs>
      <w:spacing w:line="20" w:lineRule="exact"/>
      <w:rPr>
        <w:lang w:val="it-IT"/>
      </w:rPr>
    </w:pPr>
  </w:p>
  <w:p w14:paraId="79D45B24" w14:textId="77777777" w:rsidR="00833F0B" w:rsidRPr="008343DC" w:rsidRDefault="00833F0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9F5D6" w14:textId="77777777" w:rsidR="00833F0B" w:rsidRDefault="00833F0B" w:rsidP="00092646">
      <w:r>
        <w:separator/>
      </w:r>
    </w:p>
  </w:footnote>
  <w:footnote w:type="continuationSeparator" w:id="0">
    <w:p w14:paraId="1DAED775" w14:textId="77777777" w:rsidR="00833F0B" w:rsidRDefault="00833F0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833F0B" w:rsidRPr="00B10046" w14:paraId="4F862220" w14:textId="77777777">
      <w:trPr>
        <w:cantSplit/>
        <w:trHeight w:hRule="exact" w:val="460"/>
      </w:trPr>
      <w:tc>
        <w:tcPr>
          <w:tcW w:w="5245" w:type="dxa"/>
        </w:tcPr>
        <w:p w14:paraId="74795A37" w14:textId="77777777" w:rsidR="00833F0B" w:rsidRDefault="00833F0B">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14:paraId="6E86E9BD" w14:textId="77777777" w:rsidR="00833F0B" w:rsidRDefault="00833F0B">
          <w:pPr>
            <w:snapToGrid w:val="0"/>
            <w:jc w:val="center"/>
            <w:rPr>
              <w:spacing w:val="-2"/>
              <w:sz w:val="15"/>
              <w:szCs w:val="15"/>
              <w:lang w:val="it-IT"/>
            </w:rPr>
          </w:pPr>
          <w:r>
            <w:rPr>
              <w:noProof/>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48C1D7F1" w14:textId="77777777" w:rsidR="00833F0B" w:rsidRDefault="00833F0B">
          <w:pPr>
            <w:pStyle w:val="Intestazion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833F0B" w14:paraId="4CA039D4" w14:textId="77777777">
      <w:trPr>
        <w:cantSplit/>
      </w:trPr>
      <w:tc>
        <w:tcPr>
          <w:tcW w:w="5245" w:type="dxa"/>
          <w:tcBorders>
            <w:top w:val="single" w:sz="2" w:space="0" w:color="000000"/>
          </w:tcBorders>
        </w:tcPr>
        <w:p w14:paraId="67D7FCD7" w14:textId="77777777" w:rsidR="00833F0B" w:rsidRDefault="00833F0B">
          <w:pPr>
            <w:snapToGrid w:val="0"/>
            <w:spacing w:before="80" w:line="180" w:lineRule="exact"/>
            <w:jc w:val="right"/>
            <w:rPr>
              <w:sz w:val="16"/>
              <w:szCs w:val="16"/>
              <w:lang w:val="it-IT"/>
            </w:rPr>
          </w:pPr>
        </w:p>
      </w:tc>
      <w:tc>
        <w:tcPr>
          <w:tcW w:w="851" w:type="dxa"/>
          <w:vMerge/>
        </w:tcPr>
        <w:p w14:paraId="640BAE6D" w14:textId="77777777" w:rsidR="00833F0B" w:rsidRPr="008343DC" w:rsidRDefault="00833F0B">
          <w:pPr>
            <w:rPr>
              <w:lang w:val="it-IT"/>
            </w:rPr>
          </w:pPr>
        </w:p>
      </w:tc>
      <w:tc>
        <w:tcPr>
          <w:tcW w:w="5245" w:type="dxa"/>
          <w:tcBorders>
            <w:top w:val="single" w:sz="2" w:space="0" w:color="000000"/>
          </w:tcBorders>
        </w:tcPr>
        <w:p w14:paraId="2F2F8223" w14:textId="04C6708E" w:rsidR="00833F0B" w:rsidRDefault="00833F0B">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sidR="00B10046">
            <w:rPr>
              <w:rStyle w:val="Numeropagina"/>
              <w:rFonts w:cs="Arial"/>
              <w:noProof/>
              <w:sz w:val="16"/>
              <w:szCs w:val="16"/>
            </w:rPr>
            <w:t>16</w:t>
          </w:r>
          <w:r>
            <w:rPr>
              <w:rStyle w:val="Numeropagina"/>
              <w:rFonts w:cs="Arial"/>
              <w:sz w:val="16"/>
              <w:szCs w:val="16"/>
            </w:rPr>
            <w:fldChar w:fldCharType="end"/>
          </w:r>
        </w:p>
      </w:tc>
    </w:tr>
  </w:tbl>
  <w:p w14:paraId="39D74DF0" w14:textId="77777777" w:rsidR="00833F0B" w:rsidRDefault="00833F0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833F0B" w:rsidRPr="00B10046" w14:paraId="1ED31253" w14:textId="77777777" w:rsidTr="00833F0B">
      <w:trPr>
        <w:cantSplit/>
        <w:trHeight w:hRule="exact" w:val="460"/>
      </w:trPr>
      <w:tc>
        <w:tcPr>
          <w:tcW w:w="4990" w:type="dxa"/>
        </w:tcPr>
        <w:p w14:paraId="7B32F0B4" w14:textId="77777777" w:rsidR="00833F0B" w:rsidRDefault="00833F0B" w:rsidP="00DB2CB3">
          <w:pPr>
            <w:spacing w:before="200" w:after="40"/>
            <w:jc w:val="right"/>
            <w:rPr>
              <w:color w:val="333333"/>
              <w:spacing w:val="2"/>
            </w:rPr>
          </w:pPr>
          <w:r>
            <w:rPr>
              <w:color w:val="333333"/>
              <w:spacing w:val="2"/>
            </w:rPr>
            <w:t>AUTONOME PROVINZ BOZEN - SÜDTIROL</w:t>
          </w:r>
        </w:p>
      </w:tc>
      <w:tc>
        <w:tcPr>
          <w:tcW w:w="1361" w:type="dxa"/>
          <w:vMerge w:val="restart"/>
        </w:tcPr>
        <w:p w14:paraId="6C4919A1" w14:textId="77777777" w:rsidR="00833F0B" w:rsidRDefault="00833F0B" w:rsidP="00DB2CB3">
          <w:pPr>
            <w:jc w:val="center"/>
            <w:rPr>
              <w:color w:val="333333"/>
            </w:rPr>
          </w:pPr>
          <w:r>
            <w:rPr>
              <w:noProof/>
              <w:color w:val="333333"/>
              <w:lang w:val="it-IT" w:eastAsia="it-IT"/>
            </w:rPr>
            <w:drawing>
              <wp:inline distT="0" distB="0" distL="0" distR="0" wp14:anchorId="55BC129F" wp14:editId="2B23344E">
                <wp:extent cx="552450" cy="733425"/>
                <wp:effectExtent l="0" t="0" r="0" b="9525"/>
                <wp:docPr id="8" name="Immagine 8"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tc>
      <w:tc>
        <w:tcPr>
          <w:tcW w:w="4990" w:type="dxa"/>
        </w:tcPr>
        <w:p w14:paraId="4B693996" w14:textId="77777777" w:rsidR="00833F0B" w:rsidRPr="00446D11" w:rsidRDefault="00833F0B" w:rsidP="00DB2CB3">
          <w:pPr>
            <w:spacing w:before="200" w:after="40"/>
            <w:rPr>
              <w:color w:val="333333"/>
              <w:spacing w:val="-2"/>
              <w:lang w:val="it-IT"/>
            </w:rPr>
          </w:pPr>
          <w:r w:rsidRPr="00446D11">
            <w:rPr>
              <w:color w:val="333333"/>
              <w:spacing w:val="-2"/>
              <w:lang w:val="it-IT"/>
            </w:rPr>
            <w:t>PROVINCIA AUTONOMA DI BOLZANO - ALTO ADIGE ALTO ADIGE</w:t>
          </w:r>
        </w:p>
      </w:tc>
    </w:tr>
    <w:tr w:rsidR="00833F0B" w:rsidRPr="00B10046" w14:paraId="77FA3B26" w14:textId="77777777" w:rsidTr="00833F0B">
      <w:trPr>
        <w:cantSplit/>
        <w:trHeight w:hRule="exact" w:val="1242"/>
      </w:trPr>
      <w:tc>
        <w:tcPr>
          <w:tcW w:w="4990" w:type="dxa"/>
          <w:tcBorders>
            <w:top w:val="single" w:sz="2" w:space="0" w:color="auto"/>
          </w:tcBorders>
        </w:tcPr>
        <w:p w14:paraId="2272C409" w14:textId="77777777" w:rsidR="00833F0B" w:rsidRPr="00D34F54" w:rsidRDefault="00833F0B" w:rsidP="00DB2CB3">
          <w:pPr>
            <w:spacing w:before="70" w:line="200" w:lineRule="exact"/>
            <w:jc w:val="right"/>
            <w:rPr>
              <w:b/>
              <w:sz w:val="18"/>
              <w:lang w:val="de-DE"/>
            </w:rPr>
          </w:pPr>
          <w:r w:rsidRPr="00D34F54">
            <w:rPr>
              <w:b/>
              <w:sz w:val="18"/>
              <w:lang w:val="de-DE"/>
            </w:rPr>
            <w:t xml:space="preserve">AOV - Agentur für die Verfahren und die Aufsicht </w:t>
          </w:r>
          <w:r w:rsidRPr="00D34F54">
            <w:rPr>
              <w:b/>
              <w:sz w:val="18"/>
              <w:lang w:val="de-DE"/>
            </w:rPr>
            <w:br/>
            <w:t>im Bereich öffentliche Bau-, Dienstleistungs- und Lieferaufträge</w:t>
          </w:r>
        </w:p>
        <w:p w14:paraId="27D7447E" w14:textId="77777777" w:rsidR="00833F0B" w:rsidRPr="00D34F54" w:rsidRDefault="00833F0B" w:rsidP="00DB2CB3">
          <w:pPr>
            <w:spacing w:before="70" w:line="200" w:lineRule="exact"/>
            <w:jc w:val="right"/>
            <w:rPr>
              <w:sz w:val="18"/>
              <w:lang w:val="de-DE"/>
            </w:rPr>
          </w:pPr>
          <w:r w:rsidRPr="00D34F54">
            <w:rPr>
              <w:sz w:val="18"/>
              <w:lang w:val="de-DE"/>
            </w:rPr>
            <w:t xml:space="preserve">EVS A - Einheitliche Vergabestelle Bauaufträge  </w:t>
          </w:r>
        </w:p>
        <w:p w14:paraId="086B6A99" w14:textId="77777777" w:rsidR="00833F0B" w:rsidRPr="00D34F54" w:rsidRDefault="00833F0B" w:rsidP="00DB2CB3">
          <w:pPr>
            <w:spacing w:before="60" w:line="200" w:lineRule="exact"/>
            <w:jc w:val="right"/>
            <w:rPr>
              <w:b/>
              <w:sz w:val="18"/>
              <w:lang w:val="de-DE"/>
            </w:rPr>
          </w:pPr>
        </w:p>
      </w:tc>
      <w:tc>
        <w:tcPr>
          <w:tcW w:w="1361" w:type="dxa"/>
          <w:vMerge/>
        </w:tcPr>
        <w:p w14:paraId="1BE51460" w14:textId="77777777" w:rsidR="00833F0B" w:rsidRPr="00D34F54" w:rsidRDefault="00833F0B" w:rsidP="00DB2CB3">
          <w:pPr>
            <w:jc w:val="center"/>
            <w:rPr>
              <w:sz w:val="17"/>
              <w:lang w:val="de-DE"/>
            </w:rPr>
          </w:pPr>
        </w:p>
      </w:tc>
      <w:tc>
        <w:tcPr>
          <w:tcW w:w="4990" w:type="dxa"/>
          <w:tcBorders>
            <w:top w:val="single" w:sz="2" w:space="0" w:color="auto"/>
          </w:tcBorders>
        </w:tcPr>
        <w:p w14:paraId="3E4B6178" w14:textId="77777777" w:rsidR="00833F0B" w:rsidRPr="00446D11" w:rsidRDefault="00833F0B" w:rsidP="00DB2CB3">
          <w:pPr>
            <w:spacing w:before="60" w:line="200" w:lineRule="exact"/>
            <w:rPr>
              <w:b/>
              <w:sz w:val="18"/>
              <w:lang w:val="it-IT"/>
            </w:rPr>
          </w:pPr>
          <w:r w:rsidRPr="00446D11">
            <w:rPr>
              <w:b/>
              <w:sz w:val="18"/>
              <w:lang w:val="it-IT"/>
            </w:rPr>
            <w:t xml:space="preserve">ACP - Agenzia per i procedimenti e la vigilanza </w:t>
          </w:r>
          <w:r w:rsidRPr="00446D11">
            <w:rPr>
              <w:b/>
              <w:sz w:val="18"/>
              <w:lang w:val="it-IT"/>
            </w:rPr>
            <w:br/>
            <w:t xml:space="preserve">in materia di contratti pubblici di lavori, servizi e </w:t>
          </w:r>
          <w:r w:rsidRPr="00446D11">
            <w:rPr>
              <w:b/>
              <w:sz w:val="18"/>
              <w:lang w:val="it-IT"/>
            </w:rPr>
            <w:br/>
            <w:t>forniture</w:t>
          </w:r>
        </w:p>
        <w:p w14:paraId="6CE71414" w14:textId="77777777" w:rsidR="00833F0B" w:rsidRPr="00446D11" w:rsidRDefault="00833F0B" w:rsidP="00DB2CB3">
          <w:pPr>
            <w:spacing w:before="60" w:line="200" w:lineRule="exact"/>
            <w:rPr>
              <w:b/>
              <w:sz w:val="18"/>
              <w:lang w:val="it-IT"/>
            </w:rPr>
          </w:pPr>
          <w:r w:rsidRPr="00446D11">
            <w:rPr>
              <w:sz w:val="18"/>
              <w:lang w:val="it-IT"/>
            </w:rPr>
            <w:t>SUA L - Stazione Unica Appaltante Lavori</w:t>
          </w:r>
        </w:p>
      </w:tc>
    </w:tr>
  </w:tbl>
  <w:p w14:paraId="6563748D" w14:textId="59DAC677" w:rsidR="00833F0B" w:rsidRPr="00C814E9" w:rsidRDefault="00833F0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2"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6"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0"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1"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4"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5"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33"/>
  </w:num>
  <w:num w:numId="8">
    <w:abstractNumId w:val="27"/>
  </w:num>
  <w:num w:numId="9">
    <w:abstractNumId w:val="24"/>
  </w:num>
  <w:num w:numId="10">
    <w:abstractNumId w:val="31"/>
  </w:num>
  <w:num w:numId="11">
    <w:abstractNumId w:val="35"/>
  </w:num>
  <w:num w:numId="12">
    <w:abstractNumId w:val="9"/>
  </w:num>
  <w:num w:numId="13">
    <w:abstractNumId w:val="19"/>
  </w:num>
  <w:num w:numId="14">
    <w:abstractNumId w:val="23"/>
  </w:num>
  <w:num w:numId="15">
    <w:abstractNumId w:val="22"/>
  </w:num>
  <w:num w:numId="16">
    <w:abstractNumId w:val="10"/>
  </w:num>
  <w:num w:numId="17">
    <w:abstractNumId w:val="36"/>
  </w:num>
  <w:num w:numId="1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1"/>
  </w:num>
  <w:num w:numId="21">
    <w:abstractNumId w:val="13"/>
  </w:num>
  <w:num w:numId="22">
    <w:abstractNumId w:val="25"/>
  </w:num>
  <w:num w:numId="23">
    <w:abstractNumId w:val="12"/>
  </w:num>
  <w:num w:numId="24">
    <w:abstractNumId w:val="34"/>
  </w:num>
  <w:num w:numId="25">
    <w:abstractNumId w:val="7"/>
  </w:num>
  <w:num w:numId="26">
    <w:abstractNumId w:val="17"/>
  </w:num>
  <w:num w:numId="27">
    <w:abstractNumId w:val="14"/>
  </w:num>
  <w:num w:numId="28">
    <w:abstractNumId w:val="18"/>
  </w:num>
  <w:num w:numId="29">
    <w:abstractNumId w:val="28"/>
  </w:num>
  <w:num w:numId="30">
    <w:abstractNumId w:val="20"/>
  </w:num>
  <w:num w:numId="31">
    <w:abstractNumId w:val="21"/>
  </w:num>
  <w:num w:numId="32">
    <w:abstractNumId w:val="6"/>
  </w:num>
  <w:num w:numId="33">
    <w:abstractNumId w:val="32"/>
  </w:num>
  <w:num w:numId="34">
    <w:abstractNumId w:val="16"/>
  </w:num>
  <w:num w:numId="35">
    <w:abstractNumId w:val="5"/>
  </w:num>
  <w:num w:numId="36">
    <w:abstractNumId w:val="2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4"/>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E29"/>
    <w:rsid w:val="000151F3"/>
    <w:rsid w:val="00022247"/>
    <w:rsid w:val="00024245"/>
    <w:rsid w:val="000356D5"/>
    <w:rsid w:val="00045046"/>
    <w:rsid w:val="0004594E"/>
    <w:rsid w:val="00050966"/>
    <w:rsid w:val="00052CCC"/>
    <w:rsid w:val="00054999"/>
    <w:rsid w:val="00062DC4"/>
    <w:rsid w:val="000869F3"/>
    <w:rsid w:val="00092646"/>
    <w:rsid w:val="000A4AC4"/>
    <w:rsid w:val="000A58DF"/>
    <w:rsid w:val="000A6FBB"/>
    <w:rsid w:val="000C6959"/>
    <w:rsid w:val="000C6C3B"/>
    <w:rsid w:val="000D40E2"/>
    <w:rsid w:val="000D6851"/>
    <w:rsid w:val="000D6871"/>
    <w:rsid w:val="000E1880"/>
    <w:rsid w:val="000E1FA9"/>
    <w:rsid w:val="000E5D47"/>
    <w:rsid w:val="000F42F8"/>
    <w:rsid w:val="001034D4"/>
    <w:rsid w:val="00110CA6"/>
    <w:rsid w:val="001123AF"/>
    <w:rsid w:val="00114F9E"/>
    <w:rsid w:val="001203EB"/>
    <w:rsid w:val="00131B8E"/>
    <w:rsid w:val="00133FC2"/>
    <w:rsid w:val="0013597D"/>
    <w:rsid w:val="00141BA2"/>
    <w:rsid w:val="0014587B"/>
    <w:rsid w:val="00151B0D"/>
    <w:rsid w:val="001520AE"/>
    <w:rsid w:val="001554E9"/>
    <w:rsid w:val="00157BF2"/>
    <w:rsid w:val="001617AC"/>
    <w:rsid w:val="00163AE9"/>
    <w:rsid w:val="001768CA"/>
    <w:rsid w:val="00181442"/>
    <w:rsid w:val="0018347D"/>
    <w:rsid w:val="001923B0"/>
    <w:rsid w:val="001A17CD"/>
    <w:rsid w:val="001A2B90"/>
    <w:rsid w:val="001B19A5"/>
    <w:rsid w:val="001C15DE"/>
    <w:rsid w:val="001C2E2B"/>
    <w:rsid w:val="001D1768"/>
    <w:rsid w:val="001D2B08"/>
    <w:rsid w:val="001E08BB"/>
    <w:rsid w:val="001E3E3D"/>
    <w:rsid w:val="001E4AF2"/>
    <w:rsid w:val="001F024A"/>
    <w:rsid w:val="001F4929"/>
    <w:rsid w:val="001F514C"/>
    <w:rsid w:val="00201408"/>
    <w:rsid w:val="00203B3E"/>
    <w:rsid w:val="002109D7"/>
    <w:rsid w:val="00211AF4"/>
    <w:rsid w:val="002130BF"/>
    <w:rsid w:val="002158F5"/>
    <w:rsid w:val="00215EAF"/>
    <w:rsid w:val="00221F9B"/>
    <w:rsid w:val="00225756"/>
    <w:rsid w:val="00225E6E"/>
    <w:rsid w:val="0023088E"/>
    <w:rsid w:val="00250EB0"/>
    <w:rsid w:val="00251CB4"/>
    <w:rsid w:val="00252599"/>
    <w:rsid w:val="00253ADC"/>
    <w:rsid w:val="0025637F"/>
    <w:rsid w:val="00261DC8"/>
    <w:rsid w:val="0026459F"/>
    <w:rsid w:val="0026491E"/>
    <w:rsid w:val="0026774C"/>
    <w:rsid w:val="00270E2A"/>
    <w:rsid w:val="00273A1D"/>
    <w:rsid w:val="002758F4"/>
    <w:rsid w:val="00281B47"/>
    <w:rsid w:val="00283B95"/>
    <w:rsid w:val="00285E16"/>
    <w:rsid w:val="0028680B"/>
    <w:rsid w:val="002869FF"/>
    <w:rsid w:val="00291154"/>
    <w:rsid w:val="002A0069"/>
    <w:rsid w:val="002A2559"/>
    <w:rsid w:val="002B047A"/>
    <w:rsid w:val="002B0C2F"/>
    <w:rsid w:val="002B2242"/>
    <w:rsid w:val="002B361C"/>
    <w:rsid w:val="002B76C7"/>
    <w:rsid w:val="002D3758"/>
    <w:rsid w:val="002D496C"/>
    <w:rsid w:val="002D764A"/>
    <w:rsid w:val="002D7B52"/>
    <w:rsid w:val="002D7C4C"/>
    <w:rsid w:val="00310932"/>
    <w:rsid w:val="00310C05"/>
    <w:rsid w:val="00311D53"/>
    <w:rsid w:val="00315030"/>
    <w:rsid w:val="00320A34"/>
    <w:rsid w:val="00327259"/>
    <w:rsid w:val="0033192D"/>
    <w:rsid w:val="003329B5"/>
    <w:rsid w:val="00332EE8"/>
    <w:rsid w:val="003350B5"/>
    <w:rsid w:val="00340830"/>
    <w:rsid w:val="00351603"/>
    <w:rsid w:val="00355CE8"/>
    <w:rsid w:val="003618A4"/>
    <w:rsid w:val="00361C9D"/>
    <w:rsid w:val="00366BCB"/>
    <w:rsid w:val="00366BF5"/>
    <w:rsid w:val="00371606"/>
    <w:rsid w:val="00374364"/>
    <w:rsid w:val="003743C0"/>
    <w:rsid w:val="00376AEB"/>
    <w:rsid w:val="00380296"/>
    <w:rsid w:val="003858ED"/>
    <w:rsid w:val="003873C2"/>
    <w:rsid w:val="00390655"/>
    <w:rsid w:val="003B123E"/>
    <w:rsid w:val="003B290E"/>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519CB"/>
    <w:rsid w:val="0045638C"/>
    <w:rsid w:val="004606FA"/>
    <w:rsid w:val="004635DA"/>
    <w:rsid w:val="00465538"/>
    <w:rsid w:val="004749C7"/>
    <w:rsid w:val="0047647B"/>
    <w:rsid w:val="00476785"/>
    <w:rsid w:val="00481F60"/>
    <w:rsid w:val="00486FD6"/>
    <w:rsid w:val="004903E9"/>
    <w:rsid w:val="00491D5E"/>
    <w:rsid w:val="00492F73"/>
    <w:rsid w:val="004A4A2B"/>
    <w:rsid w:val="004B2F9D"/>
    <w:rsid w:val="004B40D6"/>
    <w:rsid w:val="004B7D2E"/>
    <w:rsid w:val="004C6580"/>
    <w:rsid w:val="004D083E"/>
    <w:rsid w:val="004D1B0C"/>
    <w:rsid w:val="004D7679"/>
    <w:rsid w:val="004F3CE7"/>
    <w:rsid w:val="004F4644"/>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7D04"/>
    <w:rsid w:val="00565901"/>
    <w:rsid w:val="00570AE5"/>
    <w:rsid w:val="00571AB2"/>
    <w:rsid w:val="00573762"/>
    <w:rsid w:val="005747C2"/>
    <w:rsid w:val="00574885"/>
    <w:rsid w:val="0057587E"/>
    <w:rsid w:val="00580DE5"/>
    <w:rsid w:val="00594F7D"/>
    <w:rsid w:val="005A5020"/>
    <w:rsid w:val="005B0D12"/>
    <w:rsid w:val="005B7DFF"/>
    <w:rsid w:val="005D1511"/>
    <w:rsid w:val="005F3B4F"/>
    <w:rsid w:val="005F5900"/>
    <w:rsid w:val="00602257"/>
    <w:rsid w:val="00602E1C"/>
    <w:rsid w:val="00603336"/>
    <w:rsid w:val="00610CB8"/>
    <w:rsid w:val="0061420A"/>
    <w:rsid w:val="00615D69"/>
    <w:rsid w:val="00616F04"/>
    <w:rsid w:val="006203C2"/>
    <w:rsid w:val="006208C6"/>
    <w:rsid w:val="006258FB"/>
    <w:rsid w:val="00636B08"/>
    <w:rsid w:val="00641561"/>
    <w:rsid w:val="00641D3A"/>
    <w:rsid w:val="00644A9A"/>
    <w:rsid w:val="00650FF5"/>
    <w:rsid w:val="00661182"/>
    <w:rsid w:val="006616B8"/>
    <w:rsid w:val="006629ED"/>
    <w:rsid w:val="00662D4E"/>
    <w:rsid w:val="006652FD"/>
    <w:rsid w:val="00676328"/>
    <w:rsid w:val="006770B5"/>
    <w:rsid w:val="00677D1A"/>
    <w:rsid w:val="00686F45"/>
    <w:rsid w:val="006910A4"/>
    <w:rsid w:val="0069324D"/>
    <w:rsid w:val="006A3A4B"/>
    <w:rsid w:val="006A4A37"/>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6F719F"/>
    <w:rsid w:val="00702381"/>
    <w:rsid w:val="0070273E"/>
    <w:rsid w:val="00712E7E"/>
    <w:rsid w:val="00713A68"/>
    <w:rsid w:val="0072234D"/>
    <w:rsid w:val="007404A2"/>
    <w:rsid w:val="007421BD"/>
    <w:rsid w:val="00754E52"/>
    <w:rsid w:val="0076330B"/>
    <w:rsid w:val="00763755"/>
    <w:rsid w:val="007650C9"/>
    <w:rsid w:val="0077169E"/>
    <w:rsid w:val="00771984"/>
    <w:rsid w:val="00780D34"/>
    <w:rsid w:val="00780FC4"/>
    <w:rsid w:val="007863C4"/>
    <w:rsid w:val="00793419"/>
    <w:rsid w:val="00797979"/>
    <w:rsid w:val="007A33C4"/>
    <w:rsid w:val="007B01E0"/>
    <w:rsid w:val="007C2E70"/>
    <w:rsid w:val="007C324C"/>
    <w:rsid w:val="007C60C7"/>
    <w:rsid w:val="007D0BA5"/>
    <w:rsid w:val="007D4675"/>
    <w:rsid w:val="007F1118"/>
    <w:rsid w:val="007F1673"/>
    <w:rsid w:val="007F16F5"/>
    <w:rsid w:val="00801AB1"/>
    <w:rsid w:val="0080633A"/>
    <w:rsid w:val="00814317"/>
    <w:rsid w:val="0081507D"/>
    <w:rsid w:val="00823D06"/>
    <w:rsid w:val="00831B7E"/>
    <w:rsid w:val="00833B21"/>
    <w:rsid w:val="00833F0B"/>
    <w:rsid w:val="008343DC"/>
    <w:rsid w:val="00834569"/>
    <w:rsid w:val="0083621F"/>
    <w:rsid w:val="008403B8"/>
    <w:rsid w:val="00843B5D"/>
    <w:rsid w:val="00844042"/>
    <w:rsid w:val="00846388"/>
    <w:rsid w:val="008533FA"/>
    <w:rsid w:val="008535E8"/>
    <w:rsid w:val="008548D0"/>
    <w:rsid w:val="00855028"/>
    <w:rsid w:val="00856289"/>
    <w:rsid w:val="00856E89"/>
    <w:rsid w:val="0085712E"/>
    <w:rsid w:val="00860524"/>
    <w:rsid w:val="00870F56"/>
    <w:rsid w:val="0087663A"/>
    <w:rsid w:val="00877626"/>
    <w:rsid w:val="00880113"/>
    <w:rsid w:val="008844FB"/>
    <w:rsid w:val="0088581A"/>
    <w:rsid w:val="00893C5D"/>
    <w:rsid w:val="008941F1"/>
    <w:rsid w:val="00894F91"/>
    <w:rsid w:val="00897307"/>
    <w:rsid w:val="008A183F"/>
    <w:rsid w:val="008A7091"/>
    <w:rsid w:val="008A715B"/>
    <w:rsid w:val="008B2732"/>
    <w:rsid w:val="008B3416"/>
    <w:rsid w:val="008B6C78"/>
    <w:rsid w:val="008C0A18"/>
    <w:rsid w:val="008C1338"/>
    <w:rsid w:val="008D1472"/>
    <w:rsid w:val="008D1DDC"/>
    <w:rsid w:val="008D3736"/>
    <w:rsid w:val="008D4FDF"/>
    <w:rsid w:val="008E1CE3"/>
    <w:rsid w:val="008E2568"/>
    <w:rsid w:val="008F456D"/>
    <w:rsid w:val="008F681C"/>
    <w:rsid w:val="008F6C4A"/>
    <w:rsid w:val="0090094B"/>
    <w:rsid w:val="00901D94"/>
    <w:rsid w:val="00906974"/>
    <w:rsid w:val="00915C45"/>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A7D"/>
    <w:rsid w:val="00977B64"/>
    <w:rsid w:val="00977E3C"/>
    <w:rsid w:val="00985756"/>
    <w:rsid w:val="00992788"/>
    <w:rsid w:val="00996D49"/>
    <w:rsid w:val="009A17F5"/>
    <w:rsid w:val="009A66D2"/>
    <w:rsid w:val="009A66E2"/>
    <w:rsid w:val="009B3588"/>
    <w:rsid w:val="009C5317"/>
    <w:rsid w:val="009D03C9"/>
    <w:rsid w:val="009D0DFD"/>
    <w:rsid w:val="009D443B"/>
    <w:rsid w:val="009D7F7E"/>
    <w:rsid w:val="009E69F1"/>
    <w:rsid w:val="009F0BC8"/>
    <w:rsid w:val="00A0241A"/>
    <w:rsid w:val="00A0619B"/>
    <w:rsid w:val="00A12522"/>
    <w:rsid w:val="00A15769"/>
    <w:rsid w:val="00A24ED4"/>
    <w:rsid w:val="00A33FAC"/>
    <w:rsid w:val="00A37F52"/>
    <w:rsid w:val="00A44688"/>
    <w:rsid w:val="00A50EFD"/>
    <w:rsid w:val="00A5110A"/>
    <w:rsid w:val="00A51D2B"/>
    <w:rsid w:val="00A62D0E"/>
    <w:rsid w:val="00A62FAE"/>
    <w:rsid w:val="00A7382F"/>
    <w:rsid w:val="00A75B8E"/>
    <w:rsid w:val="00A76445"/>
    <w:rsid w:val="00A768E4"/>
    <w:rsid w:val="00A85754"/>
    <w:rsid w:val="00A87685"/>
    <w:rsid w:val="00AA0F30"/>
    <w:rsid w:val="00AA324E"/>
    <w:rsid w:val="00AB1B8E"/>
    <w:rsid w:val="00AB21C4"/>
    <w:rsid w:val="00AB6E65"/>
    <w:rsid w:val="00AB728E"/>
    <w:rsid w:val="00AC012A"/>
    <w:rsid w:val="00AC0853"/>
    <w:rsid w:val="00AC0FF5"/>
    <w:rsid w:val="00AC636B"/>
    <w:rsid w:val="00AC7291"/>
    <w:rsid w:val="00AE769C"/>
    <w:rsid w:val="00AF128D"/>
    <w:rsid w:val="00AF26DE"/>
    <w:rsid w:val="00B02FB4"/>
    <w:rsid w:val="00B10046"/>
    <w:rsid w:val="00B12180"/>
    <w:rsid w:val="00B12468"/>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2B21"/>
    <w:rsid w:val="00BB6312"/>
    <w:rsid w:val="00BC0B4B"/>
    <w:rsid w:val="00BC1CE9"/>
    <w:rsid w:val="00BC4DB7"/>
    <w:rsid w:val="00BC7B06"/>
    <w:rsid w:val="00BD7F6D"/>
    <w:rsid w:val="00BE0396"/>
    <w:rsid w:val="00BE0FE1"/>
    <w:rsid w:val="00BE2C22"/>
    <w:rsid w:val="00BE58E9"/>
    <w:rsid w:val="00BF2CE1"/>
    <w:rsid w:val="00BF34FD"/>
    <w:rsid w:val="00BF60A0"/>
    <w:rsid w:val="00C00C16"/>
    <w:rsid w:val="00C03AEF"/>
    <w:rsid w:val="00C06AC7"/>
    <w:rsid w:val="00C11398"/>
    <w:rsid w:val="00C1512A"/>
    <w:rsid w:val="00C16E29"/>
    <w:rsid w:val="00C1767E"/>
    <w:rsid w:val="00C23968"/>
    <w:rsid w:val="00C301C6"/>
    <w:rsid w:val="00C3081B"/>
    <w:rsid w:val="00C3296E"/>
    <w:rsid w:val="00C42C8E"/>
    <w:rsid w:val="00C43678"/>
    <w:rsid w:val="00C531FB"/>
    <w:rsid w:val="00C56E1E"/>
    <w:rsid w:val="00C6359C"/>
    <w:rsid w:val="00C64033"/>
    <w:rsid w:val="00C645A1"/>
    <w:rsid w:val="00C65E0C"/>
    <w:rsid w:val="00C76ADD"/>
    <w:rsid w:val="00C814E9"/>
    <w:rsid w:val="00C8235D"/>
    <w:rsid w:val="00C865F1"/>
    <w:rsid w:val="00C90A95"/>
    <w:rsid w:val="00C94C3F"/>
    <w:rsid w:val="00CA1430"/>
    <w:rsid w:val="00CA1C8E"/>
    <w:rsid w:val="00CA3347"/>
    <w:rsid w:val="00CA53E0"/>
    <w:rsid w:val="00CB2CC2"/>
    <w:rsid w:val="00CB394F"/>
    <w:rsid w:val="00CC41E5"/>
    <w:rsid w:val="00CD099A"/>
    <w:rsid w:val="00CE4758"/>
    <w:rsid w:val="00CF0881"/>
    <w:rsid w:val="00CF781A"/>
    <w:rsid w:val="00D076AE"/>
    <w:rsid w:val="00D11002"/>
    <w:rsid w:val="00D2681B"/>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94DF6"/>
    <w:rsid w:val="00D9710A"/>
    <w:rsid w:val="00DA61B2"/>
    <w:rsid w:val="00DB2CB3"/>
    <w:rsid w:val="00DB7D71"/>
    <w:rsid w:val="00DC2B27"/>
    <w:rsid w:val="00DC71F1"/>
    <w:rsid w:val="00DD0512"/>
    <w:rsid w:val="00DD1821"/>
    <w:rsid w:val="00DD4B38"/>
    <w:rsid w:val="00DD6B0E"/>
    <w:rsid w:val="00DF5D5D"/>
    <w:rsid w:val="00DF6749"/>
    <w:rsid w:val="00E06121"/>
    <w:rsid w:val="00E14F34"/>
    <w:rsid w:val="00E168A3"/>
    <w:rsid w:val="00E16F7D"/>
    <w:rsid w:val="00E17F24"/>
    <w:rsid w:val="00E22D7E"/>
    <w:rsid w:val="00E30C1C"/>
    <w:rsid w:val="00E337F0"/>
    <w:rsid w:val="00E338E8"/>
    <w:rsid w:val="00E371B4"/>
    <w:rsid w:val="00E4049C"/>
    <w:rsid w:val="00E51B0C"/>
    <w:rsid w:val="00E53406"/>
    <w:rsid w:val="00E61863"/>
    <w:rsid w:val="00E62731"/>
    <w:rsid w:val="00E66652"/>
    <w:rsid w:val="00E67AC5"/>
    <w:rsid w:val="00E73BFF"/>
    <w:rsid w:val="00E74A17"/>
    <w:rsid w:val="00E81316"/>
    <w:rsid w:val="00E81D02"/>
    <w:rsid w:val="00E97A7F"/>
    <w:rsid w:val="00EA46BD"/>
    <w:rsid w:val="00EA510A"/>
    <w:rsid w:val="00EB012A"/>
    <w:rsid w:val="00EB51A6"/>
    <w:rsid w:val="00ED10D2"/>
    <w:rsid w:val="00EE104F"/>
    <w:rsid w:val="00EE1586"/>
    <w:rsid w:val="00EE653E"/>
    <w:rsid w:val="00EF47C0"/>
    <w:rsid w:val="00F12848"/>
    <w:rsid w:val="00F12A8C"/>
    <w:rsid w:val="00F141CD"/>
    <w:rsid w:val="00F171E2"/>
    <w:rsid w:val="00F216F4"/>
    <w:rsid w:val="00F2586A"/>
    <w:rsid w:val="00F346C6"/>
    <w:rsid w:val="00F50C9E"/>
    <w:rsid w:val="00F51E1B"/>
    <w:rsid w:val="00F609C7"/>
    <w:rsid w:val="00F6704F"/>
    <w:rsid w:val="00F67109"/>
    <w:rsid w:val="00F75455"/>
    <w:rsid w:val="00F76675"/>
    <w:rsid w:val="00F77943"/>
    <w:rsid w:val="00F83028"/>
    <w:rsid w:val="00F83716"/>
    <w:rsid w:val="00F84F82"/>
    <w:rsid w:val="00F964AE"/>
    <w:rsid w:val="00F97085"/>
    <w:rsid w:val="00F97D1C"/>
    <w:rsid w:val="00FA003C"/>
    <w:rsid w:val="00FA4EEA"/>
    <w:rsid w:val="00FA5974"/>
    <w:rsid w:val="00FB300A"/>
    <w:rsid w:val="00FB35F8"/>
    <w:rsid w:val="00FB5217"/>
    <w:rsid w:val="00FC0CBC"/>
    <w:rsid w:val="00FC677B"/>
    <w:rsid w:val="00FD17CC"/>
    <w:rsid w:val="00FD321A"/>
    <w:rsid w:val="00FE1195"/>
    <w:rsid w:val="00FE45F4"/>
    <w:rsid w:val="00FE4A9E"/>
    <w:rsid w:val="00FE72DE"/>
    <w:rsid w:val="00FF2281"/>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8674"/>
    <o:shapelayout v:ext="edit">
      <o:idmap v:ext="edit" data="1"/>
    </o:shapelayout>
  </w:shapeDefaults>
  <w:decimalSymbol w:val=","/>
  <w:listSeparator w:val=";"/>
  <w14:docId w14:val="1D8AD85D"/>
  <w15:chartTrackingRefBased/>
  <w15:docId w15:val="{F972CEC8-B34A-4D34-93ED-6B0A6676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file:///C:\CD-PAB\Impl\template\Logos\nologo-sw.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02998-C24F-440A-85FF-6F22ABAF5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BDAAB616.dotm</Template>
  <TotalTime>0</TotalTime>
  <Pages>17</Pages>
  <Words>4082</Words>
  <Characters>26587</Characters>
  <Application>Microsoft Office Word</Application>
  <DocSecurity>0</DocSecurity>
  <Lines>221</Lines>
  <Paragraphs>61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30608</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Segatto, Marica</dc:creator>
  <cp:keywords/>
  <dc:description/>
  <cp:lastModifiedBy>Sassani, Francesca</cp:lastModifiedBy>
  <cp:revision>9</cp:revision>
  <cp:lastPrinted>2018-02-22T09:44:00Z</cp:lastPrinted>
  <dcterms:created xsi:type="dcterms:W3CDTF">2018-04-19T09:24:00Z</dcterms:created>
  <dcterms:modified xsi:type="dcterms:W3CDTF">2018-04-20T06:56:00Z</dcterms:modified>
</cp:coreProperties>
</file>