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Layout w:type="fixed"/>
        <w:tblLook w:val="0000" w:firstRow="0" w:lastRow="0" w:firstColumn="0" w:lastColumn="0" w:noHBand="0" w:noVBand="0"/>
      </w:tblPr>
      <w:tblGrid>
        <w:gridCol w:w="9788"/>
      </w:tblGrid>
      <w:tr w:rsidR="00202485" w:rsidRPr="008B02FF" w:rsidTr="0046086A">
        <w:tc>
          <w:tcPr>
            <w:tcW w:w="9788" w:type="dxa"/>
            <w:tcBorders>
              <w:top w:val="single" w:sz="4" w:space="0" w:color="000000"/>
              <w:left w:val="single" w:sz="4" w:space="0" w:color="000000"/>
              <w:bottom w:val="single" w:sz="4" w:space="0" w:color="000000"/>
              <w:right w:val="single" w:sz="4" w:space="0" w:color="000000"/>
            </w:tcBorders>
          </w:tcPr>
          <w:p w:rsidR="00202485" w:rsidRPr="00712E56" w:rsidRDefault="00202485" w:rsidP="0046086A">
            <w:pPr>
              <w:pStyle w:val="Rientrocorpodeltesto21"/>
              <w:spacing w:after="0" w:line="360" w:lineRule="auto"/>
              <w:ind w:left="1440" w:hanging="1440"/>
              <w:jc w:val="center"/>
              <w:rPr>
                <w:b/>
                <w:bCs/>
                <w:lang w:val="it-IT"/>
              </w:rPr>
            </w:pPr>
            <w:r w:rsidRPr="00712E56">
              <w:rPr>
                <w:b/>
                <w:bCs/>
                <w:lang w:val="it-IT"/>
              </w:rPr>
              <w:t>Allegato A1 bis</w:t>
            </w:r>
            <w:r w:rsidRPr="00712E56">
              <w:rPr>
                <w:b/>
                <w:vertAlign w:val="superscript"/>
                <w:lang w:val="it-IT"/>
              </w:rPr>
              <w:endnoteReference w:id="1"/>
            </w:r>
          </w:p>
          <w:p w:rsidR="00202485" w:rsidRPr="009602A8" w:rsidRDefault="00202485" w:rsidP="0046086A">
            <w:pPr>
              <w:pStyle w:val="Rientrocorpodeltesto21"/>
              <w:spacing w:after="0" w:line="360" w:lineRule="auto"/>
              <w:ind w:left="1440" w:hanging="1440"/>
              <w:jc w:val="center"/>
              <w:rPr>
                <w:b/>
                <w:bCs/>
                <w:sz w:val="18"/>
                <w:szCs w:val="18"/>
                <w:lang w:val="it-IT"/>
              </w:rPr>
            </w:pPr>
          </w:p>
          <w:p w:rsidR="00202485" w:rsidRPr="009602A8" w:rsidRDefault="00202485" w:rsidP="0046086A">
            <w:pPr>
              <w:pStyle w:val="Rientrocorpodeltesto31"/>
              <w:spacing w:after="0" w:line="360" w:lineRule="auto"/>
              <w:ind w:left="289" w:hanging="6"/>
              <w:jc w:val="both"/>
              <w:rPr>
                <w:sz w:val="18"/>
                <w:szCs w:val="18"/>
                <w:lang w:val="it-IT"/>
              </w:rPr>
            </w:pPr>
            <w:r w:rsidRPr="009602A8">
              <w:rPr>
                <w:b/>
                <w:bCs/>
                <w:i/>
                <w:sz w:val="18"/>
                <w:szCs w:val="18"/>
                <w:lang w:val="it-IT"/>
              </w:rPr>
              <w:t xml:space="preserve">[N.B. Il presente allegato deve essere compilato da tutte le imprese mandanti e da tutte le imprese esecutrici del contratto - </w:t>
            </w:r>
            <w:r w:rsidRPr="009602A8">
              <w:rPr>
                <w:b/>
                <w:bCs/>
                <w:sz w:val="18"/>
                <w:szCs w:val="18"/>
                <w:lang w:val="it-IT"/>
              </w:rPr>
              <w:t>eccettuata</w:t>
            </w:r>
            <w:r w:rsidRPr="009602A8">
              <w:rPr>
                <w:b/>
                <w:bCs/>
                <w:i/>
                <w:sz w:val="18"/>
                <w:szCs w:val="18"/>
                <w:lang w:val="it-IT"/>
              </w:rPr>
              <w:t xml:space="preserve"> l’impresa singola o la mandataria che compilano l’allegato A1]</w:t>
            </w:r>
          </w:p>
          <w:p w:rsidR="00202485" w:rsidRPr="009602A8" w:rsidRDefault="00202485" w:rsidP="0046086A">
            <w:pPr>
              <w:pStyle w:val="Rientrocorpodeltesto31"/>
              <w:spacing w:after="0" w:line="360" w:lineRule="auto"/>
              <w:ind w:left="856" w:hanging="573"/>
              <w:jc w:val="both"/>
              <w:rPr>
                <w:sz w:val="18"/>
                <w:szCs w:val="18"/>
                <w:lang w:val="it-IT"/>
              </w:rPr>
            </w:pPr>
          </w:p>
          <w:p w:rsidR="008B02FF" w:rsidRDefault="00202485" w:rsidP="0046086A">
            <w:pPr>
              <w:pStyle w:val="Rientrocorpodeltesto31"/>
              <w:spacing w:after="0" w:line="360" w:lineRule="auto"/>
              <w:jc w:val="both"/>
              <w:rPr>
                <w:b/>
                <w:sz w:val="18"/>
                <w:szCs w:val="18"/>
                <w:lang w:val="it-IT"/>
              </w:rPr>
            </w:pPr>
            <w:r w:rsidRPr="00914FD0">
              <w:rPr>
                <w:b/>
                <w:bCs/>
                <w:sz w:val="18"/>
                <w:szCs w:val="18"/>
                <w:lang w:val="it-IT"/>
              </w:rPr>
              <w:t xml:space="preserve">Codice GARA: </w:t>
            </w:r>
            <w:r w:rsidR="008B02FF" w:rsidRPr="008B02FF">
              <w:rPr>
                <w:b/>
                <w:sz w:val="18"/>
                <w:szCs w:val="18"/>
                <w:lang w:val="it-IT"/>
              </w:rPr>
              <w:t>AOV/SUA-L 010/2017 - OSPEDALE BZ - Fornitura e montaggio centrale di sterilizzazione</w:t>
            </w:r>
          </w:p>
          <w:p w:rsidR="00202485" w:rsidRPr="00914FD0" w:rsidRDefault="00202485" w:rsidP="0046086A">
            <w:pPr>
              <w:pStyle w:val="Rientrocorpodeltesto31"/>
              <w:spacing w:after="0" w:line="360" w:lineRule="auto"/>
              <w:jc w:val="both"/>
              <w:rPr>
                <w:b/>
                <w:sz w:val="18"/>
                <w:szCs w:val="18"/>
                <w:lang w:val="it-IT"/>
              </w:rPr>
            </w:pPr>
            <w:r w:rsidRPr="00914FD0">
              <w:rPr>
                <w:b/>
                <w:bCs/>
                <w:sz w:val="18"/>
                <w:szCs w:val="18"/>
                <w:lang w:val="it-IT"/>
              </w:rPr>
              <w:t xml:space="preserve">Codice CIG: </w:t>
            </w:r>
            <w:r w:rsidR="008B02FF" w:rsidRPr="008B02FF">
              <w:rPr>
                <w:b/>
                <w:sz w:val="18"/>
                <w:szCs w:val="18"/>
                <w:lang w:val="it-IT"/>
              </w:rPr>
              <w:t>7168279AF4</w:t>
            </w:r>
          </w:p>
          <w:p w:rsidR="00202485" w:rsidRPr="00914FD0" w:rsidRDefault="00202485" w:rsidP="0046086A">
            <w:pPr>
              <w:pStyle w:val="Rientrocorpodeltesto31"/>
              <w:spacing w:after="0" w:line="360" w:lineRule="auto"/>
              <w:jc w:val="both"/>
              <w:rPr>
                <w:b/>
                <w:sz w:val="18"/>
                <w:szCs w:val="18"/>
                <w:lang w:val="it-IT"/>
              </w:rPr>
            </w:pPr>
            <w:r w:rsidRPr="00914FD0">
              <w:rPr>
                <w:b/>
                <w:bCs/>
                <w:sz w:val="18"/>
                <w:szCs w:val="18"/>
                <w:lang w:val="it-IT"/>
              </w:rPr>
              <w:t xml:space="preserve">Codice CUP: </w:t>
            </w:r>
            <w:r w:rsidR="008B02FF" w:rsidRPr="008B02FF">
              <w:rPr>
                <w:b/>
                <w:sz w:val="18"/>
                <w:szCs w:val="18"/>
                <w:lang w:val="it-IT"/>
              </w:rPr>
              <w:t>B43B97000000003</w:t>
            </w:r>
          </w:p>
          <w:p w:rsidR="00202485" w:rsidRPr="009602A8" w:rsidRDefault="00202485" w:rsidP="0089096C">
            <w:pPr>
              <w:jc w:val="right"/>
              <w:rPr>
                <w:sz w:val="18"/>
                <w:szCs w:val="18"/>
                <w:lang w:val="it-IT"/>
              </w:rPr>
            </w:pPr>
          </w:p>
        </w:tc>
      </w:tr>
    </w:tbl>
    <w:p w:rsidR="00202485" w:rsidRPr="009602A8" w:rsidRDefault="00202485" w:rsidP="00202485">
      <w:pPr>
        <w:pStyle w:val="Rientrocorpodeltesto21"/>
        <w:spacing w:after="0" w:line="360" w:lineRule="auto"/>
        <w:ind w:left="1440" w:hanging="1440"/>
        <w:jc w:val="center"/>
        <w:rPr>
          <w:b/>
          <w:bCs/>
          <w:i/>
          <w:iCs/>
          <w:sz w:val="18"/>
          <w:szCs w:val="18"/>
          <w:lang w:val="it-IT"/>
        </w:rPr>
      </w:pPr>
    </w:p>
    <w:p w:rsidR="00202485" w:rsidRPr="009602A8"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9602A8"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9602A8">
        <w:rPr>
          <w:rFonts w:ascii="Arial" w:hAnsi="Arial" w:cs="Arial"/>
          <w:b/>
          <w:bCs/>
          <w:i/>
          <w:iCs/>
          <w:sz w:val="18"/>
          <w:szCs w:val="18"/>
          <w:lang w:val="it-IT"/>
        </w:rPr>
        <w:t>Sez. I</w:t>
      </w:r>
    </w:p>
    <w:p w:rsidR="00202485" w:rsidRPr="009602A8"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9602A8">
        <w:rPr>
          <w:rFonts w:ascii="Arial" w:hAnsi="Arial" w:cs="Arial"/>
          <w:b/>
          <w:bCs/>
          <w:i/>
          <w:iCs/>
          <w:sz w:val="18"/>
          <w:szCs w:val="18"/>
          <w:lang w:val="it-IT"/>
        </w:rPr>
        <w:t>DICHIARAZIONE DI PARTECIPAZIONE ALLA PROCEDURA DI GARA</w:t>
      </w:r>
    </w:p>
    <w:p w:rsidR="00202485" w:rsidRPr="009602A8" w:rsidRDefault="00202485" w:rsidP="00202485">
      <w:pPr>
        <w:pStyle w:val="StandardWeb"/>
        <w:pBdr>
          <w:top w:val="single" w:sz="4" w:space="1" w:color="000000"/>
          <w:left w:val="single" w:sz="4" w:space="4" w:color="000000"/>
          <w:bottom w:val="single" w:sz="4" w:space="1" w:color="000000"/>
          <w:right w:val="single" w:sz="4" w:space="4" w:color="000000"/>
        </w:pBdr>
        <w:shd w:val="clear" w:color="auto" w:fill="E6E6E6"/>
        <w:spacing w:before="0" w:beforeAutospacing="0" w:after="0" w:line="360" w:lineRule="auto"/>
        <w:jc w:val="center"/>
        <w:rPr>
          <w:rFonts w:ascii="Arial" w:hAnsi="Arial" w:cs="Arial"/>
          <w:sz w:val="18"/>
          <w:szCs w:val="18"/>
        </w:rPr>
      </w:pPr>
      <w:r w:rsidRPr="009602A8">
        <w:rPr>
          <w:rFonts w:ascii="Arial" w:hAnsi="Arial" w:cs="Arial"/>
          <w:b/>
          <w:bCs/>
          <w:i/>
          <w:iCs/>
          <w:sz w:val="18"/>
          <w:szCs w:val="18"/>
        </w:rPr>
        <w:t>ai sensi della L. P. 22 ottobre 1993, n. 17</w:t>
      </w:r>
      <w:r w:rsidRPr="009602A8">
        <w:rPr>
          <w:rFonts w:ascii="Arial" w:hAnsi="Arial" w:cs="Arial"/>
          <w:b/>
          <w:bCs/>
          <w:i/>
          <w:iCs/>
          <w:color w:val="000000"/>
          <w:sz w:val="18"/>
          <w:szCs w:val="18"/>
          <w:shd w:val="clear" w:color="auto" w:fill="FFFF00"/>
        </w:rPr>
        <w:t xml:space="preserve"> </w:t>
      </w:r>
    </w:p>
    <w:p w:rsidR="00202485" w:rsidRPr="009602A8"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9602A8" w:rsidRDefault="00202485" w:rsidP="00202485">
      <w:pPr>
        <w:pStyle w:val="sche22"/>
        <w:spacing w:line="360" w:lineRule="auto"/>
        <w:jc w:val="both"/>
        <w:rPr>
          <w:rFonts w:ascii="Arial" w:hAnsi="Arial" w:cs="Arial"/>
          <w:sz w:val="18"/>
          <w:szCs w:val="18"/>
          <w:lang w:val="it-IT"/>
        </w:rPr>
      </w:pPr>
    </w:p>
    <w:p w:rsidR="00202485" w:rsidRPr="009602A8" w:rsidRDefault="00202485" w:rsidP="00202485">
      <w:pPr>
        <w:pStyle w:val="Rientrocorpodeltesto31"/>
        <w:spacing w:after="0" w:line="360" w:lineRule="auto"/>
        <w:ind w:left="0"/>
        <w:jc w:val="both"/>
        <w:rPr>
          <w:b/>
          <w:bCs/>
          <w:sz w:val="18"/>
          <w:szCs w:val="18"/>
          <w:lang w:val="it-IT"/>
        </w:rPr>
      </w:pPr>
      <w:r w:rsidRPr="009602A8">
        <w:rPr>
          <w:b/>
          <w:bCs/>
          <w:sz w:val="18"/>
          <w:szCs w:val="18"/>
          <w:lang w:val="it-IT"/>
        </w:rPr>
        <w:t xml:space="preserve">ATTENZIONE: La persona che compila l'allegato A1 bis </w:t>
      </w:r>
      <w:r w:rsidRPr="009602A8">
        <w:rPr>
          <w:b/>
          <w:bCs/>
          <w:sz w:val="18"/>
          <w:szCs w:val="18"/>
          <w:u w:val="single"/>
          <w:lang w:val="it-IT"/>
        </w:rPr>
        <w:t xml:space="preserve">DEVE </w:t>
      </w:r>
      <w:r w:rsidRPr="009602A8">
        <w:rPr>
          <w:b/>
          <w:bCs/>
          <w:sz w:val="18"/>
          <w:szCs w:val="18"/>
          <w:lang w:val="it-IT"/>
        </w:rPr>
        <w:t>essere la stessa che appone la firma digitale.</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pStyle w:val="Stile1"/>
        <w:spacing w:before="120" w:line="360" w:lineRule="auto"/>
        <w:rPr>
          <w:rFonts w:ascii="Arial" w:hAnsi="Arial" w:cs="Arial"/>
          <w:sz w:val="18"/>
          <w:szCs w:val="18"/>
          <w:lang w:val="it-IT"/>
        </w:rPr>
      </w:pPr>
      <w:r w:rsidRPr="009602A8">
        <w:rPr>
          <w:rFonts w:ascii="Arial" w:hAnsi="Arial" w:cs="Arial"/>
          <w:sz w:val="18"/>
          <w:szCs w:val="18"/>
          <w:lang w:val="it-IT"/>
        </w:rPr>
        <w:t>Il/la sottoscritto/a</w:t>
      </w:r>
      <w:r w:rsidRPr="009602A8">
        <w:rPr>
          <w:rStyle w:val="Caratterenotadichiusura"/>
          <w:rFonts w:ascii="Arial" w:hAnsi="Arial" w:cs="Arial"/>
          <w:sz w:val="18"/>
          <w:szCs w:val="18"/>
          <w:lang w:val="it-IT"/>
        </w:rPr>
        <w:endnoteReference w:id="2"/>
      </w:r>
      <w:r w:rsidRPr="009602A8">
        <w:rPr>
          <w:rFonts w:ascii="Arial" w:hAnsi="Arial" w:cs="Arial"/>
          <w:sz w:val="18"/>
          <w:szCs w:val="18"/>
          <w:lang w:val="it-IT"/>
        </w:rPr>
        <w:t xml:space="preserve"> </w:t>
      </w:r>
      <w:r w:rsidRPr="009602A8">
        <w:rPr>
          <w:rFonts w:ascii="Arial" w:hAnsi="Arial" w:cs="Arial"/>
          <w:sz w:val="18"/>
          <w:szCs w:val="18"/>
          <w:lang w:val="it-IT"/>
        </w:rPr>
        <w:fldChar w:fldCharType="begin">
          <w:ffData>
            <w:name w:val="Testo8"/>
            <w:enabled/>
            <w:calcOnExit w:val="0"/>
            <w:textInput/>
          </w:ffData>
        </w:fldChar>
      </w:r>
      <w:bookmarkStart w:id="0" w:name="Testo8"/>
      <w:r w:rsidRPr="009602A8">
        <w:rPr>
          <w:rFonts w:ascii="Arial" w:hAnsi="Arial" w:cs="Arial"/>
          <w:sz w:val="18"/>
          <w:szCs w:val="18"/>
          <w:lang w:val="it-IT"/>
        </w:rPr>
        <w:instrText xml:space="preserve"> FORMTEXT </w:instrText>
      </w:r>
      <w:r w:rsidRPr="009602A8">
        <w:rPr>
          <w:rFonts w:ascii="Arial" w:hAnsi="Arial" w:cs="Arial"/>
          <w:sz w:val="18"/>
          <w:szCs w:val="18"/>
          <w:lang w:val="it-IT"/>
        </w:rPr>
      </w:r>
      <w:r w:rsidRPr="009602A8">
        <w:rPr>
          <w:rFonts w:ascii="Arial" w:hAnsi="Arial" w:cs="Arial"/>
          <w:sz w:val="18"/>
          <w:szCs w:val="18"/>
          <w:lang w:val="it-IT"/>
        </w:rPr>
        <w:fldChar w:fldCharType="separate"/>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fldChar w:fldCharType="end"/>
      </w:r>
      <w:bookmarkEnd w:id="0"/>
      <w:r w:rsidRPr="009602A8">
        <w:rPr>
          <w:rFonts w:ascii="Arial" w:hAnsi="Arial" w:cs="Arial"/>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57"/>
            <w:enabled/>
            <w:calcOnExit w:val="0"/>
            <w:textInput/>
          </w:ffData>
        </w:fldChar>
      </w:r>
      <w:bookmarkStart w:id="1" w:name="Testo5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
    </w:p>
    <w:p w:rsidR="00202485" w:rsidRPr="009602A8" w:rsidRDefault="00202485" w:rsidP="00202485">
      <w:pPr>
        <w:spacing w:before="120" w:line="360" w:lineRule="auto"/>
        <w:jc w:val="both"/>
        <w:rPr>
          <w:sz w:val="18"/>
          <w:szCs w:val="18"/>
          <w:lang w:val="it-IT"/>
        </w:rPr>
      </w:pPr>
      <w:r w:rsidRPr="009602A8">
        <w:rPr>
          <w:sz w:val="18"/>
          <w:szCs w:val="18"/>
          <w:lang w:val="it-IT"/>
        </w:rPr>
        <w:t xml:space="preserve">nato/a 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residente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 qualità di </w:t>
      </w:r>
      <w:r w:rsidRPr="009602A8">
        <w:rPr>
          <w:i/>
          <w:sz w:val="18"/>
          <w:szCs w:val="18"/>
          <w:lang w:val="it-IT"/>
        </w:rPr>
        <w:t>(legale rappresentante/titolare o procuratore generale/speciale)</w:t>
      </w:r>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dell’ impresa/del consorzio/della consorziata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Partita IVA: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Codice Fiscale: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e-mail: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di posta elettronica certificata (PEC):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Numero telefono: </w:t>
      </w:r>
      <w:r w:rsidRPr="009602A8">
        <w:rPr>
          <w:sz w:val="18"/>
          <w:szCs w:val="18"/>
          <w:lang w:val="it-IT"/>
        </w:rPr>
        <w:fldChar w:fldCharType="begin">
          <w:ffData>
            <w:name w:val="Testo9"/>
            <w:enabled/>
            <w:calcOnExit w:val="0"/>
            <w:textInput/>
          </w:ffData>
        </w:fldChar>
      </w:r>
      <w:bookmarkStart w:id="2" w:name="Testo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Fax: </w:t>
      </w:r>
      <w:r w:rsidRPr="009602A8">
        <w:rPr>
          <w:sz w:val="18"/>
          <w:szCs w:val="18"/>
          <w:lang w:val="it-IT"/>
        </w:rPr>
        <w:fldChar w:fldCharType="begin">
          <w:ffData>
            <w:name w:val="Testo10"/>
            <w:enabled/>
            <w:calcOnExit w:val="0"/>
            <w:textInput/>
          </w:ffData>
        </w:fldChar>
      </w:r>
      <w:bookmarkStart w:id="3" w:name="Testo1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
      <w:r w:rsidRPr="009602A8">
        <w:rPr>
          <w:sz w:val="18"/>
          <w:szCs w:val="18"/>
          <w:lang w:val="it-IT"/>
        </w:rPr>
        <w:t>;</w:t>
      </w:r>
    </w:p>
    <w:p w:rsidR="00202485" w:rsidRPr="009602A8" w:rsidRDefault="00202485" w:rsidP="00202485">
      <w:pPr>
        <w:pStyle w:val="StandardWeb"/>
        <w:spacing w:before="0" w:beforeAutospacing="0" w:after="0" w:line="360" w:lineRule="auto"/>
        <w:jc w:val="both"/>
        <w:rPr>
          <w:rFonts w:ascii="Arial" w:hAnsi="Arial" w:cs="Arial"/>
          <w:sz w:val="18"/>
          <w:szCs w:val="18"/>
        </w:rPr>
      </w:pPr>
      <w:r w:rsidRPr="009602A8">
        <w:rPr>
          <w:rFonts w:ascii="Arial" w:hAnsi="Arial" w:cs="Arial"/>
          <w:sz w:val="18"/>
          <w:szCs w:val="18"/>
        </w:rPr>
        <w:br w:type="page"/>
      </w:r>
      <w:r w:rsidRPr="009602A8">
        <w:rPr>
          <w:rFonts w:ascii="Arial" w:hAnsi="Arial" w:cs="Arial"/>
          <w:sz w:val="18"/>
          <w:szCs w:val="18"/>
        </w:rPr>
        <w:lastRenderedPageBreak/>
        <w:t>ai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D.Lgs. n. 50/2016 della normativa vigente in materia, con la presente</w:t>
      </w:r>
    </w:p>
    <w:p w:rsidR="00202485" w:rsidRPr="009602A8" w:rsidRDefault="00202485" w:rsidP="00202485">
      <w:pPr>
        <w:pStyle w:val="sche22"/>
        <w:spacing w:line="360" w:lineRule="auto"/>
        <w:jc w:val="both"/>
        <w:rPr>
          <w:rFonts w:ascii="Arial" w:hAnsi="Arial" w:cs="Arial"/>
          <w:sz w:val="18"/>
          <w:szCs w:val="18"/>
          <w:lang w:val="it-IT"/>
        </w:rPr>
      </w:pPr>
    </w:p>
    <w:p w:rsidR="00202485" w:rsidRPr="009602A8" w:rsidRDefault="00202485" w:rsidP="00202485">
      <w:pPr>
        <w:pStyle w:val="sche3"/>
        <w:spacing w:line="360" w:lineRule="auto"/>
        <w:jc w:val="center"/>
        <w:rPr>
          <w:b/>
          <w:bCs/>
          <w:sz w:val="18"/>
          <w:szCs w:val="18"/>
          <w:lang w:val="it-IT"/>
        </w:rPr>
      </w:pPr>
      <w:r w:rsidRPr="009602A8">
        <w:rPr>
          <w:b/>
          <w:bCs/>
          <w:sz w:val="18"/>
          <w:szCs w:val="18"/>
          <w:lang w:val="it-IT"/>
        </w:rPr>
        <w:t xml:space="preserve">DICHIARA </w:t>
      </w:r>
      <w:r w:rsidRPr="009602A8">
        <w:rPr>
          <w:bCs/>
          <w:i/>
          <w:sz w:val="18"/>
          <w:szCs w:val="18"/>
          <w:lang w:val="it-IT"/>
        </w:rPr>
        <w:t>(se del caso)</w:t>
      </w:r>
    </w:p>
    <w:p w:rsidR="00202485" w:rsidRPr="009602A8" w:rsidRDefault="00202485" w:rsidP="00202485">
      <w:pPr>
        <w:tabs>
          <w:tab w:val="left" w:pos="540"/>
        </w:tabs>
        <w:autoSpaceDE w:val="0"/>
        <w:autoSpaceDN w:val="0"/>
        <w:adjustRightInd w:val="0"/>
        <w:spacing w:line="360" w:lineRule="auto"/>
        <w:jc w:val="both"/>
        <w:rPr>
          <w:sz w:val="18"/>
          <w:szCs w:val="18"/>
          <w:highlight w:val="yellow"/>
          <w:lang w:val="it-IT"/>
        </w:rPr>
      </w:pPr>
    </w:p>
    <w:p w:rsidR="00202485" w:rsidRPr="009602A8" w:rsidRDefault="00202485" w:rsidP="00202485">
      <w:pPr>
        <w:tabs>
          <w:tab w:val="left" w:pos="540"/>
        </w:tabs>
        <w:autoSpaceDE w:val="0"/>
        <w:autoSpaceDN w:val="0"/>
        <w:adjustRightInd w:val="0"/>
        <w:spacing w:line="360" w:lineRule="auto"/>
        <w:jc w:val="both"/>
        <w:rPr>
          <w:sz w:val="18"/>
          <w:szCs w:val="18"/>
          <w:lang w:val="it-IT"/>
        </w:rPr>
      </w:pPr>
      <w:r w:rsidRPr="009602A8">
        <w:rPr>
          <w:sz w:val="18"/>
          <w:szCs w:val="18"/>
          <w:lang w:val="it-IT"/>
        </w:rPr>
        <w:t xml:space="preserve">che la suddetta impresa è </w:t>
      </w:r>
      <w:r w:rsidRPr="009602A8">
        <w:rPr>
          <w:b/>
          <w:sz w:val="18"/>
          <w:szCs w:val="18"/>
          <w:lang w:val="it-IT"/>
        </w:rPr>
        <w:t>un’impresa esecutrice</w:t>
      </w:r>
    </w:p>
    <w:p w:rsidR="00202485" w:rsidRPr="009602A8" w:rsidRDefault="00202485" w:rsidP="00202485">
      <w:pPr>
        <w:tabs>
          <w:tab w:val="left" w:pos="540"/>
        </w:tabs>
        <w:autoSpaceDE w:val="0"/>
        <w:autoSpaceDN w:val="0"/>
        <w:adjustRightInd w:val="0"/>
        <w:spacing w:line="360" w:lineRule="auto"/>
        <w:jc w:val="both"/>
        <w:rPr>
          <w:sz w:val="18"/>
          <w:szCs w:val="18"/>
          <w:lang w:val="it-IT"/>
        </w:rPr>
      </w:pPr>
    </w:p>
    <w:p w:rsidR="00202485" w:rsidRPr="009602A8" w:rsidRDefault="00202485" w:rsidP="00202485">
      <w:pPr>
        <w:tabs>
          <w:tab w:val="left" w:pos="540"/>
        </w:tabs>
        <w:autoSpaceDE w:val="0"/>
        <w:autoSpaceDN w:val="0"/>
        <w:adjustRightInd w:val="0"/>
        <w:spacing w:line="360" w:lineRule="auto"/>
        <w:ind w:left="532" w:hanging="255"/>
        <w:jc w:val="both"/>
        <w:rPr>
          <w:b/>
          <w:bCs/>
          <w:sz w:val="18"/>
          <w:szCs w:val="18"/>
          <w:lang w:val="it-IT"/>
        </w:rPr>
      </w:pPr>
      <w:r w:rsidRPr="009602A8">
        <w:rPr>
          <w:sz w:val="18"/>
          <w:szCs w:val="18"/>
          <w:lang w:val="it-IT"/>
        </w:rPr>
        <w:fldChar w:fldCharType="begin">
          <w:ffData>
            <w:name w:val="Controllo2"/>
            <w:enabled/>
            <w:calcOnExit w:val="0"/>
            <w:checkBox>
              <w:sizeAuto/>
              <w:default w:val="0"/>
            </w:checkBox>
          </w:ffData>
        </w:fldChar>
      </w:r>
      <w:bookmarkStart w:id="4" w:name="Controllo2"/>
      <w:r w:rsidRPr="009602A8">
        <w:rPr>
          <w:sz w:val="18"/>
          <w:szCs w:val="18"/>
          <w:lang w:val="it-IT"/>
        </w:rPr>
        <w:instrText xml:space="preserve"> FORMCHECKBOX </w:instrText>
      </w:r>
      <w:r w:rsidR="008B02FF">
        <w:rPr>
          <w:sz w:val="18"/>
          <w:szCs w:val="18"/>
          <w:lang w:val="it-IT"/>
        </w:rPr>
      </w:r>
      <w:r w:rsidR="008B02FF">
        <w:rPr>
          <w:sz w:val="18"/>
          <w:szCs w:val="18"/>
          <w:lang w:val="it-IT"/>
        </w:rPr>
        <w:fldChar w:fldCharType="separate"/>
      </w:r>
      <w:r w:rsidRPr="009602A8">
        <w:rPr>
          <w:sz w:val="18"/>
          <w:szCs w:val="18"/>
          <w:lang w:val="it-IT"/>
        </w:rPr>
        <w:fldChar w:fldCharType="end"/>
      </w:r>
      <w:bookmarkEnd w:id="4"/>
      <w:r w:rsidRPr="009602A8">
        <w:rPr>
          <w:sz w:val="18"/>
          <w:szCs w:val="18"/>
          <w:lang w:val="it-IT"/>
        </w:rPr>
        <w:tab/>
      </w:r>
      <w:r w:rsidRPr="009602A8">
        <w:rPr>
          <w:sz w:val="18"/>
          <w:szCs w:val="18"/>
          <w:lang w:val="it-IT"/>
        </w:rPr>
        <w:tab/>
      </w:r>
      <w:r w:rsidRPr="009602A8">
        <w:rPr>
          <w:b/>
          <w:sz w:val="18"/>
          <w:szCs w:val="18"/>
          <w:lang w:val="it-IT"/>
        </w:rPr>
        <w:t xml:space="preserve">di un </w:t>
      </w:r>
      <w:r w:rsidRPr="009602A8">
        <w:rPr>
          <w:b/>
          <w:bCs/>
          <w:sz w:val="18"/>
          <w:szCs w:val="18"/>
          <w:lang w:val="it-IT"/>
        </w:rPr>
        <w:t>consorzio di cui all’art. 45 comma 2 lett. b) del D.Lgs. 50/2016;</w:t>
      </w:r>
    </w:p>
    <w:p w:rsidR="00202485" w:rsidRPr="009602A8" w:rsidRDefault="00202485" w:rsidP="00202485">
      <w:pPr>
        <w:tabs>
          <w:tab w:val="left" w:pos="540"/>
        </w:tabs>
        <w:autoSpaceDE w:val="0"/>
        <w:autoSpaceDN w:val="0"/>
        <w:adjustRightInd w:val="0"/>
        <w:spacing w:line="360" w:lineRule="auto"/>
        <w:ind w:left="532" w:hanging="255"/>
        <w:jc w:val="both"/>
        <w:rPr>
          <w:sz w:val="18"/>
          <w:szCs w:val="18"/>
          <w:lang w:val="it-IT"/>
        </w:rPr>
      </w:pPr>
      <w:r w:rsidRPr="009602A8">
        <w:rPr>
          <w:sz w:val="18"/>
          <w:szCs w:val="18"/>
          <w:lang w:val="it-IT"/>
        </w:rPr>
        <w:fldChar w:fldCharType="begin">
          <w:ffData>
            <w:name w:val="Controllo3"/>
            <w:enabled/>
            <w:calcOnExit w:val="0"/>
            <w:checkBox>
              <w:sizeAuto/>
              <w:default w:val="0"/>
            </w:checkBox>
          </w:ffData>
        </w:fldChar>
      </w:r>
      <w:bookmarkStart w:id="5" w:name="Controllo3"/>
      <w:r w:rsidRPr="009602A8">
        <w:rPr>
          <w:sz w:val="18"/>
          <w:szCs w:val="18"/>
          <w:lang w:val="it-IT"/>
        </w:rPr>
        <w:instrText xml:space="preserve"> FORMCHECKBOX </w:instrText>
      </w:r>
      <w:r w:rsidR="008B02FF">
        <w:rPr>
          <w:sz w:val="18"/>
          <w:szCs w:val="18"/>
          <w:lang w:val="it-IT"/>
        </w:rPr>
      </w:r>
      <w:r w:rsidR="008B02FF">
        <w:rPr>
          <w:sz w:val="18"/>
          <w:szCs w:val="18"/>
          <w:lang w:val="it-IT"/>
        </w:rPr>
        <w:fldChar w:fldCharType="separate"/>
      </w:r>
      <w:r w:rsidRPr="009602A8">
        <w:rPr>
          <w:sz w:val="18"/>
          <w:szCs w:val="18"/>
          <w:lang w:val="it-IT"/>
        </w:rPr>
        <w:fldChar w:fldCharType="end"/>
      </w:r>
      <w:bookmarkEnd w:id="5"/>
      <w:r w:rsidRPr="009602A8">
        <w:rPr>
          <w:sz w:val="18"/>
          <w:szCs w:val="18"/>
          <w:lang w:val="it-IT"/>
        </w:rPr>
        <w:tab/>
      </w:r>
      <w:r w:rsidRPr="009602A8">
        <w:rPr>
          <w:sz w:val="18"/>
          <w:szCs w:val="18"/>
          <w:lang w:val="it-IT"/>
        </w:rPr>
        <w:tab/>
      </w:r>
      <w:r w:rsidRPr="009602A8">
        <w:rPr>
          <w:b/>
          <w:sz w:val="18"/>
          <w:szCs w:val="18"/>
          <w:lang w:val="it-IT"/>
        </w:rPr>
        <w:t xml:space="preserve">di un </w:t>
      </w:r>
      <w:r w:rsidRPr="009602A8">
        <w:rPr>
          <w:b/>
          <w:bCs/>
          <w:sz w:val="18"/>
          <w:szCs w:val="18"/>
          <w:lang w:val="it-IT"/>
        </w:rPr>
        <w:t>consorzio</w:t>
      </w:r>
      <w:r w:rsidRPr="009602A8">
        <w:rPr>
          <w:b/>
          <w:sz w:val="18"/>
          <w:szCs w:val="18"/>
          <w:lang w:val="it-IT"/>
        </w:rPr>
        <w:t xml:space="preserve"> di cui all'</w:t>
      </w:r>
      <w:r w:rsidRPr="009602A8">
        <w:rPr>
          <w:b/>
          <w:bCs/>
          <w:sz w:val="18"/>
          <w:szCs w:val="18"/>
          <w:lang w:val="it-IT"/>
        </w:rPr>
        <w:t xml:space="preserve"> all’art. 45 comma 2 lett. c) del D.Lgs. 50/2016</w:t>
      </w:r>
      <w:r w:rsidR="00771030" w:rsidRPr="009602A8">
        <w:rPr>
          <w:b/>
          <w:bCs/>
          <w:sz w:val="18"/>
          <w:szCs w:val="18"/>
          <w:lang w:val="it-IT"/>
        </w:rPr>
        <w:t>;</w:t>
      </w:r>
    </w:p>
    <w:p w:rsidR="00202485" w:rsidRPr="009602A8" w:rsidRDefault="00202485" w:rsidP="00202485">
      <w:pPr>
        <w:spacing w:line="360" w:lineRule="auto"/>
        <w:jc w:val="both"/>
        <w:rPr>
          <w:i/>
          <w:strike/>
          <w:sz w:val="18"/>
          <w:szCs w:val="18"/>
          <w:lang w:val="it-IT"/>
        </w:rPr>
      </w:pPr>
    </w:p>
    <w:p w:rsidR="00202485" w:rsidRPr="009602A8" w:rsidRDefault="00202485" w:rsidP="00202485">
      <w:pPr>
        <w:spacing w:line="360" w:lineRule="auto"/>
        <w:jc w:val="both"/>
        <w:rPr>
          <w:i/>
          <w:sz w:val="18"/>
          <w:szCs w:val="18"/>
          <w:lang w:val="it-IT"/>
        </w:rPr>
      </w:pPr>
      <w:r w:rsidRPr="009602A8">
        <w:rPr>
          <w:i/>
          <w:sz w:val="18"/>
          <w:szCs w:val="18"/>
          <w:lang w:val="it-IT"/>
        </w:rPr>
        <w:t>In tal caso indicare</w:t>
      </w:r>
    </w:p>
    <w:p w:rsidR="00202485" w:rsidRPr="009602A8" w:rsidRDefault="00202485" w:rsidP="00202485">
      <w:pPr>
        <w:spacing w:line="360" w:lineRule="auto"/>
        <w:jc w:val="both"/>
        <w:rPr>
          <w:sz w:val="18"/>
          <w:szCs w:val="18"/>
          <w:lang w:val="it-IT"/>
        </w:rPr>
      </w:pPr>
      <w:r w:rsidRPr="009602A8">
        <w:rPr>
          <w:sz w:val="18"/>
          <w:szCs w:val="18"/>
          <w:lang w:val="it-IT"/>
        </w:rPr>
        <w:t xml:space="preserve">Denominazione o ragione sociale del consorzio: </w:t>
      </w:r>
      <w:r w:rsidRPr="009602A8">
        <w:rPr>
          <w:sz w:val="18"/>
          <w:szCs w:val="18"/>
          <w:lang w:val="it-IT"/>
        </w:rPr>
        <w:fldChar w:fldCharType="begin">
          <w:ffData>
            <w:name w:val="Testo18"/>
            <w:enabled/>
            <w:calcOnExit w:val="0"/>
            <w:textInput/>
          </w:ffData>
        </w:fldChar>
      </w:r>
      <w:bookmarkStart w:id="6" w:name="Testo18"/>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6"/>
    </w:p>
    <w:p w:rsidR="00202485" w:rsidRPr="009602A8" w:rsidRDefault="00202485" w:rsidP="00202485">
      <w:pPr>
        <w:spacing w:line="360" w:lineRule="auto"/>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58"/>
            <w:enabled/>
            <w:calcOnExit w:val="0"/>
            <w:textInput/>
          </w:ffData>
        </w:fldChar>
      </w:r>
      <w:bookmarkStart w:id="7" w:name="Testo58"/>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7"/>
      <w:r w:rsidRPr="009602A8">
        <w:rPr>
          <w:sz w:val="18"/>
          <w:szCs w:val="18"/>
          <w:lang w:val="it-IT"/>
        </w:rPr>
        <w:t xml:space="preserve">; </w:t>
      </w:r>
    </w:p>
    <w:p w:rsidR="00202485" w:rsidRPr="009602A8" w:rsidRDefault="00202485" w:rsidP="00202485">
      <w:pPr>
        <w:spacing w:line="360" w:lineRule="auto"/>
        <w:jc w:val="both"/>
        <w:rPr>
          <w:sz w:val="18"/>
          <w:szCs w:val="18"/>
          <w:lang w:val="it-IT"/>
        </w:rPr>
      </w:pPr>
      <w:r w:rsidRPr="009602A8">
        <w:rPr>
          <w:sz w:val="18"/>
          <w:szCs w:val="18"/>
          <w:lang w:val="it-IT"/>
        </w:rPr>
        <w:t xml:space="preserve">P.IVA: </w:t>
      </w:r>
      <w:r w:rsidRPr="009602A8">
        <w:rPr>
          <w:sz w:val="18"/>
          <w:szCs w:val="18"/>
          <w:lang w:val="it-IT"/>
        </w:rPr>
        <w:fldChar w:fldCharType="begin">
          <w:ffData>
            <w:name w:val="Testo59"/>
            <w:enabled/>
            <w:calcOnExit w:val="0"/>
            <w:textInput/>
          </w:ffData>
        </w:fldChar>
      </w:r>
      <w:bookmarkStart w:id="8" w:name="Testo5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8"/>
      <w:r w:rsidRPr="009602A8">
        <w:rPr>
          <w:sz w:val="18"/>
          <w:szCs w:val="18"/>
          <w:lang w:val="it-IT"/>
        </w:rPr>
        <w:t>;</w:t>
      </w:r>
    </w:p>
    <w:p w:rsidR="00202485" w:rsidRPr="009602A8" w:rsidRDefault="00202485" w:rsidP="00202485">
      <w:pPr>
        <w:spacing w:line="360" w:lineRule="auto"/>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14"/>
            <w:enabled/>
            <w:calcOnExit w:val="0"/>
            <w:textInput/>
          </w:ffData>
        </w:fldChar>
      </w:r>
      <w:bookmarkStart w:id="9" w:name="Testo14"/>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9"/>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15"/>
            <w:enabled/>
            <w:calcOnExit w:val="0"/>
            <w:textInput/>
          </w:ffData>
        </w:fldChar>
      </w:r>
      <w:bookmarkStart w:id="10" w:name="Testo1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0"/>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17"/>
            <w:enabled/>
            <w:calcOnExit w:val="0"/>
            <w:textInput/>
          </w:ffData>
        </w:fldChar>
      </w:r>
      <w:bookmarkStart w:id="11" w:name="Testo1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1"/>
      <w:r w:rsidRPr="009602A8">
        <w:rPr>
          <w:sz w:val="18"/>
          <w:szCs w:val="18"/>
          <w:lang w:val="it-IT"/>
        </w:rPr>
        <w:t>;</w:t>
      </w:r>
    </w:p>
    <w:p w:rsidR="00202485" w:rsidRPr="009602A8" w:rsidRDefault="00202485" w:rsidP="00202485">
      <w:pPr>
        <w:autoSpaceDE w:val="0"/>
        <w:autoSpaceDN w:val="0"/>
        <w:adjustRightInd w:val="0"/>
        <w:spacing w:line="360" w:lineRule="auto"/>
        <w:ind w:left="567" w:hanging="567"/>
        <w:jc w:val="both"/>
        <w:rPr>
          <w:sz w:val="18"/>
          <w:szCs w:val="18"/>
          <w:lang w:val="it-IT"/>
        </w:rPr>
      </w:pPr>
    </w:p>
    <w:p w:rsidR="00202485" w:rsidRPr="009602A8" w:rsidRDefault="00202485" w:rsidP="00202485">
      <w:pPr>
        <w:pStyle w:val="sche3"/>
        <w:autoSpaceDE/>
        <w:spacing w:line="360" w:lineRule="auto"/>
        <w:jc w:val="center"/>
        <w:rPr>
          <w:b/>
          <w:bCs/>
          <w:sz w:val="18"/>
          <w:szCs w:val="18"/>
          <w:lang w:val="it-IT"/>
        </w:rPr>
      </w:pPr>
      <w:bookmarkStart w:id="12" w:name="Kontrollk%C3%A4stchen1"/>
      <w:bookmarkEnd w:id="12"/>
      <w:r w:rsidRPr="009602A8">
        <w:rPr>
          <w:b/>
          <w:bCs/>
          <w:sz w:val="18"/>
          <w:szCs w:val="18"/>
          <w:lang w:val="it-IT"/>
        </w:rPr>
        <w:t xml:space="preserve">OVVERO </w:t>
      </w:r>
      <w:r w:rsidRPr="009602A8">
        <w:rPr>
          <w:bCs/>
          <w:i/>
          <w:sz w:val="18"/>
          <w:szCs w:val="18"/>
          <w:lang w:val="it-IT"/>
        </w:rPr>
        <w:t>(se del caso)</w:t>
      </w:r>
    </w:p>
    <w:p w:rsidR="00202485" w:rsidRPr="009602A8" w:rsidRDefault="00202485" w:rsidP="00202485">
      <w:pPr>
        <w:pStyle w:val="sche3"/>
        <w:autoSpaceDE/>
        <w:autoSpaceDN w:val="0"/>
        <w:spacing w:line="360" w:lineRule="auto"/>
        <w:rPr>
          <w:bCs/>
          <w:sz w:val="18"/>
          <w:szCs w:val="18"/>
          <w:lang w:val="it-IT"/>
        </w:rPr>
      </w:pPr>
    </w:p>
    <w:p w:rsidR="00202485" w:rsidRPr="009602A8" w:rsidRDefault="00202485" w:rsidP="00202485">
      <w:pPr>
        <w:pStyle w:val="sche3"/>
        <w:autoSpaceDE/>
        <w:autoSpaceDN w:val="0"/>
        <w:spacing w:line="360" w:lineRule="auto"/>
        <w:rPr>
          <w:bCs/>
          <w:sz w:val="18"/>
          <w:szCs w:val="18"/>
          <w:lang w:val="it-IT"/>
        </w:rPr>
      </w:pPr>
      <w:r w:rsidRPr="009602A8">
        <w:rPr>
          <w:bCs/>
          <w:sz w:val="18"/>
          <w:szCs w:val="18"/>
          <w:lang w:val="it-IT"/>
        </w:rPr>
        <w:t xml:space="preserve">che l’impresa o il consorzio partecipa alla presente procedura in qualità di </w:t>
      </w:r>
      <w:r w:rsidRPr="009602A8">
        <w:rPr>
          <w:b/>
          <w:bCs/>
          <w:sz w:val="18"/>
          <w:szCs w:val="18"/>
          <w:lang w:val="it-IT"/>
        </w:rPr>
        <w:t>impresa mandante di</w:t>
      </w:r>
    </w:p>
    <w:p w:rsidR="00202485" w:rsidRPr="009602A8" w:rsidRDefault="00202485" w:rsidP="00202485">
      <w:pPr>
        <w:pStyle w:val="sche3"/>
        <w:autoSpaceDE/>
        <w:spacing w:line="360" w:lineRule="auto"/>
        <w:ind w:left="546" w:hanging="262"/>
        <w:rPr>
          <w:bCs/>
          <w:sz w:val="18"/>
          <w:szCs w:val="18"/>
          <w:lang w:val="it-IT"/>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202485" w:rsidRPr="008B02FF" w:rsidTr="005A0313">
        <w:trPr>
          <w:trHeight w:val="5302"/>
        </w:trPr>
        <w:tc>
          <w:tcPr>
            <w:tcW w:w="4644" w:type="dxa"/>
            <w:shd w:val="clear" w:color="auto" w:fill="auto"/>
          </w:tcPr>
          <w:p w:rsidR="00202485" w:rsidRPr="005A0313" w:rsidRDefault="00202485" w:rsidP="005A0313">
            <w:pPr>
              <w:pStyle w:val="sche3"/>
              <w:autoSpaceDE/>
              <w:spacing w:line="360" w:lineRule="auto"/>
              <w:ind w:left="284" w:hanging="284"/>
              <w:rPr>
                <w:sz w:val="18"/>
                <w:szCs w:val="18"/>
                <w:lang w:val="it-IT"/>
              </w:rPr>
            </w:pPr>
          </w:p>
          <w:p w:rsidR="00202485" w:rsidRPr="005A0313" w:rsidRDefault="00202485" w:rsidP="005A0313">
            <w:pPr>
              <w:pStyle w:val="sche3"/>
              <w:autoSpaceDE/>
              <w:spacing w:line="360" w:lineRule="auto"/>
              <w:ind w:left="284" w:hanging="284"/>
              <w:rPr>
                <w:sz w:val="18"/>
                <w:szCs w:val="18"/>
                <w:lang w:val="it-IT"/>
              </w:rPr>
            </w:pPr>
            <w:r w:rsidRPr="005A0313">
              <w:rPr>
                <w:sz w:val="18"/>
                <w:szCs w:val="18"/>
                <w:lang w:val="it-IT"/>
              </w:rPr>
              <w:fldChar w:fldCharType="begin">
                <w:ffData>
                  <w:name w:val="Kontrollkästchen1"/>
                  <w:enabled/>
                  <w:calcOnExit w:val="0"/>
                  <w:checkBox>
                    <w:sizeAuto/>
                    <w:default w:val="0"/>
                    <w:checked w:val="0"/>
                  </w:checkBox>
                </w:ffData>
              </w:fldChar>
            </w:r>
            <w:r w:rsidRPr="005A0313">
              <w:rPr>
                <w:sz w:val="18"/>
                <w:szCs w:val="18"/>
                <w:lang w:val="it-IT"/>
              </w:rPr>
              <w:instrText xml:space="preserve"> FORMCHECKBOX </w:instrText>
            </w:r>
            <w:r w:rsidR="008B02FF">
              <w:rPr>
                <w:sz w:val="18"/>
                <w:szCs w:val="18"/>
                <w:lang w:val="it-IT"/>
              </w:rPr>
            </w:r>
            <w:r w:rsidR="008B02FF">
              <w:rPr>
                <w:sz w:val="18"/>
                <w:szCs w:val="18"/>
                <w:lang w:val="it-IT"/>
              </w:rPr>
              <w:fldChar w:fldCharType="separate"/>
            </w:r>
            <w:r w:rsidRPr="005A0313">
              <w:rPr>
                <w:sz w:val="18"/>
                <w:szCs w:val="18"/>
                <w:lang w:val="it-IT"/>
              </w:rPr>
              <w:fldChar w:fldCharType="end"/>
            </w:r>
            <w:r w:rsidRPr="005A0313">
              <w:rPr>
                <w:sz w:val="18"/>
                <w:szCs w:val="18"/>
                <w:lang w:val="it-IT"/>
              </w:rPr>
              <w:tab/>
            </w:r>
            <w:r w:rsidRPr="005A0313">
              <w:rPr>
                <w:b/>
                <w:bCs/>
                <w:sz w:val="18"/>
                <w:szCs w:val="18"/>
                <w:lang w:val="it-IT"/>
              </w:rPr>
              <w:t xml:space="preserve">un </w:t>
            </w:r>
            <w:r w:rsidRPr="005A0313">
              <w:rPr>
                <w:b/>
                <w:bCs/>
                <w:sz w:val="18"/>
                <w:szCs w:val="18"/>
                <w:u w:val="single"/>
                <w:lang w:val="it-IT"/>
              </w:rPr>
              <w:t>consorzio ordinario</w:t>
            </w:r>
            <w:r w:rsidRPr="005A0313">
              <w:rPr>
                <w:b/>
                <w:bCs/>
                <w:sz w:val="18"/>
                <w:szCs w:val="18"/>
                <w:lang w:val="it-IT"/>
              </w:rPr>
              <w:t xml:space="preserve"> </w:t>
            </w:r>
            <w:r w:rsidRPr="005A0313">
              <w:rPr>
                <w:sz w:val="18"/>
                <w:szCs w:val="18"/>
                <w:lang w:val="it-IT"/>
              </w:rPr>
              <w:t>ex art. 2602 c.c. di cui all'articolo 45, comma 2, lettera e) del D.Lgs. 50/2016</w:t>
            </w:r>
            <w:r w:rsidRPr="005A0313">
              <w:rPr>
                <w:rStyle w:val="Endnotenzeichen"/>
                <w:rFonts w:cs="Arial"/>
                <w:sz w:val="18"/>
                <w:szCs w:val="18"/>
                <w:lang w:val="it-IT"/>
              </w:rPr>
              <w:endnoteReference w:id="3"/>
            </w:r>
            <w:r w:rsidRPr="005A0313">
              <w:rPr>
                <w:sz w:val="18"/>
                <w:szCs w:val="18"/>
                <w:lang w:val="it-IT"/>
              </w:rPr>
              <w:t>:</w:t>
            </w:r>
          </w:p>
          <w:p w:rsidR="00202485" w:rsidRPr="005A0313" w:rsidRDefault="00202485" w:rsidP="005A0313">
            <w:pPr>
              <w:pStyle w:val="sche3"/>
              <w:autoSpaceDE/>
              <w:spacing w:line="360" w:lineRule="auto"/>
              <w:ind w:left="284" w:hanging="284"/>
              <w:rPr>
                <w:sz w:val="18"/>
                <w:szCs w:val="18"/>
                <w:lang w:val="it-IT"/>
              </w:rPr>
            </w:pPr>
          </w:p>
          <w:p w:rsidR="00202485" w:rsidRPr="005A0313" w:rsidRDefault="00202485" w:rsidP="005A0313">
            <w:pPr>
              <w:pStyle w:val="sche3"/>
              <w:spacing w:line="360" w:lineRule="auto"/>
              <w:ind w:left="284" w:hanging="284"/>
              <w:rPr>
                <w:sz w:val="18"/>
                <w:szCs w:val="18"/>
                <w:lang w:val="it-IT"/>
              </w:rPr>
            </w:pPr>
            <w:r w:rsidRPr="005A0313">
              <w:rPr>
                <w:sz w:val="18"/>
                <w:szCs w:val="18"/>
                <w:lang w:val="it-IT"/>
              </w:rPr>
              <w:fldChar w:fldCharType="begin">
                <w:ffData>
                  <w:name w:val="Kontrollkästchen1"/>
                  <w:enabled/>
                  <w:calcOnExit w:val="0"/>
                  <w:checkBox>
                    <w:sizeAuto/>
                    <w:default w:val="0"/>
                    <w:checked w:val="0"/>
                  </w:checkBox>
                </w:ffData>
              </w:fldChar>
            </w:r>
            <w:r w:rsidRPr="005A0313">
              <w:rPr>
                <w:sz w:val="18"/>
                <w:szCs w:val="18"/>
                <w:lang w:val="it-IT"/>
              </w:rPr>
              <w:instrText xml:space="preserve"> FORMCHECKBOX </w:instrText>
            </w:r>
            <w:r w:rsidR="008B02FF">
              <w:rPr>
                <w:sz w:val="18"/>
                <w:szCs w:val="18"/>
                <w:lang w:val="it-IT"/>
              </w:rPr>
            </w:r>
            <w:r w:rsidR="008B02FF">
              <w:rPr>
                <w:sz w:val="18"/>
                <w:szCs w:val="18"/>
                <w:lang w:val="it-IT"/>
              </w:rPr>
              <w:fldChar w:fldCharType="separate"/>
            </w:r>
            <w:r w:rsidRPr="005A0313">
              <w:rPr>
                <w:sz w:val="18"/>
                <w:szCs w:val="18"/>
                <w:lang w:val="it-IT"/>
              </w:rPr>
              <w:fldChar w:fldCharType="end"/>
            </w:r>
            <w:r w:rsidRPr="005A0313">
              <w:rPr>
                <w:sz w:val="18"/>
                <w:szCs w:val="18"/>
                <w:lang w:val="it-IT"/>
              </w:rPr>
              <w:tab/>
            </w:r>
            <w:r w:rsidRPr="005A0313">
              <w:rPr>
                <w:b/>
                <w:bCs/>
                <w:sz w:val="18"/>
                <w:szCs w:val="18"/>
                <w:lang w:val="it-IT"/>
              </w:rPr>
              <w:t>un</w:t>
            </w:r>
            <w:r w:rsidRPr="005A0313">
              <w:rPr>
                <w:bCs/>
                <w:sz w:val="18"/>
                <w:szCs w:val="18"/>
                <w:lang w:val="it-IT"/>
              </w:rPr>
              <w:t xml:space="preserve"> </w:t>
            </w:r>
            <w:r w:rsidRPr="005A0313">
              <w:rPr>
                <w:b/>
                <w:bCs/>
                <w:sz w:val="18"/>
                <w:szCs w:val="18"/>
                <w:u w:val="single"/>
                <w:lang w:val="it-IT"/>
              </w:rPr>
              <w:t>Raggruppamento Temporaneo di Imprese</w:t>
            </w:r>
            <w:r w:rsidRPr="005A0313">
              <w:rPr>
                <w:sz w:val="18"/>
                <w:szCs w:val="18"/>
                <w:lang w:val="it-IT"/>
              </w:rPr>
              <w:t xml:space="preserve"> (</w:t>
            </w:r>
            <w:smartTag w:uri="urn:schemas-microsoft-com:office:smarttags" w:element="stockticker">
              <w:r w:rsidRPr="005A0313">
                <w:rPr>
                  <w:sz w:val="18"/>
                  <w:szCs w:val="18"/>
                  <w:lang w:val="it-IT"/>
                </w:rPr>
                <w:t>RTI</w:t>
              </w:r>
            </w:smartTag>
            <w:r w:rsidRPr="005A0313">
              <w:rPr>
                <w:sz w:val="18"/>
                <w:szCs w:val="18"/>
                <w:lang w:val="it-IT"/>
              </w:rPr>
              <w:t>) di cui all’art. 45 comma 2 lettera d) del D.Lgs. 50/2016</w:t>
            </w:r>
            <w:r w:rsidRPr="005A0313">
              <w:rPr>
                <w:rStyle w:val="Endnotenzeichen"/>
                <w:rFonts w:cs="Arial"/>
                <w:sz w:val="18"/>
                <w:szCs w:val="18"/>
                <w:lang w:val="it-IT"/>
              </w:rPr>
              <w:endnoteReference w:id="4"/>
            </w:r>
            <w:r w:rsidRPr="005A0313">
              <w:rPr>
                <w:sz w:val="18"/>
                <w:szCs w:val="18"/>
                <w:lang w:val="it-IT"/>
              </w:rPr>
              <w:t>:</w:t>
            </w:r>
          </w:p>
          <w:p w:rsidR="00202485" w:rsidRPr="005A0313" w:rsidRDefault="00202485" w:rsidP="005A0313">
            <w:pPr>
              <w:pStyle w:val="sche3"/>
              <w:spacing w:line="360" w:lineRule="auto"/>
              <w:ind w:left="284" w:hanging="284"/>
              <w:rPr>
                <w:sz w:val="18"/>
                <w:szCs w:val="18"/>
                <w:lang w:val="it-IT"/>
              </w:rPr>
            </w:pPr>
          </w:p>
          <w:p w:rsidR="00202485" w:rsidRPr="005A0313" w:rsidRDefault="00202485" w:rsidP="005A0313">
            <w:pPr>
              <w:pStyle w:val="sche3"/>
              <w:spacing w:line="360" w:lineRule="auto"/>
              <w:ind w:left="284" w:hanging="284"/>
              <w:rPr>
                <w:sz w:val="18"/>
                <w:szCs w:val="18"/>
                <w:lang w:val="it-IT"/>
              </w:rPr>
            </w:pPr>
            <w:r w:rsidRPr="005A0313">
              <w:rPr>
                <w:sz w:val="18"/>
                <w:szCs w:val="18"/>
                <w:lang w:val="it-IT"/>
              </w:rPr>
              <w:fldChar w:fldCharType="begin">
                <w:ffData>
                  <w:name w:val="Kontrollkästchen1"/>
                  <w:enabled/>
                  <w:calcOnExit w:val="0"/>
                  <w:checkBox>
                    <w:sizeAuto/>
                    <w:default w:val="0"/>
                    <w:checked w:val="0"/>
                  </w:checkBox>
                </w:ffData>
              </w:fldChar>
            </w:r>
            <w:r w:rsidRPr="005A0313">
              <w:rPr>
                <w:sz w:val="18"/>
                <w:szCs w:val="18"/>
                <w:lang w:val="it-IT"/>
              </w:rPr>
              <w:instrText xml:space="preserve"> FORMCHECKBOX </w:instrText>
            </w:r>
            <w:r w:rsidR="008B02FF">
              <w:rPr>
                <w:sz w:val="18"/>
                <w:szCs w:val="18"/>
                <w:lang w:val="it-IT"/>
              </w:rPr>
            </w:r>
            <w:r w:rsidR="008B02FF">
              <w:rPr>
                <w:sz w:val="18"/>
                <w:szCs w:val="18"/>
                <w:lang w:val="it-IT"/>
              </w:rPr>
              <w:fldChar w:fldCharType="separate"/>
            </w:r>
            <w:r w:rsidRPr="005A0313">
              <w:rPr>
                <w:sz w:val="18"/>
                <w:szCs w:val="18"/>
                <w:lang w:val="it-IT"/>
              </w:rPr>
              <w:fldChar w:fldCharType="end"/>
            </w:r>
            <w:r w:rsidRPr="005A0313">
              <w:rPr>
                <w:sz w:val="18"/>
                <w:szCs w:val="18"/>
                <w:lang w:val="it-IT"/>
              </w:rPr>
              <w:tab/>
            </w:r>
            <w:r w:rsidRPr="005A0313">
              <w:rPr>
                <w:bCs/>
                <w:sz w:val="18"/>
                <w:szCs w:val="18"/>
                <w:lang w:val="it-IT"/>
              </w:rPr>
              <w:t>un</w:t>
            </w:r>
            <w:r w:rsidRPr="005A0313">
              <w:rPr>
                <w:b/>
                <w:bCs/>
                <w:sz w:val="18"/>
                <w:szCs w:val="18"/>
                <w:lang w:val="it-IT"/>
              </w:rPr>
              <w:t>’</w:t>
            </w:r>
            <w:r w:rsidRPr="005A0313">
              <w:rPr>
                <w:b/>
                <w:bCs/>
                <w:sz w:val="18"/>
                <w:szCs w:val="18"/>
                <w:u w:val="single"/>
                <w:lang w:val="it-IT"/>
              </w:rPr>
              <w:t>aggregazione tra le imprese aderenti al contratto di rete (rete d’impresa)</w:t>
            </w:r>
            <w:r w:rsidRPr="005A0313">
              <w:rPr>
                <w:sz w:val="18"/>
                <w:szCs w:val="18"/>
                <w:lang w:val="it-IT"/>
              </w:rPr>
              <w:t xml:space="preserve"> di cui all’art. 45 comma 2 lettera f) del D.Lgs. 50/2016</w:t>
            </w:r>
            <w:r w:rsidRPr="005A0313">
              <w:rPr>
                <w:rStyle w:val="Endnotenzeichen"/>
                <w:rFonts w:cs="Arial"/>
                <w:sz w:val="18"/>
                <w:szCs w:val="18"/>
                <w:lang w:val="it-IT"/>
              </w:rPr>
              <w:endnoteReference w:id="5"/>
            </w:r>
            <w:r w:rsidRPr="005A0313">
              <w:rPr>
                <w:sz w:val="18"/>
                <w:szCs w:val="18"/>
                <w:lang w:val="it-IT"/>
              </w:rPr>
              <w:t>:</w:t>
            </w:r>
          </w:p>
          <w:p w:rsidR="00202485" w:rsidRPr="005A0313" w:rsidRDefault="00202485" w:rsidP="005A0313">
            <w:pPr>
              <w:pStyle w:val="sche3"/>
              <w:spacing w:line="360" w:lineRule="auto"/>
              <w:ind w:left="284" w:hanging="284"/>
              <w:rPr>
                <w:sz w:val="18"/>
                <w:szCs w:val="18"/>
                <w:lang w:val="it-IT"/>
              </w:rPr>
            </w:pPr>
          </w:p>
          <w:bookmarkStart w:id="13" w:name="Controllo131"/>
          <w:p w:rsidR="00202485" w:rsidRPr="005A0313" w:rsidRDefault="00202485" w:rsidP="005A0313">
            <w:pPr>
              <w:pStyle w:val="sche3"/>
              <w:spacing w:line="360" w:lineRule="auto"/>
              <w:ind w:left="284" w:hanging="284"/>
              <w:rPr>
                <w:sz w:val="18"/>
                <w:szCs w:val="18"/>
                <w:lang w:val="it-IT"/>
              </w:rPr>
            </w:pPr>
            <w:r w:rsidRPr="005A0313">
              <w:rPr>
                <w:sz w:val="18"/>
                <w:szCs w:val="18"/>
                <w:lang w:val="it-IT"/>
              </w:rPr>
              <w:fldChar w:fldCharType="begin">
                <w:ffData>
                  <w:name w:val="Controllo131"/>
                  <w:enabled/>
                  <w:calcOnExit w:val="0"/>
                  <w:checkBox>
                    <w:sizeAuto/>
                    <w:default w:val="0"/>
                  </w:checkBox>
                </w:ffData>
              </w:fldChar>
            </w:r>
            <w:r w:rsidRPr="005A0313">
              <w:rPr>
                <w:sz w:val="18"/>
                <w:szCs w:val="18"/>
                <w:lang w:val="it-IT"/>
              </w:rPr>
              <w:instrText xml:space="preserve"> FORMCHECKBOX </w:instrText>
            </w:r>
            <w:r w:rsidR="008B02FF">
              <w:rPr>
                <w:sz w:val="18"/>
                <w:szCs w:val="18"/>
                <w:lang w:val="it-IT"/>
              </w:rPr>
            </w:r>
            <w:r w:rsidR="008B02FF">
              <w:rPr>
                <w:sz w:val="18"/>
                <w:szCs w:val="18"/>
                <w:lang w:val="it-IT"/>
              </w:rPr>
              <w:fldChar w:fldCharType="separate"/>
            </w:r>
            <w:r w:rsidRPr="005A0313">
              <w:rPr>
                <w:sz w:val="18"/>
                <w:szCs w:val="18"/>
                <w:lang w:val="it-IT"/>
              </w:rPr>
              <w:fldChar w:fldCharType="end"/>
            </w:r>
            <w:bookmarkEnd w:id="13"/>
            <w:r w:rsidRPr="005A0313">
              <w:rPr>
                <w:sz w:val="18"/>
                <w:szCs w:val="18"/>
                <w:lang w:val="it-IT"/>
              </w:rPr>
              <w:tab/>
            </w:r>
            <w:r w:rsidRPr="005A0313">
              <w:rPr>
                <w:b/>
                <w:bCs/>
                <w:sz w:val="18"/>
                <w:szCs w:val="18"/>
                <w:lang w:val="it-IT"/>
              </w:rPr>
              <w:t xml:space="preserve">un </w:t>
            </w:r>
            <w:r w:rsidRPr="005A0313">
              <w:rPr>
                <w:b/>
                <w:bCs/>
                <w:sz w:val="18"/>
                <w:szCs w:val="18"/>
                <w:u w:val="single"/>
                <w:lang w:val="it-IT"/>
              </w:rPr>
              <w:t>gruppo europeo di interesse economico (GEIE)</w:t>
            </w:r>
            <w:r w:rsidRPr="005A0313">
              <w:rPr>
                <w:sz w:val="18"/>
                <w:szCs w:val="18"/>
                <w:lang w:val="it-IT"/>
              </w:rPr>
              <w:t xml:space="preserve"> ai sensi del d.lgs. 23 luglio 1991, n. 240 di cui all’art. 45 comma 2 lettera g) del D.Lgs. 50/2016</w:t>
            </w:r>
            <w:r w:rsidRPr="005A0313">
              <w:rPr>
                <w:rStyle w:val="Endnotenzeichen"/>
                <w:rFonts w:cs="Arial"/>
                <w:sz w:val="18"/>
                <w:szCs w:val="18"/>
                <w:lang w:val="it-IT"/>
              </w:rPr>
              <w:endnoteReference w:id="6"/>
            </w:r>
            <w:r w:rsidRPr="005A0313">
              <w:rPr>
                <w:sz w:val="18"/>
                <w:szCs w:val="18"/>
                <w:lang w:val="it-IT"/>
              </w:rPr>
              <w:t xml:space="preserve">: </w:t>
            </w:r>
          </w:p>
        </w:tc>
        <w:tc>
          <w:tcPr>
            <w:tcW w:w="2410" w:type="dxa"/>
            <w:tcBorders>
              <w:top w:val="single" w:sz="4" w:space="0" w:color="auto"/>
            </w:tcBorders>
            <w:shd w:val="clear" w:color="auto" w:fill="auto"/>
            <w:vAlign w:val="center"/>
          </w:tcPr>
          <w:p w:rsidR="00202485" w:rsidRPr="005A0313" w:rsidRDefault="00202485" w:rsidP="005A0313">
            <w:pPr>
              <w:pStyle w:val="sche3"/>
              <w:autoSpaceDE/>
              <w:spacing w:line="360" w:lineRule="auto"/>
              <w:rPr>
                <w:bCs/>
                <w:sz w:val="18"/>
                <w:szCs w:val="18"/>
                <w:lang w:val="it-IT"/>
              </w:rPr>
            </w:pPr>
            <w:r w:rsidRPr="005A0313">
              <w:rPr>
                <w:sz w:val="18"/>
                <w:szCs w:val="18"/>
                <w:lang w:val="it-IT"/>
              </w:rPr>
              <w:t>in uno dei seguenti assetti</w:t>
            </w:r>
          </w:p>
        </w:tc>
        <w:tc>
          <w:tcPr>
            <w:tcW w:w="2977" w:type="dxa"/>
            <w:tcBorders>
              <w:top w:val="single" w:sz="4" w:space="0" w:color="auto"/>
            </w:tcBorders>
            <w:shd w:val="clear" w:color="auto" w:fill="auto"/>
            <w:vAlign w:val="center"/>
          </w:tcPr>
          <w:p w:rsidR="00202485" w:rsidRPr="001E3C33" w:rsidRDefault="00202485" w:rsidP="00675EBD">
            <w:pPr>
              <w:pStyle w:val="sche3"/>
              <w:autoSpaceDE/>
              <w:spacing w:line="360" w:lineRule="auto"/>
              <w:ind w:left="177" w:hanging="283"/>
              <w:rPr>
                <w:strike/>
                <w:sz w:val="18"/>
                <w:szCs w:val="18"/>
                <w:lang w:val="it-IT"/>
              </w:rPr>
            </w:pPr>
          </w:p>
          <w:p w:rsidR="00202485" w:rsidRPr="005A0313" w:rsidRDefault="00202485" w:rsidP="005A0313">
            <w:pPr>
              <w:pStyle w:val="sche3"/>
              <w:autoSpaceDE/>
              <w:spacing w:line="360" w:lineRule="auto"/>
              <w:ind w:left="177" w:hanging="283"/>
              <w:rPr>
                <w:sz w:val="18"/>
                <w:szCs w:val="18"/>
                <w:lang w:val="it-IT"/>
              </w:rPr>
            </w:pPr>
            <w:r w:rsidRPr="001E3C33">
              <w:rPr>
                <w:sz w:val="18"/>
                <w:szCs w:val="18"/>
                <w:lang w:val="it-IT"/>
              </w:rPr>
              <w:fldChar w:fldCharType="begin">
                <w:ffData>
                  <w:name w:val="Controllo117"/>
                  <w:enabled/>
                  <w:calcOnExit w:val="0"/>
                  <w:checkBox>
                    <w:sizeAuto/>
                    <w:default w:val="0"/>
                    <w:checked w:val="0"/>
                  </w:checkBox>
                </w:ffData>
              </w:fldChar>
            </w:r>
            <w:r w:rsidRPr="001E3C33">
              <w:rPr>
                <w:sz w:val="18"/>
                <w:szCs w:val="18"/>
                <w:lang w:val="it-IT"/>
              </w:rPr>
              <w:instrText xml:space="preserve"> FORMCHECKBOX </w:instrText>
            </w:r>
            <w:r w:rsidR="008B02FF" w:rsidRPr="001E3C33">
              <w:rPr>
                <w:sz w:val="18"/>
                <w:szCs w:val="18"/>
                <w:lang w:val="it-IT"/>
              </w:rPr>
            </w:r>
            <w:r w:rsidR="008B02FF" w:rsidRPr="001E3C33">
              <w:rPr>
                <w:sz w:val="18"/>
                <w:szCs w:val="18"/>
                <w:lang w:val="it-IT"/>
              </w:rPr>
              <w:fldChar w:fldCharType="separate"/>
            </w:r>
            <w:r w:rsidRPr="001E3C33">
              <w:rPr>
                <w:sz w:val="18"/>
                <w:szCs w:val="18"/>
                <w:lang w:val="it-IT"/>
              </w:rPr>
              <w:fldChar w:fldCharType="end"/>
            </w:r>
            <w:r w:rsidRPr="001E3C33">
              <w:rPr>
                <w:sz w:val="18"/>
                <w:szCs w:val="18"/>
                <w:lang w:val="it-IT"/>
              </w:rPr>
              <w:tab/>
              <w:t xml:space="preserve">orizzontale </w:t>
            </w:r>
            <w:r w:rsidRPr="005A0313">
              <w:rPr>
                <w:sz w:val="18"/>
                <w:szCs w:val="18"/>
                <w:lang w:val="it-IT"/>
              </w:rPr>
              <w:t>costituito</w:t>
            </w:r>
          </w:p>
          <w:p w:rsidR="00202485" w:rsidRPr="005A0313" w:rsidRDefault="00202485" w:rsidP="005A0313">
            <w:pPr>
              <w:pStyle w:val="sche3"/>
              <w:autoSpaceDE/>
              <w:spacing w:line="360" w:lineRule="auto"/>
              <w:ind w:left="177" w:hanging="283"/>
              <w:rPr>
                <w:sz w:val="18"/>
                <w:szCs w:val="18"/>
                <w:lang w:val="it-IT"/>
              </w:rPr>
            </w:pPr>
            <w:r w:rsidRPr="005A0313">
              <w:rPr>
                <w:sz w:val="18"/>
                <w:szCs w:val="18"/>
                <w:lang w:val="it-IT"/>
              </w:rPr>
              <w:fldChar w:fldCharType="begin">
                <w:ffData>
                  <w:name w:val="Controllo7"/>
                  <w:enabled/>
                  <w:calcOnExit w:val="0"/>
                  <w:checkBox>
                    <w:sizeAuto/>
                    <w:default w:val="0"/>
                    <w:checked w:val="0"/>
                  </w:checkBox>
                </w:ffData>
              </w:fldChar>
            </w:r>
            <w:r w:rsidRPr="005A0313">
              <w:rPr>
                <w:sz w:val="18"/>
                <w:szCs w:val="18"/>
                <w:lang w:val="it-IT"/>
              </w:rPr>
              <w:instrText xml:space="preserve"> FORMCHECKBOX </w:instrText>
            </w:r>
            <w:r w:rsidR="008B02FF">
              <w:rPr>
                <w:sz w:val="18"/>
                <w:szCs w:val="18"/>
                <w:lang w:val="it-IT"/>
              </w:rPr>
            </w:r>
            <w:r w:rsidR="008B02FF">
              <w:rPr>
                <w:sz w:val="18"/>
                <w:szCs w:val="18"/>
                <w:lang w:val="it-IT"/>
              </w:rPr>
              <w:fldChar w:fldCharType="separate"/>
            </w:r>
            <w:r w:rsidRPr="005A0313">
              <w:rPr>
                <w:sz w:val="18"/>
                <w:szCs w:val="18"/>
                <w:lang w:val="it-IT"/>
              </w:rPr>
              <w:fldChar w:fldCharType="end"/>
            </w:r>
            <w:r w:rsidRPr="005A0313">
              <w:rPr>
                <w:sz w:val="18"/>
                <w:szCs w:val="18"/>
                <w:lang w:val="it-IT"/>
              </w:rPr>
              <w:tab/>
              <w:t>orizzontale non ancora costituito</w:t>
            </w:r>
          </w:p>
          <w:p w:rsidR="00202485" w:rsidRPr="005A0313" w:rsidRDefault="00202485" w:rsidP="00675EBD">
            <w:pPr>
              <w:pStyle w:val="sche3"/>
              <w:autoSpaceDE/>
              <w:spacing w:line="360" w:lineRule="auto"/>
              <w:ind w:left="177" w:hanging="283"/>
              <w:rPr>
                <w:bCs/>
                <w:sz w:val="18"/>
                <w:szCs w:val="18"/>
                <w:lang w:val="it-IT"/>
              </w:rPr>
            </w:pPr>
          </w:p>
        </w:tc>
      </w:tr>
    </w:tbl>
    <w:p w:rsidR="00202485" w:rsidRPr="009602A8" w:rsidRDefault="00202485" w:rsidP="00202485">
      <w:pPr>
        <w:pStyle w:val="sche3"/>
        <w:autoSpaceDE/>
        <w:spacing w:line="360" w:lineRule="auto"/>
        <w:ind w:left="546" w:hanging="262"/>
        <w:rPr>
          <w:bCs/>
          <w:sz w:val="18"/>
          <w:szCs w:val="18"/>
          <w:lang w:val="it-IT"/>
        </w:rPr>
      </w:pPr>
    </w:p>
    <w:p w:rsidR="00202485" w:rsidRPr="009602A8" w:rsidRDefault="00202485" w:rsidP="00202485">
      <w:pPr>
        <w:spacing w:line="360" w:lineRule="auto"/>
        <w:jc w:val="both"/>
        <w:rPr>
          <w:i/>
          <w:sz w:val="18"/>
          <w:szCs w:val="18"/>
          <w:lang w:val="it-IT"/>
        </w:rPr>
      </w:pPr>
      <w:r w:rsidRPr="009602A8">
        <w:rPr>
          <w:i/>
          <w:sz w:val="18"/>
          <w:szCs w:val="18"/>
          <w:lang w:val="it-IT"/>
        </w:rPr>
        <w:t>In tal caso indicare</w:t>
      </w:r>
    </w:p>
    <w:p w:rsidR="00202485" w:rsidRPr="009602A8" w:rsidRDefault="00202485" w:rsidP="00202485">
      <w:pPr>
        <w:spacing w:line="360" w:lineRule="auto"/>
        <w:jc w:val="both"/>
        <w:rPr>
          <w:sz w:val="18"/>
          <w:szCs w:val="18"/>
          <w:lang w:val="it-IT"/>
        </w:rPr>
      </w:pPr>
      <w:r w:rsidRPr="009602A8">
        <w:rPr>
          <w:sz w:val="18"/>
          <w:szCs w:val="18"/>
          <w:lang w:val="it-IT"/>
        </w:rPr>
        <w:t xml:space="preserve">Denominazione o ragione della mandataria [soggetto, il quale deve compilare l’allegato A1]: </w:t>
      </w:r>
      <w:r w:rsidRPr="009602A8">
        <w:rPr>
          <w:sz w:val="18"/>
          <w:szCs w:val="18"/>
          <w:lang w:val="it-IT"/>
        </w:rPr>
        <w:fldChar w:fldCharType="begin">
          <w:ffData>
            <w:name w:val="Testo1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202485" w:rsidRPr="009602A8" w:rsidRDefault="00202485" w:rsidP="00202485">
      <w:pPr>
        <w:spacing w:line="360" w:lineRule="auto"/>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5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p>
    <w:p w:rsidR="00202485" w:rsidRPr="009602A8" w:rsidRDefault="00202485" w:rsidP="00202485">
      <w:pPr>
        <w:spacing w:line="360" w:lineRule="auto"/>
        <w:jc w:val="both"/>
        <w:rPr>
          <w:sz w:val="18"/>
          <w:szCs w:val="18"/>
          <w:lang w:val="it-IT"/>
        </w:rPr>
      </w:pPr>
      <w:r w:rsidRPr="009602A8">
        <w:rPr>
          <w:sz w:val="18"/>
          <w:szCs w:val="18"/>
          <w:lang w:val="it-IT"/>
        </w:rPr>
        <w:t xml:space="preserve">P.IVA: </w:t>
      </w:r>
      <w:r w:rsidRPr="009602A8">
        <w:rPr>
          <w:sz w:val="18"/>
          <w:szCs w:val="18"/>
          <w:lang w:val="it-IT"/>
        </w:rPr>
        <w:fldChar w:fldCharType="begin">
          <w:ffData>
            <w:name w:val="Testo5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1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15"/>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jc w:val="both"/>
        <w:rPr>
          <w:sz w:val="18"/>
          <w:szCs w:val="18"/>
          <w:lang w:val="it-IT"/>
        </w:rPr>
      </w:pPr>
      <w:r w:rsidRPr="009602A8">
        <w:rPr>
          <w:sz w:val="18"/>
          <w:szCs w:val="18"/>
          <w:lang w:val="it-IT"/>
        </w:rPr>
        <w:lastRenderedPageBreak/>
        <w:t xml:space="preserve">via/piazza, ecc. </w:t>
      </w:r>
      <w:r w:rsidRPr="009602A8">
        <w:rPr>
          <w:sz w:val="18"/>
          <w:szCs w:val="18"/>
          <w:lang w:val="it-IT"/>
        </w:rPr>
        <w:fldChar w:fldCharType="begin">
          <w:ffData>
            <w:name w:val="Testo17"/>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jc w:val="both"/>
        <w:rPr>
          <w:sz w:val="18"/>
          <w:szCs w:val="18"/>
          <w:lang w:val="it-IT"/>
        </w:rPr>
      </w:pPr>
    </w:p>
    <w:p w:rsidR="00202485" w:rsidRPr="009602A8" w:rsidRDefault="00202485" w:rsidP="00202485">
      <w:pPr>
        <w:pStyle w:val="sche3"/>
        <w:autoSpaceDE/>
        <w:autoSpaceDN w:val="0"/>
        <w:spacing w:line="360" w:lineRule="auto"/>
        <w:rPr>
          <w:b/>
          <w:bCs/>
          <w:i/>
          <w:sz w:val="18"/>
          <w:szCs w:val="18"/>
          <w:lang w:val="it-IT"/>
        </w:rPr>
      </w:pPr>
      <w:r w:rsidRPr="009602A8">
        <w:rPr>
          <w:b/>
          <w:i/>
          <w:sz w:val="18"/>
          <w:szCs w:val="18"/>
          <w:lang w:val="it-IT"/>
        </w:rPr>
        <w:t xml:space="preserve">Se il mandante dichiarante, che compila il presente allegato A1bis, è un </w:t>
      </w:r>
      <w:r w:rsidRPr="009602A8">
        <w:rPr>
          <w:b/>
          <w:bCs/>
          <w:i/>
          <w:sz w:val="18"/>
          <w:szCs w:val="18"/>
          <w:lang w:val="it-IT"/>
        </w:rPr>
        <w:t xml:space="preserve">consorzio </w:t>
      </w:r>
      <w:r w:rsidRPr="009602A8">
        <w:rPr>
          <w:b/>
          <w:i/>
          <w:sz w:val="18"/>
          <w:szCs w:val="18"/>
          <w:lang w:val="it-IT"/>
        </w:rPr>
        <w:t>di cui all’art. 45, comma 2, lettera b) o c) del D.Lgs. 50/2016,</w:t>
      </w:r>
      <w:r w:rsidRPr="009602A8">
        <w:rPr>
          <w:b/>
          <w:bCs/>
          <w:i/>
          <w:sz w:val="18"/>
          <w:szCs w:val="18"/>
          <w:lang w:val="it-IT"/>
        </w:rPr>
        <w:t xml:space="preserve"> dichiara di concorrere con le seguenti imprese esecutrici:</w:t>
      </w:r>
    </w:p>
    <w:p w:rsidR="00202485" w:rsidRPr="009602A8" w:rsidRDefault="00202485" w:rsidP="00202485">
      <w:pPr>
        <w:pStyle w:val="sche3"/>
        <w:autoSpaceDE/>
        <w:autoSpaceDN w:val="0"/>
        <w:spacing w:line="360" w:lineRule="auto"/>
        <w:rPr>
          <w:bCs/>
          <w:sz w:val="18"/>
          <w:szCs w:val="18"/>
          <w:lang w:val="it-IT"/>
        </w:rPr>
      </w:pPr>
    </w:p>
    <w:p w:rsidR="00202485" w:rsidRPr="009602A8" w:rsidRDefault="00202485" w:rsidP="00202485">
      <w:pPr>
        <w:spacing w:line="360" w:lineRule="auto"/>
        <w:jc w:val="both"/>
        <w:rPr>
          <w:sz w:val="18"/>
          <w:szCs w:val="18"/>
          <w:lang w:val="it-IT"/>
        </w:rPr>
      </w:pPr>
      <w:r w:rsidRPr="009602A8">
        <w:rPr>
          <w:sz w:val="18"/>
          <w:szCs w:val="18"/>
          <w:lang w:val="it-IT"/>
        </w:rPr>
        <w:t xml:space="preserve">Denominazione o ragione sociale dell’impresa consorziata: </w:t>
      </w:r>
      <w:r w:rsidRPr="009602A8">
        <w:rPr>
          <w:sz w:val="18"/>
          <w:szCs w:val="18"/>
          <w:lang w:val="it-IT"/>
        </w:rPr>
        <w:fldChar w:fldCharType="begin">
          <w:ffData>
            <w:name w:val="Testo1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202485" w:rsidRPr="009602A8" w:rsidRDefault="00202485" w:rsidP="00202485">
      <w:pPr>
        <w:spacing w:line="360" w:lineRule="auto"/>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5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r w:rsidRPr="009602A8">
        <w:rPr>
          <w:sz w:val="18"/>
          <w:szCs w:val="18"/>
          <w:lang w:val="it-IT"/>
        </w:rPr>
        <w:tab/>
      </w:r>
      <w:r w:rsidRPr="009602A8">
        <w:rPr>
          <w:sz w:val="18"/>
          <w:szCs w:val="18"/>
          <w:lang w:val="it-IT"/>
        </w:rPr>
        <w:tab/>
      </w:r>
      <w:r w:rsidRPr="009602A8">
        <w:rPr>
          <w:sz w:val="18"/>
          <w:szCs w:val="18"/>
          <w:lang w:val="it-IT"/>
        </w:rPr>
        <w:tab/>
      </w:r>
      <w:r w:rsidRPr="009602A8">
        <w:rPr>
          <w:sz w:val="18"/>
          <w:szCs w:val="18"/>
          <w:lang w:val="it-IT"/>
        </w:rPr>
        <w:tab/>
        <w:t xml:space="preserve">P.IVA: </w:t>
      </w:r>
      <w:r w:rsidRPr="009602A8">
        <w:rPr>
          <w:sz w:val="18"/>
          <w:szCs w:val="18"/>
          <w:lang w:val="it-IT"/>
        </w:rPr>
        <w:fldChar w:fldCharType="begin">
          <w:ffData>
            <w:name w:val="Testo5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1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15"/>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17"/>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jc w:val="both"/>
        <w:rPr>
          <w:sz w:val="18"/>
          <w:szCs w:val="18"/>
          <w:lang w:val="it-IT"/>
        </w:rPr>
      </w:pPr>
    </w:p>
    <w:p w:rsidR="00202485" w:rsidRPr="009602A8" w:rsidRDefault="00202485" w:rsidP="00202485">
      <w:pPr>
        <w:spacing w:line="360" w:lineRule="auto"/>
        <w:jc w:val="both"/>
        <w:rPr>
          <w:sz w:val="18"/>
          <w:szCs w:val="18"/>
          <w:lang w:val="it-IT"/>
        </w:rPr>
      </w:pPr>
      <w:r w:rsidRPr="009602A8">
        <w:rPr>
          <w:sz w:val="18"/>
          <w:szCs w:val="18"/>
          <w:lang w:val="it-IT"/>
        </w:rPr>
        <w:t xml:space="preserve">Denominazione o ragione sociale dell’impresa consorziata: </w:t>
      </w:r>
      <w:r w:rsidRPr="009602A8">
        <w:rPr>
          <w:sz w:val="18"/>
          <w:szCs w:val="18"/>
          <w:lang w:val="it-IT"/>
        </w:rPr>
        <w:fldChar w:fldCharType="begin">
          <w:ffData>
            <w:name w:val="Testo1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202485" w:rsidRPr="009602A8" w:rsidRDefault="00202485" w:rsidP="00202485">
      <w:pPr>
        <w:spacing w:line="360" w:lineRule="auto"/>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5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r w:rsidRPr="009602A8">
        <w:rPr>
          <w:sz w:val="18"/>
          <w:szCs w:val="18"/>
          <w:lang w:val="it-IT"/>
        </w:rPr>
        <w:tab/>
      </w:r>
      <w:r w:rsidRPr="009602A8">
        <w:rPr>
          <w:sz w:val="18"/>
          <w:szCs w:val="18"/>
          <w:lang w:val="it-IT"/>
        </w:rPr>
        <w:tab/>
      </w:r>
      <w:r w:rsidRPr="009602A8">
        <w:rPr>
          <w:sz w:val="18"/>
          <w:szCs w:val="18"/>
          <w:lang w:val="it-IT"/>
        </w:rPr>
        <w:tab/>
      </w:r>
      <w:r w:rsidRPr="009602A8">
        <w:rPr>
          <w:sz w:val="18"/>
          <w:szCs w:val="18"/>
          <w:lang w:val="it-IT"/>
        </w:rPr>
        <w:tab/>
        <w:t xml:space="preserve">P.IVA: </w:t>
      </w:r>
      <w:r w:rsidRPr="009602A8">
        <w:rPr>
          <w:sz w:val="18"/>
          <w:szCs w:val="18"/>
          <w:lang w:val="it-IT"/>
        </w:rPr>
        <w:fldChar w:fldCharType="begin">
          <w:ffData>
            <w:name w:val="Testo5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1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15"/>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17"/>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ind w:left="709"/>
        <w:jc w:val="both"/>
        <w:rPr>
          <w:sz w:val="18"/>
          <w:szCs w:val="18"/>
          <w:lang w:val="it-IT"/>
        </w:rPr>
      </w:pPr>
    </w:p>
    <w:p w:rsidR="00202485" w:rsidRPr="009602A8" w:rsidRDefault="00202485" w:rsidP="00202485">
      <w:pPr>
        <w:spacing w:line="360" w:lineRule="auto"/>
        <w:jc w:val="both"/>
        <w:rPr>
          <w:sz w:val="18"/>
          <w:szCs w:val="18"/>
          <w:lang w:val="it-IT"/>
        </w:rPr>
      </w:pPr>
      <w:r w:rsidRPr="009602A8">
        <w:rPr>
          <w:sz w:val="18"/>
          <w:szCs w:val="18"/>
          <w:lang w:val="it-IT"/>
        </w:rPr>
        <w:t xml:space="preserve">Denominazione o ragione sociale dell’impresa consorziata: </w:t>
      </w:r>
      <w:r w:rsidRPr="009602A8">
        <w:rPr>
          <w:sz w:val="18"/>
          <w:szCs w:val="18"/>
          <w:lang w:val="it-IT"/>
        </w:rPr>
        <w:fldChar w:fldCharType="begin">
          <w:ffData>
            <w:name w:val="Testo1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202485" w:rsidRPr="009602A8" w:rsidRDefault="00202485" w:rsidP="00202485">
      <w:pPr>
        <w:spacing w:line="360" w:lineRule="auto"/>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5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r w:rsidRPr="009602A8">
        <w:rPr>
          <w:sz w:val="18"/>
          <w:szCs w:val="18"/>
          <w:lang w:val="it-IT"/>
        </w:rPr>
        <w:tab/>
      </w:r>
      <w:r w:rsidRPr="009602A8">
        <w:rPr>
          <w:sz w:val="18"/>
          <w:szCs w:val="18"/>
          <w:lang w:val="it-IT"/>
        </w:rPr>
        <w:tab/>
      </w:r>
      <w:r w:rsidRPr="009602A8">
        <w:rPr>
          <w:sz w:val="18"/>
          <w:szCs w:val="18"/>
          <w:lang w:val="it-IT"/>
        </w:rPr>
        <w:tab/>
      </w:r>
      <w:r w:rsidRPr="009602A8">
        <w:rPr>
          <w:sz w:val="18"/>
          <w:szCs w:val="18"/>
          <w:lang w:val="it-IT"/>
        </w:rPr>
        <w:tab/>
        <w:t xml:space="preserve">P.IVA: </w:t>
      </w:r>
      <w:r w:rsidRPr="009602A8">
        <w:rPr>
          <w:sz w:val="18"/>
          <w:szCs w:val="18"/>
          <w:lang w:val="it-IT"/>
        </w:rPr>
        <w:fldChar w:fldCharType="begin">
          <w:ffData>
            <w:name w:val="Testo5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1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15"/>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17"/>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pStyle w:val="sche3"/>
        <w:spacing w:line="360" w:lineRule="auto"/>
        <w:ind w:left="910"/>
        <w:rPr>
          <w:bCs/>
          <w:iCs/>
          <w:sz w:val="18"/>
          <w:szCs w:val="18"/>
          <w:lang w:val="it-IT"/>
        </w:rPr>
      </w:pPr>
    </w:p>
    <w:tbl>
      <w:tblPr>
        <w:tblW w:w="0" w:type="auto"/>
        <w:tblInd w:w="108" w:type="dxa"/>
        <w:tblLayout w:type="fixed"/>
        <w:tblLook w:val="0000" w:firstRow="0" w:lastRow="0" w:firstColumn="0" w:lastColumn="0" w:noHBand="0" w:noVBand="0"/>
      </w:tblPr>
      <w:tblGrid>
        <w:gridCol w:w="9675"/>
      </w:tblGrid>
      <w:tr w:rsidR="00202485" w:rsidRPr="009602A8" w:rsidTr="0046086A">
        <w:tc>
          <w:tcPr>
            <w:tcW w:w="9675" w:type="dxa"/>
            <w:tcBorders>
              <w:top w:val="single" w:sz="4" w:space="0" w:color="000000"/>
              <w:left w:val="single" w:sz="4" w:space="0" w:color="000000"/>
              <w:bottom w:val="single" w:sz="4" w:space="0" w:color="000000"/>
              <w:right w:val="single" w:sz="4" w:space="0" w:color="000000"/>
            </w:tcBorders>
          </w:tcPr>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Eventuali ulteriori imprese esecutrici delle prestazioni contrattuali facenti parte del consorzio</w:t>
            </w:r>
            <w:r w:rsidRPr="009602A8">
              <w:rPr>
                <w:b/>
                <w:bCs/>
                <w:sz w:val="18"/>
                <w:szCs w:val="18"/>
                <w:lang w:val="it-IT"/>
              </w:rPr>
              <w:t>:</w:t>
            </w:r>
          </w:p>
          <w:p w:rsidR="00202485" w:rsidRPr="009602A8" w:rsidRDefault="00202485" w:rsidP="0046086A">
            <w:pPr>
              <w:pStyle w:val="sche3"/>
              <w:spacing w:line="360" w:lineRule="auto"/>
              <w:rPr>
                <w:b/>
                <w:bCs/>
                <w:i/>
                <w:iCs/>
                <w:sz w:val="18"/>
                <w:szCs w:val="18"/>
                <w:lang w:val="it-IT"/>
              </w:rPr>
            </w:pPr>
            <w:r w:rsidRPr="009602A8">
              <w:rPr>
                <w:sz w:val="18"/>
                <w:szCs w:val="18"/>
                <w:lang w:val="it-IT"/>
              </w:rPr>
              <w:fldChar w:fldCharType="begin">
                <w:ffData>
                  <w:name w:val="Testo21"/>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tc>
      </w:tr>
    </w:tbl>
    <w:p w:rsidR="00202485" w:rsidRPr="009602A8" w:rsidRDefault="00202485" w:rsidP="00202485">
      <w:pPr>
        <w:pStyle w:val="sche3"/>
        <w:autoSpaceDE/>
        <w:autoSpaceDN w:val="0"/>
        <w:spacing w:line="360" w:lineRule="auto"/>
        <w:jc w:val="center"/>
        <w:rPr>
          <w:b/>
          <w:bCs/>
          <w:caps/>
          <w:sz w:val="18"/>
          <w:szCs w:val="18"/>
          <w:highlight w:val="green"/>
          <w:lang w:val="it-IT"/>
        </w:rPr>
      </w:pPr>
    </w:p>
    <w:p w:rsidR="00202485" w:rsidRPr="00341DF6" w:rsidRDefault="00202485" w:rsidP="00202485">
      <w:pPr>
        <w:pStyle w:val="sche3"/>
        <w:autoSpaceDE/>
        <w:autoSpaceDN w:val="0"/>
        <w:spacing w:line="360" w:lineRule="auto"/>
        <w:rPr>
          <w:b/>
          <w:bCs/>
          <w:caps/>
          <w:sz w:val="18"/>
          <w:szCs w:val="18"/>
          <w:lang w:val="it-IT"/>
        </w:rPr>
      </w:pPr>
    </w:p>
    <w:p w:rsidR="00434A88" w:rsidRPr="00341DF6" w:rsidRDefault="00434A88" w:rsidP="00434A88">
      <w:pPr>
        <w:pStyle w:val="Stile1"/>
        <w:spacing w:line="360" w:lineRule="auto"/>
        <w:jc w:val="center"/>
        <w:rPr>
          <w:rFonts w:ascii="Arial" w:hAnsi="Arial" w:cs="Arial"/>
          <w:b/>
          <w:sz w:val="18"/>
          <w:szCs w:val="18"/>
          <w:lang w:val="it-IT"/>
        </w:rPr>
      </w:pPr>
      <w:r w:rsidRPr="00341DF6">
        <w:rPr>
          <w:rFonts w:ascii="Arial" w:hAnsi="Arial" w:cs="Arial"/>
          <w:b/>
          <w:sz w:val="18"/>
          <w:szCs w:val="18"/>
          <w:lang w:val="it-IT"/>
        </w:rPr>
        <w:t>SI IMPEGNA</w:t>
      </w:r>
    </w:p>
    <w:p w:rsidR="00434A88" w:rsidRPr="00341DF6" w:rsidRDefault="00434A88" w:rsidP="00434A88">
      <w:pPr>
        <w:pStyle w:val="Stile1"/>
        <w:spacing w:line="360" w:lineRule="auto"/>
        <w:jc w:val="center"/>
        <w:rPr>
          <w:rFonts w:ascii="Arial" w:hAnsi="Arial" w:cs="Arial"/>
          <w:sz w:val="18"/>
          <w:szCs w:val="18"/>
          <w:lang w:val="it-IT"/>
        </w:rPr>
      </w:pPr>
    </w:p>
    <w:p w:rsidR="00434A88" w:rsidRPr="00341DF6" w:rsidRDefault="00434A88" w:rsidP="00434A88">
      <w:pPr>
        <w:tabs>
          <w:tab w:val="left" w:pos="993"/>
        </w:tabs>
        <w:spacing w:line="360" w:lineRule="auto"/>
        <w:jc w:val="both"/>
        <w:rPr>
          <w:b/>
          <w:bCs/>
          <w:i/>
          <w:iCs/>
          <w:sz w:val="18"/>
          <w:szCs w:val="18"/>
          <w:lang w:val="it-IT"/>
        </w:rPr>
      </w:pPr>
      <w:r w:rsidRPr="00341DF6">
        <w:rPr>
          <w:i/>
          <w:sz w:val="18"/>
          <w:szCs w:val="18"/>
          <w:lang w:val="it-IT"/>
        </w:rPr>
        <w:t xml:space="preserve">(in caso di raggruppamento costituendo o costituito) </w:t>
      </w:r>
      <w:r w:rsidRPr="00341DF6">
        <w:rPr>
          <w:sz w:val="18"/>
          <w:szCs w:val="18"/>
          <w:lang w:val="it-IT"/>
        </w:rPr>
        <w:t>di eseguire le seguenti parti del servizio o della fornitura</w:t>
      </w:r>
      <w:r w:rsidRPr="00341DF6">
        <w:rPr>
          <w:i/>
          <w:sz w:val="18"/>
          <w:szCs w:val="18"/>
          <w:lang w:val="it-IT"/>
        </w:rPr>
        <w:t xml:space="preserve"> (deve corrispondere alla dichiarazione resa </w:t>
      </w:r>
      <w:r w:rsidR="00682D41" w:rsidRPr="00341DF6">
        <w:rPr>
          <w:i/>
          <w:sz w:val="18"/>
          <w:szCs w:val="18"/>
          <w:lang w:val="it-IT"/>
        </w:rPr>
        <w:t>dall’impresa mandataria o capogruppo nell’allegato A1)</w:t>
      </w:r>
      <w:r w:rsidR="00682D41" w:rsidRPr="00341DF6">
        <w:rPr>
          <w:rStyle w:val="Endnotenzeichen"/>
          <w:rFonts w:cs="Arial"/>
          <w:sz w:val="18"/>
          <w:szCs w:val="18"/>
          <w:lang w:val="it-IT"/>
        </w:rPr>
        <w:t xml:space="preserve"> </w:t>
      </w:r>
      <w:r w:rsidRPr="00341DF6">
        <w:rPr>
          <w:rStyle w:val="Endnotenzeichen"/>
          <w:rFonts w:cs="Arial"/>
          <w:sz w:val="18"/>
          <w:szCs w:val="18"/>
          <w:lang w:val="it-IT"/>
        </w:rPr>
        <w:endnoteReference w:id="7"/>
      </w:r>
      <w:r w:rsidRPr="00341DF6">
        <w:rPr>
          <w:sz w:val="18"/>
          <w:szCs w:val="18"/>
          <w:lang w:val="it-IT"/>
        </w:rPr>
        <w:t>:</w:t>
      </w:r>
    </w:p>
    <w:p w:rsidR="00434A88" w:rsidRPr="00341DF6" w:rsidRDefault="00434A88" w:rsidP="00434A88">
      <w:pPr>
        <w:tabs>
          <w:tab w:val="left" w:pos="993"/>
        </w:tabs>
        <w:spacing w:line="360" w:lineRule="auto"/>
        <w:jc w:val="both"/>
        <w:rPr>
          <w:b/>
          <w:bCs/>
          <w:i/>
          <w:iCs/>
          <w:sz w:val="18"/>
          <w:szCs w:val="18"/>
          <w:lang w:val="it-IT"/>
        </w:rPr>
      </w:pPr>
    </w:p>
    <w:p w:rsidR="00434A88" w:rsidRPr="00675EBD" w:rsidRDefault="00434A88" w:rsidP="00434A88">
      <w:pPr>
        <w:pStyle w:val="Stile1"/>
        <w:spacing w:line="360" w:lineRule="auto"/>
        <w:ind w:left="426"/>
        <w:rPr>
          <w:rFonts w:ascii="Arial" w:hAnsi="Arial" w:cs="Arial"/>
          <w:sz w:val="18"/>
          <w:szCs w:val="18"/>
          <w:lang w:val="it-IT"/>
        </w:rPr>
      </w:pPr>
      <w:r w:rsidRPr="00675EBD">
        <w:rPr>
          <w:rFonts w:ascii="Arial" w:hAnsi="Arial" w:cs="Arial"/>
          <w:sz w:val="18"/>
          <w:szCs w:val="18"/>
          <w:lang w:val="it-IT"/>
        </w:rPr>
        <w:t xml:space="preserve">In caso di raggruppamento temporaneo di impresa, consorzio ordinario, GEIE, rete di impresa </w:t>
      </w:r>
      <w:r w:rsidRPr="00675EBD">
        <w:rPr>
          <w:rFonts w:ascii="Arial" w:hAnsi="Arial" w:cs="Arial"/>
          <w:b/>
          <w:sz w:val="18"/>
          <w:szCs w:val="18"/>
          <w:lang w:val="it-IT"/>
        </w:rPr>
        <w:t>orizzontale</w:t>
      </w:r>
      <w:r w:rsidRPr="00675EBD">
        <w:rPr>
          <w:rFonts w:ascii="Arial" w:hAnsi="Arial" w:cs="Arial"/>
          <w:sz w:val="18"/>
          <w:szCs w:val="18"/>
          <w:lang w:val="it-IT"/>
        </w:rPr>
        <w:t xml:space="preserve"> (si precisa che la mandataria deve eseguire la prestazione in quota maggioritaria ovvero almeno nella quota specificata nel disciplinare di gara)</w:t>
      </w:r>
    </w:p>
    <w:p w:rsidR="00434A88" w:rsidRPr="00675EBD" w:rsidRDefault="00434A88" w:rsidP="00434A88">
      <w:pPr>
        <w:spacing w:line="360" w:lineRule="auto"/>
        <w:ind w:left="426"/>
        <w:jc w:val="both"/>
        <w:rPr>
          <w:sz w:val="18"/>
          <w:szCs w:val="18"/>
          <w:lang w:val="it-IT"/>
        </w:rPr>
      </w:pPr>
      <w:r w:rsidRPr="00675EBD">
        <w:rPr>
          <w:sz w:val="18"/>
          <w:szCs w:val="18"/>
          <w:lang w:val="it-IT"/>
        </w:rPr>
        <w:fldChar w:fldCharType="begin">
          <w:ffData>
            <w:name w:val="Testo23"/>
            <w:enabled/>
            <w:calcOnExit w:val="0"/>
            <w:textInput/>
          </w:ffData>
        </w:fldChar>
      </w:r>
      <w:bookmarkStart w:id="14" w:name="Testo23"/>
      <w:r w:rsidRPr="00675EBD">
        <w:rPr>
          <w:sz w:val="18"/>
          <w:szCs w:val="18"/>
          <w:lang w:val="it-IT"/>
        </w:rPr>
        <w:instrText xml:space="preserve"> FORMTEXT </w:instrText>
      </w:r>
      <w:r w:rsidRPr="00675EBD">
        <w:rPr>
          <w:sz w:val="18"/>
          <w:szCs w:val="18"/>
          <w:lang w:val="it-IT"/>
        </w:rPr>
      </w:r>
      <w:r w:rsidRPr="00675EBD">
        <w:rPr>
          <w:sz w:val="18"/>
          <w:szCs w:val="18"/>
          <w:lang w:val="it-IT"/>
        </w:rPr>
        <w:fldChar w:fldCharType="separate"/>
      </w:r>
      <w:r w:rsidRPr="00675EBD">
        <w:rPr>
          <w:sz w:val="18"/>
          <w:szCs w:val="18"/>
          <w:lang w:val="it-IT"/>
        </w:rPr>
        <w:t> </w:t>
      </w:r>
      <w:r w:rsidRPr="00675EBD">
        <w:rPr>
          <w:sz w:val="18"/>
          <w:szCs w:val="18"/>
          <w:lang w:val="it-IT"/>
        </w:rPr>
        <w:t> </w:t>
      </w:r>
      <w:r w:rsidRPr="00675EBD">
        <w:rPr>
          <w:sz w:val="18"/>
          <w:szCs w:val="18"/>
          <w:lang w:val="it-IT"/>
        </w:rPr>
        <w:t> </w:t>
      </w:r>
      <w:r w:rsidRPr="00675EBD">
        <w:rPr>
          <w:sz w:val="18"/>
          <w:szCs w:val="18"/>
          <w:lang w:val="it-IT"/>
        </w:rPr>
        <w:t> </w:t>
      </w:r>
      <w:r w:rsidRPr="00675EBD">
        <w:rPr>
          <w:sz w:val="18"/>
          <w:szCs w:val="18"/>
          <w:lang w:val="it-IT"/>
        </w:rPr>
        <w:t> </w:t>
      </w:r>
      <w:r w:rsidRPr="00675EBD">
        <w:rPr>
          <w:sz w:val="18"/>
          <w:szCs w:val="18"/>
          <w:lang w:val="it-IT"/>
        </w:rPr>
        <w:fldChar w:fldCharType="end"/>
      </w:r>
      <w:bookmarkEnd w:id="14"/>
      <w:r w:rsidRPr="00675EBD">
        <w:rPr>
          <w:sz w:val="18"/>
          <w:szCs w:val="18"/>
          <w:lang w:val="it-IT"/>
        </w:rPr>
        <w:t xml:space="preserve">, </w:t>
      </w:r>
      <w:r w:rsidRPr="00675EBD">
        <w:rPr>
          <w:sz w:val="18"/>
          <w:szCs w:val="18"/>
          <w:lang w:val="it-IT"/>
        </w:rPr>
        <w:fldChar w:fldCharType="begin">
          <w:ffData>
            <w:name w:val="Testo24"/>
            <w:enabled/>
            <w:calcOnExit w:val="0"/>
            <w:textInput/>
          </w:ffData>
        </w:fldChar>
      </w:r>
      <w:bookmarkStart w:id="15" w:name="Testo24"/>
      <w:r w:rsidRPr="00675EBD">
        <w:rPr>
          <w:sz w:val="18"/>
          <w:szCs w:val="18"/>
          <w:lang w:val="it-IT"/>
        </w:rPr>
        <w:instrText xml:space="preserve"> FORMTEXT </w:instrText>
      </w:r>
      <w:r w:rsidRPr="00675EBD">
        <w:rPr>
          <w:sz w:val="18"/>
          <w:szCs w:val="18"/>
          <w:lang w:val="it-IT"/>
        </w:rPr>
      </w:r>
      <w:r w:rsidRPr="00675EBD">
        <w:rPr>
          <w:sz w:val="18"/>
          <w:szCs w:val="18"/>
          <w:lang w:val="it-IT"/>
        </w:rPr>
        <w:fldChar w:fldCharType="separate"/>
      </w:r>
      <w:r w:rsidRPr="00675EBD">
        <w:rPr>
          <w:sz w:val="18"/>
          <w:szCs w:val="18"/>
          <w:lang w:val="it-IT"/>
        </w:rPr>
        <w:t> </w:t>
      </w:r>
      <w:r w:rsidRPr="00675EBD">
        <w:rPr>
          <w:sz w:val="18"/>
          <w:szCs w:val="18"/>
          <w:lang w:val="it-IT"/>
        </w:rPr>
        <w:t> </w:t>
      </w:r>
      <w:r w:rsidRPr="00675EBD">
        <w:rPr>
          <w:sz w:val="18"/>
          <w:szCs w:val="18"/>
          <w:lang w:val="it-IT"/>
        </w:rPr>
        <w:t> </w:t>
      </w:r>
      <w:r w:rsidRPr="00675EBD">
        <w:rPr>
          <w:sz w:val="18"/>
          <w:szCs w:val="18"/>
          <w:lang w:val="it-IT"/>
        </w:rPr>
        <w:t> </w:t>
      </w:r>
      <w:r w:rsidRPr="00675EBD">
        <w:rPr>
          <w:sz w:val="18"/>
          <w:szCs w:val="18"/>
          <w:lang w:val="it-IT"/>
        </w:rPr>
        <w:t> </w:t>
      </w:r>
      <w:r w:rsidRPr="00675EBD">
        <w:rPr>
          <w:sz w:val="18"/>
          <w:szCs w:val="18"/>
          <w:lang w:val="it-IT"/>
        </w:rPr>
        <w:fldChar w:fldCharType="end"/>
      </w:r>
      <w:bookmarkEnd w:id="15"/>
      <w:r w:rsidRPr="00675EBD">
        <w:rPr>
          <w:sz w:val="18"/>
          <w:szCs w:val="18"/>
          <w:lang w:val="it-IT"/>
        </w:rPr>
        <w:t xml:space="preserve">% </w:t>
      </w:r>
    </w:p>
    <w:p w:rsidR="00434A88" w:rsidRPr="00341DF6" w:rsidRDefault="00434A88" w:rsidP="00434A88">
      <w:pPr>
        <w:spacing w:line="360" w:lineRule="auto"/>
        <w:ind w:left="426"/>
        <w:jc w:val="both"/>
        <w:rPr>
          <w:sz w:val="18"/>
          <w:szCs w:val="18"/>
          <w:lang w:val="it-IT"/>
        </w:rPr>
      </w:pPr>
    </w:p>
    <w:p w:rsidR="00202485" w:rsidRPr="009602A8" w:rsidRDefault="00202485" w:rsidP="00202485">
      <w:pPr>
        <w:pStyle w:val="sche3"/>
        <w:autoSpaceDE/>
        <w:autoSpaceDN w:val="0"/>
        <w:spacing w:line="360" w:lineRule="auto"/>
        <w:jc w:val="center"/>
        <w:rPr>
          <w:b/>
          <w:bCs/>
          <w:caps/>
          <w:sz w:val="18"/>
          <w:szCs w:val="18"/>
          <w:highlight w:val="green"/>
          <w:lang w:val="it-IT"/>
        </w:rPr>
      </w:pPr>
      <w:r w:rsidRPr="009602A8">
        <w:rPr>
          <w:b/>
          <w:bCs/>
          <w:i/>
          <w:iCs/>
          <w:sz w:val="18"/>
          <w:szCs w:val="18"/>
          <w:lang w:val="it-IT"/>
        </w:rPr>
        <w:br w:type="page"/>
      </w:r>
    </w:p>
    <w:p w:rsidR="00202485" w:rsidRPr="009602A8" w:rsidRDefault="00202485" w:rsidP="00202485">
      <w:pPr>
        <w:pStyle w:val="sche3"/>
        <w:autoSpaceDE/>
        <w:autoSpaceDN w:val="0"/>
        <w:spacing w:line="360" w:lineRule="auto"/>
        <w:jc w:val="center"/>
        <w:rPr>
          <w:b/>
          <w:bCs/>
          <w:caps/>
          <w:sz w:val="18"/>
          <w:szCs w:val="18"/>
          <w:highlight w:val="green"/>
          <w:lang w:val="it-IT"/>
        </w:rPr>
      </w:pPr>
    </w:p>
    <w:p w:rsidR="00202485" w:rsidRPr="009602A8" w:rsidRDefault="00202485" w:rsidP="00202485">
      <w:pPr>
        <w:pStyle w:val="sche3"/>
        <w:autoSpaceDE/>
        <w:autoSpaceDN w:val="0"/>
        <w:spacing w:line="360" w:lineRule="auto"/>
        <w:jc w:val="center"/>
        <w:rPr>
          <w:b/>
          <w:bCs/>
          <w:caps/>
          <w:sz w:val="18"/>
          <w:szCs w:val="18"/>
          <w:lang w:val="it-IT"/>
        </w:rPr>
      </w:pPr>
      <w:r w:rsidRPr="009602A8">
        <w:rPr>
          <w:b/>
          <w:bCs/>
          <w:caps/>
          <w:sz w:val="18"/>
          <w:szCs w:val="18"/>
          <w:lang w:val="it-IT"/>
        </w:rPr>
        <w:t>In caso di raggruppamento costituendo il dichiarante ai sensi DELL’ART. 48 Comma 8 d.lgS. 50/2016, si impegna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284"/>
        </w:tabs>
        <w:spacing w:line="360" w:lineRule="auto"/>
        <w:ind w:left="284" w:hanging="284"/>
        <w:jc w:val="both"/>
        <w:rPr>
          <w:sz w:val="18"/>
          <w:szCs w:val="18"/>
          <w:lang w:val="it-IT"/>
        </w:rPr>
      </w:pPr>
      <w:r w:rsidRPr="009602A8">
        <w:rPr>
          <w:sz w:val="18"/>
          <w:szCs w:val="18"/>
          <w:lang w:val="it-IT"/>
        </w:rPr>
        <w:t xml:space="preserve">- </w:t>
      </w:r>
      <w:r w:rsidRPr="009602A8">
        <w:rPr>
          <w:sz w:val="18"/>
          <w:szCs w:val="18"/>
          <w:lang w:val="it-IT"/>
        </w:rPr>
        <w:tab/>
        <w:t>a provvedere, se il raggruppamento dovesse risultare aggiudicatario della gara, alla produzione tempestiva del mandato collettivo speciale con rappresentanza risultante da scrittura privata autentic</w:t>
      </w:r>
      <w:r w:rsidR="00675EBD">
        <w:rPr>
          <w:sz w:val="18"/>
          <w:szCs w:val="18"/>
          <w:lang w:val="it-IT"/>
        </w:rPr>
        <w:t>ata o copia di esso autenticata.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568"/>
        </w:tabs>
        <w:spacing w:line="360" w:lineRule="auto"/>
        <w:jc w:val="both"/>
        <w:rPr>
          <w:sz w:val="18"/>
          <w:szCs w:val="18"/>
          <w:lang w:val="it-IT"/>
        </w:rPr>
      </w:pPr>
      <w:r w:rsidRPr="009602A8">
        <w:rPr>
          <w:b/>
          <w:bCs/>
          <w:i/>
          <w:iCs/>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Sez. II</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GENERALITÀ </w:t>
      </w:r>
      <w:smartTag w:uri="urn:schemas-microsoft-com:office:smarttags" w:element="stockticker">
        <w:r w:rsidRPr="009602A8">
          <w:rPr>
            <w:b/>
            <w:bCs/>
            <w:i/>
            <w:iCs/>
            <w:sz w:val="18"/>
            <w:szCs w:val="18"/>
            <w:lang w:val="it-IT"/>
          </w:rPr>
          <w:t>DELL</w:t>
        </w:r>
      </w:smartTag>
      <w:r w:rsidRPr="009602A8">
        <w:rPr>
          <w:b/>
          <w:bCs/>
          <w:i/>
          <w:iCs/>
          <w:sz w:val="18"/>
          <w:szCs w:val="18"/>
          <w:lang w:val="it-IT"/>
        </w:rPr>
        <w:t>’IMPRESA DICHIARANTE</w:t>
      </w:r>
      <w:r w:rsidRPr="009602A8">
        <w:rPr>
          <w:rStyle w:val="Caratterenotadichiusura"/>
          <w:rFonts w:cs="Arial"/>
          <w:b/>
          <w:bCs/>
          <w:i/>
          <w:iCs/>
          <w:sz w:val="18"/>
          <w:szCs w:val="18"/>
          <w:lang w:val="it-IT"/>
        </w:rPr>
        <w:endnoteReference w:id="8"/>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202485" w:rsidRPr="009602A8" w:rsidRDefault="00202485" w:rsidP="00202485">
      <w:pPr>
        <w:pStyle w:val="sche3"/>
        <w:spacing w:line="360" w:lineRule="auto"/>
        <w:ind w:left="992" w:hanging="340"/>
        <w:rPr>
          <w:b/>
          <w:bCs/>
          <w:sz w:val="18"/>
          <w:szCs w:val="18"/>
          <w:lang w:val="it-IT"/>
        </w:rPr>
      </w:pPr>
    </w:p>
    <w:p w:rsidR="00202485" w:rsidRPr="009602A8" w:rsidRDefault="00202485" w:rsidP="00202485">
      <w:pPr>
        <w:pStyle w:val="sche3"/>
        <w:autoSpaceDE/>
        <w:spacing w:line="360" w:lineRule="auto"/>
        <w:jc w:val="center"/>
        <w:rPr>
          <w:b/>
          <w:bCs/>
          <w:sz w:val="18"/>
          <w:szCs w:val="18"/>
          <w:lang w:val="it-IT"/>
        </w:rPr>
      </w:pPr>
      <w:r w:rsidRPr="009602A8">
        <w:rPr>
          <w:b/>
          <w:bCs/>
          <w:sz w:val="18"/>
          <w:szCs w:val="18"/>
          <w:lang w:val="it-IT"/>
        </w:rPr>
        <w:t>DICHIARA</w:t>
      </w:r>
      <w:r w:rsidRPr="009602A8">
        <w:rPr>
          <w:rStyle w:val="Endnotenzeichen"/>
          <w:rFonts w:cs="Arial"/>
          <w:b/>
          <w:bCs/>
          <w:sz w:val="18"/>
          <w:szCs w:val="18"/>
          <w:lang w:val="it-IT"/>
        </w:rPr>
        <w:endnoteReference w:id="9"/>
      </w:r>
    </w:p>
    <w:p w:rsidR="00202485" w:rsidRPr="009602A8" w:rsidRDefault="00202485" w:rsidP="00202485">
      <w:pPr>
        <w:autoSpaceDE w:val="0"/>
        <w:spacing w:line="360" w:lineRule="auto"/>
        <w:ind w:left="426" w:hanging="426"/>
        <w:jc w:val="both"/>
        <w:rPr>
          <w:sz w:val="18"/>
          <w:szCs w:val="18"/>
          <w:shd w:val="clear" w:color="auto" w:fill="FFFF00"/>
          <w:lang w:val="it-IT"/>
        </w:rPr>
      </w:pPr>
    </w:p>
    <w:bookmarkStart w:id="16" w:name="Controllo59"/>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59"/>
            <w:enabled/>
            <w:calcOnExit w:val="0"/>
            <w:checkBox>
              <w:sizeAuto/>
              <w:default w:val="0"/>
              <w:checked w:val="0"/>
            </w:checkBox>
          </w:ffData>
        </w:fldChar>
      </w:r>
      <w:r w:rsidRPr="009602A8">
        <w:rPr>
          <w:sz w:val="18"/>
          <w:szCs w:val="18"/>
          <w:lang w:val="it-IT"/>
        </w:rPr>
        <w:instrText xml:space="preserve"> FORMCHECKBOX </w:instrText>
      </w:r>
      <w:r w:rsidR="008B02FF">
        <w:rPr>
          <w:sz w:val="18"/>
          <w:szCs w:val="18"/>
          <w:lang w:val="it-IT"/>
        </w:rPr>
      </w:r>
      <w:r w:rsidR="008B02FF">
        <w:rPr>
          <w:sz w:val="18"/>
          <w:szCs w:val="18"/>
          <w:lang w:val="it-IT"/>
        </w:rPr>
        <w:fldChar w:fldCharType="separate"/>
      </w:r>
      <w:r w:rsidRPr="009602A8">
        <w:rPr>
          <w:sz w:val="18"/>
          <w:szCs w:val="18"/>
          <w:lang w:val="it-IT"/>
        </w:rPr>
        <w:fldChar w:fldCharType="end"/>
      </w:r>
      <w:bookmarkEnd w:id="16"/>
      <w:r w:rsidRPr="009602A8">
        <w:rPr>
          <w:sz w:val="18"/>
          <w:szCs w:val="18"/>
          <w:lang w:val="it-IT"/>
        </w:rPr>
        <w:tab/>
        <w:t xml:space="preserve">(nel caso di impresa con sede in Italia) di essere iscritta presso la Camera di Commercio, Industria, Artigianato e Agricoltura di </w:t>
      </w:r>
      <w:r w:rsidRPr="009602A8">
        <w:rPr>
          <w:sz w:val="18"/>
          <w:szCs w:val="18"/>
          <w:lang w:val="it-IT"/>
        </w:rPr>
        <w:fldChar w:fldCharType="begin">
          <w:ffData>
            <w:name w:val="Testo90"/>
            <w:enabled/>
            <w:calcOnExit w:val="0"/>
            <w:textInput/>
          </w:ffData>
        </w:fldChar>
      </w:r>
      <w:bookmarkStart w:id="17" w:name="Testo9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7"/>
      <w:r w:rsidRPr="009602A8">
        <w:rPr>
          <w:sz w:val="18"/>
          <w:szCs w:val="18"/>
          <w:lang w:val="it-IT"/>
        </w:rPr>
        <w:t xml:space="preserve"> (</w:t>
      </w:r>
      <w:r w:rsidRPr="009602A8">
        <w:rPr>
          <w:sz w:val="18"/>
          <w:szCs w:val="18"/>
          <w:lang w:val="it-IT"/>
        </w:rPr>
        <w:fldChar w:fldCharType="begin">
          <w:ffData>
            <w:name w:val="Testo91"/>
            <w:enabled/>
            <w:calcOnExit w:val="0"/>
            <w:textInput/>
          </w:ffData>
        </w:fldChar>
      </w:r>
      <w:bookmarkStart w:id="18" w:name="Testo91"/>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8"/>
      <w:r w:rsidRPr="009602A8">
        <w:rPr>
          <w:sz w:val="18"/>
          <w:szCs w:val="18"/>
          <w:lang w:val="it-IT"/>
        </w:rPr>
        <w:t xml:space="preserve">) per l’attività di </w:t>
      </w:r>
      <w:r w:rsidRPr="009602A8">
        <w:rPr>
          <w:sz w:val="18"/>
          <w:szCs w:val="18"/>
          <w:lang w:val="it-IT"/>
        </w:rPr>
        <w:fldChar w:fldCharType="begin">
          <w:ffData>
            <w:name w:val="Testo92"/>
            <w:enabled/>
            <w:calcOnExit w:val="0"/>
            <w:textInput/>
          </w:ffData>
        </w:fldChar>
      </w:r>
      <w:bookmarkStart w:id="19" w:name="Testo92"/>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9"/>
      <w:r w:rsidRPr="009602A8">
        <w:rPr>
          <w:sz w:val="18"/>
          <w:szCs w:val="18"/>
          <w:lang w:val="it-IT"/>
        </w:rPr>
        <w:t xml:space="preserve"> coincidente con quella oggetto del presente appalto;</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3"/>
            <w:enabled/>
            <w:calcOnExit w:val="0"/>
            <w:checkBox>
              <w:sizeAuto/>
              <w:default w:val="0"/>
            </w:checkBox>
          </w:ffData>
        </w:fldChar>
      </w:r>
      <w:bookmarkStart w:id="20" w:name="Controllo143"/>
      <w:r w:rsidRPr="009602A8">
        <w:rPr>
          <w:sz w:val="18"/>
          <w:szCs w:val="18"/>
          <w:lang w:val="it-IT"/>
        </w:rPr>
        <w:instrText xml:space="preserve"> FORMCHECKBOX </w:instrText>
      </w:r>
      <w:r w:rsidR="008B02FF">
        <w:rPr>
          <w:sz w:val="18"/>
          <w:szCs w:val="18"/>
          <w:lang w:val="it-IT"/>
        </w:rPr>
      </w:r>
      <w:r w:rsidR="008B02FF">
        <w:rPr>
          <w:sz w:val="18"/>
          <w:szCs w:val="18"/>
          <w:lang w:val="it-IT"/>
        </w:rPr>
        <w:fldChar w:fldCharType="separate"/>
      </w:r>
      <w:r w:rsidRPr="009602A8">
        <w:rPr>
          <w:sz w:val="18"/>
          <w:szCs w:val="18"/>
          <w:lang w:val="it-IT"/>
        </w:rPr>
        <w:fldChar w:fldCharType="end"/>
      </w:r>
      <w:bookmarkEnd w:id="20"/>
      <w:r w:rsidRPr="009602A8">
        <w:rPr>
          <w:sz w:val="18"/>
          <w:szCs w:val="18"/>
          <w:lang w:val="it-IT"/>
        </w:rPr>
        <w:tab/>
        <w:t xml:space="preserve">(nel caso di ONLUS) di essere iscritto nel seguente registro delle ONLUS: </w:t>
      </w:r>
      <w:r w:rsidRPr="009602A8">
        <w:rPr>
          <w:sz w:val="18"/>
          <w:szCs w:val="18"/>
          <w:lang w:val="it-IT"/>
        </w:rPr>
        <w:fldChar w:fldCharType="begin">
          <w:ffData>
            <w:name w:val="Testo93"/>
            <w:enabled/>
            <w:calcOnExit w:val="0"/>
            <w:textInput/>
          </w:ffData>
        </w:fldChar>
      </w:r>
      <w:bookmarkStart w:id="21" w:name="Testo9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1"/>
      <w:r w:rsidRPr="009602A8">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4"/>
            <w:enabled/>
            <w:calcOnExit w:val="0"/>
            <w:checkBox>
              <w:sizeAuto/>
              <w:default w:val="0"/>
            </w:checkBox>
          </w:ffData>
        </w:fldChar>
      </w:r>
      <w:bookmarkStart w:id="22" w:name="Controllo144"/>
      <w:r w:rsidRPr="009602A8">
        <w:rPr>
          <w:sz w:val="18"/>
          <w:szCs w:val="18"/>
          <w:lang w:val="it-IT"/>
        </w:rPr>
        <w:instrText xml:space="preserve"> FORMCHECKBOX </w:instrText>
      </w:r>
      <w:r w:rsidR="008B02FF">
        <w:rPr>
          <w:sz w:val="18"/>
          <w:szCs w:val="18"/>
          <w:lang w:val="it-IT"/>
        </w:rPr>
      </w:r>
      <w:r w:rsidR="008B02FF">
        <w:rPr>
          <w:sz w:val="18"/>
          <w:szCs w:val="18"/>
          <w:lang w:val="it-IT"/>
        </w:rPr>
        <w:fldChar w:fldCharType="separate"/>
      </w:r>
      <w:r w:rsidRPr="009602A8">
        <w:rPr>
          <w:sz w:val="18"/>
          <w:szCs w:val="18"/>
          <w:lang w:val="it-IT"/>
        </w:rPr>
        <w:fldChar w:fldCharType="end"/>
      </w:r>
      <w:bookmarkEnd w:id="22"/>
      <w:r w:rsidRPr="009602A8">
        <w:rPr>
          <w:sz w:val="18"/>
          <w:szCs w:val="18"/>
          <w:lang w:val="it-IT"/>
        </w:rPr>
        <w:tab/>
        <w:t>(nel caso di impresa con sede all’estero) di essere iscritta nel seguente albo o lista ufficiale dello Stato di appartenenza;</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center"/>
        <w:rPr>
          <w:b/>
          <w:sz w:val="18"/>
          <w:szCs w:val="18"/>
          <w:lang w:val="it-IT"/>
        </w:rPr>
      </w:pPr>
      <w:r w:rsidRPr="009602A8">
        <w:rPr>
          <w:b/>
          <w:sz w:val="18"/>
          <w:szCs w:val="18"/>
          <w:lang w:val="it-IT"/>
        </w:rPr>
        <w:t>ATTESTA I SEGUENTI DATI</w:t>
      </w:r>
    </w:p>
    <w:p w:rsidR="00202485" w:rsidRPr="009602A8" w:rsidRDefault="00202485" w:rsidP="00202485">
      <w:pPr>
        <w:autoSpaceDE w:val="0"/>
        <w:spacing w:line="360" w:lineRule="auto"/>
        <w:rPr>
          <w:sz w:val="18"/>
          <w:szCs w:val="18"/>
          <w:lang w:val="it-IT"/>
        </w:rPr>
      </w:pPr>
      <w:r w:rsidRPr="009602A8">
        <w:rPr>
          <w:sz w:val="18"/>
          <w:szCs w:val="18"/>
          <w:lang w:val="it-IT"/>
        </w:rPr>
        <w:t xml:space="preserve">Numero di iscrizione: </w:t>
      </w:r>
      <w:r w:rsidRPr="009602A8">
        <w:rPr>
          <w:sz w:val="18"/>
          <w:szCs w:val="18"/>
          <w:lang w:val="it-IT"/>
        </w:rPr>
        <w:fldChar w:fldCharType="begin">
          <w:ffData>
            <w:name w:val="Testo94"/>
            <w:enabled/>
            <w:calcOnExit w:val="0"/>
            <w:textInput/>
          </w:ffData>
        </w:fldChar>
      </w:r>
      <w:bookmarkStart w:id="23" w:name="Testo94"/>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3"/>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data di iscrizione: </w:t>
      </w:r>
      <w:r w:rsidRPr="009602A8">
        <w:rPr>
          <w:sz w:val="18"/>
          <w:szCs w:val="18"/>
          <w:lang w:val="it-IT"/>
        </w:rPr>
        <w:fldChar w:fldCharType="begin">
          <w:ffData>
            <w:name w:val="Testo95"/>
            <w:enabled/>
            <w:calcOnExit w:val="0"/>
            <w:textInput/>
          </w:ffData>
        </w:fldChar>
      </w:r>
      <w:bookmarkStart w:id="24" w:name="Testo9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4"/>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durata della ditta/data termine: </w:t>
      </w:r>
      <w:r w:rsidRPr="009602A8">
        <w:rPr>
          <w:sz w:val="18"/>
          <w:szCs w:val="18"/>
          <w:lang w:val="it-IT"/>
        </w:rPr>
        <w:fldChar w:fldCharType="begin">
          <w:ffData>
            <w:name w:val="Testo96"/>
            <w:enabled/>
            <w:calcOnExit w:val="0"/>
            <w:textInput/>
          </w:ffData>
        </w:fldChar>
      </w:r>
      <w:bookmarkStart w:id="25" w:name="Testo96"/>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5"/>
      <w:r w:rsidRPr="009602A8">
        <w:rPr>
          <w:sz w:val="18"/>
          <w:szCs w:val="18"/>
          <w:lang w:val="it-IT"/>
        </w:rPr>
        <w:t>;</w:t>
      </w:r>
    </w:p>
    <w:p w:rsidR="00202485" w:rsidRDefault="00202485" w:rsidP="00202485">
      <w:pPr>
        <w:autoSpaceDE w:val="0"/>
        <w:spacing w:line="360" w:lineRule="auto"/>
        <w:rPr>
          <w:sz w:val="18"/>
          <w:szCs w:val="18"/>
          <w:lang w:val="it-IT"/>
        </w:rPr>
      </w:pPr>
      <w:r w:rsidRPr="009602A8">
        <w:rPr>
          <w:sz w:val="18"/>
          <w:szCs w:val="18"/>
          <w:lang w:val="it-IT"/>
        </w:rPr>
        <w:t xml:space="preserve">ragione sociale: </w:t>
      </w:r>
      <w:r w:rsidRPr="009602A8">
        <w:rPr>
          <w:sz w:val="18"/>
          <w:szCs w:val="18"/>
          <w:lang w:val="it-IT"/>
        </w:rPr>
        <w:fldChar w:fldCharType="begin">
          <w:ffData>
            <w:name w:val="Testo97"/>
            <w:enabled/>
            <w:calcOnExit w:val="0"/>
            <w:textInput/>
          </w:ffData>
        </w:fldChar>
      </w:r>
      <w:bookmarkStart w:id="26" w:name="Testo9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6"/>
      <w:r w:rsidR="00103937">
        <w:rPr>
          <w:sz w:val="18"/>
          <w:szCs w:val="18"/>
          <w:lang w:val="it-IT"/>
        </w:rPr>
        <w:t>;</w:t>
      </w:r>
    </w:p>
    <w:p w:rsidR="00103937" w:rsidRDefault="00103937" w:rsidP="00202485">
      <w:pPr>
        <w:autoSpaceDE w:val="0"/>
        <w:spacing w:line="360" w:lineRule="auto"/>
        <w:rPr>
          <w:sz w:val="18"/>
          <w:szCs w:val="18"/>
          <w:lang w:val="it-IT"/>
        </w:rPr>
      </w:pPr>
    </w:p>
    <w:p w:rsidR="00103937" w:rsidRDefault="00103937" w:rsidP="00202485">
      <w:pPr>
        <w:autoSpaceDE w:val="0"/>
        <w:spacing w:line="360" w:lineRule="auto"/>
        <w:rPr>
          <w:sz w:val="18"/>
          <w:szCs w:val="18"/>
          <w:lang w:val="it-IT"/>
        </w:rPr>
      </w:pPr>
    </w:p>
    <w:p w:rsidR="00103937" w:rsidRPr="003B335A" w:rsidRDefault="00103937" w:rsidP="00103937">
      <w:pPr>
        <w:pStyle w:val="sche3"/>
        <w:autoSpaceDE/>
        <w:spacing w:line="360" w:lineRule="auto"/>
        <w:jc w:val="center"/>
        <w:rPr>
          <w:b/>
          <w:bCs/>
          <w:sz w:val="18"/>
          <w:szCs w:val="18"/>
          <w:lang w:val="it-IT"/>
        </w:rPr>
      </w:pPr>
      <w:r w:rsidRPr="003B335A">
        <w:rPr>
          <w:b/>
          <w:bCs/>
          <w:sz w:val="18"/>
          <w:szCs w:val="18"/>
          <w:lang w:val="it-IT"/>
        </w:rPr>
        <w:t>E DICHIARA</w:t>
      </w:r>
    </w:p>
    <w:p w:rsidR="00103937" w:rsidRPr="00A56D0F" w:rsidRDefault="00103937" w:rsidP="00103937">
      <w:pPr>
        <w:pStyle w:val="sche3"/>
        <w:spacing w:line="360" w:lineRule="auto"/>
        <w:rPr>
          <w:strike/>
          <w:sz w:val="18"/>
          <w:szCs w:val="18"/>
          <w:lang w:val="it-IT"/>
        </w:rPr>
      </w:pPr>
    </w:p>
    <w:p w:rsidR="00103937" w:rsidRPr="00A56D0F" w:rsidRDefault="00103937" w:rsidP="00103937">
      <w:pPr>
        <w:autoSpaceDE w:val="0"/>
        <w:spacing w:line="360" w:lineRule="auto"/>
        <w:ind w:left="426" w:hanging="426"/>
        <w:jc w:val="both"/>
        <w:rPr>
          <w:rFonts w:eastAsia="Arial Unicode MS"/>
          <w:sz w:val="18"/>
          <w:szCs w:val="18"/>
          <w:lang w:val="it-IT"/>
        </w:rPr>
      </w:pPr>
      <w:r w:rsidRPr="00A56D0F">
        <w:rPr>
          <w:rFonts w:eastAsia="Arial Unicode MS"/>
          <w:sz w:val="18"/>
          <w:szCs w:val="18"/>
          <w:lang w:val="it-IT"/>
        </w:rPr>
        <w:fldChar w:fldCharType="begin">
          <w:ffData>
            <w:name w:val="Controllo59"/>
            <w:enabled/>
            <w:calcOnExit w:val="0"/>
            <w:checkBox>
              <w:sizeAuto/>
              <w:default w:val="0"/>
              <w:checked w:val="0"/>
            </w:checkBox>
          </w:ffData>
        </w:fldChar>
      </w:r>
      <w:r w:rsidRPr="00A56D0F">
        <w:rPr>
          <w:rFonts w:eastAsia="Arial Unicode MS"/>
          <w:sz w:val="18"/>
          <w:szCs w:val="18"/>
          <w:lang w:val="it-IT"/>
        </w:rPr>
        <w:instrText xml:space="preserve"> FORMCHECKBOX </w:instrText>
      </w:r>
      <w:r w:rsidR="008B02FF">
        <w:rPr>
          <w:rFonts w:eastAsia="Arial Unicode MS"/>
          <w:sz w:val="18"/>
          <w:szCs w:val="18"/>
          <w:lang w:val="it-IT"/>
        </w:rPr>
      </w:r>
      <w:r w:rsidR="008B02FF">
        <w:rPr>
          <w:rFonts w:eastAsia="Arial Unicode MS"/>
          <w:sz w:val="18"/>
          <w:szCs w:val="18"/>
          <w:lang w:val="it-IT"/>
        </w:rPr>
        <w:fldChar w:fldCharType="separate"/>
      </w:r>
      <w:r w:rsidRPr="00A56D0F">
        <w:rPr>
          <w:rFonts w:eastAsia="Arial Unicode MS"/>
          <w:sz w:val="18"/>
          <w:szCs w:val="18"/>
          <w:lang w:val="it-IT"/>
        </w:rPr>
        <w:fldChar w:fldCharType="end"/>
      </w:r>
      <w:r w:rsidRPr="00A56D0F">
        <w:rPr>
          <w:rFonts w:eastAsia="Arial Unicode MS"/>
          <w:sz w:val="18"/>
          <w:szCs w:val="18"/>
          <w:lang w:val="it-IT"/>
        </w:rPr>
        <w:tab/>
      </w:r>
      <w:r w:rsidR="00A56D0F" w:rsidRPr="00A56D0F">
        <w:rPr>
          <w:sz w:val="18"/>
          <w:szCs w:val="18"/>
          <w:lang w:val="it-IT"/>
        </w:rPr>
        <w:t>di essere una micro, piccola, media impresa ai sensi del D.M. 18 aprile 2005 “Adeguamento alla disciplina comunitaria dei criteri di individuazione di piccole e medie imprese” (se si occupano meno di 250 persone e il fatturato annuo non supera i 50 mln di Euro oppure il bilancio annuo non supera i 43 mln di Euro)</w:t>
      </w:r>
      <w:r w:rsidR="00EA1DBD" w:rsidRPr="00A56D0F">
        <w:rPr>
          <w:rFonts w:eastAsia="Arial Unicode MS"/>
          <w:sz w:val="18"/>
          <w:szCs w:val="18"/>
          <w:lang w:val="it-IT"/>
        </w:rPr>
        <w:t>.</w:t>
      </w:r>
    </w:p>
    <w:p w:rsidR="00103937" w:rsidRPr="009602A8" w:rsidRDefault="00103937" w:rsidP="00202485">
      <w:pPr>
        <w:autoSpaceDE w:val="0"/>
        <w:spacing w:line="360" w:lineRule="auto"/>
        <w:rPr>
          <w:sz w:val="18"/>
          <w:szCs w:val="18"/>
          <w:lang w:val="it-IT"/>
        </w:rPr>
      </w:pPr>
    </w:p>
    <w:p w:rsidR="00202485" w:rsidRPr="009602A8" w:rsidRDefault="00202485" w:rsidP="00202485">
      <w:pPr>
        <w:autoSpaceDE w:val="0"/>
        <w:spacing w:line="360" w:lineRule="auto"/>
        <w:rPr>
          <w:b/>
          <w:bCs/>
          <w:sz w:val="18"/>
          <w:szCs w:val="18"/>
          <w:lang w:val="it-IT"/>
        </w:rPr>
      </w:pPr>
      <w:r w:rsidRPr="009602A8">
        <w:rPr>
          <w:b/>
          <w:bCs/>
          <w:i/>
          <w:iCs/>
          <w:sz w:val="18"/>
          <w:szCs w:val="18"/>
          <w:lang w:val="it-IT"/>
        </w:rPr>
        <w:br w:type="page"/>
      </w: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9602A8">
        <w:rPr>
          <w:b/>
          <w:bCs/>
          <w:i/>
          <w:iCs/>
          <w:sz w:val="18"/>
          <w:szCs w:val="18"/>
          <w:lang w:val="it-IT"/>
        </w:rPr>
        <w:t>Sez. III</w:t>
      </w: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DICHIARAZIONI OBBLIGATORIE IN CASO DI AVVALIMENTO</w:t>
      </w:r>
    </w:p>
    <w:p w:rsidR="00202485"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ai sensi dell’art. 89 D.Lgs. 50/2016 </w:t>
      </w:r>
    </w:p>
    <w:p w:rsidR="002456C7" w:rsidRPr="009602A8" w:rsidRDefault="002456C7"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tabs>
          <w:tab w:val="left" w:pos="540"/>
        </w:tabs>
        <w:spacing w:line="360" w:lineRule="auto"/>
        <w:ind w:left="720"/>
        <w:jc w:val="center"/>
        <w:rPr>
          <w:b/>
          <w:sz w:val="18"/>
          <w:szCs w:val="18"/>
          <w:lang w:val="it-IT"/>
        </w:rPr>
      </w:pPr>
      <w:r w:rsidRPr="009602A8">
        <w:rPr>
          <w:b/>
          <w:sz w:val="18"/>
          <w:szCs w:val="18"/>
          <w:lang w:val="it-IT"/>
        </w:rPr>
        <w:t>DICHIARA</w:t>
      </w:r>
      <w:r w:rsidRPr="009602A8">
        <w:rPr>
          <w:rStyle w:val="Endnotenzeichen"/>
          <w:rFonts w:cs="Arial"/>
          <w:sz w:val="18"/>
          <w:szCs w:val="18"/>
          <w:lang w:val="it-IT"/>
        </w:rPr>
        <w:endnoteReference w:id="10"/>
      </w:r>
    </w:p>
    <w:p w:rsidR="00202485" w:rsidRPr="009602A8" w:rsidRDefault="00202485" w:rsidP="00202485">
      <w:pPr>
        <w:pStyle w:val="sche3"/>
        <w:tabs>
          <w:tab w:val="left" w:pos="540"/>
        </w:tabs>
        <w:spacing w:line="360" w:lineRule="auto"/>
        <w:ind w:left="720"/>
        <w:jc w:val="center"/>
        <w:rPr>
          <w:sz w:val="18"/>
          <w:szCs w:val="18"/>
          <w:highlight w:val="green"/>
          <w:lang w:val="it-IT"/>
        </w:rPr>
      </w:pPr>
    </w:p>
    <w:p w:rsidR="00202485" w:rsidRPr="009602A8" w:rsidRDefault="00202485" w:rsidP="00202485">
      <w:pPr>
        <w:pStyle w:val="sche3"/>
        <w:spacing w:line="360" w:lineRule="auto"/>
        <w:ind w:left="567" w:hanging="567"/>
        <w:rPr>
          <w:b/>
          <w:bCs/>
          <w:sz w:val="18"/>
          <w:szCs w:val="18"/>
          <w:lang w:val="it-IT"/>
        </w:rPr>
      </w:pPr>
      <w:r w:rsidRPr="009602A8">
        <w:rPr>
          <w:b/>
          <w:bCs/>
          <w:sz w:val="18"/>
          <w:szCs w:val="18"/>
          <w:lang w:val="it-IT"/>
        </w:rPr>
        <w:fldChar w:fldCharType="begin">
          <w:ffData>
            <w:name w:val="Controllo151"/>
            <w:enabled/>
            <w:calcOnExit w:val="0"/>
            <w:checkBox>
              <w:sizeAuto/>
              <w:default w:val="0"/>
            </w:checkBox>
          </w:ffData>
        </w:fldChar>
      </w:r>
      <w:bookmarkStart w:id="27" w:name="Controllo151"/>
      <w:r w:rsidRPr="009602A8">
        <w:rPr>
          <w:b/>
          <w:bCs/>
          <w:sz w:val="18"/>
          <w:szCs w:val="18"/>
          <w:lang w:val="it-IT"/>
        </w:rPr>
        <w:instrText xml:space="preserve"> FORMCHECKBOX </w:instrText>
      </w:r>
      <w:r w:rsidR="008B02FF">
        <w:rPr>
          <w:b/>
          <w:bCs/>
          <w:sz w:val="18"/>
          <w:szCs w:val="18"/>
          <w:lang w:val="it-IT"/>
        </w:rPr>
      </w:r>
      <w:r w:rsidR="008B02FF">
        <w:rPr>
          <w:b/>
          <w:bCs/>
          <w:sz w:val="18"/>
          <w:szCs w:val="18"/>
          <w:lang w:val="it-IT"/>
        </w:rPr>
        <w:fldChar w:fldCharType="separate"/>
      </w:r>
      <w:r w:rsidRPr="009602A8">
        <w:rPr>
          <w:b/>
          <w:bCs/>
          <w:sz w:val="18"/>
          <w:szCs w:val="18"/>
          <w:lang w:val="it-IT"/>
        </w:rPr>
        <w:fldChar w:fldCharType="end"/>
      </w:r>
      <w:bookmarkEnd w:id="27"/>
      <w:r w:rsidRPr="009602A8">
        <w:rPr>
          <w:b/>
          <w:bCs/>
          <w:sz w:val="18"/>
          <w:szCs w:val="18"/>
          <w:lang w:val="it-IT"/>
        </w:rPr>
        <w:tab/>
      </w:r>
      <w:r w:rsidRPr="009602A8">
        <w:rPr>
          <w:bCs/>
          <w:sz w:val="18"/>
          <w:szCs w:val="18"/>
          <w:lang w:val="it-IT"/>
        </w:rPr>
        <w:t xml:space="preserve">di </w:t>
      </w:r>
      <w:r w:rsidRPr="009602A8">
        <w:rPr>
          <w:b/>
          <w:bCs/>
          <w:sz w:val="18"/>
          <w:szCs w:val="18"/>
          <w:lang w:val="it-IT"/>
        </w:rPr>
        <w:t xml:space="preserve">NON </w:t>
      </w:r>
      <w:r w:rsidRPr="009602A8">
        <w:rPr>
          <w:bCs/>
          <w:sz w:val="18"/>
          <w:szCs w:val="18"/>
          <w:lang w:val="it-IT"/>
        </w:rPr>
        <w:t>possedere i seguenti requisiti di ordine speciale</w:t>
      </w:r>
      <w:r w:rsidRPr="009602A8">
        <w:rPr>
          <w:sz w:val="18"/>
          <w:szCs w:val="18"/>
          <w:lang w:val="it-IT"/>
        </w:rPr>
        <w:t xml:space="preserve">: </w:t>
      </w:r>
      <w:r w:rsidRPr="009602A8">
        <w:rPr>
          <w:sz w:val="18"/>
          <w:szCs w:val="18"/>
          <w:lang w:val="it-IT"/>
        </w:rPr>
        <w:fldChar w:fldCharType="begin">
          <w:ffData>
            <w:name w:val="Testo129"/>
            <w:enabled/>
            <w:calcOnExit w:val="0"/>
            <w:textInput/>
          </w:ffData>
        </w:fldChar>
      </w:r>
      <w:bookmarkStart w:id="28" w:name="Testo12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8"/>
      <w:r w:rsidRPr="009602A8">
        <w:rPr>
          <w:sz w:val="18"/>
          <w:szCs w:val="18"/>
          <w:lang w:val="it-IT"/>
        </w:rPr>
        <w:t>;</w:t>
      </w:r>
      <w:r w:rsidRPr="009602A8">
        <w:rPr>
          <w:rStyle w:val="Endnotenzeichen"/>
          <w:rFonts w:cs="Arial"/>
          <w:sz w:val="18"/>
          <w:szCs w:val="18"/>
          <w:lang w:val="it-IT"/>
        </w:rPr>
        <w:endnoteReference w:id="11"/>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spacing w:line="360" w:lineRule="auto"/>
        <w:jc w:val="center"/>
        <w:rPr>
          <w:b/>
          <w:sz w:val="18"/>
          <w:szCs w:val="18"/>
          <w:lang w:val="it-IT"/>
        </w:rPr>
      </w:pPr>
      <w:r w:rsidRPr="009602A8">
        <w:rPr>
          <w:b/>
          <w:sz w:val="18"/>
          <w:szCs w:val="18"/>
          <w:lang w:val="it-IT"/>
        </w:rPr>
        <w:t>CONSEGUENTEMENTE DICHIARA</w:t>
      </w:r>
    </w:p>
    <w:p w:rsidR="00202485" w:rsidRPr="009602A8" w:rsidRDefault="00202485" w:rsidP="00202485">
      <w:pPr>
        <w:pStyle w:val="sche3"/>
        <w:spacing w:line="360" w:lineRule="auto"/>
        <w:jc w:val="center"/>
        <w:rPr>
          <w:b/>
          <w:sz w:val="18"/>
          <w:szCs w:val="18"/>
          <w:lang w:val="it-IT"/>
        </w:rPr>
      </w:pPr>
    </w:p>
    <w:bookmarkStart w:id="29" w:name="Controllo152"/>
    <w:p w:rsidR="00202485" w:rsidRPr="009602A8" w:rsidRDefault="00202485" w:rsidP="00202485">
      <w:pPr>
        <w:pStyle w:val="sche3"/>
        <w:spacing w:line="360" w:lineRule="auto"/>
        <w:ind w:left="567" w:hanging="567"/>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8B02FF">
        <w:rPr>
          <w:sz w:val="18"/>
          <w:szCs w:val="18"/>
          <w:lang w:val="it-IT"/>
        </w:rPr>
      </w:r>
      <w:r w:rsidR="008B02FF">
        <w:rPr>
          <w:sz w:val="18"/>
          <w:szCs w:val="18"/>
          <w:lang w:val="it-IT"/>
        </w:rPr>
        <w:fldChar w:fldCharType="separate"/>
      </w:r>
      <w:r w:rsidRPr="009602A8">
        <w:rPr>
          <w:sz w:val="18"/>
          <w:szCs w:val="18"/>
          <w:lang w:val="it-IT"/>
        </w:rPr>
        <w:fldChar w:fldCharType="end"/>
      </w:r>
      <w:bookmarkEnd w:id="29"/>
      <w:r w:rsidRPr="009602A8">
        <w:rPr>
          <w:sz w:val="18"/>
          <w:szCs w:val="18"/>
          <w:lang w:val="it-IT"/>
        </w:rPr>
        <w:tab/>
        <w:t xml:space="preserve">di </w:t>
      </w:r>
      <w:r w:rsidRPr="009602A8">
        <w:rPr>
          <w:b/>
          <w:bCs/>
          <w:sz w:val="18"/>
          <w:szCs w:val="18"/>
          <w:lang w:val="it-IT"/>
        </w:rPr>
        <w:t>avvalersi</w:t>
      </w:r>
      <w:r w:rsidRPr="009602A8">
        <w:rPr>
          <w:sz w:val="18"/>
          <w:szCs w:val="18"/>
          <w:lang w:val="it-IT"/>
        </w:rPr>
        <w:t xml:space="preserve">, ai sensi dell’art. 89 del D.Lgs. 50/2016, per detti requisiti, dei corrispondenti </w:t>
      </w:r>
      <w:r w:rsidRPr="009602A8">
        <w:rPr>
          <w:b/>
          <w:bCs/>
          <w:sz w:val="18"/>
          <w:szCs w:val="18"/>
          <w:lang w:val="it-IT"/>
        </w:rPr>
        <w:t>requisiti di ordine speciale</w:t>
      </w:r>
      <w:r w:rsidRPr="009602A8">
        <w:rPr>
          <w:sz w:val="18"/>
          <w:szCs w:val="18"/>
          <w:lang w:val="it-IT"/>
        </w:rPr>
        <w:t xml:space="preserve"> posseduti dalla/e seguente/i impresa/e</w:t>
      </w:r>
      <w:r w:rsidRPr="009602A8">
        <w:rPr>
          <w:rStyle w:val="Endnotenzeichen"/>
          <w:rFonts w:cs="Arial"/>
          <w:sz w:val="18"/>
          <w:szCs w:val="18"/>
          <w:lang w:val="it-IT"/>
        </w:rPr>
        <w:endnoteReference w:id="12"/>
      </w:r>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per il requisito o parte del seguente requisito: </w:t>
      </w:r>
      <w:r w:rsidRPr="009602A8">
        <w:rPr>
          <w:sz w:val="18"/>
          <w:szCs w:val="18"/>
          <w:lang w:val="it-IT"/>
        </w:rPr>
        <w:fldChar w:fldCharType="begin">
          <w:ffData>
            <w:name w:val="Testo120"/>
            <w:enabled/>
            <w:calcOnExit w:val="0"/>
            <w:textInput/>
          </w:ffData>
        </w:fldChar>
      </w:r>
      <w:bookmarkStart w:id="30" w:name="Testo12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0"/>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l’impresa: </w:t>
      </w:r>
      <w:bookmarkStart w:id="31" w:name="Testo112"/>
      <w:r w:rsidRPr="009602A8">
        <w:rPr>
          <w:b/>
          <w:sz w:val="18"/>
          <w:szCs w:val="18"/>
          <w:lang w:val="it-IT"/>
        </w:rPr>
        <w:fldChar w:fldCharType="begin">
          <w:ffData>
            <w:name w:val="Testo112"/>
            <w:enabled/>
            <w:calcOnExit w:val="0"/>
            <w:textInput/>
          </w:ffData>
        </w:fldChar>
      </w:r>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31"/>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113"/>
            <w:enabled/>
            <w:calcOnExit w:val="0"/>
            <w:textInput/>
          </w:ffData>
        </w:fldChar>
      </w:r>
      <w:bookmarkStart w:id="32" w:name="Testo11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2"/>
      <w:r w:rsidRPr="009602A8">
        <w:rPr>
          <w:sz w:val="18"/>
          <w:szCs w:val="18"/>
          <w:lang w:val="it-IT"/>
        </w:rPr>
        <w:t xml:space="preserve">; P.IVA: </w:t>
      </w:r>
      <w:bookmarkStart w:id="33" w:name="Testo114"/>
      <w:r w:rsidRPr="009602A8">
        <w:rPr>
          <w:sz w:val="18"/>
          <w:szCs w:val="18"/>
          <w:lang w:val="it-IT"/>
        </w:rPr>
        <w:fldChar w:fldCharType="begin">
          <w:ffData>
            <w:name w:val="Testo11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3"/>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115"/>
            <w:enabled/>
            <w:calcOnExit w:val="0"/>
            <w:textInput/>
          </w:ffData>
        </w:fldChar>
      </w:r>
      <w:bookmarkStart w:id="34" w:name="Testo11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4"/>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bookmarkStart w:id="35" w:name="Testo116"/>
      <w:r w:rsidRPr="009602A8">
        <w:rPr>
          <w:sz w:val="18"/>
          <w:szCs w:val="18"/>
          <w:lang w:val="it-IT"/>
        </w:rPr>
        <w:fldChar w:fldCharType="begin">
          <w:ffData>
            <w:name w:val="Testo116"/>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5"/>
      <w:r w:rsidRPr="009602A8">
        <w:rPr>
          <w:sz w:val="18"/>
          <w:szCs w:val="18"/>
          <w:lang w:val="it-IT"/>
        </w:rPr>
        <w:t>, prov. (</w:t>
      </w:r>
      <w:bookmarkStart w:id="36" w:name="Testo117"/>
      <w:r w:rsidRPr="009602A8">
        <w:rPr>
          <w:sz w:val="18"/>
          <w:szCs w:val="18"/>
          <w:lang w:val="it-IT"/>
        </w:rPr>
        <w:fldChar w:fldCharType="begin">
          <w:ffData>
            <w:name w:val="Testo117"/>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6"/>
      <w:r w:rsidRPr="009602A8">
        <w:rPr>
          <w:sz w:val="18"/>
          <w:szCs w:val="18"/>
          <w:lang w:val="it-IT"/>
        </w:rPr>
        <w:t xml:space="preserve">), Stato </w:t>
      </w:r>
      <w:bookmarkStart w:id="37" w:name="Testo118"/>
      <w:r w:rsidRPr="009602A8">
        <w:rPr>
          <w:sz w:val="18"/>
          <w:szCs w:val="18"/>
          <w:lang w:val="it-IT"/>
        </w:rPr>
        <w:fldChar w:fldCharType="begin">
          <w:ffData>
            <w:name w:val="Testo11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7"/>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via/piazza, ecc. </w:t>
      </w:r>
      <w:bookmarkStart w:id="38" w:name="Testo119"/>
      <w:r w:rsidRPr="009602A8">
        <w:rPr>
          <w:sz w:val="18"/>
          <w:szCs w:val="18"/>
          <w:lang w:val="it-IT"/>
        </w:rPr>
        <w:fldChar w:fldCharType="begin">
          <w:ffData>
            <w:name w:val="Testo11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8"/>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il cui legale rappresentante è </w:t>
      </w:r>
      <w:r w:rsidRPr="009602A8">
        <w:rPr>
          <w:sz w:val="18"/>
          <w:szCs w:val="18"/>
          <w:lang w:val="it-IT"/>
        </w:rPr>
        <w:fldChar w:fldCharType="begin">
          <w:ffData>
            <w:name w:val="Testo5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jc w:val="both"/>
        <w:rPr>
          <w:sz w:val="18"/>
          <w:szCs w:val="18"/>
          <w:highlight w:val="yellow"/>
          <w:lang w:val="it-IT" w:eastAsia="de-DE"/>
        </w:rPr>
      </w:pPr>
    </w:p>
    <w:p w:rsidR="00202485" w:rsidRPr="009602A8" w:rsidRDefault="00202485" w:rsidP="00202485">
      <w:pPr>
        <w:spacing w:line="360" w:lineRule="auto"/>
        <w:ind w:left="567" w:hanging="567"/>
        <w:jc w:val="both"/>
        <w:rPr>
          <w:sz w:val="18"/>
          <w:szCs w:val="18"/>
          <w:lang w:val="it-IT"/>
        </w:rPr>
      </w:pPr>
      <w:r w:rsidRPr="009602A8">
        <w:rPr>
          <w:sz w:val="18"/>
          <w:szCs w:val="18"/>
          <w:lang w:val="it-IT" w:eastAsia="de-DE"/>
        </w:rPr>
        <w:t xml:space="preserve">- </w:t>
      </w:r>
      <w:r w:rsidRPr="009602A8">
        <w:rPr>
          <w:sz w:val="18"/>
          <w:szCs w:val="18"/>
          <w:lang w:val="it-IT" w:eastAsia="de-DE"/>
        </w:rPr>
        <w:tab/>
        <w:t>e che, se i requisiti dei quali si avvale riguardano, ai sensi dell´art. 89 comma 1 D.Lgs. 50/2016 i criteri relativi all’indicazione dei titoli di studio e professionali di cui all’alle</w:t>
      </w:r>
      <w:r w:rsidR="003C06D2" w:rsidRPr="009602A8">
        <w:rPr>
          <w:sz w:val="18"/>
          <w:szCs w:val="18"/>
          <w:lang w:val="it-IT" w:eastAsia="de-DE"/>
        </w:rPr>
        <w:t>gato XVII, parte II, lettera f) o</w:t>
      </w:r>
      <w:r w:rsidRPr="009602A8">
        <w:rPr>
          <w:sz w:val="18"/>
          <w:szCs w:val="18"/>
          <w:lang w:val="it-IT" w:eastAsia="de-DE"/>
        </w:rPr>
        <w:t xml:space="preserve"> le esperienze professionali pertinenti, i soggetti della cui capacità l´impresa concorrente si avvale eseguiranno direttamente le prestazioni per cui tali capacità sono richieste.</w:t>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t>Aggiungere i dati di tutte le eventuali altre ausiliarie e I relativi requisiti oggetto di avvalimento:</w:t>
      </w: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fldChar w:fldCharType="begin">
          <w:ffData>
            <w:name w:val="Text1"/>
            <w:enabled/>
            <w:calcOnExit w:val="0"/>
            <w:textInput/>
          </w:ffData>
        </w:fldChar>
      </w:r>
      <w:bookmarkStart w:id="39" w:name="Text1"/>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39"/>
    </w:p>
    <w:p w:rsidR="00202485" w:rsidRPr="009602A8" w:rsidRDefault="00202485" w:rsidP="00202485">
      <w:pPr>
        <w:tabs>
          <w:tab w:val="left" w:pos="8820"/>
        </w:tabs>
        <w:spacing w:line="360" w:lineRule="auto"/>
        <w:ind w:right="818"/>
        <w:jc w:val="both"/>
        <w:rPr>
          <w:b/>
          <w:sz w:val="18"/>
          <w:szCs w:val="18"/>
          <w:lang w:val="it-IT"/>
        </w:rPr>
      </w:pPr>
    </w:p>
    <w:p w:rsidR="00202485" w:rsidRPr="009602A8" w:rsidRDefault="00202485" w:rsidP="00202485">
      <w:pPr>
        <w:tabs>
          <w:tab w:val="left" w:pos="8820"/>
        </w:tabs>
        <w:spacing w:line="360" w:lineRule="auto"/>
        <w:ind w:right="818"/>
        <w:jc w:val="both"/>
        <w:rPr>
          <w:b/>
          <w:sz w:val="18"/>
          <w:szCs w:val="18"/>
          <w:lang w:val="it-IT"/>
        </w:rPr>
      </w:pPr>
      <w:r w:rsidRPr="009602A8">
        <w:rPr>
          <w:b/>
          <w:sz w:val="18"/>
          <w:szCs w:val="18"/>
          <w:lang w:val="it-IT"/>
        </w:rPr>
        <w:t>e/o</w:t>
      </w:r>
    </w:p>
    <w:p w:rsidR="00202485" w:rsidRPr="009602A8" w:rsidRDefault="00202485" w:rsidP="00202485">
      <w:pPr>
        <w:tabs>
          <w:tab w:val="left" w:pos="8820"/>
        </w:tabs>
        <w:spacing w:line="360" w:lineRule="auto"/>
        <w:ind w:right="818"/>
        <w:jc w:val="both"/>
        <w:rPr>
          <w:b/>
          <w:sz w:val="18"/>
          <w:szCs w:val="18"/>
          <w:lang w:val="it-IT"/>
        </w:rPr>
      </w:pPr>
    </w:p>
    <w:p w:rsidR="00202485" w:rsidRPr="009602A8" w:rsidRDefault="00202485" w:rsidP="00202485">
      <w:pPr>
        <w:spacing w:line="360" w:lineRule="auto"/>
        <w:ind w:right="-2"/>
        <w:jc w:val="both"/>
        <w:rPr>
          <w:b/>
          <w:bCs/>
          <w:i/>
          <w:iCs/>
          <w:sz w:val="18"/>
          <w:szCs w:val="18"/>
          <w:lang w:val="it-IT"/>
        </w:rPr>
      </w:pPr>
      <w:r w:rsidRPr="009602A8">
        <w:rPr>
          <w:b/>
          <w:bCs/>
          <w:i/>
          <w:iCs/>
          <w:sz w:val="18"/>
          <w:szCs w:val="18"/>
          <w:lang w:val="it-IT"/>
        </w:rPr>
        <w:t>[da dichiarare solo qualora il concorrente possieda almeno una parte dei requisiti di ordine speciale prescritti nel disciplinare di gara]:</w:t>
      </w:r>
    </w:p>
    <w:p w:rsidR="00202485" w:rsidRPr="009602A8" w:rsidRDefault="00202485" w:rsidP="00202485">
      <w:pPr>
        <w:spacing w:line="360" w:lineRule="auto"/>
        <w:ind w:right="-2"/>
        <w:jc w:val="both"/>
        <w:rPr>
          <w:b/>
          <w:bCs/>
          <w:i/>
          <w:iCs/>
          <w:sz w:val="18"/>
          <w:szCs w:val="18"/>
          <w:lang w:val="it-IT"/>
        </w:rPr>
      </w:pPr>
    </w:p>
    <w:p w:rsidR="00202485" w:rsidRPr="009602A8" w:rsidRDefault="00202485" w:rsidP="00202485">
      <w:pPr>
        <w:tabs>
          <w:tab w:val="left" w:pos="9639"/>
        </w:tabs>
        <w:spacing w:line="360" w:lineRule="auto"/>
        <w:ind w:left="426" w:right="-2" w:hanging="426"/>
        <w:jc w:val="both"/>
        <w:rPr>
          <w:sz w:val="18"/>
          <w:szCs w:val="18"/>
          <w:lang w:val="it-IT"/>
        </w:rPr>
      </w:pPr>
      <w:r w:rsidRPr="009602A8">
        <w:rPr>
          <w:sz w:val="18"/>
          <w:szCs w:val="18"/>
          <w:lang w:val="it-IT"/>
        </w:rPr>
        <w:fldChar w:fldCharType="begin">
          <w:ffData>
            <w:name w:val="Controllo153"/>
            <w:enabled/>
            <w:calcOnExit w:val="0"/>
            <w:checkBox>
              <w:sizeAuto/>
              <w:default w:val="0"/>
            </w:checkBox>
          </w:ffData>
        </w:fldChar>
      </w:r>
      <w:bookmarkStart w:id="40" w:name="Controllo153"/>
      <w:r w:rsidRPr="009602A8">
        <w:rPr>
          <w:sz w:val="18"/>
          <w:szCs w:val="18"/>
          <w:lang w:val="it-IT"/>
        </w:rPr>
        <w:instrText xml:space="preserve"> FORMCHECKBOX </w:instrText>
      </w:r>
      <w:r w:rsidR="008B02FF">
        <w:rPr>
          <w:sz w:val="18"/>
          <w:szCs w:val="18"/>
          <w:lang w:val="it-IT"/>
        </w:rPr>
      </w:r>
      <w:r w:rsidR="008B02FF">
        <w:rPr>
          <w:sz w:val="18"/>
          <w:szCs w:val="18"/>
          <w:lang w:val="it-IT"/>
        </w:rPr>
        <w:fldChar w:fldCharType="separate"/>
      </w:r>
      <w:r w:rsidRPr="009602A8">
        <w:rPr>
          <w:sz w:val="18"/>
          <w:szCs w:val="18"/>
          <w:lang w:val="it-IT"/>
        </w:rPr>
        <w:fldChar w:fldCharType="end"/>
      </w:r>
      <w:bookmarkEnd w:id="40"/>
      <w:r w:rsidRPr="009602A8">
        <w:rPr>
          <w:sz w:val="18"/>
          <w:szCs w:val="18"/>
          <w:lang w:val="it-IT"/>
        </w:rPr>
        <w:tab/>
        <w:t xml:space="preserve">di </w:t>
      </w:r>
      <w:r w:rsidRPr="009602A8">
        <w:rPr>
          <w:b/>
          <w:bCs/>
          <w:sz w:val="18"/>
          <w:szCs w:val="18"/>
          <w:lang w:val="it-IT"/>
        </w:rPr>
        <w:t>possedere parzialmente in proprio</w:t>
      </w:r>
      <w:r w:rsidRPr="009602A8">
        <w:rPr>
          <w:sz w:val="18"/>
          <w:szCs w:val="18"/>
          <w:lang w:val="it-IT"/>
        </w:rPr>
        <w:t xml:space="preserve"> i seguenti </w:t>
      </w:r>
      <w:r w:rsidRPr="009602A8">
        <w:rPr>
          <w:b/>
          <w:bCs/>
          <w:sz w:val="18"/>
          <w:szCs w:val="18"/>
          <w:lang w:val="it-IT"/>
        </w:rPr>
        <w:t>requisiti di ordine speciale</w:t>
      </w:r>
      <w:r w:rsidRPr="009602A8">
        <w:rPr>
          <w:sz w:val="18"/>
          <w:szCs w:val="18"/>
          <w:lang w:val="it-IT"/>
        </w:rPr>
        <w:t>, per i quali non si è attivata la procedura di avvalimento</w:t>
      </w:r>
      <w:r w:rsidRPr="009602A8">
        <w:rPr>
          <w:rStyle w:val="Endnotenzeichen"/>
          <w:rFonts w:cs="Arial"/>
          <w:bCs/>
          <w:iCs/>
          <w:sz w:val="18"/>
          <w:szCs w:val="18"/>
          <w:lang w:val="it-IT"/>
        </w:rPr>
        <w:endnoteReference w:id="13"/>
      </w:r>
      <w:r w:rsidRPr="009602A8">
        <w:rPr>
          <w:sz w:val="18"/>
          <w:szCs w:val="18"/>
          <w:lang w:val="it-IT"/>
        </w:rPr>
        <w:t xml:space="preserve">: </w:t>
      </w:r>
      <w:r w:rsidRPr="009602A8">
        <w:rPr>
          <w:sz w:val="18"/>
          <w:szCs w:val="18"/>
          <w:lang w:val="it-IT"/>
        </w:rPr>
        <w:fldChar w:fldCharType="begin">
          <w:ffData>
            <w:name w:val="Testo130"/>
            <w:enabled/>
            <w:calcOnExit w:val="0"/>
            <w:textInput/>
          </w:ffData>
        </w:fldChar>
      </w:r>
      <w:bookmarkStart w:id="41" w:name="Testo13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41"/>
      <w:r w:rsidRPr="009602A8">
        <w:rPr>
          <w:sz w:val="18"/>
          <w:szCs w:val="18"/>
          <w:lang w:val="it-IT"/>
        </w:rPr>
        <w:t>;</w:t>
      </w:r>
    </w:p>
    <w:p w:rsidR="00202485" w:rsidRPr="009602A8" w:rsidRDefault="00202485" w:rsidP="00202485">
      <w:pPr>
        <w:tabs>
          <w:tab w:val="left" w:pos="567"/>
          <w:tab w:val="left" w:pos="8820"/>
        </w:tabs>
        <w:spacing w:line="360" w:lineRule="auto"/>
        <w:ind w:left="567" w:right="818" w:hanging="567"/>
        <w:jc w:val="both"/>
        <w:rPr>
          <w:sz w:val="18"/>
          <w:szCs w:val="18"/>
          <w:lang w:val="it-IT"/>
        </w:rPr>
      </w:pPr>
    </w:p>
    <w:p w:rsidR="00202485" w:rsidRPr="009602A8" w:rsidRDefault="00202485" w:rsidP="00202485">
      <w:pPr>
        <w:pStyle w:val="sche3"/>
        <w:spacing w:line="360" w:lineRule="auto"/>
        <w:jc w:val="center"/>
        <w:rPr>
          <w:b/>
          <w:sz w:val="18"/>
          <w:szCs w:val="18"/>
          <w:highlight w:val="yellow"/>
          <w:lang w:val="it-IT"/>
        </w:rPr>
      </w:pPr>
      <w:r w:rsidRPr="009602A8">
        <w:rPr>
          <w:b/>
          <w:sz w:val="18"/>
          <w:szCs w:val="18"/>
          <w:lang w:val="it-IT"/>
        </w:rPr>
        <w:t>CONSEGUENTEMENTE DICHIARA</w:t>
      </w:r>
    </w:p>
    <w:p w:rsidR="00202485" w:rsidRPr="009602A8" w:rsidRDefault="00202485" w:rsidP="00202485">
      <w:pPr>
        <w:pStyle w:val="sche3"/>
        <w:spacing w:line="360" w:lineRule="auto"/>
        <w:jc w:val="center"/>
        <w:rPr>
          <w:b/>
          <w:sz w:val="18"/>
          <w:szCs w:val="18"/>
          <w:highlight w:val="yellow"/>
          <w:lang w:val="it-IT"/>
        </w:rPr>
      </w:pPr>
    </w:p>
    <w:p w:rsidR="00202485" w:rsidRPr="009602A8" w:rsidRDefault="00202485" w:rsidP="00202485">
      <w:pPr>
        <w:pStyle w:val="sche3"/>
        <w:spacing w:line="360" w:lineRule="auto"/>
        <w:ind w:left="567" w:hanging="567"/>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8B02FF">
        <w:rPr>
          <w:sz w:val="18"/>
          <w:szCs w:val="18"/>
          <w:lang w:val="it-IT"/>
        </w:rPr>
      </w:r>
      <w:r w:rsidR="008B02FF">
        <w:rPr>
          <w:sz w:val="18"/>
          <w:szCs w:val="18"/>
          <w:lang w:val="it-IT"/>
        </w:rPr>
        <w:fldChar w:fldCharType="separate"/>
      </w:r>
      <w:r w:rsidRPr="009602A8">
        <w:rPr>
          <w:sz w:val="18"/>
          <w:szCs w:val="18"/>
          <w:lang w:val="it-IT"/>
        </w:rPr>
        <w:fldChar w:fldCharType="end"/>
      </w:r>
      <w:r w:rsidRPr="009602A8">
        <w:rPr>
          <w:sz w:val="18"/>
          <w:szCs w:val="18"/>
          <w:lang w:val="it-IT"/>
        </w:rPr>
        <w:tab/>
        <w:t xml:space="preserve">di </w:t>
      </w:r>
      <w:r w:rsidRPr="009602A8">
        <w:rPr>
          <w:b/>
          <w:bCs/>
          <w:sz w:val="18"/>
          <w:szCs w:val="18"/>
          <w:lang w:val="it-IT"/>
        </w:rPr>
        <w:t>avvalersi</w:t>
      </w:r>
      <w:r w:rsidRPr="009602A8">
        <w:rPr>
          <w:sz w:val="18"/>
          <w:szCs w:val="18"/>
          <w:lang w:val="it-IT"/>
        </w:rPr>
        <w:t xml:space="preserve">, ai sensi dell’art. 89 del D.Lgs. 50/2016, per la parte rimanente di detti requisiti, dei corrispondenti </w:t>
      </w:r>
      <w:r w:rsidRPr="009602A8">
        <w:rPr>
          <w:b/>
          <w:bCs/>
          <w:sz w:val="18"/>
          <w:szCs w:val="18"/>
          <w:lang w:val="it-IT"/>
        </w:rPr>
        <w:t>requisiti di ordine speciale</w:t>
      </w:r>
      <w:r w:rsidRPr="009602A8">
        <w:rPr>
          <w:sz w:val="18"/>
          <w:szCs w:val="18"/>
          <w:lang w:val="it-IT"/>
        </w:rPr>
        <w:t xml:space="preserve"> posseduti dalla/e seguente/i impresa/e</w:t>
      </w:r>
      <w:r w:rsidRPr="009602A8">
        <w:rPr>
          <w:rStyle w:val="Endnotenzeichen"/>
          <w:rFonts w:cs="Arial"/>
          <w:sz w:val="18"/>
          <w:szCs w:val="18"/>
          <w:lang w:val="it-IT"/>
        </w:rPr>
        <w:endnoteReference w:id="14"/>
      </w:r>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per il requisito o parte del seguente requisito: </w:t>
      </w:r>
      <w:r w:rsidRPr="009602A8">
        <w:rPr>
          <w:sz w:val="18"/>
          <w:szCs w:val="18"/>
          <w:lang w:val="it-IT"/>
        </w:rPr>
        <w:fldChar w:fldCharType="begin">
          <w:ffData>
            <w:name w:val="Testo120"/>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l’impresa: </w:t>
      </w:r>
      <w:r w:rsidRPr="009602A8">
        <w:rPr>
          <w:b/>
          <w:sz w:val="18"/>
          <w:szCs w:val="18"/>
          <w:lang w:val="it-IT"/>
        </w:rPr>
        <w:fldChar w:fldCharType="begin">
          <w:ffData>
            <w:name w:val="Testo112"/>
            <w:enabled/>
            <w:calcOnExit w:val="0"/>
            <w:textInput/>
          </w:ffData>
        </w:fldChar>
      </w:r>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113"/>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P.IVA: </w:t>
      </w:r>
      <w:r w:rsidRPr="009602A8">
        <w:rPr>
          <w:sz w:val="18"/>
          <w:szCs w:val="18"/>
          <w:lang w:val="it-IT"/>
        </w:rPr>
        <w:fldChar w:fldCharType="begin">
          <w:ffData>
            <w:name w:val="Testo11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115"/>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116"/>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117"/>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11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lastRenderedPageBreak/>
        <w:t xml:space="preserve">via/piazza, ecc. </w:t>
      </w:r>
      <w:r w:rsidRPr="009602A8">
        <w:rPr>
          <w:sz w:val="18"/>
          <w:szCs w:val="18"/>
          <w:lang w:val="it-IT"/>
        </w:rPr>
        <w:fldChar w:fldCharType="begin">
          <w:ffData>
            <w:name w:val="Testo11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il cui legale rappresentante è </w:t>
      </w:r>
      <w:r w:rsidRPr="009602A8">
        <w:rPr>
          <w:sz w:val="18"/>
          <w:szCs w:val="18"/>
          <w:lang w:val="it-IT"/>
        </w:rPr>
        <w:fldChar w:fldCharType="begin">
          <w:ffData>
            <w:name w:val="Testo5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tabs>
          <w:tab w:val="left" w:pos="567"/>
          <w:tab w:val="left" w:pos="8820"/>
        </w:tabs>
        <w:spacing w:line="360" w:lineRule="auto"/>
        <w:ind w:left="567" w:right="818" w:hanging="567"/>
        <w:jc w:val="both"/>
        <w:rPr>
          <w:sz w:val="18"/>
          <w:szCs w:val="18"/>
          <w:lang w:val="it-IT"/>
        </w:rPr>
      </w:pPr>
    </w:p>
    <w:p w:rsidR="00202485" w:rsidRPr="009602A8" w:rsidRDefault="00202485" w:rsidP="00202485">
      <w:pPr>
        <w:spacing w:line="360" w:lineRule="auto"/>
        <w:ind w:left="567" w:hanging="567"/>
        <w:jc w:val="both"/>
        <w:rPr>
          <w:sz w:val="18"/>
          <w:szCs w:val="18"/>
          <w:lang w:val="it-IT"/>
        </w:rPr>
      </w:pPr>
      <w:r w:rsidRPr="009602A8">
        <w:rPr>
          <w:sz w:val="18"/>
          <w:szCs w:val="18"/>
          <w:lang w:val="it-IT" w:eastAsia="de-DE"/>
        </w:rPr>
        <w:t xml:space="preserve">- </w:t>
      </w:r>
      <w:r w:rsidRPr="009602A8">
        <w:rPr>
          <w:sz w:val="18"/>
          <w:szCs w:val="18"/>
          <w:lang w:val="it-IT" w:eastAsia="de-DE"/>
        </w:rPr>
        <w:tab/>
        <w:t>e che, se i requisiti dei quali si avvale riguardano, ai sensi dell´art. 89 comma 1 D. Lgs. 50/2016 i criteri relativi all’indicazione dei titoli di studio e professionali di cui all’allegato XVII, parte II, lettera f), le esperienze professionali pertinenti, i soggetti della cui capacità l´impresa concorrente si avvale eseguiranno direttamente le prestazioni per cui tali capacità sono richieste</w:t>
      </w:r>
    </w:p>
    <w:p w:rsidR="00202485" w:rsidRPr="009602A8" w:rsidRDefault="00202485" w:rsidP="00202485">
      <w:pPr>
        <w:tabs>
          <w:tab w:val="left" w:pos="567"/>
          <w:tab w:val="left" w:pos="8820"/>
        </w:tabs>
        <w:spacing w:line="360" w:lineRule="auto"/>
        <w:ind w:left="567" w:right="818" w:hanging="567"/>
        <w:jc w:val="both"/>
        <w:rPr>
          <w:sz w:val="18"/>
          <w:szCs w:val="18"/>
          <w:lang w:val="it-IT"/>
        </w:rPr>
      </w:pPr>
    </w:p>
    <w:p w:rsidR="00202485" w:rsidRPr="009602A8" w:rsidRDefault="00202485" w:rsidP="00202485">
      <w:pPr>
        <w:spacing w:line="360" w:lineRule="auto"/>
        <w:ind w:left="709" w:hanging="283"/>
        <w:jc w:val="center"/>
        <w:rPr>
          <w:b/>
          <w:sz w:val="18"/>
          <w:szCs w:val="18"/>
          <w:lang w:val="it-IT"/>
        </w:rPr>
      </w:pPr>
      <w:r w:rsidRPr="009602A8">
        <w:rPr>
          <w:b/>
          <w:sz w:val="18"/>
          <w:szCs w:val="18"/>
          <w:lang w:val="it-IT"/>
        </w:rPr>
        <w:t>E ALLEGA</w:t>
      </w:r>
    </w:p>
    <w:p w:rsidR="00202485" w:rsidRPr="009602A8" w:rsidRDefault="00202485" w:rsidP="00202485">
      <w:pPr>
        <w:spacing w:line="360" w:lineRule="auto"/>
        <w:ind w:left="709" w:hanging="283"/>
        <w:jc w:val="center"/>
        <w:rPr>
          <w:b/>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 xml:space="preserve">gli </w:t>
      </w:r>
      <w:r w:rsidRPr="009602A8">
        <w:rPr>
          <w:b/>
          <w:sz w:val="18"/>
          <w:szCs w:val="18"/>
          <w:u w:val="single"/>
          <w:lang w:val="it-IT"/>
        </w:rPr>
        <w:t>allegati A1-ter</w:t>
      </w:r>
      <w:r w:rsidRPr="009602A8">
        <w:rPr>
          <w:sz w:val="18"/>
          <w:szCs w:val="18"/>
          <w:lang w:val="it-IT"/>
        </w:rPr>
        <w:t xml:space="preserve"> tanti quanti sono le imprese ausiliarie contenenti le dichiarazioni sottoscritte da parte di queste ultime e attestanti il possesso da parte loro dei requisiti generali di cui all’art. 80 D.Lgs.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202485" w:rsidRPr="009602A8" w:rsidRDefault="00202485" w:rsidP="00202485">
      <w:pPr>
        <w:spacing w:line="360" w:lineRule="auto"/>
        <w:ind w:left="426"/>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il contratto in originale o copia autentica in virtù del quale l’impresa ausiliaria si obbliga nei confronti del concorrente a fornire i requisiti e a mettere a disposizione le risorse necessarie per tutta la durata dell’appalto;</w:t>
      </w:r>
    </w:p>
    <w:p w:rsidR="00202485" w:rsidRPr="009602A8" w:rsidRDefault="00202485" w:rsidP="00202485">
      <w:pPr>
        <w:spacing w:line="360" w:lineRule="auto"/>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gli ulteriori documenti prescritti dall’art. 89 D.Lgs. 50/2016 e dalla documentazione di gara.</w:t>
      </w:r>
    </w:p>
    <w:p w:rsidR="00202485" w:rsidRPr="009602A8" w:rsidRDefault="00202485" w:rsidP="00202485">
      <w:pPr>
        <w:pStyle w:val="sche3"/>
        <w:spacing w:line="360" w:lineRule="auto"/>
        <w:rPr>
          <w:sz w:val="18"/>
          <w:szCs w:val="18"/>
          <w:lang w:val="it-IT"/>
        </w:rPr>
      </w:pPr>
    </w:p>
    <w:tbl>
      <w:tblPr>
        <w:tblW w:w="0" w:type="auto"/>
        <w:tblInd w:w="108" w:type="dxa"/>
        <w:tblLayout w:type="fixed"/>
        <w:tblLook w:val="0000" w:firstRow="0" w:lastRow="0" w:firstColumn="0" w:lastColumn="0" w:noHBand="0" w:noVBand="0"/>
      </w:tblPr>
      <w:tblGrid>
        <w:gridCol w:w="9680"/>
      </w:tblGrid>
      <w:tr w:rsidR="00202485" w:rsidRPr="009602A8" w:rsidTr="0046086A">
        <w:tc>
          <w:tcPr>
            <w:tcW w:w="9680" w:type="dxa"/>
            <w:tcBorders>
              <w:top w:val="single" w:sz="4" w:space="0" w:color="000000"/>
              <w:left w:val="single" w:sz="4" w:space="0" w:color="000000"/>
              <w:bottom w:val="single" w:sz="4" w:space="0" w:color="000000"/>
              <w:right w:val="single" w:sz="4" w:space="0" w:color="000000"/>
            </w:tcBorders>
          </w:tcPr>
          <w:p w:rsidR="00202485" w:rsidRPr="009602A8" w:rsidRDefault="00202485" w:rsidP="0046086A">
            <w:pPr>
              <w:pStyle w:val="sche3"/>
              <w:snapToGrid w:val="0"/>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202485" w:rsidRPr="009602A8" w:rsidRDefault="00202485" w:rsidP="0046086A">
            <w:pPr>
              <w:pStyle w:val="sche3"/>
              <w:spacing w:line="360" w:lineRule="auto"/>
              <w:rPr>
                <w:sz w:val="18"/>
                <w:szCs w:val="18"/>
                <w:lang w:val="it-IT"/>
              </w:rPr>
            </w:pP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tc>
      </w:tr>
    </w:tbl>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spacing w:line="360" w:lineRule="auto"/>
        <w:ind w:left="567" w:hanging="567"/>
        <w:rPr>
          <w:sz w:val="18"/>
          <w:szCs w:val="18"/>
          <w:lang w:val="it-IT"/>
        </w:rPr>
      </w:pPr>
      <w:r w:rsidRPr="009602A8">
        <w:rPr>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9602A8">
        <w:rPr>
          <w:b/>
          <w:bCs/>
          <w:i/>
          <w:iCs/>
          <w:sz w:val="18"/>
          <w:szCs w:val="18"/>
          <w:lang w:val="it-IT"/>
        </w:rPr>
        <w:t>Sez. IV</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9602A8">
        <w:rPr>
          <w:b/>
          <w:bCs/>
          <w:i/>
          <w:iCs/>
          <w:sz w:val="18"/>
          <w:szCs w:val="18"/>
          <w:lang w:val="it-IT"/>
        </w:rPr>
        <w:t>EVENTUALE DICHIARAZIONE AGGIUNTIVA AI SENSI DELLA LEGGE FALLIMENTARE</w:t>
      </w:r>
      <w:r w:rsidRPr="009602A8">
        <w:rPr>
          <w:rStyle w:val="Endnotenzeichen"/>
          <w:rFonts w:cs="Arial"/>
          <w:b/>
          <w:sz w:val="18"/>
          <w:szCs w:val="18"/>
          <w:lang w:val="it-IT"/>
        </w:rPr>
        <w:endnoteReference w:id="15"/>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center"/>
        <w:rPr>
          <w:b/>
          <w:sz w:val="18"/>
          <w:szCs w:val="18"/>
          <w:lang w:val="it-IT"/>
        </w:rPr>
      </w:pPr>
      <w:r w:rsidRPr="009602A8">
        <w:rPr>
          <w:b/>
          <w:sz w:val="18"/>
          <w:szCs w:val="18"/>
          <w:lang w:val="it-IT"/>
        </w:rPr>
        <w:t>DICHIARA</w:t>
      </w:r>
    </w:p>
    <w:p w:rsidR="00202485" w:rsidRPr="009602A8" w:rsidRDefault="00202485" w:rsidP="00202485">
      <w:pPr>
        <w:autoSpaceDE w:val="0"/>
        <w:spacing w:line="360" w:lineRule="auto"/>
        <w:ind w:left="426" w:hanging="426"/>
        <w:jc w:val="center"/>
        <w:rPr>
          <w:b/>
          <w:sz w:val="18"/>
          <w:szCs w:val="18"/>
          <w:lang w:val="it-IT"/>
        </w:rPr>
      </w:pPr>
    </w:p>
    <w:p w:rsidR="00202485" w:rsidRPr="009602A8" w:rsidRDefault="00202485" w:rsidP="00202485">
      <w:pPr>
        <w:spacing w:line="360" w:lineRule="auto"/>
        <w:ind w:left="284" w:hanging="284"/>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8B02FF">
        <w:rPr>
          <w:sz w:val="18"/>
          <w:szCs w:val="18"/>
          <w:lang w:val="it-IT"/>
        </w:rPr>
      </w:r>
      <w:r w:rsidR="008B02FF">
        <w:rPr>
          <w:sz w:val="18"/>
          <w:szCs w:val="18"/>
          <w:lang w:val="it-IT"/>
        </w:rPr>
        <w:fldChar w:fldCharType="separate"/>
      </w:r>
      <w:r w:rsidRPr="009602A8">
        <w:rPr>
          <w:sz w:val="18"/>
          <w:szCs w:val="18"/>
          <w:lang w:val="it-IT"/>
        </w:rPr>
        <w:fldChar w:fldCharType="end"/>
      </w:r>
      <w:r w:rsidRPr="009602A8">
        <w:rPr>
          <w:sz w:val="18"/>
          <w:szCs w:val="18"/>
          <w:lang w:val="it-IT"/>
        </w:rPr>
        <w:t xml:space="preserve"> che l’impresa dichiarante ha proposto ricorso per l’ammissione al concordato preventivo con continuità aziendale ai sensi dell’art. 186-bis L.F. (anche nel caso di presentazione di ricorso “in bianco”) ed ha ottenuto l’autorizzazione alla partecipazione a procedure di affidamento di contratti pubblici da parte del Tribunale di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in data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con provvedimento n.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e allega copia del provvedimento di autorizzazione;</w:t>
      </w:r>
    </w:p>
    <w:p w:rsidR="00202485" w:rsidRPr="009602A8" w:rsidRDefault="00202485" w:rsidP="00202485">
      <w:pPr>
        <w:rPr>
          <w:sz w:val="18"/>
          <w:szCs w:val="18"/>
          <w:lang w:val="it-IT"/>
        </w:rPr>
      </w:pPr>
    </w:p>
    <w:p w:rsidR="00202485" w:rsidRPr="009602A8" w:rsidRDefault="00202485" w:rsidP="00202485">
      <w:pPr>
        <w:spacing w:line="360" w:lineRule="auto"/>
        <w:rPr>
          <w:b/>
          <w:sz w:val="18"/>
          <w:szCs w:val="18"/>
          <w:lang w:val="it-IT"/>
        </w:rPr>
      </w:pPr>
      <w:r w:rsidRPr="009602A8">
        <w:rPr>
          <w:b/>
          <w:sz w:val="18"/>
          <w:szCs w:val="18"/>
          <w:lang w:val="it-IT"/>
        </w:rPr>
        <w:t>OVVERO</w:t>
      </w:r>
    </w:p>
    <w:p w:rsidR="00202485" w:rsidRPr="009602A8" w:rsidRDefault="00202485" w:rsidP="00202485">
      <w:pPr>
        <w:spacing w:line="360" w:lineRule="auto"/>
        <w:rPr>
          <w:sz w:val="18"/>
          <w:szCs w:val="18"/>
          <w:highlight w:val="yellow"/>
          <w:lang w:val="it-IT"/>
        </w:rPr>
      </w:pPr>
    </w:p>
    <w:p w:rsidR="00202485" w:rsidRPr="009602A8" w:rsidRDefault="00202485" w:rsidP="00202485">
      <w:pPr>
        <w:spacing w:line="360" w:lineRule="auto"/>
        <w:ind w:left="284" w:hanging="284"/>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8B02FF">
        <w:rPr>
          <w:sz w:val="18"/>
          <w:szCs w:val="18"/>
          <w:lang w:val="it-IT"/>
        </w:rPr>
      </w:r>
      <w:r w:rsidR="008B02FF">
        <w:rPr>
          <w:sz w:val="18"/>
          <w:szCs w:val="18"/>
          <w:lang w:val="it-IT"/>
        </w:rPr>
        <w:fldChar w:fldCharType="separate"/>
      </w:r>
      <w:r w:rsidRPr="009602A8">
        <w:rPr>
          <w:sz w:val="18"/>
          <w:szCs w:val="18"/>
          <w:lang w:val="it-IT"/>
        </w:rPr>
        <w:fldChar w:fldCharType="end"/>
      </w:r>
      <w:r w:rsidRPr="009602A8">
        <w:rPr>
          <w:sz w:val="18"/>
          <w:szCs w:val="18"/>
          <w:lang w:val="it-IT"/>
        </w:rPr>
        <w:t xml:space="preserve"> che l’impresa dichiarante è stata ammessa al concordato preventivo con continuità aziendale, di cui all’art. 186-bis del Regio Decreto 16/03/1942 n. 267, dichiarato con decreto n.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del Tribunale di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 emesso in data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e sentita l’ANAC ai sensi dell’art. 110, comma 3, D.Lgs. n. 50/2016 e allega copia del provvedimento del Tribunale.</w:t>
      </w:r>
    </w:p>
    <w:p w:rsidR="00202485" w:rsidRPr="009602A8" w:rsidRDefault="00202485" w:rsidP="00202485">
      <w:pPr>
        <w:spacing w:line="360" w:lineRule="auto"/>
        <w:ind w:left="284" w:hanging="284"/>
        <w:rPr>
          <w:sz w:val="18"/>
          <w:szCs w:val="18"/>
          <w:lang w:val="it-IT"/>
        </w:rPr>
      </w:pPr>
    </w:p>
    <w:p w:rsidR="00202485" w:rsidRPr="009602A8" w:rsidRDefault="00202485" w:rsidP="00202485">
      <w:pPr>
        <w:spacing w:line="360" w:lineRule="auto"/>
        <w:ind w:left="567"/>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8B02FF">
        <w:rPr>
          <w:sz w:val="18"/>
          <w:szCs w:val="18"/>
          <w:lang w:val="it-IT"/>
        </w:rPr>
      </w:r>
      <w:r w:rsidR="008B02FF">
        <w:rPr>
          <w:sz w:val="18"/>
          <w:szCs w:val="18"/>
          <w:lang w:val="it-IT"/>
        </w:rPr>
        <w:fldChar w:fldCharType="separate"/>
      </w:r>
      <w:r w:rsidRPr="009602A8">
        <w:rPr>
          <w:sz w:val="18"/>
          <w:szCs w:val="18"/>
          <w:lang w:val="it-IT"/>
        </w:rPr>
        <w:fldChar w:fldCharType="end"/>
      </w:r>
      <w:r w:rsidRPr="009602A8">
        <w:rPr>
          <w:sz w:val="18"/>
          <w:szCs w:val="18"/>
          <w:lang w:val="it-IT"/>
        </w:rPr>
        <w:t xml:space="preserve"> </w:t>
      </w:r>
      <w:r w:rsidRPr="009602A8">
        <w:rPr>
          <w:i/>
          <w:sz w:val="18"/>
          <w:szCs w:val="18"/>
          <w:lang w:val="it-IT"/>
        </w:rPr>
        <w:t>(nel caso in cui ANAC abbia subordinato la partecipazione alla necessità di avvalersi dei requisiti di altro operatore economico)</w:t>
      </w:r>
      <w:r w:rsidRPr="009602A8">
        <w:rPr>
          <w:sz w:val="18"/>
          <w:szCs w:val="18"/>
          <w:lang w:val="it-IT"/>
        </w:rPr>
        <w:t xml:space="preserve"> di avvalersi ai sensi e per gli effetti dell’art. 186-bis comma 4, lettera b), L.F. della seguente impresa[ii]:</w:t>
      </w:r>
    </w:p>
    <w:p w:rsidR="00202485" w:rsidRPr="009602A8" w:rsidRDefault="00202485" w:rsidP="00202485">
      <w:pPr>
        <w:spacing w:line="360" w:lineRule="auto"/>
        <w:ind w:left="567"/>
        <w:rPr>
          <w:sz w:val="18"/>
          <w:szCs w:val="18"/>
          <w:lang w:val="it-IT"/>
        </w:rPr>
      </w:pPr>
      <w:r w:rsidRPr="009602A8">
        <w:rPr>
          <w:sz w:val="18"/>
          <w:szCs w:val="18"/>
          <w:lang w:val="it-IT"/>
        </w:rPr>
        <w:t xml:space="preserve">Impresa: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202485" w:rsidRPr="009602A8" w:rsidRDefault="00202485" w:rsidP="00202485">
      <w:pPr>
        <w:spacing w:line="360" w:lineRule="auto"/>
        <w:ind w:left="567"/>
        <w:rPr>
          <w:sz w:val="18"/>
          <w:szCs w:val="18"/>
          <w:lang w:val="it-IT"/>
        </w:rPr>
      </w:pPr>
      <w:r w:rsidRPr="009602A8">
        <w:rPr>
          <w:sz w:val="18"/>
          <w:szCs w:val="18"/>
          <w:lang w:val="it-IT"/>
        </w:rPr>
        <w:t xml:space="preserve">C.F.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 P.IVA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p>
    <w:p w:rsidR="00202485" w:rsidRPr="009602A8" w:rsidRDefault="00202485" w:rsidP="00202485">
      <w:pPr>
        <w:spacing w:line="360" w:lineRule="auto"/>
        <w:ind w:left="567"/>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 CAP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 prov.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 Stato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p>
    <w:p w:rsidR="00202485" w:rsidRPr="009602A8" w:rsidRDefault="00202485" w:rsidP="00202485">
      <w:pPr>
        <w:spacing w:line="360" w:lineRule="auto"/>
        <w:ind w:left="567"/>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ind w:left="567"/>
        <w:rPr>
          <w:sz w:val="18"/>
          <w:szCs w:val="18"/>
          <w:lang w:val="it-IT"/>
        </w:rPr>
      </w:pPr>
      <w:r w:rsidRPr="009602A8">
        <w:rPr>
          <w:sz w:val="18"/>
          <w:szCs w:val="18"/>
          <w:lang w:val="it-IT"/>
        </w:rPr>
        <w:t xml:space="preserve">il cui legale rappresentante è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ind w:left="993"/>
        <w:rPr>
          <w:sz w:val="18"/>
          <w:szCs w:val="18"/>
          <w:lang w:val="it-IT"/>
        </w:rPr>
      </w:pPr>
    </w:p>
    <w:p w:rsidR="00202485" w:rsidRPr="009602A8" w:rsidRDefault="00202485" w:rsidP="00202485">
      <w:pPr>
        <w:spacing w:line="360" w:lineRule="auto"/>
        <w:ind w:left="993" w:hanging="426"/>
        <w:rPr>
          <w:b/>
          <w:sz w:val="18"/>
          <w:szCs w:val="18"/>
          <w:lang w:val="it-IT"/>
        </w:rPr>
      </w:pPr>
      <w:r w:rsidRPr="009602A8">
        <w:rPr>
          <w:b/>
          <w:sz w:val="18"/>
          <w:szCs w:val="18"/>
          <w:lang w:val="it-IT"/>
        </w:rPr>
        <w:t>E ALLEGA</w:t>
      </w:r>
    </w:p>
    <w:p w:rsidR="00202485" w:rsidRPr="009602A8" w:rsidRDefault="00202485" w:rsidP="00202485">
      <w:pPr>
        <w:spacing w:line="360" w:lineRule="auto"/>
        <w:ind w:left="993" w:hanging="426"/>
        <w:rPr>
          <w:sz w:val="18"/>
          <w:szCs w:val="18"/>
          <w:lang w:val="it-IT"/>
        </w:rPr>
      </w:pPr>
    </w:p>
    <w:p w:rsidR="00202485" w:rsidRPr="009602A8" w:rsidRDefault="00202485" w:rsidP="00202485">
      <w:pPr>
        <w:numPr>
          <w:ilvl w:val="0"/>
          <w:numId w:val="14"/>
        </w:numPr>
        <w:tabs>
          <w:tab w:val="clear" w:pos="720"/>
          <w:tab w:val="num" w:pos="993"/>
        </w:tabs>
        <w:spacing w:line="360" w:lineRule="auto"/>
        <w:ind w:left="993" w:hanging="426"/>
        <w:rPr>
          <w:sz w:val="18"/>
          <w:szCs w:val="18"/>
          <w:lang w:val="it-IT"/>
        </w:rPr>
      </w:pPr>
      <w:r w:rsidRPr="009602A8">
        <w:rPr>
          <w:sz w:val="18"/>
          <w:szCs w:val="18"/>
          <w:lang w:val="it-IT"/>
        </w:rPr>
        <w:t>una relazione di un professionista in possesso dei requisiti di cui all'articolo 67, terzo comma, lettera d), che attesta la conformità al piano e la ragionevole capacità di adempimento del contratto;</w:t>
      </w:r>
    </w:p>
    <w:p w:rsidR="00202485" w:rsidRPr="009602A8" w:rsidRDefault="00202485" w:rsidP="00202485">
      <w:pPr>
        <w:spacing w:line="360" w:lineRule="auto"/>
        <w:ind w:left="360"/>
        <w:rPr>
          <w:sz w:val="18"/>
          <w:szCs w:val="18"/>
          <w:lang w:val="it-IT"/>
        </w:rPr>
      </w:pPr>
    </w:p>
    <w:p w:rsidR="00202485" w:rsidRPr="009602A8" w:rsidRDefault="00202485" w:rsidP="00BB75B9">
      <w:pPr>
        <w:spacing w:line="360" w:lineRule="auto"/>
        <w:ind w:left="993" w:hanging="426"/>
        <w:jc w:val="both"/>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8B02FF">
        <w:rPr>
          <w:sz w:val="18"/>
          <w:szCs w:val="18"/>
          <w:lang w:val="it-IT"/>
        </w:rPr>
      </w:r>
      <w:r w:rsidR="008B02FF">
        <w:rPr>
          <w:sz w:val="18"/>
          <w:szCs w:val="18"/>
          <w:lang w:val="it-IT"/>
        </w:rPr>
        <w:fldChar w:fldCharType="separate"/>
      </w:r>
      <w:r w:rsidRPr="009602A8">
        <w:rPr>
          <w:sz w:val="18"/>
          <w:szCs w:val="18"/>
          <w:lang w:val="it-IT"/>
        </w:rPr>
        <w:fldChar w:fldCharType="end"/>
      </w:r>
      <w:r w:rsidRPr="009602A8">
        <w:rPr>
          <w:sz w:val="18"/>
          <w:szCs w:val="18"/>
          <w:lang w:val="it-IT"/>
        </w:rPr>
        <w:t xml:space="preserve"> </w:t>
      </w:r>
      <w:r w:rsidRPr="009602A8">
        <w:rPr>
          <w:sz w:val="18"/>
          <w:szCs w:val="18"/>
          <w:lang w:val="it-IT"/>
        </w:rPr>
        <w:tab/>
        <w:t xml:space="preserve">qualora prescritto da ANAC, sentito il giudice delegato, ai sensi dell’art. 110, comma 5, D.Lgs. n. 50/2016, la dichiarazione di altro operatore in possesso dei requisiti di carattere generale, di capacità finanziaria, tecnica, economica nonché di certificazione, richiesti per l'affidamento dell'appalto, il quale si è impegnato nei confronti del </w:t>
      </w:r>
      <w:r w:rsidRPr="00675EBD">
        <w:rPr>
          <w:sz w:val="18"/>
          <w:szCs w:val="18"/>
          <w:lang w:val="it-IT"/>
        </w:rPr>
        <w:t>concorrente e della stazione appaltante</w:t>
      </w:r>
      <w:r w:rsidR="0089096C" w:rsidRPr="00675EBD">
        <w:rPr>
          <w:sz w:val="18"/>
          <w:szCs w:val="18"/>
          <w:lang w:val="it-IT"/>
        </w:rPr>
        <w:t xml:space="preserve"> ovvero dell’ente committente</w:t>
      </w:r>
      <w:r w:rsidRPr="00675EBD">
        <w:rPr>
          <w:sz w:val="18"/>
          <w:szCs w:val="18"/>
          <w:lang w:val="it-IT"/>
        </w:rPr>
        <w:t xml:space="preserve"> a mettere a disposizione, per la durata del contratto, le risorse necessarie all'esecuzione dell'appalto </w:t>
      </w:r>
      <w:r w:rsidRPr="009602A8">
        <w:rPr>
          <w:sz w:val="18"/>
          <w:szCs w:val="18"/>
          <w:lang w:val="it-IT"/>
        </w:rPr>
        <w:t>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w:t>
      </w:r>
    </w:p>
    <w:p w:rsidR="00202485" w:rsidRPr="009602A8" w:rsidRDefault="00202485" w:rsidP="00202485">
      <w:pPr>
        <w:spacing w:line="360" w:lineRule="auto"/>
        <w:rPr>
          <w:sz w:val="18"/>
          <w:szCs w:val="18"/>
          <w:lang w:val="it-IT"/>
        </w:rPr>
      </w:pPr>
    </w:p>
    <w:p w:rsidR="00202485" w:rsidRPr="009602A8" w:rsidRDefault="00202485" w:rsidP="00202485">
      <w:pPr>
        <w:spacing w:line="360" w:lineRule="auto"/>
        <w:ind w:left="993" w:hanging="426"/>
        <w:rPr>
          <w:sz w:val="18"/>
          <w:szCs w:val="18"/>
          <w:lang w:val="it-IT"/>
        </w:rPr>
      </w:pPr>
      <w:r w:rsidRPr="009602A8">
        <w:rPr>
          <w:sz w:val="18"/>
          <w:szCs w:val="18"/>
          <w:lang w:val="it-IT"/>
        </w:rPr>
        <w:t xml:space="preserve">- </w:t>
      </w:r>
      <w:r w:rsidRPr="009602A8">
        <w:rPr>
          <w:sz w:val="18"/>
          <w:szCs w:val="18"/>
          <w:lang w:val="it-IT"/>
        </w:rPr>
        <w:tab/>
        <w:t xml:space="preserve">che allega altro (specificare)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pStyle w:val="sche3"/>
        <w:spacing w:line="360" w:lineRule="auto"/>
        <w:ind w:left="567" w:hanging="567"/>
        <w:rPr>
          <w:sz w:val="18"/>
          <w:szCs w:val="18"/>
          <w:lang w:val="it-IT"/>
        </w:rPr>
      </w:pPr>
      <w:r w:rsidRPr="009602A8">
        <w:rPr>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sidRPr="009602A8">
        <w:rPr>
          <w:b/>
          <w:bCs/>
          <w:i/>
          <w:iCs/>
          <w:sz w:val="18"/>
          <w:szCs w:val="18"/>
          <w:lang w:val="it-IT"/>
        </w:rPr>
        <w:t>Sez. V</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ULTERIORI DICHIARAZIONI OBBLIGATORIE </w:t>
      </w:r>
      <w:smartTag w:uri="urn:schemas-microsoft-com:office:smarttags" w:element="stockticker">
        <w:r w:rsidRPr="009602A8">
          <w:rPr>
            <w:b/>
            <w:bCs/>
            <w:i/>
            <w:iCs/>
            <w:sz w:val="18"/>
            <w:szCs w:val="18"/>
            <w:lang w:val="it-IT"/>
          </w:rPr>
          <w:t>PER</w:t>
        </w:r>
      </w:smartTag>
      <w:r w:rsidRPr="009602A8">
        <w:rPr>
          <w:b/>
          <w:bCs/>
          <w:i/>
          <w:iCs/>
          <w:sz w:val="18"/>
          <w:szCs w:val="18"/>
          <w:lang w:val="it-IT"/>
        </w:rPr>
        <w:t xml:space="preserve"> L’AMMISSIONE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9602A8">
        <w:rPr>
          <w:b/>
          <w:bCs/>
          <w:i/>
          <w:iCs/>
          <w:sz w:val="18"/>
          <w:szCs w:val="18"/>
          <w:lang w:val="it-IT"/>
        </w:rPr>
        <w:t xml:space="preserve">(da rendere da </w:t>
      </w:r>
      <w:r w:rsidRPr="009602A8">
        <w:rPr>
          <w:b/>
          <w:bCs/>
          <w:i/>
          <w:iCs/>
          <w:spacing w:val="-2"/>
          <w:sz w:val="18"/>
          <w:szCs w:val="18"/>
          <w:lang w:val="it-IT"/>
        </w:rPr>
        <w:t>qualsiasi tipologia di concorrente che partecipa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spacing w:line="360" w:lineRule="auto"/>
        <w:jc w:val="center"/>
        <w:rPr>
          <w:b/>
          <w:bCs/>
          <w:sz w:val="18"/>
          <w:szCs w:val="18"/>
          <w:lang w:val="it-IT"/>
        </w:rPr>
      </w:pPr>
    </w:p>
    <w:p w:rsidR="00202485" w:rsidRPr="009602A8" w:rsidRDefault="00202485" w:rsidP="00202485">
      <w:pPr>
        <w:spacing w:line="360" w:lineRule="auto"/>
        <w:jc w:val="center"/>
        <w:rPr>
          <w:b/>
          <w:bCs/>
          <w:sz w:val="18"/>
          <w:szCs w:val="18"/>
          <w:lang w:val="it-IT"/>
        </w:rPr>
      </w:pPr>
      <w:r w:rsidRPr="009602A8">
        <w:rPr>
          <w:b/>
          <w:bCs/>
          <w:sz w:val="18"/>
          <w:szCs w:val="18"/>
          <w:lang w:val="it-IT"/>
        </w:rPr>
        <w:t>DICHIARA</w:t>
      </w:r>
    </w:p>
    <w:p w:rsidR="003D0183" w:rsidRPr="00B231DA" w:rsidRDefault="00202485" w:rsidP="003D0183">
      <w:pPr>
        <w:pStyle w:val="sche3"/>
        <w:spacing w:line="360" w:lineRule="auto"/>
        <w:ind w:left="567" w:hanging="425"/>
        <w:rPr>
          <w:b/>
          <w:sz w:val="18"/>
          <w:szCs w:val="18"/>
          <w:u w:val="single"/>
          <w:lang w:val="it-IT"/>
        </w:rPr>
      </w:pPr>
      <w:r w:rsidRPr="009602A8">
        <w:rPr>
          <w:b/>
          <w:sz w:val="18"/>
          <w:szCs w:val="18"/>
          <w:lang w:val="it-IT"/>
        </w:rPr>
        <w:t>a)</w:t>
      </w:r>
      <w:r w:rsidRPr="009602A8">
        <w:rPr>
          <w:b/>
          <w:sz w:val="18"/>
          <w:szCs w:val="18"/>
          <w:lang w:val="it-IT"/>
        </w:rPr>
        <w:tab/>
      </w:r>
      <w:r w:rsidR="003D0183" w:rsidRPr="00B231DA">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3D0183" w:rsidRPr="00B231DA" w:rsidRDefault="003D0183" w:rsidP="003D0183">
      <w:pPr>
        <w:pStyle w:val="sche3"/>
        <w:numPr>
          <w:ilvl w:val="0"/>
          <w:numId w:val="19"/>
        </w:numPr>
        <w:tabs>
          <w:tab w:val="clear" w:pos="1582"/>
          <w:tab w:val="num" w:pos="567"/>
          <w:tab w:val="num" w:pos="644"/>
        </w:tabs>
        <w:spacing w:line="360" w:lineRule="auto"/>
        <w:ind w:left="567" w:hanging="425"/>
        <w:rPr>
          <w:b/>
          <w:sz w:val="18"/>
          <w:szCs w:val="18"/>
          <w:lang w:val="it-IT"/>
        </w:rPr>
      </w:pPr>
      <w:r w:rsidRPr="00B231DA">
        <w:rPr>
          <w:b/>
          <w:bCs/>
          <w:sz w:val="18"/>
          <w:szCs w:val="18"/>
          <w:lang w:val="it-IT"/>
        </w:rPr>
        <w:t>di essere consapevole che, in caso di aggiudicazione, l’Agenzia esprimerà il suo giudizio ai sensi dell’art. 80 comma 5 lett. c) e comma 7 D.Lgs. 50/2016;</w:t>
      </w:r>
      <w:r w:rsidRPr="00B231DA">
        <w:rPr>
          <w:b/>
          <w:sz w:val="18"/>
          <w:szCs w:val="18"/>
          <w:lang w:val="it-IT"/>
        </w:rPr>
        <w:t xml:space="preserve"> </w:t>
      </w:r>
    </w:p>
    <w:p w:rsidR="003D0183" w:rsidRPr="00B231DA" w:rsidRDefault="003D0183" w:rsidP="003D0183">
      <w:pPr>
        <w:pStyle w:val="sche3"/>
        <w:numPr>
          <w:ilvl w:val="0"/>
          <w:numId w:val="19"/>
        </w:numPr>
        <w:tabs>
          <w:tab w:val="clear" w:pos="1582"/>
          <w:tab w:val="num" w:pos="567"/>
          <w:tab w:val="num" w:pos="644"/>
        </w:tabs>
        <w:spacing w:line="360" w:lineRule="auto"/>
        <w:ind w:left="567" w:hanging="425"/>
        <w:rPr>
          <w:b/>
          <w:sz w:val="18"/>
          <w:szCs w:val="18"/>
          <w:lang w:val="it-IT"/>
        </w:rPr>
      </w:pPr>
      <w:r w:rsidRPr="00B231DA">
        <w:rPr>
          <w:b/>
          <w:sz w:val="18"/>
          <w:szCs w:val="18"/>
          <w:u w:val="single"/>
          <w:lang w:val="it-IT"/>
        </w:rPr>
        <w:t>di non essere a conoscenza di eventuali condizioni ostative di cui all’art. 80 D.Lgs. 50/2016 nei confronti degli ulteriori soggetti richiamati dal medesimo articolo;</w:t>
      </w:r>
    </w:p>
    <w:p w:rsidR="003D0183" w:rsidRPr="00B231DA" w:rsidRDefault="004764A9" w:rsidP="003D0183">
      <w:pPr>
        <w:pStyle w:val="sche3"/>
        <w:numPr>
          <w:ilvl w:val="0"/>
          <w:numId w:val="19"/>
        </w:numPr>
        <w:tabs>
          <w:tab w:val="clear" w:pos="1582"/>
          <w:tab w:val="num" w:pos="567"/>
          <w:tab w:val="num" w:pos="644"/>
        </w:tabs>
        <w:spacing w:line="360" w:lineRule="auto"/>
        <w:ind w:left="567" w:hanging="425"/>
        <w:rPr>
          <w:b/>
          <w:sz w:val="18"/>
          <w:szCs w:val="18"/>
          <w:lang w:val="it-IT"/>
        </w:rPr>
      </w:pPr>
      <w:r w:rsidRPr="004764A9">
        <w:rPr>
          <w:b/>
          <w:sz w:val="18"/>
          <w:szCs w:val="18"/>
          <w:u w:val="single"/>
          <w:lang w:val="it-IT"/>
        </w:rPr>
        <w:t>di essere consapevole che, a pena di esclusione dell’operatore economico aggiudicatario, in capo ad eventuali subappaltatori indicati ai sensi dell’art. 105, comma 6, D.Lgs. n. 50/2016, non devono sussistere le cause di esclusione di cui all’art. 80, commi 1 e 5, D.Lgs. n. 50/2016</w:t>
      </w:r>
      <w:r w:rsidR="003D0183" w:rsidRPr="00B231DA">
        <w:rPr>
          <w:b/>
          <w:sz w:val="18"/>
          <w:szCs w:val="18"/>
          <w:u w:val="single"/>
          <w:lang w:val="it-IT"/>
        </w:rPr>
        <w:t>;</w:t>
      </w:r>
    </w:p>
    <w:p w:rsidR="00F33194" w:rsidRPr="003D0183" w:rsidRDefault="003D0183" w:rsidP="003D0183">
      <w:pPr>
        <w:pStyle w:val="sche3"/>
        <w:numPr>
          <w:ilvl w:val="0"/>
          <w:numId w:val="19"/>
        </w:numPr>
        <w:tabs>
          <w:tab w:val="clear" w:pos="1582"/>
          <w:tab w:val="num" w:pos="567"/>
          <w:tab w:val="num" w:pos="644"/>
        </w:tabs>
        <w:spacing w:line="360" w:lineRule="auto"/>
        <w:ind w:left="567" w:hanging="425"/>
        <w:rPr>
          <w:b/>
          <w:sz w:val="18"/>
          <w:szCs w:val="18"/>
          <w:lang w:val="it-IT"/>
        </w:rPr>
      </w:pPr>
      <w:r w:rsidRPr="00B231DA">
        <w:rPr>
          <w:b/>
          <w:sz w:val="18"/>
          <w:szCs w:val="18"/>
          <w:u w:val="single"/>
          <w:lang w:val="it-IT"/>
        </w:rPr>
        <w:t xml:space="preserve">di impegnarsi, in caso di esercizio del diritto di accesso agli atti ai sensi dell’art. 53 </w:t>
      </w:r>
      <w:r w:rsidR="007B0E15">
        <w:rPr>
          <w:b/>
          <w:sz w:val="18"/>
          <w:szCs w:val="18"/>
          <w:u w:val="single"/>
          <w:lang w:val="it-IT"/>
        </w:rPr>
        <w:t>D.Lgs.</w:t>
      </w:r>
      <w:r w:rsidRPr="00B231DA">
        <w:rPr>
          <w:b/>
          <w:sz w:val="18"/>
          <w:szCs w:val="18"/>
          <w:u w:val="single"/>
          <w:lang w:val="it-IT"/>
        </w:rPr>
        <w:t xml:space="preserve"> 50/2016, a non divulgare la documentazione acquisita e i dati, di qualsiasi natura, e a utilizzare tale documentazione esclusivamente per la cura e difesa dei propri interessi giuridici e solo con riferimento al presente procedimento;</w:t>
      </w:r>
    </w:p>
    <w:p w:rsidR="00F33194" w:rsidRPr="009602A8" w:rsidRDefault="00202485" w:rsidP="00F33194">
      <w:pPr>
        <w:pStyle w:val="sche3"/>
        <w:numPr>
          <w:ilvl w:val="0"/>
          <w:numId w:val="19"/>
        </w:numPr>
        <w:tabs>
          <w:tab w:val="clear" w:pos="1582"/>
          <w:tab w:val="num" w:pos="567"/>
        </w:tabs>
        <w:spacing w:line="360" w:lineRule="auto"/>
        <w:ind w:left="567" w:hanging="425"/>
        <w:rPr>
          <w:sz w:val="18"/>
          <w:szCs w:val="18"/>
          <w:lang w:val="it-IT"/>
        </w:rPr>
      </w:pPr>
      <w:r w:rsidRPr="009602A8">
        <w:rPr>
          <w:sz w:val="18"/>
          <w:szCs w:val="18"/>
          <w:lang w:val="it-IT"/>
        </w:rPr>
        <w:t xml:space="preserve">che il valore economico dell'offerta è adeguato ai sensi dell’art. 97 comma 5 </w:t>
      </w:r>
      <w:r w:rsidRPr="009602A8">
        <w:rPr>
          <w:bCs/>
          <w:sz w:val="18"/>
          <w:szCs w:val="18"/>
          <w:lang w:val="it-IT"/>
        </w:rPr>
        <w:t>D.Lgs. 50/2016</w:t>
      </w:r>
      <w:r w:rsidRPr="009602A8">
        <w:rPr>
          <w:sz w:val="18"/>
          <w:szCs w:val="18"/>
          <w:lang w:val="it-IT"/>
        </w:rPr>
        <w:t>;</w:t>
      </w:r>
    </w:p>
    <w:p w:rsidR="00F33194" w:rsidRPr="009602A8" w:rsidRDefault="00202485" w:rsidP="00F33194">
      <w:pPr>
        <w:pStyle w:val="sche3"/>
        <w:numPr>
          <w:ilvl w:val="0"/>
          <w:numId w:val="19"/>
        </w:numPr>
        <w:tabs>
          <w:tab w:val="clear" w:pos="1582"/>
          <w:tab w:val="num" w:pos="567"/>
        </w:tabs>
        <w:spacing w:line="360" w:lineRule="auto"/>
        <w:ind w:left="567" w:hanging="425"/>
        <w:rPr>
          <w:sz w:val="18"/>
          <w:szCs w:val="18"/>
          <w:lang w:val="it-IT"/>
        </w:rPr>
      </w:pPr>
      <w:r w:rsidRPr="009602A8">
        <w:rPr>
          <w:sz w:val="18"/>
          <w:szCs w:val="18"/>
          <w:lang w:val="it-IT"/>
        </w:rPr>
        <w:t xml:space="preserve">(eventualmente, in caso di impresa non residente e senza stabile organizzazione in Italia) di adeguarsi alla normativa fiscale vigente ad essa applicabile; </w:t>
      </w:r>
    </w:p>
    <w:p w:rsidR="00F33194" w:rsidRPr="0089096C" w:rsidRDefault="00202485" w:rsidP="00F33194">
      <w:pPr>
        <w:pStyle w:val="sche3"/>
        <w:numPr>
          <w:ilvl w:val="0"/>
          <w:numId w:val="19"/>
        </w:numPr>
        <w:tabs>
          <w:tab w:val="clear" w:pos="1582"/>
          <w:tab w:val="num" w:pos="567"/>
        </w:tabs>
        <w:spacing w:line="360" w:lineRule="auto"/>
        <w:ind w:left="567" w:hanging="425"/>
        <w:rPr>
          <w:sz w:val="18"/>
          <w:szCs w:val="18"/>
          <w:lang w:val="it-IT"/>
        </w:rPr>
      </w:pPr>
      <w:r w:rsidRPr="0089096C">
        <w:rPr>
          <w:sz w:val="18"/>
          <w:szCs w:val="18"/>
          <w:lang w:val="it-IT"/>
        </w:rPr>
        <w:t>di accettare, a pena di esclusione, il Patto di Integrità, allegato alla documentazione di gara e adottato dall'Agenzia per i procedimenti e la vigilanza in materia di contratti pubblici di lavori, servizi e forniture, con Ordine di Servizio del Direttore n. 1/2015, con decorrenza dal giorno 01.03.2015;</w:t>
      </w:r>
    </w:p>
    <w:p w:rsidR="00F33194" w:rsidRPr="009602A8" w:rsidRDefault="00202485" w:rsidP="00F33194">
      <w:pPr>
        <w:pStyle w:val="sche3"/>
        <w:numPr>
          <w:ilvl w:val="0"/>
          <w:numId w:val="19"/>
        </w:numPr>
        <w:tabs>
          <w:tab w:val="clear" w:pos="1582"/>
          <w:tab w:val="num" w:pos="567"/>
        </w:tabs>
        <w:spacing w:line="360" w:lineRule="auto"/>
        <w:ind w:left="567" w:hanging="425"/>
        <w:rPr>
          <w:sz w:val="18"/>
          <w:szCs w:val="18"/>
          <w:lang w:val="it-IT"/>
        </w:rPr>
      </w:pPr>
      <w:r w:rsidRPr="009602A8">
        <w:rPr>
          <w:sz w:val="18"/>
          <w:szCs w:val="18"/>
          <w:lang w:val="it-IT"/>
        </w:rPr>
        <w:t xml:space="preserve">di essere edotto degli obblighi derivanti dal codice di comportamento </w:t>
      </w:r>
      <w:r w:rsidRPr="0089096C">
        <w:rPr>
          <w:sz w:val="18"/>
          <w:szCs w:val="18"/>
          <w:lang w:val="it-IT"/>
        </w:rPr>
        <w:t>adottato dalla Provincia Autonoma di Bolzano con deliberazione della Giunta Provinciale n. 938 del 29 luglio 2014 ai sensi del DPR 16 aprile 2013, n. 62 (Regolamento recante codice di comportamento dei dipendenti pubblici) e si impegna</w:t>
      </w:r>
      <w:r w:rsidRPr="009602A8">
        <w:rPr>
          <w:sz w:val="18"/>
          <w:szCs w:val="18"/>
          <w:lang w:val="it-IT"/>
        </w:rPr>
        <w:t>, in caso di aggiudicazione, ad osservare e a far osservare ai propri dipendenti e collaboratori il suddetto codice, pena la risoluzione del contratto;</w:t>
      </w:r>
      <w:bookmarkStart w:id="42" w:name="Controllo158"/>
    </w:p>
    <w:bookmarkEnd w:id="42"/>
    <w:p w:rsidR="00202485" w:rsidRPr="009602A8" w:rsidRDefault="00202485" w:rsidP="0089096C">
      <w:pPr>
        <w:pStyle w:val="sche3"/>
        <w:numPr>
          <w:ilvl w:val="0"/>
          <w:numId w:val="19"/>
        </w:numPr>
        <w:tabs>
          <w:tab w:val="clear" w:pos="1582"/>
          <w:tab w:val="num" w:pos="567"/>
        </w:tabs>
        <w:spacing w:line="360" w:lineRule="auto"/>
        <w:ind w:left="567" w:hanging="425"/>
        <w:rPr>
          <w:b/>
          <w:bCs/>
          <w:sz w:val="18"/>
          <w:szCs w:val="18"/>
          <w:u w:val="single"/>
          <w:lang w:val="it-IT" w:eastAsia="it-IT"/>
        </w:rPr>
      </w:pPr>
      <w:r w:rsidRPr="009602A8">
        <w:rPr>
          <w:sz w:val="18"/>
          <w:szCs w:val="18"/>
          <w:lang w:val="it-IT" w:eastAsia="it-IT"/>
        </w:rPr>
        <w:t xml:space="preserve">di aver tenuto conto, nella preparazione della propria offerta, degli obblighi relativi alle disposizioni in materia di sicurezza, di igiene, di tutela dell'ambiente, di condizioni di lavoro e di previdenza e assistenza in vigore nel luogo dove devono essere eseguiti i prestazioni; </w:t>
      </w:r>
      <w:r w:rsidRPr="009602A8">
        <w:rPr>
          <w:b/>
          <w:bCs/>
          <w:sz w:val="18"/>
          <w:szCs w:val="18"/>
          <w:lang w:val="it-IT" w:eastAsia="it-IT"/>
        </w:rPr>
        <w:t xml:space="preserve">che non sono stati soggetti a ribasso d’asta i costi della sicurezza speciali, elencati nel Piano di Sicurezza e Coordinamento (articolo 100 D.Lgs. 81/2008) - nell’ammontare indicato nella lettera d’invito, nel capitolato speciale d’appalto e nel piano di sicurezza e di coordinamento </w:t>
      </w:r>
      <w:r w:rsidRPr="009602A8">
        <w:rPr>
          <w:sz w:val="18"/>
          <w:szCs w:val="18"/>
          <w:lang w:val="it-IT" w:eastAsia="it-IT"/>
        </w:rPr>
        <w:t>e di impegnarsi a destinare tali importi a m</w:t>
      </w:r>
      <w:r w:rsidR="00BB7558">
        <w:rPr>
          <w:sz w:val="18"/>
          <w:szCs w:val="18"/>
          <w:lang w:val="it-IT" w:eastAsia="it-IT"/>
        </w:rPr>
        <w:t>isure di sicurezza sul cantiere;</w:t>
      </w:r>
      <w:r w:rsidRPr="009602A8">
        <w:rPr>
          <w:sz w:val="18"/>
          <w:szCs w:val="18"/>
          <w:lang w:val="it-IT" w:eastAsia="it-IT"/>
        </w:rPr>
        <w:t xml:space="preserve"> </w:t>
      </w:r>
    </w:p>
    <w:p w:rsidR="00F33194" w:rsidRPr="0089096C" w:rsidRDefault="00F33194" w:rsidP="004764A9">
      <w:pPr>
        <w:pStyle w:val="sche3"/>
        <w:numPr>
          <w:ilvl w:val="0"/>
          <w:numId w:val="19"/>
        </w:numPr>
        <w:tabs>
          <w:tab w:val="clear" w:pos="1582"/>
          <w:tab w:val="num" w:pos="567"/>
        </w:tabs>
        <w:spacing w:line="360" w:lineRule="auto"/>
        <w:ind w:left="567" w:hanging="425"/>
        <w:rPr>
          <w:i/>
          <w:iCs/>
          <w:sz w:val="18"/>
          <w:szCs w:val="18"/>
          <w:lang w:val="it-IT" w:eastAsia="it-IT"/>
        </w:rPr>
      </w:pPr>
      <w:r w:rsidRPr="0089096C">
        <w:rPr>
          <w:sz w:val="18"/>
          <w:szCs w:val="18"/>
          <w:lang w:val="it-IT"/>
        </w:rPr>
        <w:t>d</w:t>
      </w:r>
      <w:r w:rsidR="00202485" w:rsidRPr="0089096C">
        <w:rPr>
          <w:sz w:val="18"/>
          <w:szCs w:val="18"/>
          <w:lang w:val="it-IT"/>
        </w:rPr>
        <w:t>i non avere, con riferimento alla presente gara, in corso intese e/o pratiche restrittive della concorrenza e del mercato vietate ai sensi della normativa applicabile;</w:t>
      </w:r>
    </w:p>
    <w:p w:rsidR="00F33194" w:rsidRPr="0089096C" w:rsidRDefault="00202485" w:rsidP="004764A9">
      <w:pPr>
        <w:pStyle w:val="sche3"/>
        <w:numPr>
          <w:ilvl w:val="0"/>
          <w:numId w:val="19"/>
        </w:numPr>
        <w:tabs>
          <w:tab w:val="clear" w:pos="1582"/>
          <w:tab w:val="num" w:pos="567"/>
        </w:tabs>
        <w:spacing w:line="360" w:lineRule="auto"/>
        <w:ind w:left="567" w:hanging="425"/>
        <w:rPr>
          <w:i/>
          <w:iCs/>
          <w:sz w:val="18"/>
          <w:szCs w:val="18"/>
          <w:lang w:val="it-IT" w:eastAsia="it-IT"/>
        </w:rPr>
      </w:pPr>
      <w:r w:rsidRPr="0089096C">
        <w:rPr>
          <w:sz w:val="18"/>
          <w:szCs w:val="18"/>
          <w:lang w:val="it-IT"/>
        </w:rPr>
        <w:t xml:space="preserve">di accettare il contenuto dello Schema di contratto e dei documenti in essi elencati, del bando, del presente disciplinare di gara e relativi allegati, delle rettifiche e chiarimenti inviati durante la procedura di gara, così come pubblicati sul sito della Provincia Autonoma di Bolzano </w:t>
      </w:r>
      <w:hyperlink r:id="rId7" w:history="1">
        <w:r w:rsidRPr="0089096C">
          <w:rPr>
            <w:rStyle w:val="Hyperlink"/>
            <w:rFonts w:cs="Arial"/>
            <w:color w:val="auto"/>
            <w:sz w:val="18"/>
            <w:szCs w:val="18"/>
            <w:lang w:val="it-IT"/>
          </w:rPr>
          <w:t>www.bandi-altoadige.it</w:t>
        </w:r>
      </w:hyperlink>
      <w:r w:rsidRPr="0089096C">
        <w:rPr>
          <w:sz w:val="18"/>
          <w:szCs w:val="18"/>
          <w:lang w:val="it-IT"/>
        </w:rPr>
        <w:t>;</w:t>
      </w:r>
    </w:p>
    <w:p w:rsidR="00F33194" w:rsidRPr="009602A8" w:rsidRDefault="00202485" w:rsidP="004764A9">
      <w:pPr>
        <w:pStyle w:val="sche3"/>
        <w:numPr>
          <w:ilvl w:val="0"/>
          <w:numId w:val="19"/>
        </w:numPr>
        <w:tabs>
          <w:tab w:val="clear" w:pos="1582"/>
          <w:tab w:val="num" w:pos="567"/>
        </w:tabs>
        <w:spacing w:line="360" w:lineRule="auto"/>
        <w:ind w:left="567" w:hanging="425"/>
        <w:rPr>
          <w:i/>
          <w:iCs/>
          <w:sz w:val="18"/>
          <w:szCs w:val="18"/>
          <w:lang w:val="it-IT" w:eastAsia="it-IT"/>
        </w:rPr>
      </w:pPr>
      <w:r w:rsidRPr="009602A8">
        <w:rPr>
          <w:sz w:val="18"/>
          <w:szCs w:val="18"/>
          <w:lang w:val="it-IT"/>
        </w:rPr>
        <w:t xml:space="preserve">di essere a conoscenza che i dati raccolti nell’ambito delle procedure attivate sulla base del documento a gara saranno trattati, ai sensi dell’art. 13 del D.Lgs. 30/06/2003, n. 196, recante </w:t>
      </w:r>
      <w:r w:rsidRPr="009602A8">
        <w:rPr>
          <w:i/>
          <w:iCs/>
          <w:sz w:val="18"/>
          <w:szCs w:val="18"/>
          <w:lang w:val="it-IT"/>
        </w:rPr>
        <w:t xml:space="preserve">“Codice in materia di protezione dei dati </w:t>
      </w:r>
      <w:r w:rsidRPr="009602A8">
        <w:rPr>
          <w:i/>
          <w:iCs/>
          <w:sz w:val="18"/>
          <w:szCs w:val="18"/>
          <w:lang w:val="it-IT"/>
        </w:rPr>
        <w:lastRenderedPageBreak/>
        <w:t>personali”</w:t>
      </w:r>
      <w:r w:rsidRPr="009602A8">
        <w:rPr>
          <w:sz w:val="18"/>
          <w:szCs w:val="18"/>
          <w:lang w:val="it-IT"/>
        </w:rPr>
        <w:t xml:space="preserve"> esclusivamente nell’ambito della presente gara per l’affidamento dell’appalto in oggetto;</w:t>
      </w:r>
    </w:p>
    <w:p w:rsidR="00F33194" w:rsidRPr="009602A8" w:rsidRDefault="00202485" w:rsidP="004764A9">
      <w:pPr>
        <w:pStyle w:val="sche3"/>
        <w:numPr>
          <w:ilvl w:val="0"/>
          <w:numId w:val="19"/>
        </w:numPr>
        <w:tabs>
          <w:tab w:val="clear" w:pos="1582"/>
          <w:tab w:val="num" w:pos="567"/>
        </w:tabs>
        <w:spacing w:line="360" w:lineRule="auto"/>
        <w:ind w:left="567" w:hanging="425"/>
        <w:rPr>
          <w:i/>
          <w:iCs/>
          <w:sz w:val="18"/>
          <w:szCs w:val="18"/>
          <w:lang w:val="it-IT" w:eastAsia="it-IT"/>
        </w:rPr>
      </w:pPr>
      <w:r w:rsidRPr="009602A8">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rsidR="00F33194" w:rsidRPr="004764A9" w:rsidRDefault="00202485" w:rsidP="004764A9">
      <w:pPr>
        <w:pStyle w:val="sche3"/>
        <w:numPr>
          <w:ilvl w:val="0"/>
          <w:numId w:val="19"/>
        </w:numPr>
        <w:tabs>
          <w:tab w:val="clear" w:pos="1582"/>
          <w:tab w:val="num" w:pos="567"/>
        </w:tabs>
        <w:spacing w:line="360" w:lineRule="auto"/>
        <w:ind w:left="567" w:hanging="425"/>
        <w:rPr>
          <w:sz w:val="18"/>
          <w:szCs w:val="18"/>
          <w:lang w:val="it-IT"/>
        </w:rPr>
      </w:pPr>
      <w:r w:rsidRPr="009602A8">
        <w:rPr>
          <w:sz w:val="18"/>
          <w:szCs w:val="18"/>
          <w:lang w:val="it-IT"/>
        </w:rPr>
        <w:t>che non vi è stata mediazione o altra opera di terzi per la conclusione del presente contratto;</w:t>
      </w:r>
    </w:p>
    <w:p w:rsidR="00F33194" w:rsidRPr="004764A9" w:rsidRDefault="00202485" w:rsidP="004764A9">
      <w:pPr>
        <w:pStyle w:val="sche3"/>
        <w:numPr>
          <w:ilvl w:val="0"/>
          <w:numId w:val="19"/>
        </w:numPr>
        <w:tabs>
          <w:tab w:val="clear" w:pos="1582"/>
          <w:tab w:val="num" w:pos="567"/>
        </w:tabs>
        <w:spacing w:line="360" w:lineRule="auto"/>
        <w:ind w:left="567" w:hanging="425"/>
        <w:rPr>
          <w:sz w:val="18"/>
          <w:szCs w:val="18"/>
          <w:lang w:val="it-IT"/>
        </w:rPr>
      </w:pPr>
      <w:r w:rsidRPr="009602A8">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C95504" w:rsidRPr="004764A9" w:rsidRDefault="00202485" w:rsidP="004764A9">
      <w:pPr>
        <w:pStyle w:val="sche3"/>
        <w:numPr>
          <w:ilvl w:val="0"/>
          <w:numId w:val="19"/>
        </w:numPr>
        <w:tabs>
          <w:tab w:val="clear" w:pos="1582"/>
          <w:tab w:val="num" w:pos="567"/>
        </w:tabs>
        <w:spacing w:line="360" w:lineRule="auto"/>
        <w:ind w:left="567" w:hanging="425"/>
        <w:rPr>
          <w:sz w:val="18"/>
          <w:szCs w:val="18"/>
          <w:lang w:val="it-IT"/>
        </w:rPr>
      </w:pPr>
      <w:r w:rsidRPr="009602A8">
        <w:rPr>
          <w:sz w:val="18"/>
          <w:szCs w:val="18"/>
          <w:lang w:val="it-IT"/>
        </w:rPr>
        <w:t>di obbligarsi a non versare ad alcuno, a nessun titolo, somme di danaro o altra utilità finalizzate a facilitare e/o a rendere meno onerosa l'esecuzione e/o la gestione del presente contratto rispetto agli obblighi con esse assunti, né a compiere azioni comunque volte agli stessi fini;</w:t>
      </w:r>
    </w:p>
    <w:p w:rsidR="00F33194" w:rsidRPr="009602A8" w:rsidRDefault="00E07731" w:rsidP="004764A9">
      <w:pPr>
        <w:pStyle w:val="sche3"/>
        <w:numPr>
          <w:ilvl w:val="0"/>
          <w:numId w:val="19"/>
        </w:numPr>
        <w:tabs>
          <w:tab w:val="clear" w:pos="1582"/>
          <w:tab w:val="num" w:pos="567"/>
        </w:tabs>
        <w:spacing w:line="360" w:lineRule="auto"/>
        <w:ind w:left="567" w:hanging="425"/>
        <w:rPr>
          <w:i/>
          <w:iCs/>
          <w:sz w:val="18"/>
          <w:szCs w:val="18"/>
          <w:lang w:val="it-IT" w:eastAsia="it-IT"/>
        </w:rPr>
      </w:pPr>
      <w:r w:rsidRPr="00E07731">
        <w:rPr>
          <w:sz w:val="18"/>
          <w:szCs w:val="18"/>
          <w:lang w:val="it-IT"/>
        </w:rPr>
        <w:t>di non aver assunto ai sensi dell'art. 53, comma 16-ter D.Lgs. n. 165/2001,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sidR="00C95504">
        <w:rPr>
          <w:sz w:val="18"/>
          <w:szCs w:val="18"/>
          <w:lang w:val="it-IT"/>
        </w:rPr>
        <w:t>;</w:t>
      </w:r>
    </w:p>
    <w:p w:rsidR="00F33194" w:rsidRPr="004764A9" w:rsidRDefault="00202485" w:rsidP="004764A9">
      <w:pPr>
        <w:pStyle w:val="sche3"/>
        <w:numPr>
          <w:ilvl w:val="0"/>
          <w:numId w:val="19"/>
        </w:numPr>
        <w:tabs>
          <w:tab w:val="clear" w:pos="1582"/>
          <w:tab w:val="num" w:pos="567"/>
        </w:tabs>
        <w:spacing w:line="360" w:lineRule="auto"/>
        <w:ind w:left="567" w:hanging="425"/>
        <w:rPr>
          <w:sz w:val="18"/>
          <w:szCs w:val="18"/>
          <w:lang w:val="it-IT"/>
        </w:rPr>
      </w:pPr>
      <w:r w:rsidRPr="009602A8">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F33194" w:rsidRPr="004764A9" w:rsidRDefault="00202485" w:rsidP="004764A9">
      <w:pPr>
        <w:pStyle w:val="sche3"/>
        <w:numPr>
          <w:ilvl w:val="0"/>
          <w:numId w:val="19"/>
        </w:numPr>
        <w:tabs>
          <w:tab w:val="clear" w:pos="1582"/>
          <w:tab w:val="num" w:pos="567"/>
        </w:tabs>
        <w:spacing w:line="360" w:lineRule="auto"/>
        <w:ind w:left="567" w:hanging="425"/>
        <w:rPr>
          <w:sz w:val="18"/>
          <w:szCs w:val="18"/>
          <w:lang w:val="it-IT"/>
        </w:rPr>
      </w:pPr>
      <w:r w:rsidRPr="009602A8">
        <w:rPr>
          <w:sz w:val="18"/>
          <w:szCs w:val="18"/>
          <w:lang w:val="it-IT"/>
        </w:rPr>
        <w:t xml:space="preserve">di obbligarsi a comunicare tempestivamente alla </w:t>
      </w:r>
      <w:r w:rsidRPr="00604BAB">
        <w:rPr>
          <w:sz w:val="18"/>
          <w:szCs w:val="18"/>
          <w:lang w:val="it-IT"/>
        </w:rPr>
        <w:t>Stazione appaltante</w:t>
      </w:r>
      <w:r w:rsidRPr="004764A9">
        <w:rPr>
          <w:sz w:val="18"/>
          <w:szCs w:val="18"/>
          <w:lang w:val="it-IT"/>
        </w:rPr>
        <w:t xml:space="preserve"> </w:t>
      </w:r>
      <w:r w:rsidRPr="009602A8">
        <w:rPr>
          <w:sz w:val="18"/>
          <w:szCs w:val="18"/>
          <w:lang w:val="it-IT"/>
        </w:rPr>
        <w:t>ogni modificazione intervenuta negli assetti proprietari e nella struttura di impresa, e negli organismi tecnici e amministrativi, e relativi anche alle imprese affidatarie del subappalto;</w:t>
      </w:r>
    </w:p>
    <w:p w:rsidR="00F33194" w:rsidRPr="00675EBD" w:rsidRDefault="00FC27DE" w:rsidP="004764A9">
      <w:pPr>
        <w:pStyle w:val="sche3"/>
        <w:numPr>
          <w:ilvl w:val="0"/>
          <w:numId w:val="19"/>
        </w:numPr>
        <w:tabs>
          <w:tab w:val="clear" w:pos="1582"/>
          <w:tab w:val="num" w:pos="567"/>
        </w:tabs>
        <w:spacing w:line="360" w:lineRule="auto"/>
        <w:ind w:left="567" w:hanging="425"/>
        <w:rPr>
          <w:b/>
          <w:i/>
          <w:iCs/>
          <w:sz w:val="18"/>
          <w:szCs w:val="18"/>
          <w:lang w:val="it-IT" w:eastAsia="it-IT"/>
        </w:rPr>
      </w:pPr>
      <w:r w:rsidRPr="00675EBD">
        <w:rPr>
          <w:b/>
          <w:sz w:val="18"/>
          <w:szCs w:val="18"/>
          <w:lang w:val="it-IT"/>
        </w:rPr>
        <w:t>di essere a conoscenza delle condizioni e di tutte le circostanze generali e particolari che possano avere influito sulla determinazione dei prezzi e possano influire sull’esecuzione delle prestazioni contrattuali</w:t>
      </w:r>
      <w:r w:rsidR="00675EBD" w:rsidRPr="00675EBD">
        <w:rPr>
          <w:b/>
          <w:sz w:val="18"/>
          <w:szCs w:val="18"/>
          <w:lang w:val="it-IT"/>
        </w:rPr>
        <w:t>.</w:t>
      </w:r>
    </w:p>
    <w:p w:rsidR="002456C7" w:rsidRPr="0089096C" w:rsidRDefault="002456C7" w:rsidP="002456C7">
      <w:pPr>
        <w:suppressAutoHyphens w:val="0"/>
        <w:spacing w:line="360" w:lineRule="auto"/>
        <w:ind w:left="142"/>
        <w:jc w:val="both"/>
        <w:rPr>
          <w:i/>
          <w:iCs/>
          <w:strike/>
          <w:sz w:val="18"/>
          <w:szCs w:val="18"/>
          <w:lang w:val="it-IT" w:eastAsia="it-IT"/>
        </w:rPr>
      </w:pPr>
    </w:p>
    <w:tbl>
      <w:tblPr>
        <w:tblW w:w="9746" w:type="dxa"/>
        <w:tblInd w:w="108" w:type="dxa"/>
        <w:tblLayout w:type="fixed"/>
        <w:tblLook w:val="0000" w:firstRow="0" w:lastRow="0" w:firstColumn="0" w:lastColumn="0" w:noHBand="0" w:noVBand="0"/>
      </w:tblPr>
      <w:tblGrid>
        <w:gridCol w:w="137"/>
        <w:gridCol w:w="4733"/>
        <w:gridCol w:w="4864"/>
        <w:gridCol w:w="12"/>
      </w:tblGrid>
      <w:tr w:rsidR="00202485" w:rsidRPr="009602A8" w:rsidTr="0046086A">
        <w:trPr>
          <w:gridBefore w:val="1"/>
          <w:gridAfter w:val="1"/>
          <w:wBefore w:w="137" w:type="dxa"/>
          <w:wAfter w:w="12" w:type="dxa"/>
        </w:trPr>
        <w:tc>
          <w:tcPr>
            <w:tcW w:w="9597" w:type="dxa"/>
            <w:gridSpan w:val="2"/>
            <w:tcBorders>
              <w:top w:val="single" w:sz="4" w:space="0" w:color="000000"/>
              <w:left w:val="single" w:sz="4" w:space="0" w:color="000000"/>
              <w:right w:val="single" w:sz="4" w:space="0" w:color="000000"/>
            </w:tcBorders>
          </w:tcPr>
          <w:p w:rsidR="00202485" w:rsidRPr="009602A8" w:rsidRDefault="00202485" w:rsidP="0046086A">
            <w:pPr>
              <w:pStyle w:val="sche3"/>
              <w:snapToGrid w:val="0"/>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202485" w:rsidRPr="009602A8" w:rsidRDefault="00202485" w:rsidP="0046086A">
            <w:pPr>
              <w:pStyle w:val="sche3"/>
              <w:spacing w:line="360" w:lineRule="auto"/>
              <w:rPr>
                <w:sz w:val="18"/>
                <w:szCs w:val="18"/>
                <w:lang w:val="it-IT"/>
              </w:rPr>
            </w:pPr>
            <w:r w:rsidRPr="009602A8">
              <w:rPr>
                <w:sz w:val="18"/>
                <w:szCs w:val="18"/>
                <w:lang w:val="it-IT"/>
              </w:rPr>
              <w:fldChar w:fldCharType="begin">
                <w:ffData>
                  <w:name w:val="Testo77"/>
                  <w:enabled/>
                  <w:calcOnExit w:val="0"/>
                  <w:textInput/>
                </w:ffData>
              </w:fldChar>
            </w:r>
            <w:bookmarkStart w:id="43" w:name="Testo7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43"/>
          </w:p>
        </w:tc>
      </w:tr>
      <w:tr w:rsidR="00202485" w:rsidRPr="009602A8" w:rsidTr="0046086A">
        <w:trPr>
          <w:gridBefore w:val="1"/>
          <w:gridAfter w:val="1"/>
          <w:wBefore w:w="137" w:type="dxa"/>
          <w:wAfter w:w="12" w:type="dxa"/>
        </w:trPr>
        <w:tc>
          <w:tcPr>
            <w:tcW w:w="9597" w:type="dxa"/>
            <w:gridSpan w:val="2"/>
          </w:tcPr>
          <w:p w:rsidR="00202485" w:rsidRDefault="00202485" w:rsidP="0046086A">
            <w:pPr>
              <w:pStyle w:val="sche3"/>
              <w:snapToGrid w:val="0"/>
              <w:spacing w:line="360" w:lineRule="auto"/>
              <w:rPr>
                <w:b/>
                <w:bCs/>
                <w:i/>
                <w:iCs/>
                <w:sz w:val="18"/>
                <w:szCs w:val="18"/>
                <w:lang w:val="it-IT"/>
              </w:rPr>
            </w:pPr>
          </w:p>
          <w:p w:rsidR="002456C7" w:rsidRPr="009602A8" w:rsidRDefault="002456C7" w:rsidP="0046086A">
            <w:pPr>
              <w:pStyle w:val="sche3"/>
              <w:snapToGrid w:val="0"/>
              <w:spacing w:line="360" w:lineRule="auto"/>
              <w:rPr>
                <w:b/>
                <w:bCs/>
                <w:i/>
                <w:iCs/>
                <w:sz w:val="18"/>
                <w:szCs w:val="18"/>
                <w:lang w:val="it-IT"/>
              </w:rPr>
            </w:pPr>
          </w:p>
        </w:tc>
      </w:tr>
      <w:tr w:rsidR="00202485" w:rsidRPr="009602A8" w:rsidTr="0046086A">
        <w:tc>
          <w:tcPr>
            <w:tcW w:w="4870" w:type="dxa"/>
            <w:gridSpan w:val="2"/>
          </w:tcPr>
          <w:p w:rsidR="00202485" w:rsidRPr="009602A8" w:rsidRDefault="00202485" w:rsidP="0046086A">
            <w:pPr>
              <w:pStyle w:val="sche3"/>
              <w:tabs>
                <w:tab w:val="left" w:pos="4445"/>
              </w:tabs>
              <w:snapToGrid w:val="0"/>
              <w:spacing w:line="360" w:lineRule="auto"/>
              <w:rPr>
                <w:sz w:val="18"/>
                <w:szCs w:val="18"/>
                <w:lang w:val="it-IT"/>
              </w:rPr>
            </w:pPr>
          </w:p>
        </w:tc>
        <w:tc>
          <w:tcPr>
            <w:tcW w:w="4876" w:type="dxa"/>
            <w:gridSpan w:val="2"/>
          </w:tcPr>
          <w:p w:rsidR="00202485" w:rsidRPr="009602A8" w:rsidRDefault="00202485" w:rsidP="0046086A">
            <w:pPr>
              <w:snapToGrid w:val="0"/>
              <w:spacing w:line="360" w:lineRule="auto"/>
              <w:jc w:val="center"/>
              <w:rPr>
                <w:sz w:val="18"/>
                <w:szCs w:val="18"/>
                <w:lang w:val="it-IT"/>
              </w:rPr>
            </w:pPr>
          </w:p>
          <w:p w:rsidR="00202485" w:rsidRPr="009602A8" w:rsidRDefault="00202485" w:rsidP="0046086A">
            <w:pPr>
              <w:spacing w:line="360" w:lineRule="auto"/>
              <w:jc w:val="center"/>
              <w:rPr>
                <w:sz w:val="18"/>
                <w:szCs w:val="18"/>
                <w:lang w:val="it-IT"/>
              </w:rPr>
            </w:pPr>
            <w:r w:rsidRPr="009602A8">
              <w:rPr>
                <w:sz w:val="18"/>
                <w:szCs w:val="18"/>
                <w:lang w:val="it-IT"/>
              </w:rPr>
              <w:t>Il legale rappresentante / il procuratore</w:t>
            </w:r>
          </w:p>
          <w:p w:rsidR="00202485" w:rsidRPr="002456C7" w:rsidRDefault="00202485" w:rsidP="0046086A">
            <w:pPr>
              <w:spacing w:line="360" w:lineRule="auto"/>
              <w:jc w:val="center"/>
              <w:rPr>
                <w:sz w:val="18"/>
                <w:szCs w:val="18"/>
                <w:lang w:val="it-IT"/>
              </w:rPr>
            </w:pPr>
            <w:r w:rsidRPr="002456C7">
              <w:rPr>
                <w:sz w:val="18"/>
                <w:szCs w:val="18"/>
                <w:lang w:val="it-IT"/>
              </w:rPr>
              <w:fldChar w:fldCharType="begin">
                <w:ffData>
                  <w:name w:val="Testo78"/>
                  <w:enabled/>
                  <w:calcOnExit w:val="0"/>
                  <w:textInput/>
                </w:ffData>
              </w:fldChar>
            </w:r>
            <w:bookmarkStart w:id="44" w:name="Testo78"/>
            <w:r w:rsidRPr="002456C7">
              <w:rPr>
                <w:sz w:val="18"/>
                <w:szCs w:val="18"/>
                <w:lang w:val="it-IT"/>
              </w:rPr>
              <w:instrText xml:space="preserve"> FORMTEXT </w:instrText>
            </w:r>
            <w:r w:rsidRPr="002456C7">
              <w:rPr>
                <w:sz w:val="18"/>
                <w:szCs w:val="18"/>
                <w:lang w:val="it-IT"/>
              </w:rPr>
            </w:r>
            <w:r w:rsidRPr="002456C7">
              <w:rPr>
                <w:sz w:val="18"/>
                <w:szCs w:val="18"/>
                <w:lang w:val="it-IT"/>
              </w:rPr>
              <w:fldChar w:fldCharType="separate"/>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fldChar w:fldCharType="end"/>
            </w:r>
            <w:bookmarkEnd w:id="44"/>
          </w:p>
          <w:p w:rsidR="00432190" w:rsidRPr="00432190" w:rsidRDefault="00432190" w:rsidP="00432190">
            <w:pPr>
              <w:spacing w:line="360" w:lineRule="auto"/>
              <w:jc w:val="center"/>
              <w:rPr>
                <w:sz w:val="18"/>
                <w:szCs w:val="18"/>
                <w:lang w:val="it-IT"/>
              </w:rPr>
            </w:pPr>
            <w:r w:rsidRPr="00432190">
              <w:rPr>
                <w:sz w:val="18"/>
                <w:szCs w:val="18"/>
                <w:lang w:val="it-IT"/>
              </w:rPr>
              <w:t>(sottoscritto con firma digitale)</w:t>
            </w:r>
          </w:p>
          <w:p w:rsidR="00202485" w:rsidRPr="009602A8" w:rsidRDefault="00202485" w:rsidP="0046086A">
            <w:pPr>
              <w:spacing w:line="360" w:lineRule="auto"/>
              <w:jc w:val="center"/>
              <w:rPr>
                <w:sz w:val="18"/>
                <w:szCs w:val="18"/>
                <w:lang w:val="it-IT"/>
              </w:rPr>
            </w:pPr>
          </w:p>
        </w:tc>
      </w:tr>
    </w:tbl>
    <w:p w:rsidR="002456C7" w:rsidRDefault="002456C7" w:rsidP="00202485">
      <w:pPr>
        <w:spacing w:line="360" w:lineRule="auto"/>
        <w:jc w:val="both"/>
        <w:rPr>
          <w:sz w:val="18"/>
          <w:szCs w:val="18"/>
          <w:lang w:val="it-IT"/>
        </w:rPr>
      </w:pPr>
    </w:p>
    <w:p w:rsidR="002456C7" w:rsidRPr="001E3C33" w:rsidRDefault="002456C7" w:rsidP="00E8363D">
      <w:pPr>
        <w:spacing w:line="360" w:lineRule="auto"/>
        <w:jc w:val="both"/>
        <w:rPr>
          <w:b/>
          <w:bCs/>
          <w:lang w:val="it-IT"/>
        </w:rPr>
      </w:pPr>
      <w:r>
        <w:rPr>
          <w:lang w:val="it-IT"/>
        </w:rPr>
        <w:br w:type="page"/>
      </w:r>
    </w:p>
    <w:p w:rsidR="00E8363D" w:rsidRPr="001E3C33" w:rsidRDefault="00E8363D" w:rsidP="00E8363D">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jc w:val="left"/>
        <w:rPr>
          <w:b/>
          <w:bCs/>
          <w:i/>
          <w:iCs/>
          <w:sz w:val="18"/>
          <w:szCs w:val="18"/>
          <w:lang w:val="it-IT"/>
        </w:rPr>
      </w:pPr>
    </w:p>
    <w:p w:rsidR="00E8363D" w:rsidRPr="001E3C33" w:rsidRDefault="00E8363D" w:rsidP="00E8363D">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1E3C33">
        <w:rPr>
          <w:b/>
          <w:bCs/>
          <w:i/>
          <w:iCs/>
          <w:sz w:val="18"/>
          <w:szCs w:val="18"/>
          <w:lang w:val="it-IT"/>
        </w:rPr>
        <w:t xml:space="preserve">INFORMATIVA AI SENSI </w:t>
      </w:r>
      <w:smartTag w:uri="urn:schemas-microsoft-com:office:smarttags" w:element="stockticker">
        <w:r w:rsidRPr="001E3C33">
          <w:rPr>
            <w:b/>
            <w:bCs/>
            <w:i/>
            <w:iCs/>
            <w:sz w:val="18"/>
            <w:szCs w:val="18"/>
            <w:lang w:val="it-IT"/>
          </w:rPr>
          <w:t>DELL</w:t>
        </w:r>
      </w:smartTag>
      <w:r w:rsidRPr="001E3C33">
        <w:rPr>
          <w:b/>
          <w:bCs/>
          <w:i/>
          <w:iCs/>
          <w:sz w:val="18"/>
          <w:szCs w:val="18"/>
          <w:lang w:val="it-IT"/>
        </w:rPr>
        <w:t xml:space="preserve">’ARTICOLO 13 </w:t>
      </w:r>
      <w:smartTag w:uri="urn:schemas-microsoft-com:office:smarttags" w:element="stockticker">
        <w:r w:rsidRPr="001E3C33">
          <w:rPr>
            <w:b/>
            <w:bCs/>
            <w:i/>
            <w:iCs/>
            <w:sz w:val="18"/>
            <w:szCs w:val="18"/>
            <w:lang w:val="it-IT"/>
          </w:rPr>
          <w:t>DEL</w:t>
        </w:r>
      </w:smartTag>
      <w:r w:rsidRPr="001E3C33">
        <w:rPr>
          <w:b/>
          <w:bCs/>
          <w:i/>
          <w:iCs/>
          <w:sz w:val="18"/>
          <w:szCs w:val="18"/>
          <w:lang w:val="it-IT"/>
        </w:rPr>
        <w:t xml:space="preserve"> CODICE IN MATERIA DI</w:t>
      </w:r>
    </w:p>
    <w:p w:rsidR="00E8363D" w:rsidRPr="001E3C33" w:rsidRDefault="00E8363D" w:rsidP="00E8363D">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1E3C33">
        <w:rPr>
          <w:b/>
          <w:bCs/>
          <w:i/>
          <w:iCs/>
          <w:sz w:val="18"/>
          <w:szCs w:val="18"/>
          <w:lang w:val="it-IT"/>
        </w:rPr>
        <w:t>PROTEZIONE DEI DATI PERSONALI (D.LGS. N. 196/2003)</w:t>
      </w:r>
    </w:p>
    <w:p w:rsidR="00E8363D" w:rsidRPr="001E3C33" w:rsidRDefault="00E8363D" w:rsidP="00E8363D">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E8363D" w:rsidRPr="001E3C33" w:rsidRDefault="00E8363D" w:rsidP="00E8363D">
      <w:pPr>
        <w:spacing w:line="360" w:lineRule="auto"/>
        <w:jc w:val="both"/>
        <w:rPr>
          <w:b/>
          <w:bCs/>
          <w:lang w:val="it-IT"/>
        </w:rPr>
      </w:pPr>
    </w:p>
    <w:p w:rsidR="00E8363D" w:rsidRPr="005E5933" w:rsidRDefault="00E8363D" w:rsidP="00E8363D">
      <w:pPr>
        <w:spacing w:line="360" w:lineRule="auto"/>
        <w:ind w:left="360"/>
        <w:jc w:val="both"/>
        <w:rPr>
          <w:b/>
          <w:sz w:val="18"/>
          <w:szCs w:val="18"/>
          <w:lang w:val="it-IT"/>
        </w:rPr>
      </w:pPr>
      <w:r w:rsidRPr="005E5933">
        <w:rPr>
          <w:b/>
          <w:sz w:val="18"/>
          <w:szCs w:val="18"/>
          <w:lang w:val="it-IT"/>
        </w:rPr>
        <w:t xml:space="preserve">Il sottoscritto rappresentante legale o procuratore della sopra indicata impresa </w:t>
      </w:r>
    </w:p>
    <w:p w:rsidR="00E8363D" w:rsidRPr="005E5933" w:rsidRDefault="00E8363D" w:rsidP="00E8363D">
      <w:pPr>
        <w:spacing w:line="360" w:lineRule="auto"/>
        <w:ind w:left="360"/>
        <w:jc w:val="both"/>
        <w:rPr>
          <w:b/>
          <w:sz w:val="18"/>
          <w:szCs w:val="18"/>
          <w:lang w:val="it-IT"/>
        </w:rPr>
      </w:pPr>
    </w:p>
    <w:p w:rsidR="00E8363D" w:rsidRPr="005E5933" w:rsidRDefault="00E8363D" w:rsidP="00E8363D">
      <w:pPr>
        <w:spacing w:line="360" w:lineRule="auto"/>
        <w:ind w:left="360"/>
        <w:jc w:val="center"/>
        <w:rPr>
          <w:b/>
          <w:sz w:val="18"/>
          <w:szCs w:val="18"/>
          <w:lang w:val="it-IT"/>
        </w:rPr>
      </w:pPr>
      <w:r w:rsidRPr="005E5933">
        <w:rPr>
          <w:b/>
          <w:sz w:val="18"/>
          <w:szCs w:val="18"/>
          <w:lang w:val="it-IT"/>
        </w:rPr>
        <w:t>DICHIARA</w:t>
      </w:r>
    </w:p>
    <w:p w:rsidR="00E8363D" w:rsidRPr="005E5933" w:rsidRDefault="00E8363D" w:rsidP="00E8363D">
      <w:pPr>
        <w:spacing w:line="360" w:lineRule="auto"/>
        <w:ind w:left="360"/>
        <w:jc w:val="both"/>
        <w:rPr>
          <w:b/>
          <w:sz w:val="18"/>
          <w:szCs w:val="18"/>
          <w:lang w:val="it-IT"/>
        </w:rPr>
      </w:pPr>
    </w:p>
    <w:p w:rsidR="00E8363D" w:rsidRPr="005E5933" w:rsidRDefault="00E8363D" w:rsidP="00E8363D">
      <w:pPr>
        <w:spacing w:line="360" w:lineRule="auto"/>
        <w:ind w:left="360"/>
        <w:jc w:val="both"/>
        <w:rPr>
          <w:b/>
          <w:sz w:val="18"/>
          <w:szCs w:val="18"/>
          <w:lang w:val="it-IT"/>
        </w:rPr>
      </w:pPr>
      <w:r w:rsidRPr="005E5933">
        <w:rPr>
          <w:b/>
          <w:sz w:val="18"/>
          <w:szCs w:val="18"/>
          <w:lang w:val="it-IT"/>
        </w:rPr>
        <w:t>di essere stato informato ai sensi dell’art. 13 del Codice in materia di protezione dei dati personali (D.Lgs. 30 giugno 2003, n. 196) circa le seguenti circostanze.</w:t>
      </w:r>
    </w:p>
    <w:p w:rsidR="00E8363D" w:rsidRPr="005E5933" w:rsidRDefault="00E8363D" w:rsidP="00E8363D">
      <w:pPr>
        <w:spacing w:line="360" w:lineRule="auto"/>
        <w:ind w:left="360"/>
        <w:jc w:val="both"/>
        <w:rPr>
          <w:b/>
          <w:sz w:val="18"/>
          <w:szCs w:val="18"/>
          <w:lang w:val="it-IT"/>
        </w:rPr>
      </w:pPr>
    </w:p>
    <w:p w:rsidR="00E8363D" w:rsidRPr="005E5933" w:rsidRDefault="00E8363D" w:rsidP="00E8363D">
      <w:pPr>
        <w:spacing w:line="360" w:lineRule="auto"/>
        <w:ind w:left="360"/>
        <w:jc w:val="both"/>
        <w:rPr>
          <w:b/>
          <w:sz w:val="18"/>
          <w:szCs w:val="18"/>
          <w:lang w:val="it-IT"/>
        </w:rPr>
      </w:pPr>
      <w:r w:rsidRPr="005E5933">
        <w:rPr>
          <w:b/>
          <w:sz w:val="18"/>
          <w:szCs w:val="18"/>
          <w:lang w:val="it-IT"/>
        </w:rPr>
        <w:t xml:space="preserve">Il titolare del trattamento dei </w:t>
      </w:r>
      <w:r w:rsidRPr="00914FD0">
        <w:rPr>
          <w:b/>
          <w:sz w:val="18"/>
          <w:szCs w:val="18"/>
          <w:lang w:val="it-IT"/>
        </w:rPr>
        <w:t xml:space="preserve">dati è la Provincia Autonoma di Bolzano </w:t>
      </w:r>
      <w:r w:rsidR="00914FD0" w:rsidRPr="00914FD0">
        <w:rPr>
          <w:b/>
          <w:sz w:val="18"/>
          <w:szCs w:val="18"/>
          <w:lang w:val="it-IT"/>
        </w:rPr>
        <w:t>– Ufficio 11.3 Edilizia sanitaria</w:t>
      </w:r>
      <w:r w:rsidRPr="00914FD0">
        <w:rPr>
          <w:b/>
          <w:sz w:val="18"/>
          <w:szCs w:val="18"/>
          <w:lang w:val="it-IT"/>
        </w:rPr>
        <w:t xml:space="preserve">. Responsabile del trattamento è il </w:t>
      </w:r>
      <w:bookmarkStart w:id="45" w:name="Text7"/>
      <w:r w:rsidRPr="00914FD0">
        <w:rPr>
          <w:b/>
          <w:sz w:val="18"/>
          <w:szCs w:val="18"/>
          <w:lang w:val="it-IT"/>
        </w:rPr>
        <w:t xml:space="preserve">Dott. </w:t>
      </w:r>
      <w:bookmarkEnd w:id="45"/>
      <w:r w:rsidR="00914FD0" w:rsidRPr="00914FD0">
        <w:rPr>
          <w:b/>
          <w:sz w:val="18"/>
          <w:szCs w:val="18"/>
          <w:lang w:val="it-IT"/>
        </w:rPr>
        <w:t>Ing. Gustavo Mischi</w:t>
      </w:r>
      <w:r w:rsidRPr="00914FD0">
        <w:rPr>
          <w:b/>
          <w:sz w:val="18"/>
          <w:szCs w:val="18"/>
          <w:lang w:val="it-IT"/>
        </w:rPr>
        <w:t>, o</w:t>
      </w:r>
      <w:r w:rsidRPr="005E5933">
        <w:rPr>
          <w:b/>
          <w:sz w:val="18"/>
          <w:szCs w:val="18"/>
          <w:lang w:val="it-IT"/>
        </w:rPr>
        <w:t xml:space="preserve"> il suo delegato.</w:t>
      </w:r>
    </w:p>
    <w:p w:rsidR="00E8363D" w:rsidRPr="005E5933" w:rsidRDefault="00E8363D" w:rsidP="00E8363D">
      <w:pPr>
        <w:spacing w:line="360" w:lineRule="auto"/>
        <w:jc w:val="both"/>
        <w:rPr>
          <w:b/>
          <w:sz w:val="18"/>
          <w:szCs w:val="18"/>
          <w:lang w:val="it-IT"/>
        </w:rPr>
      </w:pPr>
    </w:p>
    <w:p w:rsidR="00E8363D" w:rsidRPr="005E5933" w:rsidRDefault="00E8363D" w:rsidP="00E8363D">
      <w:pPr>
        <w:spacing w:line="360" w:lineRule="auto"/>
        <w:ind w:left="360"/>
        <w:jc w:val="both"/>
        <w:rPr>
          <w:b/>
          <w:sz w:val="18"/>
          <w:szCs w:val="18"/>
          <w:lang w:val="it-IT"/>
        </w:rPr>
      </w:pPr>
      <w:r w:rsidRPr="005E5933">
        <w:rPr>
          <w:b/>
          <w:sz w:val="18"/>
          <w:szCs w:val="18"/>
          <w:lang w:val="it-IT"/>
        </w:rPr>
        <w:t xml:space="preserve">I dati forniti sono trattati, anche in forma elettronica, ai fini dell’aggiudicazione di questo appalto e dell’esecuzione delle prestazioni contrattuali in oggetto e vengono presi in carico dall’Agenzia per i procedimenti e la vigilanza in materia di contratti pubblici di lavori, servizi e forniture, nella sua qualità di responsabile esterno del trattamento, ai fini dell’espletamento dell’incarico ricevuto per lo svolgimento delle attività riguardanti </w:t>
      </w:r>
      <w:r w:rsidRPr="00914FD0">
        <w:rPr>
          <w:b/>
          <w:sz w:val="18"/>
          <w:szCs w:val="18"/>
          <w:lang w:val="it-IT"/>
        </w:rPr>
        <w:t xml:space="preserve">la preparazione e la gestione delle procedure di appalto in nome e per conto della Provincia Autonoma di Bolzano </w:t>
      </w:r>
      <w:r w:rsidR="00914FD0" w:rsidRPr="00914FD0">
        <w:rPr>
          <w:b/>
          <w:sz w:val="18"/>
          <w:szCs w:val="18"/>
          <w:lang w:val="it-IT"/>
        </w:rPr>
        <w:t>– Ufficio 11.3 Edilizia sanitaria</w:t>
      </w:r>
      <w:r w:rsidRPr="00914FD0">
        <w:rPr>
          <w:b/>
          <w:sz w:val="18"/>
          <w:szCs w:val="18"/>
          <w:lang w:val="it-IT"/>
        </w:rPr>
        <w:t>.</w:t>
      </w:r>
    </w:p>
    <w:p w:rsidR="005E5933" w:rsidRDefault="005E5933" w:rsidP="00E8363D">
      <w:pPr>
        <w:spacing w:line="360" w:lineRule="auto"/>
        <w:ind w:left="360"/>
        <w:jc w:val="both"/>
        <w:rPr>
          <w:b/>
          <w:sz w:val="18"/>
          <w:szCs w:val="18"/>
          <w:lang w:val="it-IT"/>
        </w:rPr>
      </w:pPr>
    </w:p>
    <w:p w:rsidR="00E8363D" w:rsidRPr="005E5933" w:rsidRDefault="00E8363D" w:rsidP="00E8363D">
      <w:pPr>
        <w:spacing w:line="360" w:lineRule="auto"/>
        <w:ind w:left="360"/>
        <w:jc w:val="both"/>
        <w:rPr>
          <w:b/>
          <w:sz w:val="18"/>
          <w:szCs w:val="18"/>
          <w:lang w:val="it-IT"/>
        </w:rPr>
      </w:pPr>
      <w:r w:rsidRPr="005E5933">
        <w:rPr>
          <w:b/>
          <w:sz w:val="18"/>
          <w:szCs w:val="18"/>
          <w:lang w:val="it-IT"/>
        </w:rPr>
        <w:t xml:space="preserve">Il legale rappresentante dell’Agenzia è il Direttore Mag. Dr. Thomas Mathà. Responsabile del trattamento dei dati è il Direttore d’Area SUA </w:t>
      </w:r>
      <w:r w:rsidR="001E3C33">
        <w:rPr>
          <w:b/>
          <w:sz w:val="18"/>
          <w:szCs w:val="18"/>
          <w:lang w:val="it-IT"/>
        </w:rPr>
        <w:t>Lavori</w:t>
      </w:r>
      <w:bookmarkStart w:id="46" w:name="_GoBack"/>
      <w:bookmarkEnd w:id="46"/>
      <w:r w:rsidRPr="005E5933">
        <w:rPr>
          <w:b/>
          <w:sz w:val="18"/>
          <w:szCs w:val="18"/>
          <w:lang w:val="it-IT"/>
        </w:rPr>
        <w:t xml:space="preserve">, il quale provvede a designare per iscritto i soggetti che a vario titolo operano nell’ambito del servizio impartendo loro le dovute istruzioni per un lecito trattamento dei dati. </w:t>
      </w:r>
    </w:p>
    <w:p w:rsidR="00E8363D" w:rsidRPr="005E5933" w:rsidRDefault="00E8363D" w:rsidP="00E8363D">
      <w:pPr>
        <w:spacing w:line="360" w:lineRule="auto"/>
        <w:ind w:left="360"/>
        <w:jc w:val="both"/>
        <w:rPr>
          <w:b/>
          <w:sz w:val="18"/>
          <w:szCs w:val="18"/>
          <w:lang w:val="it-IT"/>
        </w:rPr>
      </w:pPr>
    </w:p>
    <w:p w:rsidR="00E8363D" w:rsidRPr="005E5933" w:rsidRDefault="00E8363D" w:rsidP="00E8363D">
      <w:pPr>
        <w:spacing w:line="360" w:lineRule="auto"/>
        <w:ind w:left="360"/>
        <w:jc w:val="both"/>
        <w:rPr>
          <w:b/>
          <w:sz w:val="18"/>
          <w:szCs w:val="18"/>
          <w:lang w:val="it-IT"/>
        </w:rPr>
      </w:pPr>
      <w:r w:rsidRPr="005E5933">
        <w:rPr>
          <w:b/>
          <w:sz w:val="18"/>
          <w:szCs w:val="18"/>
          <w:lang w:val="it-IT"/>
        </w:rPr>
        <w:t xml:space="preserve">Il conferimento dei dati è obbligatorio per lo svolgimento dei compiti amministrativi richiesti. In caso di rifiuto di conferimento dei dati richiesti non si potrà dare seguito alle richieste avanzate ed alle istanze inoltrate. </w:t>
      </w:r>
    </w:p>
    <w:p w:rsidR="00E8363D" w:rsidRPr="005E5933" w:rsidRDefault="00E8363D" w:rsidP="00E8363D">
      <w:pPr>
        <w:spacing w:line="360" w:lineRule="auto"/>
        <w:ind w:left="360"/>
        <w:jc w:val="both"/>
        <w:rPr>
          <w:b/>
          <w:sz w:val="18"/>
          <w:szCs w:val="18"/>
          <w:lang w:val="it-IT"/>
        </w:rPr>
      </w:pPr>
    </w:p>
    <w:p w:rsidR="00E8363D" w:rsidRPr="005E5933" w:rsidRDefault="00E8363D" w:rsidP="00E8363D">
      <w:pPr>
        <w:spacing w:line="360" w:lineRule="auto"/>
        <w:ind w:left="360"/>
        <w:jc w:val="both"/>
        <w:rPr>
          <w:b/>
          <w:sz w:val="18"/>
          <w:szCs w:val="18"/>
          <w:lang w:val="it-IT"/>
        </w:rPr>
      </w:pPr>
      <w:r w:rsidRPr="005E5933">
        <w:rPr>
          <w:b/>
          <w:sz w:val="18"/>
          <w:szCs w:val="18"/>
          <w:lang w:val="it-IT"/>
        </w:rPr>
        <w:t>In base agli artt. 7-10 del D.Lgs. n. 196/2003 il/la richiedente ottiene, mediante richiesta, l’accesso ai propri dati, l’estrapolazione ed informazioni su di essi e potrà, ricorrendone gli estremi di legge, richiederne l’aggiornamento, la cancellazione, la trasformazione in forma anonima o il blocco.</w:t>
      </w:r>
    </w:p>
    <w:p w:rsidR="00E8363D" w:rsidRPr="005E5933" w:rsidRDefault="00E8363D" w:rsidP="00E8363D">
      <w:pPr>
        <w:spacing w:line="360" w:lineRule="auto"/>
        <w:ind w:left="360"/>
        <w:jc w:val="both"/>
        <w:rPr>
          <w:b/>
          <w:sz w:val="18"/>
          <w:szCs w:val="18"/>
          <w:lang w:val="it-IT"/>
        </w:rPr>
      </w:pPr>
    </w:p>
    <w:p w:rsidR="002456C7" w:rsidRPr="005E5933" w:rsidRDefault="002456C7" w:rsidP="00E8363D">
      <w:pPr>
        <w:spacing w:line="360" w:lineRule="auto"/>
        <w:ind w:left="360"/>
        <w:jc w:val="both"/>
        <w:rPr>
          <w:b/>
          <w:sz w:val="18"/>
          <w:szCs w:val="18"/>
          <w:lang w:val="it-IT"/>
        </w:rPr>
      </w:pPr>
    </w:p>
    <w:p w:rsidR="00E8363D" w:rsidRPr="005E5933" w:rsidRDefault="00E8363D" w:rsidP="00E8363D">
      <w:pPr>
        <w:spacing w:line="360" w:lineRule="auto"/>
        <w:ind w:left="360"/>
        <w:jc w:val="both"/>
        <w:rPr>
          <w:b/>
          <w:sz w:val="18"/>
          <w:szCs w:val="18"/>
          <w:lang w:val="it-IT"/>
        </w:rPr>
      </w:pPr>
      <w:r w:rsidRPr="005E5933">
        <w:rPr>
          <w:b/>
          <w:sz w:val="18"/>
          <w:szCs w:val="18"/>
          <w:lang w:val="it-IT"/>
        </w:rPr>
        <w:t>Letto, confermato e sottoscritto.</w:t>
      </w:r>
    </w:p>
    <w:p w:rsidR="002456C7" w:rsidRPr="005E5933" w:rsidRDefault="002456C7" w:rsidP="00E8363D">
      <w:pPr>
        <w:spacing w:line="360" w:lineRule="auto"/>
        <w:ind w:left="360"/>
        <w:jc w:val="both"/>
        <w:rPr>
          <w:b/>
          <w:sz w:val="18"/>
          <w:szCs w:val="18"/>
          <w:lang w:val="it-IT"/>
        </w:rPr>
      </w:pPr>
    </w:p>
    <w:tbl>
      <w:tblPr>
        <w:tblpPr w:leftFromText="141" w:rightFromText="141" w:vertAnchor="text" w:horzAnchor="page" w:tblpX="1483" w:tblpY="85"/>
        <w:tblW w:w="0" w:type="auto"/>
        <w:tblLayout w:type="fixed"/>
        <w:tblLook w:val="0000" w:firstRow="0" w:lastRow="0" w:firstColumn="0" w:lastColumn="0" w:noHBand="0" w:noVBand="0"/>
      </w:tblPr>
      <w:tblGrid>
        <w:gridCol w:w="4870"/>
        <w:gridCol w:w="4876"/>
      </w:tblGrid>
      <w:tr w:rsidR="002456C7" w:rsidRPr="005E5933" w:rsidTr="002456C7">
        <w:tc>
          <w:tcPr>
            <w:tcW w:w="4870" w:type="dxa"/>
          </w:tcPr>
          <w:p w:rsidR="002456C7" w:rsidRPr="005E5933" w:rsidRDefault="002456C7" w:rsidP="002456C7">
            <w:pPr>
              <w:pStyle w:val="sche3"/>
              <w:tabs>
                <w:tab w:val="left" w:pos="4445"/>
              </w:tabs>
              <w:snapToGrid w:val="0"/>
              <w:spacing w:line="360" w:lineRule="auto"/>
              <w:rPr>
                <w:sz w:val="18"/>
                <w:szCs w:val="18"/>
                <w:lang w:val="it-IT"/>
              </w:rPr>
            </w:pPr>
          </w:p>
        </w:tc>
        <w:tc>
          <w:tcPr>
            <w:tcW w:w="4876" w:type="dxa"/>
          </w:tcPr>
          <w:p w:rsidR="002456C7" w:rsidRPr="005E5933" w:rsidRDefault="002456C7" w:rsidP="002456C7">
            <w:pPr>
              <w:spacing w:line="360" w:lineRule="auto"/>
              <w:jc w:val="center"/>
              <w:rPr>
                <w:sz w:val="18"/>
                <w:szCs w:val="18"/>
                <w:lang w:val="it-IT"/>
              </w:rPr>
            </w:pPr>
            <w:r w:rsidRPr="005E5933">
              <w:rPr>
                <w:sz w:val="18"/>
                <w:szCs w:val="18"/>
                <w:lang w:val="it-IT"/>
              </w:rPr>
              <w:t>Il legale rappresentante / il procuratore</w:t>
            </w:r>
          </w:p>
          <w:bookmarkStart w:id="47" w:name="Text10"/>
          <w:p w:rsidR="002456C7" w:rsidRPr="005E5933" w:rsidRDefault="002456C7" w:rsidP="002456C7">
            <w:pPr>
              <w:spacing w:line="360" w:lineRule="auto"/>
              <w:jc w:val="center"/>
              <w:rPr>
                <w:sz w:val="18"/>
                <w:szCs w:val="18"/>
                <w:lang w:val="it-IT"/>
              </w:rPr>
            </w:pPr>
            <w:r w:rsidRPr="005E5933">
              <w:rPr>
                <w:sz w:val="18"/>
                <w:szCs w:val="18"/>
              </w:rPr>
              <w:fldChar w:fldCharType="begin">
                <w:ffData>
                  <w:name w:val="Text10"/>
                  <w:enabled/>
                  <w:calcOnExit w:val="0"/>
                  <w:textInput/>
                </w:ffData>
              </w:fldChar>
            </w:r>
            <w:r w:rsidRPr="005E5933">
              <w:rPr>
                <w:sz w:val="18"/>
                <w:szCs w:val="18"/>
              </w:rPr>
              <w:instrText xml:space="preserve"> FORMTEXT </w:instrText>
            </w:r>
            <w:r w:rsidRPr="005E5933">
              <w:rPr>
                <w:sz w:val="18"/>
                <w:szCs w:val="18"/>
              </w:rPr>
            </w:r>
            <w:r w:rsidRPr="005E5933">
              <w:rPr>
                <w:sz w:val="18"/>
                <w:szCs w:val="18"/>
              </w:rPr>
              <w:fldChar w:fldCharType="separate"/>
            </w:r>
            <w:r w:rsidRPr="005E5933">
              <w:rPr>
                <w:noProof/>
                <w:sz w:val="18"/>
                <w:szCs w:val="18"/>
              </w:rPr>
              <w:t> </w:t>
            </w:r>
            <w:r w:rsidRPr="005E5933">
              <w:rPr>
                <w:noProof/>
                <w:sz w:val="18"/>
                <w:szCs w:val="18"/>
              </w:rPr>
              <w:t> </w:t>
            </w:r>
            <w:r w:rsidRPr="005E5933">
              <w:rPr>
                <w:noProof/>
                <w:sz w:val="18"/>
                <w:szCs w:val="18"/>
              </w:rPr>
              <w:t> </w:t>
            </w:r>
            <w:r w:rsidRPr="005E5933">
              <w:rPr>
                <w:noProof/>
                <w:sz w:val="18"/>
                <w:szCs w:val="18"/>
              </w:rPr>
              <w:t> </w:t>
            </w:r>
            <w:r w:rsidRPr="005E5933">
              <w:rPr>
                <w:noProof/>
                <w:sz w:val="18"/>
                <w:szCs w:val="18"/>
              </w:rPr>
              <w:t> </w:t>
            </w:r>
            <w:r w:rsidRPr="005E5933">
              <w:rPr>
                <w:sz w:val="18"/>
                <w:szCs w:val="18"/>
              </w:rPr>
              <w:fldChar w:fldCharType="end"/>
            </w:r>
            <w:bookmarkEnd w:id="47"/>
          </w:p>
          <w:p w:rsidR="00432190" w:rsidRPr="005E5933" w:rsidRDefault="00432190" w:rsidP="00432190">
            <w:pPr>
              <w:spacing w:line="360" w:lineRule="auto"/>
              <w:jc w:val="center"/>
              <w:rPr>
                <w:sz w:val="18"/>
                <w:szCs w:val="18"/>
                <w:lang w:val="it-IT"/>
              </w:rPr>
            </w:pPr>
            <w:r w:rsidRPr="005E5933">
              <w:rPr>
                <w:sz w:val="18"/>
                <w:szCs w:val="18"/>
                <w:lang w:val="it-IT"/>
              </w:rPr>
              <w:t>(sottoscritto con firma digitale)</w:t>
            </w:r>
          </w:p>
          <w:p w:rsidR="002456C7" w:rsidRPr="005E5933" w:rsidRDefault="002456C7" w:rsidP="002456C7">
            <w:pPr>
              <w:pStyle w:val="sche3"/>
              <w:tabs>
                <w:tab w:val="left" w:pos="4445"/>
              </w:tabs>
              <w:spacing w:line="360" w:lineRule="auto"/>
              <w:rPr>
                <w:sz w:val="18"/>
                <w:szCs w:val="18"/>
                <w:lang w:val="it-IT"/>
              </w:rPr>
            </w:pPr>
          </w:p>
        </w:tc>
      </w:tr>
    </w:tbl>
    <w:p w:rsidR="002456C7" w:rsidRDefault="002456C7" w:rsidP="00E8363D">
      <w:pPr>
        <w:spacing w:line="360" w:lineRule="auto"/>
        <w:ind w:left="360"/>
        <w:jc w:val="both"/>
        <w:rPr>
          <w:b/>
          <w:color w:val="FF0000"/>
          <w:sz w:val="18"/>
          <w:szCs w:val="18"/>
          <w:lang w:val="it-IT"/>
        </w:rPr>
      </w:pPr>
    </w:p>
    <w:p w:rsidR="00D309AE" w:rsidRPr="009602A8" w:rsidRDefault="002456C7" w:rsidP="002456C7">
      <w:pPr>
        <w:spacing w:line="360" w:lineRule="auto"/>
        <w:ind w:left="360"/>
        <w:jc w:val="both"/>
        <w:rPr>
          <w:lang w:val="it-IT"/>
        </w:rPr>
      </w:pPr>
      <w:r>
        <w:rPr>
          <w:lang w:val="it-IT"/>
        </w:rPr>
        <w:br w:type="page"/>
      </w:r>
    </w:p>
    <w:sectPr w:rsidR="00D309AE" w:rsidRPr="009602A8" w:rsidSect="001034B4">
      <w:headerReference w:type="even" r:id="rId8"/>
      <w:headerReference w:type="default" r:id="rId9"/>
      <w:footerReference w:type="even" r:id="rId10"/>
      <w:footerReference w:type="default" r:id="rId11"/>
      <w:headerReference w:type="first" r:id="rId12"/>
      <w:footerReference w:type="first" r:id="rId13"/>
      <w:footnotePr>
        <w:pos w:val="beneathText"/>
      </w:footnotePr>
      <w:endnotePr>
        <w:numFmt w:val="decimal"/>
      </w:endnotePr>
      <w:pgSz w:w="11905" w:h="16837"/>
      <w:pgMar w:top="1304" w:right="1134" w:bottom="1134"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02FF" w:rsidRDefault="008B02FF" w:rsidP="00092646">
      <w:r>
        <w:separator/>
      </w:r>
    </w:p>
  </w:endnote>
  <w:endnote w:type="continuationSeparator" w:id="0">
    <w:p w:rsidR="008B02FF" w:rsidRDefault="008B02FF" w:rsidP="00092646">
      <w:r>
        <w:continuationSeparator/>
      </w:r>
    </w:p>
  </w:endnote>
  <w:endnote w:id="1">
    <w:p w:rsidR="008B02FF" w:rsidRPr="00C52CE9" w:rsidRDefault="008B02FF" w:rsidP="00202485">
      <w:pPr>
        <w:pStyle w:val="Endnotentext"/>
        <w:ind w:left="284" w:hanging="284"/>
        <w:jc w:val="both"/>
        <w:rPr>
          <w:sz w:val="16"/>
          <w:szCs w:val="16"/>
          <w:lang w:val="it-IT"/>
        </w:rPr>
      </w:pPr>
      <w:r w:rsidRPr="00C52CE9">
        <w:rPr>
          <w:rStyle w:val="Endnotenzeichen"/>
          <w:sz w:val="16"/>
          <w:szCs w:val="16"/>
        </w:rPr>
        <w:endnoteRef/>
      </w:r>
      <w:r w:rsidRPr="00C52CE9">
        <w:rPr>
          <w:sz w:val="16"/>
          <w:szCs w:val="16"/>
          <w:lang w:val="it-IT"/>
        </w:rPr>
        <w:tab/>
        <w:t>Le dichiarazioni di cui al presente modulo devono essere rese dai rappresentanti legali delle imprese mandanti di raggruppamento temporaneo di concorrenti</w:t>
      </w:r>
      <w:r>
        <w:rPr>
          <w:sz w:val="16"/>
          <w:szCs w:val="16"/>
          <w:lang w:val="it-IT"/>
        </w:rPr>
        <w:t xml:space="preserve"> (comprese le esecutrici dei consorzi mandanti)</w:t>
      </w:r>
      <w:r w:rsidRPr="00C52CE9">
        <w:rPr>
          <w:sz w:val="16"/>
          <w:szCs w:val="16"/>
          <w:lang w:val="it-IT"/>
        </w:rPr>
        <w:t>, consorzi ordinari, GEIE, reti di imprese e, in caso di consorzi di cui all’art. 45 comma 2 lett. b) e c) del D.Lgs. 50/2016, dai rappresentanti legali delle imprese consorziate esecutrici delle prestazioni contrattuali.</w:t>
      </w:r>
    </w:p>
  </w:endnote>
  <w:endnote w:id="2">
    <w:p w:rsidR="008B02FF" w:rsidRPr="00C52CE9" w:rsidRDefault="008B02FF" w:rsidP="00202485">
      <w:pPr>
        <w:ind w:left="284" w:hanging="284"/>
        <w:jc w:val="both"/>
        <w:rPr>
          <w:sz w:val="16"/>
          <w:szCs w:val="16"/>
          <w:lang w:val="it-IT"/>
        </w:rPr>
      </w:pPr>
      <w:r w:rsidRPr="00C52CE9">
        <w:rPr>
          <w:rStyle w:val="Caratterenotadichiusura"/>
          <w:sz w:val="16"/>
          <w:szCs w:val="16"/>
        </w:rPr>
        <w:endnoteRef/>
      </w:r>
      <w:r w:rsidRPr="00C52CE9">
        <w:rPr>
          <w:sz w:val="16"/>
          <w:szCs w:val="16"/>
          <w:lang w:val="it-IT"/>
        </w:rPr>
        <w:tab/>
        <w:t xml:space="preserve">In caso di impresa singola, indicare le generalità del </w:t>
      </w:r>
      <w:r w:rsidRPr="00C52CE9">
        <w:rPr>
          <w:bCs/>
          <w:sz w:val="16"/>
          <w:szCs w:val="16"/>
          <w:lang w:val="it-IT"/>
        </w:rPr>
        <w:t>legale rappresentante</w:t>
      </w:r>
      <w:r w:rsidRPr="00C52CE9">
        <w:rPr>
          <w:sz w:val="16"/>
          <w:szCs w:val="16"/>
          <w:lang w:val="it-IT"/>
        </w:rPr>
        <w:t xml:space="preserve"> dell’impresa; In caso di consorzio di cui all’art. 45 comma 2 lett. b) e c) del D.Lgs. 50/2016, indicare le generalità del legale rappresentante del consorzio; in caso di raggruppamento temporaneo di concorrenti, consorzio ordinario di cui all’art. 45 comma 2 lett. e) del D.Lgs. 50/2016, GEIE, rete di imprese, indicare le generalità del legale rappresentante dell’impresa manda</w:t>
      </w:r>
      <w:r>
        <w:rPr>
          <w:sz w:val="16"/>
          <w:szCs w:val="16"/>
          <w:lang w:val="it-IT"/>
        </w:rPr>
        <w:t>nte</w:t>
      </w:r>
      <w:r w:rsidRPr="00C52CE9">
        <w:rPr>
          <w:sz w:val="16"/>
          <w:szCs w:val="16"/>
          <w:lang w:val="it-IT"/>
        </w:rPr>
        <w:t>.</w:t>
      </w:r>
    </w:p>
  </w:endnote>
  <w:endnote w:id="3">
    <w:p w:rsidR="008B02FF" w:rsidRPr="00C52CE9" w:rsidRDefault="008B02FF" w:rsidP="00202485">
      <w:pPr>
        <w:pStyle w:val="Endnotentext"/>
        <w:ind w:left="284" w:hanging="284"/>
        <w:jc w:val="both"/>
        <w:rPr>
          <w:sz w:val="16"/>
          <w:szCs w:val="16"/>
          <w:lang w:val="it-IT"/>
        </w:rPr>
      </w:pPr>
      <w:r w:rsidRPr="00C52CE9">
        <w:rPr>
          <w:rStyle w:val="Endnotenzeichen"/>
          <w:rFonts w:cs="Arial"/>
          <w:sz w:val="16"/>
          <w:szCs w:val="16"/>
        </w:rPr>
        <w:endnoteRef/>
      </w:r>
      <w:r w:rsidRPr="00C52CE9">
        <w:rPr>
          <w:sz w:val="16"/>
          <w:szCs w:val="16"/>
          <w:lang w:val="it-IT"/>
        </w:rPr>
        <w:tab/>
        <w:t xml:space="preserve">Qualora l’operatore economico concorrente si presenti in forma di consorzio ordinario di cui all’art. 45 comma 2 lett. e) D.Lgs. 50/2016, ciascuna impresa consorziata mandante </w:t>
      </w:r>
      <w:r>
        <w:rPr>
          <w:sz w:val="16"/>
          <w:szCs w:val="16"/>
          <w:lang w:val="it-IT"/>
        </w:rPr>
        <w:t xml:space="preserve">(comprese le esecutrici dei consorzi mandanti) </w:t>
      </w:r>
      <w:r w:rsidRPr="00C52CE9">
        <w:rPr>
          <w:sz w:val="16"/>
          <w:szCs w:val="16"/>
          <w:lang w:val="it-IT"/>
        </w:rPr>
        <w:t>è obbligata a presentare le dichiarazioni di cui al modulo A1 bis.</w:t>
      </w:r>
    </w:p>
  </w:endnote>
  <w:endnote w:id="4">
    <w:p w:rsidR="008B02FF" w:rsidRPr="00C645A1" w:rsidRDefault="008B02FF" w:rsidP="00202485">
      <w:pPr>
        <w:pStyle w:val="Endnotentext"/>
        <w:ind w:left="284" w:hanging="284"/>
        <w:jc w:val="both"/>
        <w:rPr>
          <w:sz w:val="16"/>
          <w:szCs w:val="16"/>
          <w:lang w:val="it-IT"/>
        </w:rPr>
      </w:pPr>
      <w:r w:rsidRPr="00C52CE9">
        <w:rPr>
          <w:rStyle w:val="Endnotenzeichen"/>
          <w:rFonts w:cs="Arial"/>
          <w:sz w:val="16"/>
          <w:szCs w:val="16"/>
        </w:rPr>
        <w:endnoteRef/>
      </w:r>
      <w:r w:rsidRPr="00C52CE9">
        <w:rPr>
          <w:sz w:val="16"/>
          <w:szCs w:val="16"/>
          <w:lang w:val="it-IT"/>
        </w:rPr>
        <w:tab/>
        <w:t xml:space="preserve">Qualora l’operatore economico concorrente si presenti in forma di raggruppamento temporaneo di concorrenti, ciascuna impresa mandante </w:t>
      </w:r>
      <w:r>
        <w:rPr>
          <w:sz w:val="16"/>
          <w:szCs w:val="16"/>
          <w:lang w:val="it-IT"/>
        </w:rPr>
        <w:t xml:space="preserve">(comprese le esecutrici dei consorzi mandanti) </w:t>
      </w:r>
      <w:r w:rsidRPr="00C52CE9">
        <w:rPr>
          <w:sz w:val="16"/>
          <w:szCs w:val="16"/>
          <w:lang w:val="it-IT"/>
        </w:rPr>
        <w:t>è obbligata a presentare le dichiarazioni di cui al modulo A1 bis.</w:t>
      </w:r>
    </w:p>
  </w:endnote>
  <w:endnote w:id="5">
    <w:p w:rsidR="008B02FF" w:rsidRPr="00AC636B" w:rsidRDefault="008B02FF" w:rsidP="00202485">
      <w:pPr>
        <w:pStyle w:val="Endnotentext"/>
        <w:ind w:left="284" w:hanging="284"/>
        <w:jc w:val="both"/>
        <w:rPr>
          <w:sz w:val="16"/>
          <w:szCs w:val="16"/>
          <w:highlight w:val="yellow"/>
          <w:lang w:val="it-IT"/>
        </w:rPr>
      </w:pPr>
      <w:r w:rsidRPr="00C645A1">
        <w:rPr>
          <w:rStyle w:val="Endnotenzeichen"/>
          <w:rFonts w:cs="Arial"/>
          <w:sz w:val="16"/>
          <w:szCs w:val="16"/>
        </w:rPr>
        <w:endnoteRef/>
      </w:r>
      <w:r>
        <w:rPr>
          <w:sz w:val="16"/>
          <w:szCs w:val="16"/>
          <w:lang w:val="it-IT"/>
        </w:rPr>
        <w:tab/>
      </w:r>
      <w:r w:rsidRPr="00C645A1">
        <w:rPr>
          <w:sz w:val="16"/>
          <w:szCs w:val="16"/>
          <w:lang w:val="it-IT"/>
        </w:rPr>
        <w:t>Qualora l’operatore economico concorrente si presenti in forma rete di imprese, ciascuna impresa mandante</w:t>
      </w:r>
      <w:r>
        <w:rPr>
          <w:sz w:val="16"/>
          <w:szCs w:val="16"/>
          <w:lang w:val="it-IT"/>
        </w:rPr>
        <w:t xml:space="preserve"> (comprese le esecutrici dei consorzi mandanti) è obbligata a presentare le dichiarazioni di cui al modulo A1 bis.</w:t>
      </w:r>
    </w:p>
  </w:endnote>
  <w:endnote w:id="6">
    <w:p w:rsidR="008B02FF" w:rsidRPr="00AC636B" w:rsidRDefault="008B02FF" w:rsidP="00202485">
      <w:pPr>
        <w:pStyle w:val="Endnotentext"/>
        <w:ind w:left="284" w:hanging="284"/>
        <w:jc w:val="both"/>
        <w:rPr>
          <w:sz w:val="16"/>
          <w:szCs w:val="16"/>
          <w:lang w:val="it-IT"/>
        </w:rPr>
      </w:pPr>
      <w:r w:rsidRPr="00C645A1">
        <w:rPr>
          <w:rStyle w:val="Endnotenzeichen"/>
          <w:rFonts w:cs="Arial"/>
          <w:sz w:val="16"/>
          <w:szCs w:val="16"/>
        </w:rPr>
        <w:endnoteRef/>
      </w:r>
      <w:r>
        <w:rPr>
          <w:sz w:val="16"/>
          <w:szCs w:val="16"/>
          <w:lang w:val="it-IT"/>
        </w:rPr>
        <w:tab/>
      </w:r>
      <w:r w:rsidRPr="00C645A1">
        <w:rPr>
          <w:sz w:val="16"/>
          <w:szCs w:val="16"/>
          <w:lang w:val="it-IT"/>
        </w:rPr>
        <w:t>Qualora l’operatore economico concorrente si presenti in forma di GEIE, ciascuna impresa mandante</w:t>
      </w:r>
      <w:r>
        <w:rPr>
          <w:sz w:val="16"/>
          <w:szCs w:val="16"/>
          <w:lang w:val="it-IT"/>
        </w:rPr>
        <w:t xml:space="preserve"> (comprese le esecutrici dei consorzi mandanti) è obbligata a presentare le dichiarazioni di cui al modulo A1 bis.</w:t>
      </w:r>
    </w:p>
  </w:endnote>
  <w:endnote w:id="7">
    <w:p w:rsidR="008B02FF" w:rsidRPr="005252DE" w:rsidRDefault="008B02FF" w:rsidP="00434A88">
      <w:pPr>
        <w:ind w:left="284" w:hanging="284"/>
        <w:jc w:val="both"/>
        <w:rPr>
          <w:sz w:val="16"/>
          <w:szCs w:val="16"/>
          <w:lang w:val="it-IT"/>
        </w:rPr>
      </w:pPr>
      <w:r w:rsidRPr="005252DE">
        <w:rPr>
          <w:rStyle w:val="Endnotenzeichen"/>
          <w:rFonts w:cs="Arial"/>
          <w:sz w:val="16"/>
          <w:szCs w:val="16"/>
        </w:rPr>
        <w:endnoteRef/>
      </w:r>
      <w:r w:rsidRPr="005252DE">
        <w:rPr>
          <w:sz w:val="16"/>
          <w:szCs w:val="16"/>
          <w:lang w:val="it-IT"/>
        </w:rPr>
        <w:tab/>
        <w:t>Le parti di prestazione devono essere indicate in percentuale o in forma descrittiva. A pena di esclusione dalla gara non possono comparire nemmeno indirettamente importi economici che devono essere indicati nell’offerta economica:</w:t>
      </w:r>
    </w:p>
    <w:p w:rsidR="008B02FF" w:rsidRPr="007E101F" w:rsidRDefault="008B02FF" w:rsidP="00434A88">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orizzontale la </w:t>
      </w:r>
      <w:r w:rsidRPr="009820CB">
        <w:rPr>
          <w:sz w:val="16"/>
          <w:szCs w:val="16"/>
          <w:lang w:val="it-IT"/>
        </w:rPr>
        <w:t>mandataria deve eseguire la prestazione in quota maggioritaria</w:t>
      </w:r>
      <w:r>
        <w:rPr>
          <w:sz w:val="16"/>
          <w:szCs w:val="16"/>
          <w:lang w:val="it-IT"/>
        </w:rPr>
        <w:t xml:space="preserve">, </w:t>
      </w:r>
      <w:r w:rsidRPr="007E101F">
        <w:rPr>
          <w:sz w:val="16"/>
          <w:szCs w:val="16"/>
          <w:lang w:val="it-IT"/>
        </w:rPr>
        <w:t>ovvero almeno nella quota specificata nel disciplinare di gara;</w:t>
      </w:r>
    </w:p>
    <w:p w:rsidR="008B02FF" w:rsidRPr="007E101F" w:rsidRDefault="008B02FF" w:rsidP="00434A88">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verticale </w:t>
      </w:r>
      <w:r w:rsidRPr="009820CB">
        <w:rPr>
          <w:sz w:val="16"/>
          <w:szCs w:val="16"/>
          <w:lang w:val="it-IT"/>
        </w:rPr>
        <w:t xml:space="preserve">la mandataria deve eseguire la prestazione della prestazione principale; </w:t>
      </w:r>
      <w:r w:rsidRPr="007E101F">
        <w:rPr>
          <w:sz w:val="16"/>
          <w:szCs w:val="16"/>
          <w:lang w:val="it-IT"/>
        </w:rPr>
        <w:t>ovvero almeno nella quota specificata nel disciplinare di gara;</w:t>
      </w:r>
    </w:p>
    <w:p w:rsidR="008B02FF" w:rsidRPr="007E101F" w:rsidRDefault="008B02FF" w:rsidP="00434A88">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mist</w:t>
      </w:r>
      <w:r w:rsidRPr="007E101F">
        <w:rPr>
          <w:sz w:val="16"/>
          <w:szCs w:val="16"/>
          <w:lang w:val="it-IT"/>
        </w:rPr>
        <w:t>o</w:t>
      </w:r>
      <w:r w:rsidRPr="007E101F">
        <w:rPr>
          <w:bCs/>
          <w:sz w:val="16"/>
          <w:szCs w:val="16"/>
          <w:lang w:val="it-IT"/>
        </w:rPr>
        <w:t xml:space="preserve"> </w:t>
      </w:r>
      <w:r w:rsidRPr="005252DE">
        <w:rPr>
          <w:sz w:val="16"/>
          <w:szCs w:val="16"/>
          <w:lang w:val="it-IT"/>
        </w:rPr>
        <w:t xml:space="preserve">la </w:t>
      </w:r>
      <w:r w:rsidRPr="009820CB">
        <w:rPr>
          <w:sz w:val="16"/>
          <w:szCs w:val="16"/>
          <w:lang w:val="it-IT"/>
        </w:rPr>
        <w:t>mandataria deve eseguire la prestazione della prestazione principale in quota maggioritaria</w:t>
      </w:r>
      <w:r>
        <w:rPr>
          <w:sz w:val="16"/>
          <w:szCs w:val="16"/>
          <w:lang w:val="it-IT"/>
        </w:rPr>
        <w:t xml:space="preserve"> </w:t>
      </w:r>
      <w:r w:rsidRPr="007E101F">
        <w:rPr>
          <w:sz w:val="16"/>
          <w:szCs w:val="16"/>
          <w:lang w:val="it-IT"/>
        </w:rPr>
        <w:t>ovvero almeno nella quota specificata nel disciplinare di gara;</w:t>
      </w:r>
    </w:p>
  </w:endnote>
  <w:endnote w:id="8">
    <w:p w:rsidR="008B02FF" w:rsidRPr="00602E1C" w:rsidRDefault="008B02FF" w:rsidP="00202485">
      <w:pPr>
        <w:pStyle w:val="Endnotentext"/>
        <w:ind w:left="284" w:hanging="284"/>
        <w:jc w:val="both"/>
        <w:rPr>
          <w:sz w:val="16"/>
          <w:szCs w:val="16"/>
          <w:lang w:val="it-IT"/>
        </w:rPr>
      </w:pPr>
      <w:r w:rsidRPr="00C645A1">
        <w:rPr>
          <w:rStyle w:val="Caratterenotadichiusura"/>
          <w:rFonts w:cs="Arial"/>
          <w:sz w:val="16"/>
          <w:szCs w:val="16"/>
        </w:rPr>
        <w:endnoteRef/>
      </w:r>
      <w:r w:rsidRPr="00C645A1">
        <w:rPr>
          <w:sz w:val="16"/>
          <w:szCs w:val="16"/>
          <w:lang w:val="it-IT"/>
        </w:rPr>
        <w:tab/>
        <w:t>Con la locuzione “</w:t>
      </w:r>
      <w:r w:rsidRPr="00C645A1">
        <w:rPr>
          <w:b/>
          <w:bCs/>
          <w:sz w:val="16"/>
          <w:szCs w:val="16"/>
          <w:lang w:val="it-IT"/>
        </w:rPr>
        <w:t>impresa dichiarante</w:t>
      </w:r>
      <w:r w:rsidRPr="00C645A1">
        <w:rPr>
          <w:sz w:val="16"/>
          <w:szCs w:val="16"/>
          <w:lang w:val="it-IT"/>
        </w:rPr>
        <w:t>” si intende l’impresa che sottoscrive il modulo. Con l’espressione “</w:t>
      </w:r>
      <w:r w:rsidRPr="00C645A1">
        <w:rPr>
          <w:b/>
          <w:bCs/>
          <w:sz w:val="16"/>
          <w:szCs w:val="16"/>
          <w:lang w:val="it-IT"/>
        </w:rPr>
        <w:t>operatore economico concorrente</w:t>
      </w:r>
      <w:r w:rsidRPr="00C645A1">
        <w:rPr>
          <w:sz w:val="16"/>
          <w:szCs w:val="16"/>
          <w:lang w:val="it-IT"/>
        </w:rPr>
        <w:t>” si intende l’operatore economico nel suo complesso. In caso di impresa singola l’impresa dichiarante coinciderà con l’</w:t>
      </w:r>
      <w:r w:rsidRPr="00C645A1">
        <w:rPr>
          <w:b/>
          <w:bCs/>
          <w:sz w:val="16"/>
          <w:szCs w:val="16"/>
          <w:lang w:val="it-IT"/>
        </w:rPr>
        <w:t>operatore economico concorrente</w:t>
      </w:r>
      <w:r w:rsidRPr="00C645A1">
        <w:rPr>
          <w:sz w:val="16"/>
          <w:szCs w:val="16"/>
          <w:lang w:val="it-IT"/>
        </w:rPr>
        <w:t>; in caso di operatore economico plurisoggettivo, l’</w:t>
      </w:r>
      <w:r w:rsidRPr="00C645A1">
        <w:rPr>
          <w:b/>
          <w:bCs/>
          <w:sz w:val="16"/>
          <w:szCs w:val="16"/>
          <w:lang w:val="it-IT"/>
        </w:rPr>
        <w:t>operatore economico concorrente</w:t>
      </w:r>
      <w:r w:rsidRPr="00C645A1">
        <w:rPr>
          <w:sz w:val="16"/>
          <w:szCs w:val="16"/>
          <w:lang w:val="it-IT"/>
        </w:rPr>
        <w:t xml:space="preserve"> è il raggruppamento, il consorzio, il GEIE o la rete di impresa, mentre l’impresa dichiarante è di volta in volta la mandataria che </w:t>
      </w:r>
      <w:r w:rsidRPr="00602E1C">
        <w:rPr>
          <w:sz w:val="16"/>
          <w:szCs w:val="16"/>
          <w:lang w:val="it-IT"/>
        </w:rPr>
        <w:t>sottoscrive il modulo A1 o le singole mandanti che sottoscrivono i rispettivi moduli A1 bis.</w:t>
      </w:r>
    </w:p>
  </w:endnote>
  <w:endnote w:id="9">
    <w:p w:rsidR="008B02FF" w:rsidRPr="00602E1C" w:rsidRDefault="008B02FF" w:rsidP="00202485">
      <w:pPr>
        <w:ind w:left="284" w:hanging="284"/>
        <w:jc w:val="both"/>
        <w:rPr>
          <w:sz w:val="16"/>
          <w:szCs w:val="16"/>
          <w:lang w:val="it-IT"/>
        </w:rPr>
      </w:pPr>
      <w:r w:rsidRPr="00602E1C">
        <w:rPr>
          <w:sz w:val="16"/>
          <w:szCs w:val="16"/>
          <w:vertAlign w:val="superscript"/>
          <w:lang w:val="it-IT"/>
        </w:rPr>
        <w:endnoteRef/>
      </w:r>
      <w:r w:rsidRPr="00602E1C">
        <w:rPr>
          <w:sz w:val="16"/>
          <w:szCs w:val="16"/>
          <w:vertAlign w:val="superscript"/>
          <w:lang w:val="it-IT"/>
        </w:rPr>
        <w:tab/>
      </w:r>
      <w:r w:rsidRPr="00602E1C">
        <w:rPr>
          <w:sz w:val="16"/>
          <w:szCs w:val="16"/>
          <w:lang w:val="it-IT"/>
        </w:rPr>
        <w:t xml:space="preserve">Tali </w:t>
      </w:r>
      <w:r>
        <w:rPr>
          <w:sz w:val="16"/>
          <w:szCs w:val="16"/>
          <w:lang w:val="it-IT"/>
        </w:rPr>
        <w:t>i</w:t>
      </w:r>
      <w:r w:rsidRPr="00602E1C">
        <w:rPr>
          <w:sz w:val="16"/>
          <w:szCs w:val="16"/>
          <w:lang w:val="it-IT"/>
        </w:rPr>
        <w:t>potesi devono essere attestate da qualsiasi tipologia d’</w:t>
      </w:r>
      <w:r w:rsidRPr="00602E1C">
        <w:rPr>
          <w:b/>
          <w:bCs/>
          <w:sz w:val="16"/>
          <w:szCs w:val="16"/>
          <w:lang w:val="it-IT"/>
        </w:rPr>
        <w:t>operatore economico concorrente</w:t>
      </w:r>
      <w:r w:rsidRPr="00602E1C">
        <w:rPr>
          <w:sz w:val="16"/>
          <w:szCs w:val="16"/>
          <w:lang w:val="it-IT"/>
        </w:rPr>
        <w:t xml:space="preserve"> che partecipa alla gara, con riferimento alla sede dell’impresa dichiarante.</w:t>
      </w:r>
    </w:p>
  </w:endnote>
  <w:endnote w:id="10">
    <w:p w:rsidR="008B02FF" w:rsidRPr="005252DE" w:rsidRDefault="008B02FF" w:rsidP="00202485">
      <w:pPr>
        <w:pStyle w:val="Funotentext"/>
        <w:ind w:left="284" w:hanging="284"/>
        <w:jc w:val="both"/>
        <w:rPr>
          <w:sz w:val="16"/>
          <w:szCs w:val="16"/>
        </w:rPr>
      </w:pPr>
      <w:r w:rsidRPr="005252DE">
        <w:rPr>
          <w:rStyle w:val="Endnotenzeichen"/>
          <w:sz w:val="16"/>
          <w:szCs w:val="16"/>
        </w:rPr>
        <w:endnoteRef/>
      </w:r>
      <w:r>
        <w:rPr>
          <w:sz w:val="16"/>
          <w:szCs w:val="16"/>
        </w:rPr>
        <w:tab/>
        <w:t xml:space="preserve">Da attestare ai sensi </w:t>
      </w:r>
      <w:r w:rsidRPr="007E101F">
        <w:rPr>
          <w:sz w:val="16"/>
          <w:szCs w:val="16"/>
        </w:rPr>
        <w:t>dell’art. 89 D.Lgs. 50/2016</w:t>
      </w:r>
      <w:r>
        <w:rPr>
          <w:sz w:val="16"/>
          <w:szCs w:val="16"/>
        </w:rPr>
        <w:t xml:space="preserve"> solo se l’offerente non possiede, o possiede solo in parte, i requisiti di ordine speciale</w:t>
      </w:r>
      <w:r w:rsidRPr="005252DE">
        <w:rPr>
          <w:sz w:val="16"/>
          <w:szCs w:val="16"/>
        </w:rPr>
        <w:t>.</w:t>
      </w:r>
    </w:p>
  </w:endnote>
  <w:endnote w:id="11">
    <w:p w:rsidR="008B02FF" w:rsidRPr="005252DE" w:rsidRDefault="008B02FF" w:rsidP="00202485">
      <w:pPr>
        <w:pStyle w:val="Funotentext"/>
        <w:ind w:left="284" w:hanging="284"/>
        <w:jc w:val="both"/>
        <w:rPr>
          <w:sz w:val="16"/>
          <w:szCs w:val="16"/>
        </w:rPr>
      </w:pPr>
      <w:r w:rsidRPr="005252DE">
        <w:rPr>
          <w:rStyle w:val="Endnotenzeichen"/>
          <w:sz w:val="16"/>
          <w:szCs w:val="16"/>
        </w:rPr>
        <w:endnoteRef/>
      </w:r>
      <w:r w:rsidRPr="005252DE">
        <w:rPr>
          <w:sz w:val="16"/>
          <w:szCs w:val="16"/>
        </w:rPr>
        <w:tab/>
      </w:r>
      <w:r w:rsidRPr="00B008ED">
        <w:rPr>
          <w:sz w:val="16"/>
          <w:szCs w:val="16"/>
        </w:rPr>
        <w:t>Elencare ciascuno dei requisiti di ordine speciale previsti che il concorrente non possiede in proprio e la misura percentuale o il valore (euro) di detti requisiti</w:t>
      </w:r>
      <w:r w:rsidRPr="005252DE">
        <w:rPr>
          <w:sz w:val="16"/>
          <w:szCs w:val="16"/>
        </w:rPr>
        <w:t>.</w:t>
      </w:r>
    </w:p>
  </w:endnote>
  <w:endnote w:id="12">
    <w:p w:rsidR="008B02FF" w:rsidRPr="005252DE" w:rsidRDefault="008B02FF" w:rsidP="00202485">
      <w:pPr>
        <w:pStyle w:val="Funotentext"/>
        <w:ind w:left="284" w:hanging="284"/>
        <w:jc w:val="both"/>
        <w:rPr>
          <w:sz w:val="16"/>
          <w:szCs w:val="16"/>
        </w:rPr>
      </w:pPr>
      <w:r w:rsidRPr="005252DE">
        <w:rPr>
          <w:rStyle w:val="Endnotenzeichen"/>
          <w:sz w:val="16"/>
          <w:szCs w:val="16"/>
        </w:rPr>
        <w:endnoteRef/>
      </w:r>
      <w:r>
        <w:rPr>
          <w:sz w:val="16"/>
          <w:szCs w:val="16"/>
        </w:rPr>
        <w:tab/>
      </w:r>
      <w:r w:rsidRPr="005252DE">
        <w:rPr>
          <w:sz w:val="16"/>
          <w:szCs w:val="16"/>
        </w:rPr>
        <w:t>Denominazione, sede legale ed indicazioni generali dell’/e impresa/e ausiliaria/e e requisiti, per i quali intende avvalersi.</w:t>
      </w:r>
    </w:p>
  </w:endnote>
  <w:endnote w:id="13">
    <w:p w:rsidR="008B02FF" w:rsidRPr="00573762" w:rsidRDefault="008B02FF" w:rsidP="00202485">
      <w:pPr>
        <w:pStyle w:val="Funotentext"/>
        <w:ind w:left="284" w:hanging="284"/>
        <w:jc w:val="both"/>
        <w:rPr>
          <w:sz w:val="16"/>
          <w:szCs w:val="16"/>
        </w:rPr>
      </w:pPr>
      <w:r w:rsidRPr="005252DE">
        <w:rPr>
          <w:rStyle w:val="Endnotenzeichen"/>
          <w:rFonts w:cs="Arial"/>
          <w:sz w:val="16"/>
          <w:szCs w:val="16"/>
        </w:rPr>
        <w:endnoteRef/>
      </w:r>
      <w:r w:rsidRPr="005252DE">
        <w:tab/>
      </w:r>
      <w:r w:rsidRPr="00573762">
        <w:rPr>
          <w:sz w:val="16"/>
          <w:szCs w:val="16"/>
        </w:rPr>
        <w:t>Elencare quale dei requisiti di ordine speciale prescritti dalla stessa documentazione di gara che il concorrente ausiliato possiede in proprio e la misura percentuale di detti requisiti per i quali non intende avvalersi.</w:t>
      </w:r>
    </w:p>
  </w:endnote>
  <w:endnote w:id="14">
    <w:p w:rsidR="008B02FF" w:rsidRPr="005252DE" w:rsidRDefault="008B02FF" w:rsidP="00202485">
      <w:pPr>
        <w:pStyle w:val="Funotentext"/>
        <w:ind w:left="284" w:hanging="284"/>
        <w:jc w:val="both"/>
        <w:rPr>
          <w:sz w:val="16"/>
          <w:szCs w:val="16"/>
        </w:rPr>
      </w:pPr>
      <w:r w:rsidRPr="005252DE">
        <w:rPr>
          <w:rStyle w:val="Endnotenzeichen"/>
          <w:sz w:val="16"/>
          <w:szCs w:val="16"/>
        </w:rPr>
        <w:endnoteRef/>
      </w:r>
      <w:r>
        <w:rPr>
          <w:sz w:val="16"/>
          <w:szCs w:val="16"/>
        </w:rPr>
        <w:tab/>
      </w:r>
      <w:r w:rsidRPr="005252DE">
        <w:rPr>
          <w:sz w:val="16"/>
          <w:szCs w:val="16"/>
        </w:rPr>
        <w:t>Denominazione, sede legale ed indicazioni generali dell’/e impresa/e ausiliaria/e e requisiti, per i quali intende avvalersi.</w:t>
      </w:r>
    </w:p>
  </w:endnote>
  <w:endnote w:id="15">
    <w:p w:rsidR="008B02FF" w:rsidRPr="005252DE" w:rsidRDefault="008B02FF" w:rsidP="00202485">
      <w:pPr>
        <w:pStyle w:val="Endnotentext"/>
        <w:ind w:left="284" w:hanging="284"/>
        <w:jc w:val="both"/>
        <w:rPr>
          <w:sz w:val="16"/>
          <w:szCs w:val="16"/>
          <w:lang w:val="it-IT"/>
        </w:rPr>
      </w:pPr>
      <w:r w:rsidRPr="005252DE">
        <w:rPr>
          <w:rStyle w:val="Endnotenzeichen"/>
          <w:rFonts w:cs="Arial"/>
          <w:sz w:val="16"/>
          <w:szCs w:val="16"/>
        </w:rPr>
        <w:endnoteRef/>
      </w:r>
      <w:r w:rsidRPr="005252DE">
        <w:rPr>
          <w:sz w:val="16"/>
          <w:szCs w:val="16"/>
          <w:lang w:val="it-IT"/>
        </w:rPr>
        <w:tab/>
        <w:t xml:space="preserve">In caso di </w:t>
      </w:r>
      <w:smartTag w:uri="urn:schemas-microsoft-com:office:smarttags" w:element="stockticker">
        <w:r w:rsidRPr="005252DE">
          <w:rPr>
            <w:sz w:val="16"/>
            <w:szCs w:val="16"/>
            <w:lang w:val="it-IT"/>
          </w:rPr>
          <w:t>RTI</w:t>
        </w:r>
      </w:smartTag>
      <w:r w:rsidRPr="005252DE">
        <w:rPr>
          <w:sz w:val="16"/>
          <w:szCs w:val="16"/>
          <w:lang w:val="it-IT"/>
        </w:rPr>
        <w:t>, consorzio, GEIE, o rete di impresa, la mandataria non può, pena l'esclusione, versare in stato di concordato preventivo con continuità aziendale, né avere proposto ricorso per l’ammissione al concordato preventivo con continuità aziendale.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2FF" w:rsidRDefault="008B02F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2FF" w:rsidRDefault="008B02FF">
    <w:pPr>
      <w:pStyle w:val="Fuzeile"/>
      <w:tabs>
        <w:tab w:val="clear" w:pos="4536"/>
        <w:tab w:val="clear" w:pos="9072"/>
      </w:tabs>
      <w:spacing w:line="20" w:lineRule="exac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41" w:type="dxa"/>
      <w:tblInd w:w="-851" w:type="dxa"/>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8B02FF" w:rsidRPr="008B02FF" w:rsidTr="008B02FF">
      <w:trPr>
        <w:cantSplit/>
      </w:trPr>
      <w:tc>
        <w:tcPr>
          <w:tcW w:w="4990" w:type="dxa"/>
        </w:tcPr>
        <w:p w:rsidR="008B02FF" w:rsidRPr="00E743D8" w:rsidRDefault="008B02FF" w:rsidP="00CE5D01">
          <w:pPr>
            <w:spacing w:before="80" w:line="180" w:lineRule="exact"/>
            <w:jc w:val="right"/>
            <w:rPr>
              <w:sz w:val="16"/>
              <w:lang w:val="de-DE"/>
            </w:rPr>
          </w:pPr>
          <w:r w:rsidRPr="001A20D4">
            <w:rPr>
              <w:sz w:val="16"/>
              <w:lang w:val="de-DE"/>
            </w:rPr>
            <w:t>Dr.-Julius-Perathoner-Straße 10</w:t>
          </w:r>
          <w:r w:rsidRPr="00E743D8">
            <w:rPr>
              <w:sz w:val="16"/>
              <w:lang w:val="de-DE"/>
            </w:rPr>
            <w:t xml:space="preserve"> </w:t>
          </w:r>
          <w:r>
            <w:rPr>
              <w:rFonts w:ascii="Wingdings" w:hAnsi="Wingdings"/>
              <w:color w:val="808080"/>
              <w:sz w:val="14"/>
            </w:rPr>
            <w:t></w:t>
          </w:r>
          <w:r w:rsidRPr="00E743D8">
            <w:rPr>
              <w:sz w:val="16"/>
              <w:lang w:val="de-DE"/>
            </w:rPr>
            <w:t xml:space="preserve"> </w:t>
          </w:r>
          <w:r w:rsidRPr="001A20D4">
            <w:rPr>
              <w:sz w:val="16"/>
              <w:lang w:val="de-DE"/>
            </w:rPr>
            <w:t>39100</w:t>
          </w:r>
          <w:r w:rsidRPr="00E743D8">
            <w:rPr>
              <w:sz w:val="16"/>
              <w:lang w:val="de-DE"/>
            </w:rPr>
            <w:t xml:space="preserve"> </w:t>
          </w:r>
          <w:r w:rsidRPr="001A20D4">
            <w:rPr>
              <w:sz w:val="16"/>
              <w:lang w:val="de-DE"/>
            </w:rPr>
            <w:t>Bozen</w:t>
          </w:r>
        </w:p>
        <w:p w:rsidR="008B02FF" w:rsidRPr="001A20D4" w:rsidRDefault="008B02FF" w:rsidP="00CE5D01">
          <w:pPr>
            <w:spacing w:line="180" w:lineRule="exact"/>
            <w:jc w:val="right"/>
            <w:rPr>
              <w:sz w:val="16"/>
              <w:lang w:val="de-DE"/>
            </w:rPr>
          </w:pPr>
          <w:r w:rsidRPr="001A20D4">
            <w:rPr>
              <w:sz w:val="16"/>
              <w:lang w:val="de-DE"/>
            </w:rPr>
            <w:t xml:space="preserve">Tel. 0471 41 40 30 </w:t>
          </w:r>
          <w:r>
            <w:rPr>
              <w:rFonts w:ascii="Wingdings" w:hAnsi="Wingdings"/>
              <w:color w:val="808080"/>
              <w:sz w:val="14"/>
            </w:rPr>
            <w:t></w:t>
          </w:r>
          <w:r w:rsidRPr="001A20D4">
            <w:rPr>
              <w:sz w:val="16"/>
              <w:lang w:val="de-DE"/>
            </w:rPr>
            <w:t xml:space="preserve"> Fax 0471 41 40 09</w:t>
          </w:r>
        </w:p>
        <w:p w:rsidR="008B02FF" w:rsidRPr="001A20D4" w:rsidRDefault="008B02FF" w:rsidP="00CE5D01">
          <w:pPr>
            <w:spacing w:line="180" w:lineRule="exact"/>
            <w:jc w:val="right"/>
            <w:rPr>
              <w:sz w:val="16"/>
              <w:lang w:val="de-DE"/>
            </w:rPr>
          </w:pPr>
          <w:r w:rsidRPr="001A20D4">
            <w:rPr>
              <w:sz w:val="16"/>
              <w:lang w:val="de-DE"/>
            </w:rPr>
            <w:t>http://www.provinz.bz.it/aov</w:t>
          </w:r>
        </w:p>
        <w:p w:rsidR="008B02FF" w:rsidRPr="001A20D4" w:rsidRDefault="008B02FF" w:rsidP="00CE5D01">
          <w:pPr>
            <w:spacing w:line="180" w:lineRule="exact"/>
            <w:jc w:val="right"/>
            <w:rPr>
              <w:sz w:val="16"/>
              <w:lang w:val="de-DE"/>
            </w:rPr>
          </w:pPr>
          <w:r w:rsidRPr="001A20D4">
            <w:rPr>
              <w:sz w:val="16"/>
              <w:lang w:val="de-DE"/>
            </w:rPr>
            <w:t>aov-acp.works@pec.prov.bz.it</w:t>
          </w:r>
        </w:p>
        <w:p w:rsidR="008B02FF" w:rsidRPr="001A20D4" w:rsidRDefault="008B02FF" w:rsidP="00CE5D01">
          <w:pPr>
            <w:spacing w:line="180" w:lineRule="exact"/>
            <w:jc w:val="right"/>
            <w:rPr>
              <w:sz w:val="16"/>
              <w:lang w:val="de-DE"/>
            </w:rPr>
          </w:pPr>
          <w:r w:rsidRPr="001A20D4">
            <w:rPr>
              <w:sz w:val="16"/>
              <w:lang w:val="de-DE"/>
            </w:rPr>
            <w:t>aov.bau@provinz.bz.it</w:t>
          </w:r>
        </w:p>
        <w:p w:rsidR="008B02FF" w:rsidRPr="001A20D4" w:rsidRDefault="008B02FF" w:rsidP="00CE5D01">
          <w:pPr>
            <w:spacing w:line="180" w:lineRule="exact"/>
            <w:jc w:val="right"/>
            <w:rPr>
              <w:sz w:val="16"/>
              <w:lang w:val="de-DE"/>
            </w:rPr>
          </w:pPr>
          <w:r w:rsidRPr="001A20D4">
            <w:rPr>
              <w:sz w:val="16"/>
              <w:lang w:val="de-DE"/>
            </w:rPr>
            <w:t>Steuernr./Mwst.Nr. 94116410211</w:t>
          </w:r>
        </w:p>
      </w:tc>
      <w:tc>
        <w:tcPr>
          <w:tcW w:w="227" w:type="dxa"/>
          <w:vAlign w:val="center"/>
        </w:tcPr>
        <w:p w:rsidR="008B02FF" w:rsidRPr="001A20D4" w:rsidRDefault="008B02FF" w:rsidP="00CE5D01">
          <w:pPr>
            <w:spacing w:before="80"/>
            <w:jc w:val="center"/>
            <w:rPr>
              <w:sz w:val="16"/>
              <w:lang w:val="de-DE"/>
            </w:rPr>
          </w:pPr>
        </w:p>
      </w:tc>
      <w:tc>
        <w:tcPr>
          <w:tcW w:w="907" w:type="dxa"/>
          <w:vAlign w:val="center"/>
        </w:tcPr>
        <w:p w:rsidR="008B02FF" w:rsidRPr="001A20D4" w:rsidRDefault="008B02FF" w:rsidP="00CE5D01">
          <w:pPr>
            <w:rPr>
              <w:lang w:val="de-DE"/>
            </w:rPr>
          </w:pPr>
        </w:p>
      </w:tc>
      <w:tc>
        <w:tcPr>
          <w:tcW w:w="227" w:type="dxa"/>
          <w:vAlign w:val="center"/>
        </w:tcPr>
        <w:p w:rsidR="008B02FF" w:rsidRPr="001A20D4" w:rsidRDefault="008B02FF" w:rsidP="00CE5D01">
          <w:pPr>
            <w:spacing w:before="80"/>
            <w:jc w:val="center"/>
            <w:rPr>
              <w:sz w:val="16"/>
              <w:lang w:val="de-DE"/>
            </w:rPr>
          </w:pPr>
        </w:p>
      </w:tc>
      <w:tc>
        <w:tcPr>
          <w:tcW w:w="4990" w:type="dxa"/>
        </w:tcPr>
        <w:p w:rsidR="008B02FF" w:rsidRPr="001A20D4" w:rsidRDefault="008B02FF" w:rsidP="00CE5D01">
          <w:pPr>
            <w:spacing w:before="80" w:line="180" w:lineRule="exact"/>
            <w:rPr>
              <w:sz w:val="16"/>
              <w:lang w:val="it-IT"/>
            </w:rPr>
          </w:pPr>
          <w:r w:rsidRPr="001A20D4">
            <w:rPr>
              <w:sz w:val="16"/>
              <w:lang w:val="it-IT"/>
            </w:rPr>
            <w:t xml:space="preserve">via Dr. Julius Perathoner 10 </w:t>
          </w:r>
          <w:r>
            <w:rPr>
              <w:rFonts w:ascii="Wingdings" w:hAnsi="Wingdings"/>
              <w:color w:val="808080"/>
              <w:sz w:val="14"/>
            </w:rPr>
            <w:t></w:t>
          </w:r>
          <w:r w:rsidRPr="001A20D4">
            <w:rPr>
              <w:sz w:val="16"/>
              <w:lang w:val="it-IT"/>
            </w:rPr>
            <w:t xml:space="preserve"> 39100 Bolzano</w:t>
          </w:r>
        </w:p>
        <w:p w:rsidR="008B02FF" w:rsidRPr="00F46622" w:rsidRDefault="008B02FF" w:rsidP="00CE5D01">
          <w:pPr>
            <w:spacing w:line="180" w:lineRule="exact"/>
            <w:rPr>
              <w:sz w:val="16"/>
              <w:lang w:val="it-IT"/>
            </w:rPr>
          </w:pPr>
          <w:r w:rsidRPr="001A20D4">
            <w:rPr>
              <w:sz w:val="16"/>
              <w:lang w:val="it-IT"/>
            </w:rPr>
            <w:t>Tel. 0471 41 40 30</w:t>
          </w:r>
          <w:r w:rsidRPr="00F46622">
            <w:rPr>
              <w:sz w:val="16"/>
              <w:lang w:val="it-IT"/>
            </w:rPr>
            <w:t xml:space="preserve"> </w:t>
          </w:r>
          <w:r>
            <w:rPr>
              <w:rFonts w:ascii="Wingdings" w:hAnsi="Wingdings"/>
              <w:color w:val="808080"/>
              <w:sz w:val="14"/>
            </w:rPr>
            <w:t></w:t>
          </w:r>
          <w:r w:rsidRPr="00F46622">
            <w:rPr>
              <w:sz w:val="16"/>
              <w:lang w:val="it-IT"/>
            </w:rPr>
            <w:t xml:space="preserve"> Fax 0471 41 40 09</w:t>
          </w:r>
        </w:p>
        <w:p w:rsidR="008B02FF" w:rsidRPr="00F46622" w:rsidRDefault="008B02FF" w:rsidP="00CE5D01">
          <w:pPr>
            <w:spacing w:line="180" w:lineRule="exact"/>
            <w:rPr>
              <w:sz w:val="16"/>
              <w:lang w:val="it-IT"/>
            </w:rPr>
          </w:pPr>
          <w:r w:rsidRPr="00F46622">
            <w:rPr>
              <w:sz w:val="16"/>
              <w:lang w:val="it-IT"/>
            </w:rPr>
            <w:t>http://www.provinz.bz.it/acp</w:t>
          </w:r>
        </w:p>
        <w:p w:rsidR="008B02FF" w:rsidRPr="00F46622" w:rsidRDefault="008B02FF" w:rsidP="00CE5D01">
          <w:pPr>
            <w:spacing w:line="180" w:lineRule="exact"/>
            <w:rPr>
              <w:sz w:val="16"/>
              <w:lang w:val="it-IT"/>
            </w:rPr>
          </w:pPr>
          <w:r w:rsidRPr="00F46622">
            <w:rPr>
              <w:sz w:val="16"/>
              <w:lang w:val="it-IT"/>
            </w:rPr>
            <w:t>aov-acp.works@pec.prov.bz.it</w:t>
          </w:r>
        </w:p>
        <w:p w:rsidR="008B02FF" w:rsidRPr="00F46622" w:rsidRDefault="008B02FF" w:rsidP="00CE5D01">
          <w:pPr>
            <w:spacing w:line="180" w:lineRule="exact"/>
            <w:rPr>
              <w:sz w:val="16"/>
              <w:lang w:val="it-IT"/>
            </w:rPr>
          </w:pPr>
          <w:r w:rsidRPr="00F46622">
            <w:rPr>
              <w:sz w:val="16"/>
              <w:lang w:val="it-IT"/>
            </w:rPr>
            <w:t>acp.lav@provincia.bz.it</w:t>
          </w:r>
        </w:p>
        <w:p w:rsidR="008B02FF" w:rsidRPr="00F46622" w:rsidRDefault="008B02FF" w:rsidP="00CE5D01">
          <w:pPr>
            <w:spacing w:line="180" w:lineRule="exact"/>
            <w:rPr>
              <w:sz w:val="16"/>
              <w:lang w:val="it-IT"/>
            </w:rPr>
          </w:pPr>
          <w:r w:rsidRPr="00F46622">
            <w:rPr>
              <w:sz w:val="16"/>
              <w:lang w:val="it-IT"/>
            </w:rPr>
            <w:t>Codice fiscale/Partita Iva 94116410211</w:t>
          </w:r>
        </w:p>
      </w:tc>
    </w:tr>
  </w:tbl>
  <w:p w:rsidR="008B02FF" w:rsidRPr="008343DC" w:rsidRDefault="008B02FF">
    <w:pPr>
      <w:pStyle w:val="Fuzeile"/>
      <w:tabs>
        <w:tab w:val="clear" w:pos="4536"/>
        <w:tab w:val="clear" w:pos="9072"/>
      </w:tabs>
      <w:spacing w:line="20" w:lineRule="exact"/>
      <w:rPr>
        <w:lang w:val="it-IT"/>
      </w:rPr>
    </w:pPr>
  </w:p>
  <w:p w:rsidR="008B02FF" w:rsidRPr="008343DC" w:rsidRDefault="008B02FF">
    <w:pPr>
      <w:pStyle w:val="Fuzeile"/>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02FF" w:rsidRDefault="008B02FF" w:rsidP="00092646">
      <w:r>
        <w:separator/>
      </w:r>
    </w:p>
  </w:footnote>
  <w:footnote w:type="continuationSeparator" w:id="0">
    <w:p w:rsidR="008B02FF" w:rsidRDefault="008B02FF"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2FF" w:rsidRDefault="008B02F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8B02FF" w:rsidRPr="008B02FF">
      <w:trPr>
        <w:cantSplit/>
        <w:trHeight w:hRule="exact" w:val="460"/>
      </w:trPr>
      <w:tc>
        <w:tcPr>
          <w:tcW w:w="5245" w:type="dxa"/>
        </w:tcPr>
        <w:p w:rsidR="008B02FF" w:rsidRDefault="008B02FF">
          <w:pPr>
            <w:snapToGrid w:val="0"/>
            <w:spacing w:before="220" w:after="60"/>
            <w:jc w:val="right"/>
            <w:rPr>
              <w:spacing w:val="2"/>
              <w:sz w:val="15"/>
              <w:szCs w:val="15"/>
            </w:rPr>
          </w:pPr>
          <w:r>
            <w:rPr>
              <w:spacing w:val="2"/>
              <w:sz w:val="15"/>
              <w:szCs w:val="15"/>
            </w:rPr>
            <w:t>AUTONOME PROVINZ BOZEN - SÜDTIROL</w:t>
          </w:r>
        </w:p>
      </w:tc>
      <w:tc>
        <w:tcPr>
          <w:tcW w:w="851" w:type="dxa"/>
          <w:vMerge w:val="restart"/>
        </w:tcPr>
        <w:p w:rsidR="008B02FF" w:rsidRDefault="008B02FF">
          <w:pPr>
            <w:snapToGrid w:val="0"/>
            <w:jc w:val="center"/>
            <w:rPr>
              <w:spacing w:val="-2"/>
              <w:sz w:val="15"/>
              <w:szCs w:val="15"/>
              <w:lang w:val="it-IT"/>
            </w:rPr>
          </w:pPr>
          <w:r>
            <w:rPr>
              <w:noProof/>
              <w:lang w:val="de-DE" w:eastAsia="de-DE"/>
            </w:rPr>
            <w:drawing>
              <wp:inline distT="0" distB="0" distL="0" distR="0">
                <wp:extent cx="289560" cy="36576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9560" cy="365760"/>
                        </a:xfrm>
                        <a:prstGeom prst="rect">
                          <a:avLst/>
                        </a:prstGeom>
                        <a:solidFill>
                          <a:srgbClr val="FFFFFF"/>
                        </a:solidFill>
                        <a:ln>
                          <a:noFill/>
                        </a:ln>
                      </pic:spPr>
                    </pic:pic>
                  </a:graphicData>
                </a:graphic>
              </wp:inline>
            </w:drawing>
          </w:r>
        </w:p>
      </w:tc>
      <w:tc>
        <w:tcPr>
          <w:tcW w:w="5245" w:type="dxa"/>
        </w:tcPr>
        <w:p w:rsidR="008B02FF" w:rsidRDefault="008B02FF">
          <w:pPr>
            <w:pStyle w:val="Kopfzeile"/>
            <w:tabs>
              <w:tab w:val="clear" w:pos="4536"/>
              <w:tab w:val="clear" w:pos="9072"/>
            </w:tabs>
            <w:snapToGrid w:val="0"/>
            <w:spacing w:before="220" w:after="60"/>
            <w:rPr>
              <w:spacing w:val="-2"/>
              <w:sz w:val="15"/>
              <w:szCs w:val="15"/>
              <w:lang w:val="it-IT"/>
            </w:rPr>
          </w:pPr>
          <w:r>
            <w:rPr>
              <w:spacing w:val="-2"/>
              <w:sz w:val="15"/>
              <w:szCs w:val="15"/>
              <w:lang w:val="it-IT"/>
            </w:rPr>
            <w:t>PROVINCIA AUTONOMA DI BOLZANO - ALTO ADIGE</w:t>
          </w:r>
        </w:p>
      </w:tc>
    </w:tr>
    <w:tr w:rsidR="008B02FF">
      <w:trPr>
        <w:cantSplit/>
      </w:trPr>
      <w:tc>
        <w:tcPr>
          <w:tcW w:w="5245" w:type="dxa"/>
          <w:tcBorders>
            <w:top w:val="single" w:sz="2" w:space="0" w:color="000000"/>
          </w:tcBorders>
        </w:tcPr>
        <w:p w:rsidR="008B02FF" w:rsidRDefault="008B02FF">
          <w:pPr>
            <w:snapToGrid w:val="0"/>
            <w:spacing w:before="80" w:line="180" w:lineRule="exact"/>
            <w:jc w:val="right"/>
            <w:rPr>
              <w:sz w:val="16"/>
              <w:szCs w:val="16"/>
              <w:lang w:val="it-IT"/>
            </w:rPr>
          </w:pPr>
        </w:p>
      </w:tc>
      <w:tc>
        <w:tcPr>
          <w:tcW w:w="851" w:type="dxa"/>
          <w:vMerge/>
        </w:tcPr>
        <w:p w:rsidR="008B02FF" w:rsidRPr="008343DC" w:rsidRDefault="008B02FF">
          <w:pPr>
            <w:rPr>
              <w:lang w:val="it-IT"/>
            </w:rPr>
          </w:pPr>
        </w:p>
      </w:tc>
      <w:tc>
        <w:tcPr>
          <w:tcW w:w="5245" w:type="dxa"/>
          <w:tcBorders>
            <w:top w:val="single" w:sz="2" w:space="0" w:color="000000"/>
          </w:tcBorders>
        </w:tcPr>
        <w:p w:rsidR="008B02FF" w:rsidRDefault="008B02FF">
          <w:pPr>
            <w:snapToGrid w:val="0"/>
            <w:spacing w:before="80" w:line="180" w:lineRule="exact"/>
            <w:ind w:right="856"/>
            <w:jc w:val="right"/>
          </w:pPr>
          <w:r>
            <w:rPr>
              <w:rStyle w:val="Seitenzahl"/>
              <w:rFonts w:cs="Arial"/>
              <w:sz w:val="16"/>
              <w:szCs w:val="16"/>
            </w:rPr>
            <w:t xml:space="preserve">Pag. </w:t>
          </w:r>
          <w:r>
            <w:rPr>
              <w:rStyle w:val="Seitenzahl"/>
              <w:rFonts w:cs="Arial"/>
              <w:sz w:val="16"/>
              <w:szCs w:val="16"/>
            </w:rPr>
            <w:fldChar w:fldCharType="begin"/>
          </w:r>
          <w:r>
            <w:rPr>
              <w:rStyle w:val="Seitenzahl"/>
              <w:rFonts w:cs="Arial"/>
              <w:sz w:val="16"/>
              <w:szCs w:val="16"/>
            </w:rPr>
            <w:instrText xml:space="preserve"> PAGE </w:instrText>
          </w:r>
          <w:r>
            <w:rPr>
              <w:rStyle w:val="Seitenzahl"/>
              <w:rFonts w:cs="Arial"/>
              <w:sz w:val="16"/>
              <w:szCs w:val="16"/>
            </w:rPr>
            <w:fldChar w:fldCharType="separate"/>
          </w:r>
          <w:r w:rsidR="001E3C33">
            <w:rPr>
              <w:rStyle w:val="Seitenzahl"/>
              <w:rFonts w:cs="Arial"/>
              <w:noProof/>
              <w:sz w:val="16"/>
              <w:szCs w:val="16"/>
            </w:rPr>
            <w:t>11</w:t>
          </w:r>
          <w:r>
            <w:rPr>
              <w:rStyle w:val="Seitenzahl"/>
              <w:rFonts w:cs="Arial"/>
              <w:sz w:val="16"/>
              <w:szCs w:val="16"/>
            </w:rPr>
            <w:fldChar w:fldCharType="end"/>
          </w:r>
        </w:p>
      </w:tc>
    </w:tr>
  </w:tbl>
  <w:p w:rsidR="008B02FF" w:rsidRDefault="008B02FF">
    <w:pPr>
      <w:pStyle w:val="Kopfzeile"/>
      <w:tabs>
        <w:tab w:val="clear" w:pos="4536"/>
        <w:tab w:val="clear" w:pos="907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8B02FF" w:rsidRPr="008B02FF" w:rsidTr="008C2C42">
      <w:trPr>
        <w:cantSplit/>
        <w:trHeight w:hRule="exact" w:val="460"/>
      </w:trPr>
      <w:tc>
        <w:tcPr>
          <w:tcW w:w="4990" w:type="dxa"/>
        </w:tcPr>
        <w:p w:rsidR="008B02FF" w:rsidRDefault="008B02FF" w:rsidP="00CE5D01">
          <w:pPr>
            <w:pStyle w:val="NameNachname"/>
            <w:spacing w:before="200" w:after="40" w:line="240" w:lineRule="auto"/>
            <w:rPr>
              <w:noProof/>
              <w:spacing w:val="2"/>
            </w:rPr>
          </w:pPr>
          <w:r>
            <w:rPr>
              <w:noProof/>
              <w:spacing w:val="2"/>
            </w:rPr>
            <w:t>AUTONOME PROVINZ BOZEN - SÜDTIROL</w:t>
          </w:r>
        </w:p>
      </w:tc>
      <w:tc>
        <w:tcPr>
          <w:tcW w:w="1361" w:type="dxa"/>
          <w:vMerge w:val="restart"/>
        </w:tcPr>
        <w:p w:rsidR="008B02FF" w:rsidRDefault="008B02FF" w:rsidP="00CE5D01">
          <w:pPr>
            <w:jc w:val="center"/>
          </w:pPr>
          <w:r>
            <w:rPr>
              <w:lang w:val="it-IT" w:eastAsia="it-IT"/>
            </w:rPr>
            <w:pict w14:anchorId="761679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W_Adler_SW_8x10" style="width:43.5pt;height:57.75pt;visibility:visible">
                <v:imagedata r:id="rId1" o:title="LW_Adler_SW_8x10"/>
              </v:shape>
            </w:pict>
          </w:r>
        </w:p>
      </w:tc>
      <w:tc>
        <w:tcPr>
          <w:tcW w:w="4990" w:type="dxa"/>
        </w:tcPr>
        <w:p w:rsidR="008B02FF" w:rsidRPr="00E743D8" w:rsidRDefault="008B02FF" w:rsidP="00CE5D01">
          <w:pPr>
            <w:pStyle w:val="Kopfzeile"/>
            <w:tabs>
              <w:tab w:val="clear" w:pos="4536"/>
              <w:tab w:val="clear" w:pos="9072"/>
            </w:tabs>
            <w:spacing w:before="200" w:after="40"/>
            <w:rPr>
              <w:spacing w:val="-2"/>
              <w:lang w:val="it-IT"/>
            </w:rPr>
          </w:pPr>
          <w:r w:rsidRPr="00E743D8">
            <w:rPr>
              <w:spacing w:val="-2"/>
              <w:lang w:val="it-IT"/>
            </w:rPr>
            <w:t>PROVINCIA AUTONOMA DI BOLZANO - ALTO ADIGE</w:t>
          </w:r>
        </w:p>
      </w:tc>
    </w:tr>
    <w:tr w:rsidR="008B02FF" w:rsidRPr="008B02FF" w:rsidTr="008B02FF">
      <w:trPr>
        <w:cantSplit/>
        <w:trHeight w:hRule="exact" w:val="1247"/>
      </w:trPr>
      <w:tc>
        <w:tcPr>
          <w:tcW w:w="4990" w:type="dxa"/>
          <w:tcBorders>
            <w:top w:val="single" w:sz="2" w:space="0" w:color="auto"/>
          </w:tcBorders>
        </w:tcPr>
        <w:p w:rsidR="008B02FF" w:rsidRPr="001A20D4" w:rsidRDefault="008B02FF" w:rsidP="00CE5D01">
          <w:pPr>
            <w:spacing w:before="70" w:line="200" w:lineRule="exact"/>
            <w:jc w:val="right"/>
            <w:rPr>
              <w:b/>
              <w:sz w:val="18"/>
              <w:lang w:val="de-DE"/>
            </w:rPr>
          </w:pPr>
          <w:r w:rsidRPr="001A20D4">
            <w:rPr>
              <w:b/>
              <w:sz w:val="18"/>
              <w:lang w:val="de-DE"/>
            </w:rPr>
            <w:t>AOV - Agentur für die Verfahren und die Aufsicht im Bereich öffentliche Bau-, Dienstleistungs- und Lieferaufträge</w:t>
          </w:r>
        </w:p>
        <w:p w:rsidR="008B02FF" w:rsidRPr="00F46622" w:rsidRDefault="008B02FF" w:rsidP="00CE5D01">
          <w:pPr>
            <w:spacing w:before="70" w:line="200" w:lineRule="exact"/>
            <w:jc w:val="right"/>
            <w:rPr>
              <w:sz w:val="18"/>
            </w:rPr>
          </w:pPr>
          <w:r>
            <w:rPr>
              <w:sz w:val="18"/>
            </w:rPr>
            <w:t>EVS A - Einheitliche Vergabestelle Bauaufträge</w:t>
          </w:r>
        </w:p>
        <w:p w:rsidR="008B02FF" w:rsidRDefault="008B02FF" w:rsidP="00CE5D01">
          <w:pPr>
            <w:spacing w:before="60" w:line="200" w:lineRule="exact"/>
            <w:jc w:val="right"/>
            <w:rPr>
              <w:b/>
              <w:bCs/>
              <w:sz w:val="18"/>
              <w:szCs w:val="18"/>
              <w:lang w:val="de-DE"/>
            </w:rPr>
          </w:pPr>
        </w:p>
      </w:tc>
      <w:tc>
        <w:tcPr>
          <w:tcW w:w="1361" w:type="dxa"/>
          <w:vMerge/>
        </w:tcPr>
        <w:p w:rsidR="008B02FF" w:rsidRPr="008C2C42" w:rsidRDefault="008B02FF" w:rsidP="00CE5D01">
          <w:pPr>
            <w:rPr>
              <w:lang w:val="de-DE"/>
            </w:rPr>
          </w:pPr>
        </w:p>
      </w:tc>
      <w:tc>
        <w:tcPr>
          <w:tcW w:w="4990" w:type="dxa"/>
          <w:tcBorders>
            <w:top w:val="single" w:sz="2" w:space="0" w:color="auto"/>
          </w:tcBorders>
        </w:tcPr>
        <w:p w:rsidR="008B02FF" w:rsidRPr="001A20D4" w:rsidRDefault="008B02FF" w:rsidP="00CE5D01">
          <w:pPr>
            <w:spacing w:before="70" w:line="200" w:lineRule="exact"/>
            <w:rPr>
              <w:b/>
              <w:sz w:val="18"/>
              <w:lang w:val="it-IT"/>
            </w:rPr>
          </w:pPr>
          <w:r w:rsidRPr="001A20D4">
            <w:rPr>
              <w:b/>
              <w:sz w:val="18"/>
              <w:lang w:val="it-IT"/>
            </w:rPr>
            <w:t>ACP - Agenzia per i procedimenti e la vigilanza in materia di contratti pubblici di lavori, servizi e forniture</w:t>
          </w:r>
        </w:p>
        <w:p w:rsidR="008B02FF" w:rsidRPr="008C2C42" w:rsidRDefault="008B02FF" w:rsidP="00CE5D01">
          <w:pPr>
            <w:spacing w:before="70" w:line="200" w:lineRule="exact"/>
            <w:rPr>
              <w:sz w:val="18"/>
              <w:szCs w:val="18"/>
              <w:lang w:val="it-IT"/>
            </w:rPr>
          </w:pPr>
          <w:r w:rsidRPr="001A20D4">
            <w:rPr>
              <w:sz w:val="18"/>
              <w:lang w:val="it-IT"/>
            </w:rPr>
            <w:br/>
            <w:t>SUA L - Stazione Unica Appaltante Lavori</w:t>
          </w:r>
        </w:p>
      </w:tc>
    </w:tr>
  </w:tbl>
  <w:p w:rsidR="008B02FF" w:rsidRPr="008C2C42" w:rsidRDefault="008B02FF">
    <w:pPr>
      <w:pStyle w:val="Kopfzeil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berschrift1"/>
      <w:lvlText w:val=""/>
      <w:lvlJc w:val="left"/>
      <w:pPr>
        <w:tabs>
          <w:tab w:val="num" w:pos="432"/>
        </w:tabs>
        <w:ind w:left="432" w:hanging="432"/>
      </w:pPr>
      <w:rPr>
        <w:rFonts w:cs="Times New Roman"/>
      </w:rPr>
    </w:lvl>
    <w:lvl w:ilvl="1">
      <w:start w:val="1"/>
      <w:numFmt w:val="none"/>
      <w:pStyle w:val="berschrift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CBD6774"/>
    <w:multiLevelType w:val="hybridMultilevel"/>
    <w:tmpl w:val="745A2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D691AB8"/>
    <w:multiLevelType w:val="hybridMultilevel"/>
    <w:tmpl w:val="60F624C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1"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17" w15:restartNumberingAfterBreak="0">
    <w:nsid w:val="7C64539F"/>
    <w:multiLevelType w:val="hybridMultilevel"/>
    <w:tmpl w:val="3208B4E0"/>
    <w:lvl w:ilvl="0" w:tplc="79E4AEDA">
      <w:start w:val="2"/>
      <w:numFmt w:val="lowerLetter"/>
      <w:lvlText w:val="%1)"/>
      <w:lvlJc w:val="left"/>
      <w:pPr>
        <w:tabs>
          <w:tab w:val="num" w:pos="1582"/>
        </w:tabs>
        <w:ind w:left="1582" w:hanging="360"/>
      </w:pPr>
      <w:rPr>
        <w:rFonts w:hint="default"/>
        <w:i w:val="0"/>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8"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19"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1"/>
  </w:num>
  <w:num w:numId="7">
    <w:abstractNumId w:val="16"/>
  </w:num>
  <w:num w:numId="8">
    <w:abstractNumId w:val="14"/>
  </w:num>
  <w:num w:numId="9">
    <w:abstractNumId w:val="13"/>
  </w:num>
  <w:num w:numId="10">
    <w:abstractNumId w:val="15"/>
  </w:num>
  <w:num w:numId="11">
    <w:abstractNumId w:val="18"/>
  </w:num>
  <w:num w:numId="12">
    <w:abstractNumId w:val="7"/>
  </w:num>
  <w:num w:numId="13">
    <w:abstractNumId w:val="12"/>
  </w:num>
  <w:num w:numId="14">
    <w:abstractNumId w:val="8"/>
  </w:num>
  <w:num w:numId="15">
    <w:abstractNumId w:val="19"/>
  </w:num>
  <w:num w:numId="16">
    <w:abstractNumId w:val="5"/>
  </w:num>
  <w:num w:numId="17">
    <w:abstractNumId w:val="6"/>
  </w:num>
  <w:num w:numId="18">
    <w:abstractNumId w:val="9"/>
  </w:num>
  <w:num w:numId="19">
    <w:abstractNumId w:val="17"/>
  </w:num>
  <w:num w:numId="20">
    <w:abstractNumId w:val="10"/>
  </w:num>
  <w:num w:numId="21">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2"/>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FD0"/>
    <w:rsid w:val="00024245"/>
    <w:rsid w:val="000347F1"/>
    <w:rsid w:val="000356D5"/>
    <w:rsid w:val="00036F21"/>
    <w:rsid w:val="0004594E"/>
    <w:rsid w:val="00050966"/>
    <w:rsid w:val="000623FD"/>
    <w:rsid w:val="00075734"/>
    <w:rsid w:val="00077F02"/>
    <w:rsid w:val="00092646"/>
    <w:rsid w:val="000A4AC4"/>
    <w:rsid w:val="000A6FBB"/>
    <w:rsid w:val="000B0E8D"/>
    <w:rsid w:val="000B50AF"/>
    <w:rsid w:val="000B70E1"/>
    <w:rsid w:val="000D6851"/>
    <w:rsid w:val="000E1880"/>
    <w:rsid w:val="000E1FA9"/>
    <w:rsid w:val="000E23E9"/>
    <w:rsid w:val="000E2D85"/>
    <w:rsid w:val="000F42F8"/>
    <w:rsid w:val="00100359"/>
    <w:rsid w:val="001034B4"/>
    <w:rsid w:val="0010368A"/>
    <w:rsid w:val="00103937"/>
    <w:rsid w:val="00104E28"/>
    <w:rsid w:val="001123AF"/>
    <w:rsid w:val="00131B8E"/>
    <w:rsid w:val="0014587B"/>
    <w:rsid w:val="00164267"/>
    <w:rsid w:val="001649B5"/>
    <w:rsid w:val="00164F86"/>
    <w:rsid w:val="00182BFE"/>
    <w:rsid w:val="0019099B"/>
    <w:rsid w:val="001A17CD"/>
    <w:rsid w:val="001A2E93"/>
    <w:rsid w:val="001E08BB"/>
    <w:rsid w:val="001E23A1"/>
    <w:rsid w:val="001E3C33"/>
    <w:rsid w:val="001F024A"/>
    <w:rsid w:val="001F16A3"/>
    <w:rsid w:val="00202485"/>
    <w:rsid w:val="00212E89"/>
    <w:rsid w:val="002158F5"/>
    <w:rsid w:val="00216827"/>
    <w:rsid w:val="0023088E"/>
    <w:rsid w:val="00243C4A"/>
    <w:rsid w:val="002456C7"/>
    <w:rsid w:val="00247D19"/>
    <w:rsid w:val="00251CB4"/>
    <w:rsid w:val="00261357"/>
    <w:rsid w:val="00261DC8"/>
    <w:rsid w:val="00261DED"/>
    <w:rsid w:val="00266D76"/>
    <w:rsid w:val="00273A1D"/>
    <w:rsid w:val="002966C1"/>
    <w:rsid w:val="002A058A"/>
    <w:rsid w:val="002A134E"/>
    <w:rsid w:val="002A2559"/>
    <w:rsid w:val="002A71C9"/>
    <w:rsid w:val="002B047A"/>
    <w:rsid w:val="002B0C2F"/>
    <w:rsid w:val="002B47A5"/>
    <w:rsid w:val="002B5E0F"/>
    <w:rsid w:val="002D7C4C"/>
    <w:rsid w:val="00304D69"/>
    <w:rsid w:val="00310607"/>
    <w:rsid w:val="00310C05"/>
    <w:rsid w:val="00311D53"/>
    <w:rsid w:val="0033192D"/>
    <w:rsid w:val="00332EE8"/>
    <w:rsid w:val="003357E4"/>
    <w:rsid w:val="00341086"/>
    <w:rsid w:val="00341DF6"/>
    <w:rsid w:val="00353FA0"/>
    <w:rsid w:val="00366BCB"/>
    <w:rsid w:val="00371606"/>
    <w:rsid w:val="003746D5"/>
    <w:rsid w:val="00380296"/>
    <w:rsid w:val="003858ED"/>
    <w:rsid w:val="00390655"/>
    <w:rsid w:val="00391227"/>
    <w:rsid w:val="003A4B88"/>
    <w:rsid w:val="003B123E"/>
    <w:rsid w:val="003B6DBD"/>
    <w:rsid w:val="003B6E53"/>
    <w:rsid w:val="003C06D2"/>
    <w:rsid w:val="003C1897"/>
    <w:rsid w:val="003D0183"/>
    <w:rsid w:val="003F1C1A"/>
    <w:rsid w:val="003F1F01"/>
    <w:rsid w:val="003F4E4B"/>
    <w:rsid w:val="004023DA"/>
    <w:rsid w:val="00403E8F"/>
    <w:rsid w:val="00406D16"/>
    <w:rsid w:val="00412203"/>
    <w:rsid w:val="0041797A"/>
    <w:rsid w:val="004215BF"/>
    <w:rsid w:val="00431AA1"/>
    <w:rsid w:val="00431B2E"/>
    <w:rsid w:val="00432190"/>
    <w:rsid w:val="00434A88"/>
    <w:rsid w:val="0045638C"/>
    <w:rsid w:val="0046086A"/>
    <w:rsid w:val="00465538"/>
    <w:rsid w:val="004764A9"/>
    <w:rsid w:val="00476785"/>
    <w:rsid w:val="00482F15"/>
    <w:rsid w:val="004B2F9D"/>
    <w:rsid w:val="004B7D2E"/>
    <w:rsid w:val="004C528B"/>
    <w:rsid w:val="004C6A0B"/>
    <w:rsid w:val="004D00E1"/>
    <w:rsid w:val="004D083E"/>
    <w:rsid w:val="004D7679"/>
    <w:rsid w:val="004F3CE7"/>
    <w:rsid w:val="004F4644"/>
    <w:rsid w:val="00503B91"/>
    <w:rsid w:val="00506CDE"/>
    <w:rsid w:val="005071ED"/>
    <w:rsid w:val="005251A7"/>
    <w:rsid w:val="0052748F"/>
    <w:rsid w:val="0054345C"/>
    <w:rsid w:val="00545593"/>
    <w:rsid w:val="00546874"/>
    <w:rsid w:val="00547E58"/>
    <w:rsid w:val="00547EB1"/>
    <w:rsid w:val="00557D04"/>
    <w:rsid w:val="005647EF"/>
    <w:rsid w:val="00571AB5"/>
    <w:rsid w:val="00573B18"/>
    <w:rsid w:val="005747C2"/>
    <w:rsid w:val="00577F83"/>
    <w:rsid w:val="00583D77"/>
    <w:rsid w:val="005906A2"/>
    <w:rsid w:val="00594F7D"/>
    <w:rsid w:val="005A0313"/>
    <w:rsid w:val="005B4677"/>
    <w:rsid w:val="005E5933"/>
    <w:rsid w:val="005F3B4F"/>
    <w:rsid w:val="00602E1C"/>
    <w:rsid w:val="00603336"/>
    <w:rsid w:val="00604BAB"/>
    <w:rsid w:val="00610CB8"/>
    <w:rsid w:val="006258FB"/>
    <w:rsid w:val="00636B08"/>
    <w:rsid w:val="00641D3A"/>
    <w:rsid w:val="00643F51"/>
    <w:rsid w:val="00661182"/>
    <w:rsid w:val="0066478F"/>
    <w:rsid w:val="00671175"/>
    <w:rsid w:val="0067273F"/>
    <w:rsid w:val="00675EBD"/>
    <w:rsid w:val="00676328"/>
    <w:rsid w:val="00682D41"/>
    <w:rsid w:val="00686F45"/>
    <w:rsid w:val="006B528E"/>
    <w:rsid w:val="006B6169"/>
    <w:rsid w:val="006C24FC"/>
    <w:rsid w:val="006D13E8"/>
    <w:rsid w:val="006D273A"/>
    <w:rsid w:val="006D2DAB"/>
    <w:rsid w:val="006E20B6"/>
    <w:rsid w:val="006E3B9E"/>
    <w:rsid w:val="006E6309"/>
    <w:rsid w:val="006F2002"/>
    <w:rsid w:val="007074C3"/>
    <w:rsid w:val="00712E56"/>
    <w:rsid w:val="00715AD7"/>
    <w:rsid w:val="00716196"/>
    <w:rsid w:val="007173CA"/>
    <w:rsid w:val="007211C2"/>
    <w:rsid w:val="00727F06"/>
    <w:rsid w:val="007421BD"/>
    <w:rsid w:val="00750080"/>
    <w:rsid w:val="00754E52"/>
    <w:rsid w:val="00755A58"/>
    <w:rsid w:val="0076330B"/>
    <w:rsid w:val="007650C9"/>
    <w:rsid w:val="00771030"/>
    <w:rsid w:val="0077169E"/>
    <w:rsid w:val="00781388"/>
    <w:rsid w:val="00781D80"/>
    <w:rsid w:val="0078537B"/>
    <w:rsid w:val="00796E44"/>
    <w:rsid w:val="00797979"/>
    <w:rsid w:val="007A0063"/>
    <w:rsid w:val="007B01E0"/>
    <w:rsid w:val="007B0E15"/>
    <w:rsid w:val="007C0837"/>
    <w:rsid w:val="007C2F47"/>
    <w:rsid w:val="007E16F5"/>
    <w:rsid w:val="007F1673"/>
    <w:rsid w:val="007F16F5"/>
    <w:rsid w:val="008169D9"/>
    <w:rsid w:val="00823D06"/>
    <w:rsid w:val="008300B3"/>
    <w:rsid w:val="00831B7E"/>
    <w:rsid w:val="00833B21"/>
    <w:rsid w:val="00833DA0"/>
    <w:rsid w:val="008343DC"/>
    <w:rsid w:val="00834569"/>
    <w:rsid w:val="0083621F"/>
    <w:rsid w:val="00836B49"/>
    <w:rsid w:val="00846388"/>
    <w:rsid w:val="008533FA"/>
    <w:rsid w:val="008548D0"/>
    <w:rsid w:val="00855028"/>
    <w:rsid w:val="008559F0"/>
    <w:rsid w:val="00856E89"/>
    <w:rsid w:val="00866A7C"/>
    <w:rsid w:val="008742C3"/>
    <w:rsid w:val="00877626"/>
    <w:rsid w:val="008844FB"/>
    <w:rsid w:val="0089096C"/>
    <w:rsid w:val="00893C5D"/>
    <w:rsid w:val="008941F1"/>
    <w:rsid w:val="00897307"/>
    <w:rsid w:val="008B02FF"/>
    <w:rsid w:val="008B2732"/>
    <w:rsid w:val="008B5B5D"/>
    <w:rsid w:val="008B6C78"/>
    <w:rsid w:val="008C2C42"/>
    <w:rsid w:val="008D1DDC"/>
    <w:rsid w:val="008D4CEE"/>
    <w:rsid w:val="008D608B"/>
    <w:rsid w:val="008E2568"/>
    <w:rsid w:val="008E439D"/>
    <w:rsid w:val="008E5D40"/>
    <w:rsid w:val="008F03C8"/>
    <w:rsid w:val="008F3479"/>
    <w:rsid w:val="008F456D"/>
    <w:rsid w:val="008F6C4A"/>
    <w:rsid w:val="00914FD0"/>
    <w:rsid w:val="00924FA2"/>
    <w:rsid w:val="009308B1"/>
    <w:rsid w:val="009346BD"/>
    <w:rsid w:val="009360E4"/>
    <w:rsid w:val="009361C4"/>
    <w:rsid w:val="0094033D"/>
    <w:rsid w:val="00940AC2"/>
    <w:rsid w:val="0094505E"/>
    <w:rsid w:val="009602A8"/>
    <w:rsid w:val="00962ADF"/>
    <w:rsid w:val="009746E2"/>
    <w:rsid w:val="00975E64"/>
    <w:rsid w:val="00977E3C"/>
    <w:rsid w:val="00994F37"/>
    <w:rsid w:val="00996D49"/>
    <w:rsid w:val="009A0163"/>
    <w:rsid w:val="009B5F16"/>
    <w:rsid w:val="009B6D67"/>
    <w:rsid w:val="009B7447"/>
    <w:rsid w:val="009C5286"/>
    <w:rsid w:val="009C6B02"/>
    <w:rsid w:val="009D03C9"/>
    <w:rsid w:val="009D7F7E"/>
    <w:rsid w:val="009E1529"/>
    <w:rsid w:val="009E2212"/>
    <w:rsid w:val="009E69F1"/>
    <w:rsid w:val="009F0BC8"/>
    <w:rsid w:val="009F2EF3"/>
    <w:rsid w:val="009F466C"/>
    <w:rsid w:val="009F6526"/>
    <w:rsid w:val="00A110D0"/>
    <w:rsid w:val="00A37341"/>
    <w:rsid w:val="00A44688"/>
    <w:rsid w:val="00A5110A"/>
    <w:rsid w:val="00A53804"/>
    <w:rsid w:val="00A56D0F"/>
    <w:rsid w:val="00A619FE"/>
    <w:rsid w:val="00A62FAE"/>
    <w:rsid w:val="00A655CF"/>
    <w:rsid w:val="00A70B1A"/>
    <w:rsid w:val="00A7382F"/>
    <w:rsid w:val="00A75B8E"/>
    <w:rsid w:val="00A768E4"/>
    <w:rsid w:val="00A80183"/>
    <w:rsid w:val="00A85754"/>
    <w:rsid w:val="00A85C09"/>
    <w:rsid w:val="00A90D11"/>
    <w:rsid w:val="00AA0F30"/>
    <w:rsid w:val="00AB1B8E"/>
    <w:rsid w:val="00AB6249"/>
    <w:rsid w:val="00AC0FF5"/>
    <w:rsid w:val="00AC14A1"/>
    <w:rsid w:val="00AC636B"/>
    <w:rsid w:val="00AD633E"/>
    <w:rsid w:val="00AF128D"/>
    <w:rsid w:val="00AF7BAF"/>
    <w:rsid w:val="00B235E1"/>
    <w:rsid w:val="00B409BE"/>
    <w:rsid w:val="00B43FF1"/>
    <w:rsid w:val="00B44427"/>
    <w:rsid w:val="00B45929"/>
    <w:rsid w:val="00B47FB4"/>
    <w:rsid w:val="00B543F9"/>
    <w:rsid w:val="00B6079D"/>
    <w:rsid w:val="00B71905"/>
    <w:rsid w:val="00B73B9C"/>
    <w:rsid w:val="00B81E92"/>
    <w:rsid w:val="00B82B14"/>
    <w:rsid w:val="00B85125"/>
    <w:rsid w:val="00B8522D"/>
    <w:rsid w:val="00B9747D"/>
    <w:rsid w:val="00BA6C37"/>
    <w:rsid w:val="00BA761B"/>
    <w:rsid w:val="00BB2B21"/>
    <w:rsid w:val="00BB3FFB"/>
    <w:rsid w:val="00BB6312"/>
    <w:rsid w:val="00BB7558"/>
    <w:rsid w:val="00BB75B9"/>
    <w:rsid w:val="00BC0B4B"/>
    <w:rsid w:val="00BC4DB7"/>
    <w:rsid w:val="00BC5B32"/>
    <w:rsid w:val="00BD7F6D"/>
    <w:rsid w:val="00BE0396"/>
    <w:rsid w:val="00BE0FE1"/>
    <w:rsid w:val="00BE58E9"/>
    <w:rsid w:val="00BF07B2"/>
    <w:rsid w:val="00BF60A0"/>
    <w:rsid w:val="00C02816"/>
    <w:rsid w:val="00C03AEF"/>
    <w:rsid w:val="00C07804"/>
    <w:rsid w:val="00C1767E"/>
    <w:rsid w:val="00C318A8"/>
    <w:rsid w:val="00C42C8E"/>
    <w:rsid w:val="00C5000B"/>
    <w:rsid w:val="00C531FB"/>
    <w:rsid w:val="00C56E1E"/>
    <w:rsid w:val="00C6359C"/>
    <w:rsid w:val="00C645A1"/>
    <w:rsid w:val="00C649B0"/>
    <w:rsid w:val="00C65E0C"/>
    <w:rsid w:val="00C679D1"/>
    <w:rsid w:val="00C90A95"/>
    <w:rsid w:val="00C95504"/>
    <w:rsid w:val="00CA3347"/>
    <w:rsid w:val="00CA53E0"/>
    <w:rsid w:val="00CB394F"/>
    <w:rsid w:val="00CB756C"/>
    <w:rsid w:val="00CD099A"/>
    <w:rsid w:val="00CE4758"/>
    <w:rsid w:val="00CE54A0"/>
    <w:rsid w:val="00CE5D01"/>
    <w:rsid w:val="00CF781A"/>
    <w:rsid w:val="00D03F1D"/>
    <w:rsid w:val="00D076AE"/>
    <w:rsid w:val="00D20917"/>
    <w:rsid w:val="00D217CB"/>
    <w:rsid w:val="00D309AE"/>
    <w:rsid w:val="00D310BC"/>
    <w:rsid w:val="00D31D5A"/>
    <w:rsid w:val="00D34EF3"/>
    <w:rsid w:val="00D356AB"/>
    <w:rsid w:val="00D4133B"/>
    <w:rsid w:val="00D47103"/>
    <w:rsid w:val="00D52A83"/>
    <w:rsid w:val="00D6253A"/>
    <w:rsid w:val="00D76D1A"/>
    <w:rsid w:val="00D8229F"/>
    <w:rsid w:val="00D944E6"/>
    <w:rsid w:val="00D9710A"/>
    <w:rsid w:val="00DA61B2"/>
    <w:rsid w:val="00DB55EB"/>
    <w:rsid w:val="00DC5C1C"/>
    <w:rsid w:val="00DC71F1"/>
    <w:rsid w:val="00DD0512"/>
    <w:rsid w:val="00DD6B0E"/>
    <w:rsid w:val="00DE1916"/>
    <w:rsid w:val="00DE3BD4"/>
    <w:rsid w:val="00DF1ACF"/>
    <w:rsid w:val="00DF20DB"/>
    <w:rsid w:val="00E07731"/>
    <w:rsid w:val="00E17F24"/>
    <w:rsid w:val="00E22129"/>
    <w:rsid w:val="00E30C1C"/>
    <w:rsid w:val="00E337F0"/>
    <w:rsid w:val="00E369E5"/>
    <w:rsid w:val="00E36F94"/>
    <w:rsid w:val="00E371B4"/>
    <w:rsid w:val="00E40203"/>
    <w:rsid w:val="00E4049C"/>
    <w:rsid w:val="00E54722"/>
    <w:rsid w:val="00E573DF"/>
    <w:rsid w:val="00E60316"/>
    <w:rsid w:val="00E61863"/>
    <w:rsid w:val="00E64339"/>
    <w:rsid w:val="00E772B8"/>
    <w:rsid w:val="00E8363D"/>
    <w:rsid w:val="00E931C1"/>
    <w:rsid w:val="00E953E3"/>
    <w:rsid w:val="00E9785F"/>
    <w:rsid w:val="00EA1DBD"/>
    <w:rsid w:val="00EA38CC"/>
    <w:rsid w:val="00EC14CE"/>
    <w:rsid w:val="00EE1586"/>
    <w:rsid w:val="00F12848"/>
    <w:rsid w:val="00F12A8C"/>
    <w:rsid w:val="00F12E36"/>
    <w:rsid w:val="00F141CD"/>
    <w:rsid w:val="00F16B97"/>
    <w:rsid w:val="00F2106D"/>
    <w:rsid w:val="00F27563"/>
    <w:rsid w:val="00F33194"/>
    <w:rsid w:val="00F50C9E"/>
    <w:rsid w:val="00F51E1B"/>
    <w:rsid w:val="00F609C7"/>
    <w:rsid w:val="00F6704F"/>
    <w:rsid w:val="00F76675"/>
    <w:rsid w:val="00F77943"/>
    <w:rsid w:val="00F80BA9"/>
    <w:rsid w:val="00F84F82"/>
    <w:rsid w:val="00F944E5"/>
    <w:rsid w:val="00F96FFD"/>
    <w:rsid w:val="00FB3B07"/>
    <w:rsid w:val="00FC0CBC"/>
    <w:rsid w:val="00FC2074"/>
    <w:rsid w:val="00FC27DE"/>
    <w:rsid w:val="00FC7814"/>
    <w:rsid w:val="00FD6279"/>
    <w:rsid w:val="00FE45F4"/>
    <w:rsid w:val="00FE72DE"/>
    <w:rsid w:val="00FF528A"/>
    <w:rsid w:val="00FF67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42"/>
    <o:shapelayout v:ext="edit">
      <o:idmap v:ext="edit" data="1"/>
    </o:shapelayout>
  </w:shapeDefaults>
  <w:decimalSymbol w:val=","/>
  <w:listSeparator w:val=";"/>
  <w14:docId w14:val="1ADE3148"/>
  <w15:chartTrackingRefBased/>
  <w15:docId w15:val="{665A203D-B6F7-48DA-BFE0-8A7C5B42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Standard">
    <w:name w:val="Normal"/>
    <w:qFormat/>
    <w:rsid w:val="00E61863"/>
    <w:pPr>
      <w:suppressAutoHyphens/>
    </w:pPr>
    <w:rPr>
      <w:rFonts w:ascii="Arial" w:hAnsi="Arial" w:cs="Arial"/>
      <w:lang w:val="en-US" w:eastAsia="ar-SA"/>
    </w:rPr>
  </w:style>
  <w:style w:type="paragraph" w:styleId="berschrift1">
    <w:name w:val="heading 1"/>
    <w:basedOn w:val="Standard"/>
    <w:next w:val="Standard"/>
    <w:link w:val="berschrift1Zchn"/>
    <w:qFormat/>
    <w:rsid w:val="00E61863"/>
    <w:pPr>
      <w:keepNext/>
      <w:numPr>
        <w:numId w:val="1"/>
      </w:numPr>
      <w:spacing w:line="240" w:lineRule="exact"/>
      <w:outlineLvl w:val="0"/>
    </w:pPr>
    <w:rPr>
      <w:b/>
      <w:bCs/>
    </w:rPr>
  </w:style>
  <w:style w:type="paragraph" w:styleId="berschrift2">
    <w:name w:val="heading 2"/>
    <w:basedOn w:val="Standard"/>
    <w:next w:val="Standard"/>
    <w:link w:val="berschrift2Zchn"/>
    <w:qFormat/>
    <w:rsid w:val="00E61863"/>
    <w:pPr>
      <w:keepNext/>
      <w:numPr>
        <w:ilvl w:val="1"/>
        <w:numId w:val="1"/>
      </w:numPr>
      <w:spacing w:line="240" w:lineRule="exact"/>
      <w:jc w:val="right"/>
      <w:outlineLvl w:val="1"/>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131B8E"/>
    <w:rPr>
      <w:rFonts w:ascii="Cambria" w:hAnsi="Cambria" w:cs="Cambria"/>
      <w:b/>
      <w:bCs/>
      <w:kern w:val="32"/>
      <w:sz w:val="32"/>
      <w:szCs w:val="32"/>
      <w:lang w:val="en-US" w:eastAsia="ar-SA" w:bidi="ar-SA"/>
    </w:rPr>
  </w:style>
  <w:style w:type="character" w:customStyle="1" w:styleId="berschrift2Zchn">
    <w:name w:val="Überschrift 2 Zchn"/>
    <w:link w:val="berschrift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Hyperlink">
    <w:name w:val="Hyperlink"/>
    <w:rsid w:val="00E61863"/>
    <w:rPr>
      <w:rFonts w:cs="Times New Roman"/>
      <w:color w:val="0000FF"/>
      <w:u w:val="single"/>
    </w:rPr>
  </w:style>
  <w:style w:type="character" w:styleId="Seitenzahl">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Fett">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Endnotenzeichen">
    <w:name w:val="endnote reference"/>
    <w:semiHidden/>
    <w:rsid w:val="00E61863"/>
    <w:rPr>
      <w:rFonts w:cs="Times New Roman"/>
      <w:vertAlign w:val="superscript"/>
    </w:rPr>
  </w:style>
  <w:style w:type="character" w:styleId="Funotenzeichen">
    <w:name w:val="footnote reference"/>
    <w:semiHidden/>
    <w:rsid w:val="00E61863"/>
    <w:rPr>
      <w:rFonts w:cs="Times New Roman"/>
      <w:vertAlign w:val="superscript"/>
    </w:rPr>
  </w:style>
  <w:style w:type="paragraph" w:customStyle="1" w:styleId="Intestazione1">
    <w:name w:val="Intestazione1"/>
    <w:basedOn w:val="Standard"/>
    <w:next w:val="Textkrper"/>
    <w:rsid w:val="00E61863"/>
    <w:pPr>
      <w:keepNext/>
      <w:spacing w:before="240" w:after="120"/>
    </w:pPr>
    <w:rPr>
      <w:rFonts w:eastAsia="MS Mincho"/>
      <w:sz w:val="28"/>
      <w:szCs w:val="28"/>
    </w:rPr>
  </w:style>
  <w:style w:type="paragraph" w:styleId="Textkrper">
    <w:name w:val="Body Text"/>
    <w:basedOn w:val="Standard"/>
    <w:link w:val="TextkrperZchn"/>
    <w:rsid w:val="00E61863"/>
    <w:pPr>
      <w:spacing w:after="120"/>
    </w:pPr>
  </w:style>
  <w:style w:type="character" w:customStyle="1" w:styleId="TextkrperZchn">
    <w:name w:val="Textkörper Zchn"/>
    <w:link w:val="Textkrper"/>
    <w:semiHidden/>
    <w:rsid w:val="00131B8E"/>
    <w:rPr>
      <w:rFonts w:ascii="Arial" w:hAnsi="Arial" w:cs="Arial"/>
      <w:sz w:val="20"/>
      <w:szCs w:val="20"/>
      <w:lang w:val="en-US" w:eastAsia="ar-SA" w:bidi="ar-SA"/>
    </w:rPr>
  </w:style>
  <w:style w:type="paragraph" w:styleId="Liste">
    <w:name w:val="List"/>
    <w:basedOn w:val="Textkrper"/>
    <w:rsid w:val="00E61863"/>
  </w:style>
  <w:style w:type="paragraph" w:customStyle="1" w:styleId="Didascalia1">
    <w:name w:val="Didascalia1"/>
    <w:basedOn w:val="Standard"/>
    <w:rsid w:val="00E61863"/>
    <w:pPr>
      <w:suppressLineNumbers/>
      <w:spacing w:before="120" w:after="120"/>
    </w:pPr>
    <w:rPr>
      <w:i/>
      <w:iCs/>
      <w:sz w:val="24"/>
      <w:szCs w:val="24"/>
    </w:rPr>
  </w:style>
  <w:style w:type="paragraph" w:customStyle="1" w:styleId="Indice">
    <w:name w:val="Indice"/>
    <w:basedOn w:val="Standard"/>
    <w:rsid w:val="00E61863"/>
    <w:pPr>
      <w:suppressLineNumbers/>
    </w:pPr>
  </w:style>
  <w:style w:type="paragraph" w:customStyle="1" w:styleId="Char1CarattereCharCarattereCharCarattereChar">
    <w:name w:val="Char1 Carattere Char Carattere Char Carattere Char"/>
    <w:basedOn w:val="Standard"/>
    <w:rsid w:val="00E61863"/>
    <w:pPr>
      <w:spacing w:after="160" w:line="240" w:lineRule="exact"/>
    </w:pPr>
    <w:rPr>
      <w:rFonts w:ascii="Tahoma" w:hAnsi="Tahoma" w:cs="Tahoma"/>
    </w:rPr>
  </w:style>
  <w:style w:type="paragraph" w:styleId="Kopfzeile">
    <w:name w:val="header"/>
    <w:basedOn w:val="Standard"/>
    <w:link w:val="KopfzeileZchn"/>
    <w:rsid w:val="00E61863"/>
    <w:pPr>
      <w:tabs>
        <w:tab w:val="center" w:pos="4536"/>
        <w:tab w:val="right" w:pos="9072"/>
      </w:tabs>
    </w:pPr>
  </w:style>
  <w:style w:type="character" w:customStyle="1" w:styleId="KopfzeileZchn">
    <w:name w:val="Kopfzeile Zchn"/>
    <w:link w:val="Kopfzeile"/>
    <w:rsid w:val="00131B8E"/>
    <w:rPr>
      <w:rFonts w:ascii="Arial" w:hAnsi="Arial" w:cs="Arial"/>
      <w:sz w:val="20"/>
      <w:szCs w:val="20"/>
      <w:lang w:val="en-US" w:eastAsia="ar-SA" w:bidi="ar-SA"/>
    </w:rPr>
  </w:style>
  <w:style w:type="paragraph" w:styleId="Fuzeile">
    <w:name w:val="footer"/>
    <w:basedOn w:val="Standard"/>
    <w:link w:val="FuzeileZchn"/>
    <w:rsid w:val="00E61863"/>
    <w:pPr>
      <w:tabs>
        <w:tab w:val="center" w:pos="4536"/>
        <w:tab w:val="right" w:pos="9072"/>
      </w:tabs>
    </w:pPr>
  </w:style>
  <w:style w:type="character" w:customStyle="1" w:styleId="FuzeileZchn">
    <w:name w:val="Fußzeile Zchn"/>
    <w:link w:val="Fuzeile"/>
    <w:semiHidden/>
    <w:rsid w:val="00131B8E"/>
    <w:rPr>
      <w:rFonts w:ascii="Arial" w:hAnsi="Arial" w:cs="Arial"/>
      <w:sz w:val="20"/>
      <w:szCs w:val="20"/>
      <w:lang w:val="en-US" w:eastAsia="ar-SA" w:bidi="ar-SA"/>
    </w:rPr>
  </w:style>
  <w:style w:type="paragraph" w:customStyle="1" w:styleId="DeutscherText">
    <w:name w:val="Deutscher Text"/>
    <w:basedOn w:val="Standard"/>
    <w:rsid w:val="00E61863"/>
    <w:pPr>
      <w:spacing w:line="240" w:lineRule="exact"/>
      <w:jc w:val="both"/>
    </w:pPr>
  </w:style>
  <w:style w:type="paragraph" w:customStyle="1" w:styleId="Testoitaliano">
    <w:name w:val="Testo italiano"/>
    <w:basedOn w:val="Standard"/>
    <w:rsid w:val="00E61863"/>
    <w:pPr>
      <w:spacing w:line="240" w:lineRule="exact"/>
      <w:jc w:val="both"/>
    </w:pPr>
    <w:rPr>
      <w:lang w:val="it-IT"/>
    </w:rPr>
  </w:style>
  <w:style w:type="paragraph" w:customStyle="1" w:styleId="Oggettodellalettera">
    <w:name w:val="Oggetto della lettera"/>
    <w:basedOn w:val="Standard"/>
    <w:rsid w:val="00E61863"/>
    <w:pPr>
      <w:spacing w:line="240" w:lineRule="exact"/>
      <w:jc w:val="both"/>
    </w:pPr>
    <w:rPr>
      <w:b/>
      <w:bCs/>
      <w:lang w:val="it-IT"/>
    </w:rPr>
  </w:style>
  <w:style w:type="paragraph" w:customStyle="1" w:styleId="ProtNr">
    <w:name w:val="Prot. Nr."/>
    <w:basedOn w:val="Standard"/>
    <w:rsid w:val="00E61863"/>
    <w:pPr>
      <w:spacing w:line="200" w:lineRule="exact"/>
    </w:pPr>
    <w:rPr>
      <w:sz w:val="16"/>
      <w:szCs w:val="16"/>
    </w:rPr>
  </w:style>
  <w:style w:type="paragraph" w:customStyle="1" w:styleId="ThemadesSchreibens">
    <w:name w:val="Thema des Schreibens"/>
    <w:basedOn w:val="Standard"/>
    <w:rsid w:val="00E61863"/>
    <w:pPr>
      <w:spacing w:line="240" w:lineRule="exact"/>
      <w:jc w:val="both"/>
    </w:pPr>
    <w:rPr>
      <w:b/>
      <w:bCs/>
    </w:rPr>
  </w:style>
  <w:style w:type="paragraph" w:customStyle="1" w:styleId="DatumOrtDataluogo">
    <w:name w:val="Datum (Ort) / Data (luogo)"/>
    <w:basedOn w:val="Standard"/>
    <w:rsid w:val="00E61863"/>
    <w:pPr>
      <w:spacing w:line="220" w:lineRule="exact"/>
    </w:pPr>
    <w:rPr>
      <w:sz w:val="16"/>
      <w:szCs w:val="16"/>
    </w:rPr>
  </w:style>
  <w:style w:type="paragraph" w:customStyle="1" w:styleId="NameNomeBearbeitetvonredattoda">
    <w:name w:val="Name / Nome (Bearbeitet von / redatto da)"/>
    <w:basedOn w:val="Standard"/>
    <w:rsid w:val="00E61863"/>
    <w:pPr>
      <w:spacing w:line="200" w:lineRule="exact"/>
    </w:pPr>
    <w:rPr>
      <w:sz w:val="18"/>
      <w:szCs w:val="18"/>
    </w:rPr>
  </w:style>
  <w:style w:type="paragraph" w:customStyle="1" w:styleId="TelBearbeitetvonredattoda">
    <w:name w:val="Tel. (Bearbeitet von / redatto da)"/>
    <w:basedOn w:val="Standard"/>
    <w:rsid w:val="00E61863"/>
    <w:pPr>
      <w:spacing w:line="200" w:lineRule="exact"/>
    </w:pPr>
    <w:rPr>
      <w:sz w:val="16"/>
      <w:szCs w:val="16"/>
    </w:rPr>
  </w:style>
  <w:style w:type="paragraph" w:customStyle="1" w:styleId="E-MailBearbeitetvonredattoda">
    <w:name w:val="E-Mail (Bearbeitet von / redatto da)"/>
    <w:basedOn w:val="Standard"/>
    <w:rsid w:val="00E61863"/>
    <w:pPr>
      <w:spacing w:line="200" w:lineRule="exact"/>
    </w:pPr>
    <w:rPr>
      <w:sz w:val="16"/>
      <w:szCs w:val="16"/>
    </w:rPr>
  </w:style>
  <w:style w:type="paragraph" w:customStyle="1" w:styleId="ZurKenntnisPerconoscenza">
    <w:name w:val="Zur Kenntnis / Per conoscenza"/>
    <w:basedOn w:val="Standard"/>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Standard"/>
    <w:rsid w:val="00E61863"/>
    <w:pPr>
      <w:spacing w:line="240" w:lineRule="exact"/>
    </w:pPr>
  </w:style>
  <w:style w:type="paragraph" w:customStyle="1" w:styleId="NameNachnameNomeCognome">
    <w:name w:val="Name Nachname / Nome Cognome"/>
    <w:basedOn w:val="Standard"/>
    <w:rsid w:val="00E61863"/>
    <w:pPr>
      <w:spacing w:line="240" w:lineRule="exact"/>
      <w:jc w:val="center"/>
    </w:pPr>
  </w:style>
  <w:style w:type="paragraph" w:customStyle="1" w:styleId="NameNachname">
    <w:name w:val="Name Nachname"/>
    <w:basedOn w:val="Standard"/>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Textkrper-Zeileneinzug">
    <w:name w:val="Body Text Indent"/>
    <w:basedOn w:val="Standard"/>
    <w:link w:val="Textkrper-ZeileneinzugZchn"/>
    <w:rsid w:val="00E61863"/>
    <w:pPr>
      <w:spacing w:after="120"/>
      <w:ind w:left="283"/>
    </w:pPr>
  </w:style>
  <w:style w:type="character" w:customStyle="1" w:styleId="Textkrper-ZeileneinzugZchn">
    <w:name w:val="Textkörper-Zeileneinzug Zchn"/>
    <w:link w:val="Textkrper-Zeileneinzug"/>
    <w:semiHidden/>
    <w:rsid w:val="00131B8E"/>
    <w:rPr>
      <w:rFonts w:ascii="Arial" w:hAnsi="Arial" w:cs="Arial"/>
      <w:sz w:val="20"/>
      <w:szCs w:val="20"/>
      <w:lang w:val="en-US" w:eastAsia="ar-SA" w:bidi="ar-SA"/>
    </w:rPr>
  </w:style>
  <w:style w:type="paragraph" w:customStyle="1" w:styleId="Rientrocorpodeltesto31">
    <w:name w:val="Rientro corpo del testo 31"/>
    <w:basedOn w:val="Standard"/>
    <w:rsid w:val="00E61863"/>
    <w:pPr>
      <w:spacing w:after="120"/>
      <w:ind w:left="283"/>
    </w:pPr>
    <w:rPr>
      <w:sz w:val="16"/>
      <w:szCs w:val="16"/>
    </w:rPr>
  </w:style>
  <w:style w:type="paragraph" w:customStyle="1" w:styleId="Rientrocorpodeltesto21">
    <w:name w:val="Rientro corpo del testo 21"/>
    <w:basedOn w:val="Standard"/>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Funotentext">
    <w:name w:val="footnote text"/>
    <w:basedOn w:val="Standard"/>
    <w:link w:val="FunotentextZchn"/>
    <w:semiHidden/>
    <w:rsid w:val="00E61863"/>
    <w:rPr>
      <w:lang w:val="it-IT"/>
    </w:rPr>
  </w:style>
  <w:style w:type="character" w:customStyle="1" w:styleId="FunotentextZchn">
    <w:name w:val="Fußnotentext Zchn"/>
    <w:link w:val="Funotentext"/>
    <w:semiHidden/>
    <w:rsid w:val="00131B8E"/>
    <w:rPr>
      <w:rFonts w:ascii="Arial" w:hAnsi="Arial" w:cs="Arial"/>
      <w:sz w:val="20"/>
      <w:szCs w:val="20"/>
      <w:lang w:val="en-US" w:eastAsia="ar-SA" w:bidi="ar-SA"/>
    </w:rPr>
  </w:style>
  <w:style w:type="paragraph" w:customStyle="1" w:styleId="Stile1">
    <w:name w:val="Stile1"/>
    <w:basedOn w:val="Standard"/>
    <w:rsid w:val="00E61863"/>
    <w:pPr>
      <w:widowControl w:val="0"/>
      <w:jc w:val="both"/>
    </w:pPr>
    <w:rPr>
      <w:rFonts w:ascii="Times New Roman" w:hAnsi="Times New Roman" w:cs="Times New Roman"/>
      <w:sz w:val="24"/>
      <w:szCs w:val="24"/>
      <w:lang w:val="de-DE"/>
    </w:rPr>
  </w:style>
  <w:style w:type="paragraph" w:customStyle="1" w:styleId="sche30">
    <w:name w:val="sche3"/>
    <w:basedOn w:val="Standard"/>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Standard"/>
    <w:rsid w:val="00E61863"/>
    <w:pPr>
      <w:spacing w:after="160" w:line="240" w:lineRule="exact"/>
    </w:pPr>
    <w:rPr>
      <w:rFonts w:ascii="Tahoma" w:hAnsi="Tahoma" w:cs="Tahoma"/>
    </w:rPr>
  </w:style>
  <w:style w:type="paragraph" w:customStyle="1" w:styleId="Carattere1">
    <w:name w:val="Carattere1"/>
    <w:basedOn w:val="Standard"/>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Standard"/>
    <w:rsid w:val="00E61863"/>
    <w:pPr>
      <w:spacing w:after="160" w:line="240" w:lineRule="exact"/>
    </w:pPr>
    <w:rPr>
      <w:rFonts w:ascii="Tahoma" w:hAnsi="Tahoma" w:cs="Tahoma"/>
    </w:rPr>
  </w:style>
  <w:style w:type="paragraph" w:customStyle="1" w:styleId="Testocommento1">
    <w:name w:val="Testo commento1"/>
    <w:basedOn w:val="Standard"/>
    <w:rsid w:val="00E61863"/>
  </w:style>
  <w:style w:type="paragraph" w:styleId="Kommentartext">
    <w:name w:val="annotation text"/>
    <w:basedOn w:val="Standard"/>
    <w:link w:val="KommentartextZchn"/>
    <w:semiHidden/>
    <w:rsid w:val="00131B8E"/>
  </w:style>
  <w:style w:type="character" w:customStyle="1" w:styleId="KommentartextZchn">
    <w:name w:val="Kommentartext Zchn"/>
    <w:link w:val="Kommentartext"/>
    <w:semiHidden/>
    <w:rsid w:val="00131B8E"/>
    <w:rPr>
      <w:rFonts w:ascii="Arial" w:hAnsi="Arial" w:cs="Arial"/>
      <w:sz w:val="20"/>
      <w:szCs w:val="20"/>
      <w:lang w:val="en-US" w:eastAsia="ar-SA" w:bidi="ar-SA"/>
    </w:rPr>
  </w:style>
  <w:style w:type="paragraph" w:styleId="Kommentarthema">
    <w:name w:val="annotation subject"/>
    <w:basedOn w:val="Testocommento1"/>
    <w:next w:val="Testocommento1"/>
    <w:link w:val="KommentarthemaZchn"/>
    <w:semiHidden/>
    <w:rsid w:val="00E61863"/>
    <w:rPr>
      <w:b/>
      <w:bCs/>
    </w:rPr>
  </w:style>
  <w:style w:type="character" w:customStyle="1" w:styleId="KommentarthemaZchn">
    <w:name w:val="Kommentarthema Zchn"/>
    <w:link w:val="Kommentarthema"/>
    <w:semiHidden/>
    <w:rsid w:val="00131B8E"/>
    <w:rPr>
      <w:rFonts w:ascii="Arial" w:hAnsi="Arial" w:cs="Arial"/>
      <w:b/>
      <w:bCs/>
      <w:sz w:val="20"/>
      <w:szCs w:val="20"/>
      <w:lang w:val="en-US" w:eastAsia="ar-SA" w:bidi="ar-SA"/>
    </w:rPr>
  </w:style>
  <w:style w:type="paragraph" w:styleId="Sprechblasentext">
    <w:name w:val="Balloon Text"/>
    <w:basedOn w:val="Standard"/>
    <w:link w:val="SprechblasentextZchn"/>
    <w:semiHidden/>
    <w:rsid w:val="00E61863"/>
    <w:rPr>
      <w:rFonts w:ascii="Tahoma" w:hAnsi="Tahoma" w:cs="Tahoma"/>
      <w:sz w:val="16"/>
      <w:szCs w:val="16"/>
    </w:rPr>
  </w:style>
  <w:style w:type="character" w:customStyle="1" w:styleId="SprechblasentextZchn">
    <w:name w:val="Sprechblasentext Zchn"/>
    <w:link w:val="Sprechblasentext"/>
    <w:semiHidden/>
    <w:rsid w:val="00131B8E"/>
    <w:rPr>
      <w:rFonts w:cs="Times New Roman"/>
      <w:sz w:val="2"/>
      <w:szCs w:val="2"/>
      <w:lang w:val="en-US" w:eastAsia="ar-SA" w:bidi="ar-SA"/>
    </w:rPr>
  </w:style>
  <w:style w:type="paragraph" w:customStyle="1" w:styleId="Char1">
    <w:name w:val="Char1"/>
    <w:basedOn w:val="Standard"/>
    <w:rsid w:val="00E61863"/>
    <w:pPr>
      <w:spacing w:after="160" w:line="240" w:lineRule="exact"/>
    </w:pPr>
    <w:rPr>
      <w:rFonts w:ascii="Tahoma" w:hAnsi="Tahoma" w:cs="Tahoma"/>
    </w:rPr>
  </w:style>
  <w:style w:type="paragraph" w:customStyle="1" w:styleId="Char1CarattereChar1Carattere">
    <w:name w:val="Char1 Carattere Char1 Carattere"/>
    <w:basedOn w:val="Standard"/>
    <w:rsid w:val="00E61863"/>
    <w:pPr>
      <w:spacing w:after="160" w:line="240" w:lineRule="exact"/>
    </w:pPr>
    <w:rPr>
      <w:rFonts w:ascii="Tahoma" w:hAnsi="Tahoma" w:cs="Tahoma"/>
    </w:rPr>
  </w:style>
  <w:style w:type="paragraph" w:customStyle="1" w:styleId="CharCarattereCharCarattere">
    <w:name w:val="Char Carattere Char Carattere"/>
    <w:basedOn w:val="Standard"/>
    <w:rsid w:val="00E61863"/>
    <w:pPr>
      <w:spacing w:after="160" w:line="240" w:lineRule="exact"/>
    </w:pPr>
    <w:rPr>
      <w:rFonts w:ascii="Tahoma" w:hAnsi="Tahoma" w:cs="Tahoma"/>
    </w:rPr>
  </w:style>
  <w:style w:type="paragraph" w:styleId="Endnotentext">
    <w:name w:val="endnote text"/>
    <w:basedOn w:val="Standard"/>
    <w:link w:val="EndnotentextZchn"/>
    <w:semiHidden/>
    <w:rsid w:val="00E61863"/>
  </w:style>
  <w:style w:type="character" w:customStyle="1" w:styleId="EndnotentextZchn">
    <w:name w:val="Endnotentext Zchn"/>
    <w:link w:val="Endnotentext"/>
    <w:semiHidden/>
    <w:rsid w:val="00131B8E"/>
    <w:rPr>
      <w:rFonts w:ascii="Arial" w:hAnsi="Arial" w:cs="Arial"/>
      <w:sz w:val="20"/>
      <w:szCs w:val="20"/>
      <w:lang w:val="en-US" w:eastAsia="ar-SA" w:bidi="ar-SA"/>
    </w:rPr>
  </w:style>
  <w:style w:type="paragraph" w:customStyle="1" w:styleId="Contenutotabella">
    <w:name w:val="Contenuto tabella"/>
    <w:basedOn w:val="Standard"/>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StandardWeb">
    <w:name w:val="Normal (Web)"/>
    <w:basedOn w:val="Standard"/>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Standard"/>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Standard"/>
    <w:rsid w:val="0014587B"/>
    <w:pPr>
      <w:suppressAutoHyphens w:val="0"/>
      <w:spacing w:after="160" w:line="240" w:lineRule="exact"/>
    </w:pPr>
    <w:rPr>
      <w:rFonts w:ascii="Tahoma" w:hAnsi="Tahoma" w:cs="Tahoma"/>
      <w:lang w:eastAsia="en-US"/>
    </w:rPr>
  </w:style>
  <w:style w:type="paragraph" w:customStyle="1" w:styleId="sche300">
    <w:name w:val="sche30"/>
    <w:basedOn w:val="Standard"/>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Standard"/>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Standard"/>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Tabellenraster">
    <w:name w:val="Table Grid"/>
    <w:basedOn w:val="NormaleTabel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Einzug2">
    <w:name w:val="Body Text Indent 2"/>
    <w:basedOn w:val="Standard"/>
    <w:rsid w:val="00716196"/>
    <w:pPr>
      <w:suppressAutoHyphens w:val="0"/>
      <w:spacing w:after="120" w:line="480" w:lineRule="auto"/>
      <w:ind w:left="283"/>
    </w:pPr>
    <w:rPr>
      <w:rFonts w:cs="Times New Roman"/>
      <w:noProof/>
      <w:lang w:eastAsia="en-US"/>
    </w:rPr>
  </w:style>
  <w:style w:type="character" w:styleId="Kommentarzeichen">
    <w:name w:val="annotation reference"/>
    <w:semiHidden/>
    <w:rsid w:val="005647E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89205810">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801074121">
      <w:bodyDiv w:val="1"/>
      <w:marLeft w:val="0"/>
      <w:marRight w:val="0"/>
      <w:marTop w:val="0"/>
      <w:marBottom w:val="0"/>
      <w:divBdr>
        <w:top w:val="none" w:sz="0" w:space="0" w:color="auto"/>
        <w:left w:val="none" w:sz="0" w:space="0" w:color="auto"/>
        <w:bottom w:val="none" w:sz="0" w:space="0" w:color="auto"/>
        <w:right w:val="none" w:sz="0" w:space="0" w:color="auto"/>
      </w:divBdr>
    </w:div>
    <w:div w:id="921450132">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55693861">
      <w:bodyDiv w:val="1"/>
      <w:marLeft w:val="0"/>
      <w:marRight w:val="0"/>
      <w:marTop w:val="0"/>
      <w:marBottom w:val="0"/>
      <w:divBdr>
        <w:top w:val="none" w:sz="0" w:space="0" w:color="auto"/>
        <w:left w:val="none" w:sz="0" w:space="0" w:color="auto"/>
        <w:bottom w:val="none" w:sz="0" w:space="0" w:color="auto"/>
        <w:right w:val="none" w:sz="0" w:space="0" w:color="auto"/>
      </w:divBdr>
    </w:div>
    <w:div w:id="1507205440">
      <w:bodyDiv w:val="1"/>
      <w:marLeft w:val="0"/>
      <w:marRight w:val="0"/>
      <w:marTop w:val="0"/>
      <w:marBottom w:val="0"/>
      <w:divBdr>
        <w:top w:val="none" w:sz="0" w:space="0" w:color="auto"/>
        <w:left w:val="none" w:sz="0" w:space="0" w:color="auto"/>
        <w:bottom w:val="none" w:sz="0" w:space="0" w:color="auto"/>
        <w:right w:val="none" w:sz="0" w:space="0" w:color="auto"/>
      </w:divBdr>
    </w:div>
    <w:div w:id="184978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bandi-altoadige.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CB4D8DD9.dotm</Template>
  <TotalTime>0</TotalTime>
  <Pages>12</Pages>
  <Words>3031</Words>
  <Characters>19096</Characters>
  <Application>Microsoft Office Word</Application>
  <DocSecurity>0</DocSecurity>
  <Lines>159</Lines>
  <Paragraphs>44</Paragraphs>
  <ScaleCrop>false</ScaleCrop>
  <HeadingPairs>
    <vt:vector size="2" baseType="variant">
      <vt:variant>
        <vt:lpstr>Titel</vt:lpstr>
      </vt:variant>
      <vt:variant>
        <vt:i4>1</vt:i4>
      </vt:variant>
    </vt:vector>
  </HeadingPairs>
  <TitlesOfParts>
    <vt:vector size="1" baseType="lpstr">
      <vt:lpstr>“Allegato A1”</vt:lpstr>
    </vt:vector>
  </TitlesOfParts>
  <Company>prov.bz</Company>
  <LinksUpToDate>false</LinksUpToDate>
  <CharactersWithSpaces>22083</CharactersWithSpaces>
  <SharedDoc>false</SharedDoc>
  <HLinks>
    <vt:vector size="6" baseType="variant">
      <vt:variant>
        <vt:i4>7340066</vt:i4>
      </vt:variant>
      <vt:variant>
        <vt:i4>436</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Mittermair, Nicole</dc:creator>
  <cp:keywords/>
  <dc:description/>
  <cp:lastModifiedBy>Augschoell, Verena</cp:lastModifiedBy>
  <cp:revision>5</cp:revision>
  <cp:lastPrinted>2014-05-09T13:47:00Z</cp:lastPrinted>
  <dcterms:created xsi:type="dcterms:W3CDTF">2017-09-22T08:31:00Z</dcterms:created>
  <dcterms:modified xsi:type="dcterms:W3CDTF">2017-09-29T10:28:00Z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-358473148</vt:i4>
  </property>
  <property fmtid="{D5CDD505-2E9C-101B-9397-08002B2CF9AE}" pid="3" name="_AuthorEmail">
    <vt:lpwstr>Elisa.Rodaro@provincia.bz.it</vt:lpwstr>
  </property>
  <property fmtid="{D5CDD505-2E9C-101B-9397-08002B2CF9AE}" pid="4" name="_AuthorEmailDisplayName">
    <vt:lpwstr>Rodaro, Elisa</vt:lpwstr>
  </property>
  <property fmtid="{D5CDD505-2E9C-101B-9397-08002B2CF9AE}" pid="5" name="_EmailSubject">
    <vt:lpwstr>A1 +A1 ter modificati 14 maggio</vt:lpwstr>
  </property>
  <property fmtid="{D5CDD505-2E9C-101B-9397-08002B2CF9AE}" pid="6" name="_PreviousAdHocReviewCycleID">
    <vt:i4>-80101771</vt:i4>
  </property>
  <property fmtid="{D5CDD505-2E9C-101B-9397-08002B2CF9AE}" pid="7" name="_ReviewingToolsShownOnce">
    <vt:lpwstr/>
  </property>
</Properties>
</file>