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A29" w:rsidRPr="007F5280" w:rsidRDefault="00885A29" w:rsidP="00122AC0">
      <w:pPr>
        <w:pStyle w:val="Heading1"/>
        <w:keepNext w:val="0"/>
        <w:widowControl w:val="0"/>
        <w:suppressAutoHyphens w:val="0"/>
        <w:kinsoku w:val="0"/>
        <w:overflowPunct w:val="0"/>
        <w:autoSpaceDE w:val="0"/>
        <w:autoSpaceDN w:val="0"/>
        <w:adjustRightInd w:val="0"/>
        <w:spacing w:before="75" w:after="360"/>
        <w:ind w:left="268" w:right="391"/>
        <w:jc w:val="center"/>
        <w:rPr>
          <w:rFonts w:ascii="Arial" w:hAnsi="Arial" w:cs="Arial"/>
          <w:sz w:val="20"/>
          <w:szCs w:val="20"/>
          <w:u w:val="single"/>
        </w:rPr>
      </w:pPr>
      <w:r w:rsidRPr="007F5280">
        <w:rPr>
          <w:rFonts w:ascii="Arial" w:hAnsi="Arial" w:cs="Arial"/>
          <w:u w:val="single"/>
        </w:rPr>
        <w:t>ALLEGATO “B” D.G.U.E.</w:t>
      </w:r>
    </w:p>
    <w:p w:rsidR="00885A29" w:rsidRPr="00AC321F" w:rsidRDefault="00885A29">
      <w:pPr>
        <w:pStyle w:val="Annexetitre"/>
        <w:spacing w:before="0" w:after="0"/>
        <w:jc w:val="both"/>
        <w:rPr>
          <w:rFonts w:ascii="Arial" w:hAnsi="Arial" w:cs="Arial"/>
          <w:caps/>
          <w:sz w:val="16"/>
          <w:szCs w:val="16"/>
          <w:u w:val="none"/>
        </w:rPr>
      </w:pPr>
    </w:p>
    <w:p w:rsidR="00885A29" w:rsidRPr="00AC321F" w:rsidRDefault="00885A29" w:rsidP="00A30CBB">
      <w:pPr>
        <w:pStyle w:val="Annexetitre"/>
        <w:spacing w:before="0" w:after="0"/>
        <w:rPr>
          <w:rFonts w:ascii="Arial" w:hAnsi="Arial" w:cs="Arial"/>
        </w:rPr>
      </w:pPr>
      <w:r w:rsidRPr="00AC321F">
        <w:rPr>
          <w:rFonts w:ascii="Arial" w:hAnsi="Arial" w:cs="Arial"/>
          <w:caps/>
          <w:sz w:val="16"/>
          <w:szCs w:val="16"/>
          <w:u w:val="none"/>
        </w:rPr>
        <w:t>Modello di formulario per il documento di gara unico europeo (DGUE)</w:t>
      </w:r>
    </w:p>
    <w:p w:rsidR="00885A29" w:rsidRPr="00AC321F" w:rsidRDefault="00885A29" w:rsidP="00FB3543">
      <w:pPr>
        <w:spacing w:before="0" w:after="0"/>
        <w:rPr>
          <w:rFonts w:ascii="Arial" w:hAnsi="Arial" w:cs="Arial"/>
        </w:rPr>
      </w:pPr>
    </w:p>
    <w:p w:rsidR="00885A29" w:rsidRPr="00AC321F" w:rsidRDefault="00885A29">
      <w:pPr>
        <w:pStyle w:val="ChapterTitle"/>
        <w:spacing w:before="0" w:after="0"/>
        <w:jc w:val="both"/>
        <w:rPr>
          <w:rFonts w:ascii="Arial" w:hAnsi="Arial" w:cs="Arial"/>
        </w:rPr>
      </w:pPr>
      <w:r w:rsidRPr="00AC321F">
        <w:rPr>
          <w:rFonts w:ascii="Arial" w:hAnsi="Arial" w:cs="Arial"/>
          <w:sz w:val="18"/>
          <w:szCs w:val="18"/>
        </w:rPr>
        <w:t>Parte I: Informazioni sulla procedura di appalto e sull'amministrazione aggiudicatrice o ente aggiudicatore</w:t>
      </w:r>
    </w:p>
    <w:p w:rsidR="00885A29" w:rsidRDefault="00885A29">
      <w:pPr>
        <w:spacing w:before="0" w:after="0"/>
      </w:pPr>
    </w:p>
    <w:p w:rsidR="00885A29" w:rsidRDefault="00885A29" w:rsidP="00122AC0">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FootnoteReference"/>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FootnoteReference"/>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885A29" w:rsidRDefault="00885A29" w:rsidP="00122AC0">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sz w:val="15"/>
          <w:szCs w:val="15"/>
        </w:rPr>
      </w:pPr>
    </w:p>
    <w:p w:rsidR="00885A29" w:rsidRDefault="00885A29" w:rsidP="00122AC0">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sz w:val="15"/>
          <w:szCs w:val="15"/>
        </w:rPr>
      </w:pPr>
      <w:r>
        <w:rPr>
          <w:rFonts w:ascii="Arial" w:hAnsi="Arial" w:cs="Arial"/>
          <w:b/>
          <w:sz w:val="15"/>
          <w:szCs w:val="15"/>
        </w:rPr>
        <w:t xml:space="preserve">GU UE S numero [], data [], pag. [], </w:t>
      </w:r>
    </w:p>
    <w:p w:rsidR="00885A29" w:rsidRDefault="00885A29" w:rsidP="00122AC0">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sz w:val="15"/>
          <w:szCs w:val="15"/>
        </w:rPr>
        <w:t>Numero dell'avviso nella GU S: [ ][ ][ ][ ]/S [ ][ ][ ]–[ ][ ][ ][ ][ ][ ][ ]</w:t>
      </w:r>
    </w:p>
    <w:p w:rsidR="00885A29" w:rsidRDefault="00885A29" w:rsidP="00122AC0">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885A29" w:rsidRDefault="00885A29" w:rsidP="00122AC0">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885A29" w:rsidRDefault="00885A29" w:rsidP="00FB3543">
      <w:pPr>
        <w:pStyle w:val="SectionTitle"/>
        <w:spacing w:before="0" w:after="0"/>
        <w:jc w:val="both"/>
        <w:rPr>
          <w:rFonts w:ascii="Arial" w:hAnsi="Arial" w:cs="Arial"/>
          <w:b w:val="0"/>
          <w:caps/>
          <w:sz w:val="16"/>
          <w:szCs w:val="16"/>
        </w:rPr>
      </w:pPr>
    </w:p>
    <w:p w:rsidR="00885A29" w:rsidRDefault="00885A29"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885A29" w:rsidRPr="003A443E" w:rsidRDefault="00885A29">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9415" w:type="dxa"/>
        <w:tblInd w:w="-147" w:type="dxa"/>
        <w:tblLayout w:type="fixed"/>
        <w:tblCellMar>
          <w:left w:w="93" w:type="dxa"/>
        </w:tblCellMar>
        <w:tblLook w:val="0000"/>
      </w:tblPr>
      <w:tblGrid>
        <w:gridCol w:w="4771"/>
        <w:gridCol w:w="4644"/>
      </w:tblGrid>
      <w:tr w:rsidR="00885A29" w:rsidTr="00B4756E">
        <w:trPr>
          <w:trHeight w:val="349"/>
        </w:trPr>
        <w:tc>
          <w:tcPr>
            <w:tcW w:w="4771"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r>
              <w:rPr>
                <w:rFonts w:ascii="Arial" w:hAnsi="Arial" w:cs="Arial"/>
                <w:b/>
                <w:sz w:val="14"/>
                <w:szCs w:val="14"/>
              </w:rPr>
              <w:t xml:space="preserve">Identità del committente </w:t>
            </w:r>
            <w:r>
              <w:rPr>
                <w:rFonts w:ascii="Arial" w:hAnsi="Arial" w:cs="Arial"/>
                <w:sz w:val="14"/>
                <w:szCs w:val="14"/>
              </w:rPr>
              <w:t>(</w:t>
            </w:r>
            <w:r>
              <w:rPr>
                <w:rStyle w:val="FootnoteReference"/>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r>
              <w:rPr>
                <w:rFonts w:ascii="Arial" w:hAnsi="Arial" w:cs="Arial"/>
                <w:b/>
                <w:sz w:val="14"/>
                <w:szCs w:val="14"/>
              </w:rPr>
              <w:t>Risposta:</w:t>
            </w:r>
          </w:p>
        </w:tc>
      </w:tr>
      <w:tr w:rsidR="00885A29" w:rsidTr="00B4756E">
        <w:trPr>
          <w:trHeight w:val="349"/>
        </w:trPr>
        <w:tc>
          <w:tcPr>
            <w:tcW w:w="4771" w:type="dxa"/>
            <w:tcBorders>
              <w:top w:val="single" w:sz="4" w:space="0" w:color="00000A"/>
              <w:left w:val="single" w:sz="4" w:space="0" w:color="00000A"/>
              <w:bottom w:val="single" w:sz="4" w:space="0" w:color="00000A"/>
              <w:right w:val="single" w:sz="4" w:space="0" w:color="00000A"/>
            </w:tcBorders>
            <w:shd w:val="clear" w:color="auto" w:fill="FFFFFF"/>
          </w:tcPr>
          <w:p w:rsidR="00885A29" w:rsidRPr="003A443E" w:rsidRDefault="00885A29">
            <w:pPr>
              <w:rPr>
                <w:rFonts w:ascii="Arial" w:hAnsi="Arial" w:cs="Arial"/>
                <w:color w:val="000000"/>
                <w:sz w:val="14"/>
                <w:szCs w:val="14"/>
              </w:rPr>
            </w:pPr>
            <w:r w:rsidRPr="003A443E">
              <w:rPr>
                <w:rFonts w:ascii="Arial" w:hAnsi="Arial" w:cs="Arial"/>
                <w:color w:val="000000"/>
                <w:sz w:val="14"/>
                <w:szCs w:val="14"/>
              </w:rPr>
              <w:t xml:space="preserve">Nome: </w:t>
            </w:r>
          </w:p>
          <w:p w:rsidR="00885A29" w:rsidRPr="003A443E" w:rsidRDefault="00885A29">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3A443E" w:rsidRDefault="00885A29">
            <w:pPr>
              <w:rPr>
                <w:rFonts w:ascii="Arial" w:hAnsi="Arial" w:cs="Arial"/>
                <w:color w:val="000000"/>
                <w:sz w:val="14"/>
                <w:szCs w:val="14"/>
              </w:rPr>
            </w:pPr>
            <w:r w:rsidRPr="003A443E">
              <w:rPr>
                <w:rFonts w:ascii="Arial" w:hAnsi="Arial" w:cs="Arial"/>
                <w:color w:val="000000"/>
                <w:sz w:val="14"/>
                <w:szCs w:val="14"/>
              </w:rPr>
              <w:t xml:space="preserve">[   ] </w:t>
            </w:r>
          </w:p>
          <w:p w:rsidR="00885A29" w:rsidRPr="003A443E" w:rsidRDefault="00885A29">
            <w:pPr>
              <w:rPr>
                <w:color w:val="000000"/>
              </w:rPr>
            </w:pPr>
            <w:r w:rsidRPr="003A443E">
              <w:rPr>
                <w:rFonts w:ascii="Arial" w:hAnsi="Arial" w:cs="Arial"/>
                <w:color w:val="000000"/>
                <w:sz w:val="14"/>
                <w:szCs w:val="14"/>
              </w:rPr>
              <w:t>[   ]</w:t>
            </w:r>
          </w:p>
        </w:tc>
      </w:tr>
      <w:tr w:rsidR="00885A29" w:rsidTr="00B4756E">
        <w:trPr>
          <w:trHeight w:val="485"/>
        </w:trPr>
        <w:tc>
          <w:tcPr>
            <w:tcW w:w="4771"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r>
              <w:rPr>
                <w:rFonts w:ascii="Arial" w:hAnsi="Arial" w:cs="Arial"/>
                <w:b/>
                <w:sz w:val="14"/>
                <w:szCs w:val="14"/>
              </w:rPr>
              <w:t>Risposta:</w:t>
            </w:r>
          </w:p>
        </w:tc>
      </w:tr>
      <w:tr w:rsidR="00885A29" w:rsidTr="00B4756E">
        <w:trPr>
          <w:trHeight w:val="484"/>
        </w:trPr>
        <w:tc>
          <w:tcPr>
            <w:tcW w:w="4771"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r>
              <w:rPr>
                <w:rFonts w:ascii="Arial" w:hAnsi="Arial" w:cs="Arial"/>
                <w:sz w:val="14"/>
                <w:szCs w:val="14"/>
              </w:rPr>
              <w:t>Titolo o breve descrizione dell'appalto (</w:t>
            </w:r>
            <w:r>
              <w:rPr>
                <w:rStyle w:val="FootnoteReference"/>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r>
              <w:rPr>
                <w:rFonts w:ascii="Arial" w:hAnsi="Arial" w:cs="Arial"/>
                <w:sz w:val="14"/>
                <w:szCs w:val="14"/>
              </w:rPr>
              <w:t>[   ]</w:t>
            </w:r>
          </w:p>
        </w:tc>
      </w:tr>
      <w:tr w:rsidR="00885A29" w:rsidTr="00B4756E">
        <w:trPr>
          <w:trHeight w:val="484"/>
        </w:trPr>
        <w:tc>
          <w:tcPr>
            <w:tcW w:w="4771"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r>
              <w:rPr>
                <w:rFonts w:ascii="Arial" w:hAnsi="Arial" w:cs="Arial"/>
                <w:sz w:val="14"/>
                <w:szCs w:val="14"/>
              </w:rPr>
              <w:t>Numero di riferimento attribuito al fascicolo dall'amministrazione aggiudicatrice o ente aggiudicatore (ove esistente) (</w:t>
            </w:r>
            <w:r>
              <w:rPr>
                <w:rStyle w:val="FootnoteReference"/>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r>
              <w:rPr>
                <w:rFonts w:ascii="Arial" w:hAnsi="Arial" w:cs="Arial"/>
                <w:sz w:val="14"/>
                <w:szCs w:val="14"/>
              </w:rPr>
              <w:t>[   ]</w:t>
            </w:r>
          </w:p>
        </w:tc>
      </w:tr>
      <w:tr w:rsidR="00885A29" w:rsidTr="00B4756E">
        <w:trPr>
          <w:trHeight w:val="484"/>
        </w:trPr>
        <w:tc>
          <w:tcPr>
            <w:tcW w:w="4771" w:type="dxa"/>
            <w:tcBorders>
              <w:top w:val="single" w:sz="4" w:space="0" w:color="00000A"/>
              <w:left w:val="single" w:sz="4" w:space="0" w:color="00000A"/>
              <w:bottom w:val="single" w:sz="4" w:space="0" w:color="00000A"/>
              <w:right w:val="single" w:sz="4" w:space="0" w:color="00000A"/>
            </w:tcBorders>
            <w:shd w:val="clear" w:color="auto" w:fill="FFFFFF"/>
          </w:tcPr>
          <w:p w:rsidR="00885A29" w:rsidRPr="003A443E" w:rsidRDefault="00885A29">
            <w:pPr>
              <w:rPr>
                <w:rFonts w:ascii="Arial" w:hAnsi="Arial" w:cs="Arial"/>
                <w:color w:val="000000"/>
                <w:sz w:val="14"/>
                <w:szCs w:val="14"/>
              </w:rPr>
            </w:pPr>
            <w:r w:rsidRPr="003A443E">
              <w:rPr>
                <w:rFonts w:ascii="Arial" w:hAnsi="Arial" w:cs="Arial"/>
                <w:color w:val="000000"/>
                <w:sz w:val="14"/>
                <w:szCs w:val="14"/>
              </w:rPr>
              <w:t xml:space="preserve">CIG </w:t>
            </w:r>
          </w:p>
          <w:p w:rsidR="00885A29" w:rsidRPr="003A443E" w:rsidRDefault="00885A29">
            <w:pPr>
              <w:rPr>
                <w:rFonts w:ascii="Arial" w:hAnsi="Arial" w:cs="Arial"/>
                <w:color w:val="000000"/>
                <w:sz w:val="14"/>
                <w:szCs w:val="14"/>
              </w:rPr>
            </w:pPr>
            <w:r w:rsidRPr="003A443E">
              <w:rPr>
                <w:rFonts w:ascii="Arial" w:hAnsi="Arial" w:cs="Arial"/>
                <w:color w:val="000000"/>
                <w:sz w:val="14"/>
                <w:szCs w:val="14"/>
              </w:rPr>
              <w:t>CUP (ove previsto)</w:t>
            </w:r>
          </w:p>
          <w:p w:rsidR="00885A29" w:rsidRPr="003A443E" w:rsidRDefault="00885A29">
            <w:pPr>
              <w:rPr>
                <w:color w:val="000000"/>
              </w:rPr>
            </w:pPr>
            <w:r w:rsidRPr="003A443E">
              <w:rPr>
                <w:rFonts w:ascii="Arial" w:hAnsi="Arial" w:cs="Arial"/>
                <w:color w:val="000000"/>
                <w:sz w:val="14"/>
                <w:szCs w:val="14"/>
              </w:rPr>
              <w:t>Codice progetto (ove l’appalto sia finanziato o cofinanziato con fondi europei)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3A443E" w:rsidRDefault="00885A29">
            <w:pPr>
              <w:rPr>
                <w:rFonts w:ascii="Arial" w:hAnsi="Arial" w:cs="Arial"/>
                <w:color w:val="000000"/>
                <w:sz w:val="14"/>
                <w:szCs w:val="14"/>
              </w:rPr>
            </w:pPr>
            <w:r w:rsidRPr="003A443E">
              <w:rPr>
                <w:rFonts w:ascii="Arial" w:hAnsi="Arial" w:cs="Arial"/>
                <w:color w:val="000000"/>
                <w:sz w:val="14"/>
                <w:szCs w:val="14"/>
              </w:rPr>
              <w:t xml:space="preserve">[ </w:t>
            </w:r>
            <w:r>
              <w:rPr>
                <w:rFonts w:ascii="Arial" w:hAnsi="Arial" w:cs="Arial"/>
                <w:color w:val="000000"/>
                <w:sz w:val="14"/>
                <w:szCs w:val="14"/>
              </w:rPr>
              <w:t xml:space="preserve"> </w:t>
            </w:r>
            <w:r w:rsidRPr="003A443E">
              <w:rPr>
                <w:rFonts w:ascii="Arial" w:hAnsi="Arial" w:cs="Arial"/>
                <w:color w:val="000000"/>
                <w:sz w:val="14"/>
                <w:szCs w:val="14"/>
              </w:rPr>
              <w:t xml:space="preserve"> ]</w:t>
            </w:r>
          </w:p>
          <w:p w:rsidR="00885A29" w:rsidRPr="003A443E" w:rsidRDefault="00885A29">
            <w:pPr>
              <w:rPr>
                <w:rFonts w:ascii="Arial" w:hAnsi="Arial" w:cs="Arial"/>
                <w:color w:val="000000"/>
                <w:sz w:val="14"/>
                <w:szCs w:val="14"/>
              </w:rPr>
            </w:pPr>
            <w:r w:rsidRPr="003A443E">
              <w:rPr>
                <w:rFonts w:ascii="Arial" w:hAnsi="Arial" w:cs="Arial"/>
                <w:color w:val="000000"/>
                <w:sz w:val="14"/>
                <w:szCs w:val="14"/>
              </w:rPr>
              <w:t xml:space="preserve">[ </w:t>
            </w:r>
            <w:r>
              <w:rPr>
                <w:rFonts w:ascii="Arial" w:hAnsi="Arial" w:cs="Arial"/>
                <w:color w:val="000000"/>
                <w:sz w:val="14"/>
                <w:szCs w:val="14"/>
              </w:rPr>
              <w:t xml:space="preserve"> </w:t>
            </w:r>
            <w:r w:rsidRPr="003A443E">
              <w:rPr>
                <w:rFonts w:ascii="Arial" w:hAnsi="Arial" w:cs="Arial"/>
                <w:color w:val="000000"/>
                <w:sz w:val="14"/>
                <w:szCs w:val="14"/>
              </w:rPr>
              <w:t xml:space="preserve"> ] </w:t>
            </w:r>
          </w:p>
          <w:p w:rsidR="00885A29" w:rsidRPr="003A443E" w:rsidRDefault="00885A29">
            <w:pPr>
              <w:rPr>
                <w:color w:val="000000"/>
              </w:rPr>
            </w:pPr>
            <w:r w:rsidRPr="003A443E">
              <w:rPr>
                <w:rFonts w:ascii="Arial" w:hAnsi="Arial" w:cs="Arial"/>
                <w:color w:val="000000"/>
                <w:sz w:val="14"/>
                <w:szCs w:val="14"/>
              </w:rPr>
              <w:t>[</w:t>
            </w:r>
            <w:r>
              <w:rPr>
                <w:rFonts w:ascii="Arial" w:hAnsi="Arial" w:cs="Arial"/>
                <w:color w:val="000000"/>
                <w:sz w:val="14"/>
                <w:szCs w:val="14"/>
              </w:rPr>
              <w:t xml:space="preserve"> </w:t>
            </w:r>
            <w:r w:rsidRPr="003A443E">
              <w:rPr>
                <w:rFonts w:ascii="Arial" w:hAnsi="Arial" w:cs="Arial"/>
                <w:color w:val="000000"/>
                <w:sz w:val="14"/>
                <w:szCs w:val="14"/>
              </w:rPr>
              <w:t xml:space="preserve">  ] </w:t>
            </w:r>
          </w:p>
        </w:tc>
      </w:tr>
    </w:tbl>
    <w:p w:rsidR="00885A29" w:rsidRDefault="00885A29" w:rsidP="00B4756E">
      <w:pPr>
        <w:pBdr>
          <w:top w:val="single" w:sz="4" w:space="1" w:color="00000A"/>
          <w:left w:val="single" w:sz="4" w:space="4" w:color="00000A"/>
          <w:bottom w:val="single" w:sz="4" w:space="1" w:color="00000A"/>
          <w:right w:val="single" w:sz="4" w:space="4" w:color="00000A"/>
        </w:pBdr>
        <w:shd w:val="clear" w:color="auto" w:fill="BFBFBF"/>
        <w:tabs>
          <w:tab w:val="left" w:pos="4644"/>
        </w:tabs>
        <w:jc w:val="both"/>
        <w:rPr>
          <w:rFonts w:ascii="Arial" w:hAnsi="Arial" w:cs="Arial"/>
          <w:b/>
          <w:bCs/>
          <w:color w:val="000000"/>
          <w:kern w:val="0"/>
          <w:sz w:val="14"/>
          <w:szCs w:val="14"/>
        </w:rPr>
      </w:pPr>
      <w:r w:rsidRPr="00B4756E">
        <w:rPr>
          <w:rFonts w:ascii="Arial" w:hAnsi="Arial" w:cs="Arial"/>
          <w:b/>
          <w:bCs/>
          <w:color w:val="000000"/>
          <w:kern w:val="0"/>
          <w:sz w:val="14"/>
          <w:szCs w:val="14"/>
        </w:rPr>
        <w:t>Tutte le altre informazioni in tutte le sezioni del DGUE devono essere inserite dall'operatore economico</w:t>
      </w:r>
    </w:p>
    <w:p w:rsidR="00885A29" w:rsidRPr="0007593F" w:rsidRDefault="00885A29">
      <w:pPr>
        <w:suppressAutoHyphens w:val="0"/>
        <w:spacing w:before="0" w:after="0"/>
        <w:rPr>
          <w:rFonts w:ascii="Arial" w:hAnsi="Arial" w:cs="Arial"/>
          <w:sz w:val="14"/>
          <w:szCs w:val="14"/>
        </w:rPr>
      </w:pPr>
      <w:r w:rsidRPr="0007593F">
        <w:rPr>
          <w:rFonts w:ascii="Arial" w:hAnsi="Arial" w:cs="Arial"/>
          <w:sz w:val="14"/>
          <w:szCs w:val="14"/>
        </w:rPr>
        <w:br w:type="page"/>
      </w:r>
    </w:p>
    <w:p w:rsidR="00885A29" w:rsidRPr="006931B7" w:rsidRDefault="00885A29" w:rsidP="00FB3543">
      <w:pPr>
        <w:pStyle w:val="ChapterTitle"/>
        <w:pageBreakBefore/>
        <w:rPr>
          <w:rFonts w:ascii="Arial" w:hAnsi="Arial" w:cs="Arial"/>
          <w:b w:val="0"/>
          <w:caps/>
          <w:sz w:val="16"/>
          <w:szCs w:val="16"/>
        </w:rPr>
      </w:pPr>
      <w:r w:rsidRPr="006931B7">
        <w:rPr>
          <w:rFonts w:ascii="Arial" w:hAnsi="Arial" w:cs="Arial"/>
          <w:sz w:val="18"/>
          <w:szCs w:val="18"/>
        </w:rPr>
        <w:t>Parte II: Informazioni sull'operatore economico</w:t>
      </w:r>
    </w:p>
    <w:p w:rsidR="00885A29" w:rsidRPr="000B71FE" w:rsidRDefault="00885A29" w:rsidP="00FB3543">
      <w:pPr>
        <w:pStyle w:val="SectionTitle"/>
        <w:rPr>
          <w:rFonts w:ascii="Arial" w:hAnsi="Arial" w:cs="Arial"/>
          <w:b w:val="0"/>
          <w:caps/>
          <w:sz w:val="16"/>
          <w:szCs w:val="16"/>
        </w:rPr>
      </w:pPr>
      <w:r w:rsidRPr="000B71FE">
        <w:rPr>
          <w:rFonts w:ascii="Arial" w:hAnsi="Arial" w:cs="Arial"/>
          <w:b w:val="0"/>
          <w:caps/>
          <w:sz w:val="16"/>
          <w:szCs w:val="16"/>
        </w:rPr>
        <w:t>A: Informazioni sull'operatore economico</w:t>
      </w:r>
    </w:p>
    <w:p w:rsidR="00885A29" w:rsidRPr="00B4756E" w:rsidRDefault="00885A29" w:rsidP="00B4756E">
      <w:pPr>
        <w:autoSpaceDE w:val="0"/>
        <w:spacing w:line="360" w:lineRule="auto"/>
        <w:ind w:right="43"/>
        <w:jc w:val="both"/>
        <w:rPr>
          <w:rFonts w:ascii="Arial" w:eastAsia="Arial Unicode MS" w:hAnsi="Arial" w:cs="Arial"/>
          <w:b/>
          <w:bCs/>
          <w:i/>
          <w:sz w:val="16"/>
          <w:szCs w:val="16"/>
          <w:lang w:eastAsia="ar-SA"/>
        </w:rPr>
      </w:pPr>
      <w:r w:rsidRPr="00B4756E">
        <w:rPr>
          <w:rFonts w:ascii="Arial" w:eastAsia="Arial Unicode MS" w:hAnsi="Arial" w:cs="Arial"/>
          <w:b/>
          <w:bCs/>
          <w:i/>
          <w:sz w:val="16"/>
          <w:szCs w:val="16"/>
          <w:lang w:eastAsia="ar-SA"/>
        </w:rPr>
        <w:t xml:space="preserve">Il presente modulo deve essere compilato e trasmesso dall’impresa </w:t>
      </w:r>
      <w:r w:rsidRPr="00B4756E">
        <w:rPr>
          <w:rFonts w:ascii="Arial" w:eastAsia="Arial Unicode MS" w:hAnsi="Arial" w:cs="Arial"/>
          <w:b/>
          <w:bCs/>
          <w:i/>
          <w:sz w:val="16"/>
          <w:szCs w:val="16"/>
          <w:u w:val="single"/>
          <w:lang w:eastAsia="ar-SA"/>
        </w:rPr>
        <w:t>concorrente</w:t>
      </w:r>
      <w:r w:rsidRPr="00B4756E">
        <w:rPr>
          <w:rFonts w:ascii="Arial" w:eastAsia="Arial Unicode MS" w:hAnsi="Arial" w:cs="Arial"/>
          <w:b/>
          <w:bCs/>
          <w:i/>
          <w:sz w:val="16"/>
          <w:szCs w:val="16"/>
          <w:lang w:eastAsia="ar-SA"/>
        </w:rPr>
        <w:t xml:space="preserve">. </w:t>
      </w:r>
    </w:p>
    <w:p w:rsidR="00885A29" w:rsidRPr="00B4756E" w:rsidRDefault="00885A29" w:rsidP="00B4756E">
      <w:pPr>
        <w:autoSpaceDE w:val="0"/>
        <w:spacing w:line="360" w:lineRule="auto"/>
        <w:ind w:right="43"/>
        <w:jc w:val="both"/>
        <w:rPr>
          <w:rFonts w:ascii="Arial" w:eastAsia="Arial Unicode MS" w:hAnsi="Arial" w:cs="Arial"/>
          <w:b/>
          <w:bCs/>
          <w:i/>
          <w:sz w:val="16"/>
          <w:szCs w:val="16"/>
          <w:lang w:eastAsia="ar-SA"/>
        </w:rPr>
      </w:pPr>
      <w:r w:rsidRPr="00B4756E">
        <w:rPr>
          <w:rFonts w:ascii="Arial" w:eastAsia="Arial Unicode MS" w:hAnsi="Arial" w:cs="Arial"/>
          <w:b/>
          <w:bCs/>
          <w:i/>
          <w:sz w:val="16"/>
          <w:szCs w:val="16"/>
          <w:lang w:eastAsia="ar-SA"/>
        </w:rPr>
        <w:t xml:space="preserve">In caso di RTI e consorzio ordinario, esso deve essere compilato da parte dell’impresa </w:t>
      </w:r>
      <w:r w:rsidRPr="00B4756E">
        <w:rPr>
          <w:rFonts w:ascii="Arial" w:eastAsia="Arial Unicode MS" w:hAnsi="Arial" w:cs="Arial"/>
          <w:b/>
          <w:bCs/>
          <w:i/>
          <w:sz w:val="16"/>
          <w:szCs w:val="16"/>
          <w:u w:val="single"/>
          <w:lang w:eastAsia="ar-SA"/>
        </w:rPr>
        <w:t>mandataria</w:t>
      </w:r>
      <w:r w:rsidRPr="00B4756E">
        <w:rPr>
          <w:rFonts w:ascii="Arial" w:eastAsia="Arial Unicode MS" w:hAnsi="Arial" w:cs="Arial"/>
          <w:b/>
          <w:bCs/>
          <w:i/>
          <w:sz w:val="16"/>
          <w:szCs w:val="16"/>
          <w:lang w:eastAsia="ar-SA"/>
        </w:rPr>
        <w:t xml:space="preserve"> e di </w:t>
      </w:r>
      <w:r w:rsidRPr="00B4756E">
        <w:rPr>
          <w:rFonts w:ascii="Arial" w:eastAsia="Arial Unicode MS" w:hAnsi="Arial" w:cs="Arial"/>
          <w:b/>
          <w:bCs/>
          <w:i/>
          <w:sz w:val="16"/>
          <w:szCs w:val="16"/>
          <w:u w:val="single"/>
          <w:lang w:eastAsia="ar-SA"/>
        </w:rPr>
        <w:t>ciascuna mandante</w:t>
      </w:r>
      <w:r w:rsidRPr="00B4756E">
        <w:rPr>
          <w:rFonts w:ascii="Arial" w:eastAsia="Arial Unicode MS" w:hAnsi="Arial" w:cs="Arial"/>
          <w:b/>
          <w:bCs/>
          <w:i/>
          <w:sz w:val="16"/>
          <w:szCs w:val="16"/>
          <w:lang w:eastAsia="ar-SA"/>
        </w:rPr>
        <w:t xml:space="preserve">; nel caso di consorzi ai sensi dell’art. 45, comma 2, lett. b) e c) del d. lgs. n. 50/2016, da parte del </w:t>
      </w:r>
      <w:r w:rsidRPr="00B4756E">
        <w:rPr>
          <w:rFonts w:ascii="Arial" w:eastAsia="Arial Unicode MS" w:hAnsi="Arial" w:cs="Arial"/>
          <w:b/>
          <w:bCs/>
          <w:i/>
          <w:sz w:val="16"/>
          <w:szCs w:val="16"/>
          <w:u w:val="single"/>
          <w:lang w:eastAsia="ar-SA"/>
        </w:rPr>
        <w:t>consorzio</w:t>
      </w:r>
      <w:r w:rsidRPr="00B4756E">
        <w:rPr>
          <w:rFonts w:ascii="Arial" w:eastAsia="Arial Unicode MS" w:hAnsi="Arial" w:cs="Arial"/>
          <w:b/>
          <w:bCs/>
          <w:i/>
          <w:sz w:val="16"/>
          <w:szCs w:val="16"/>
          <w:lang w:eastAsia="ar-SA"/>
        </w:rPr>
        <w:t xml:space="preserve"> e di ciascuna eventuale impresa </w:t>
      </w:r>
      <w:r w:rsidRPr="00B4756E">
        <w:rPr>
          <w:rFonts w:ascii="Arial" w:eastAsia="Arial Unicode MS" w:hAnsi="Arial" w:cs="Arial"/>
          <w:b/>
          <w:bCs/>
          <w:i/>
          <w:sz w:val="16"/>
          <w:szCs w:val="16"/>
          <w:u w:val="single"/>
          <w:lang w:eastAsia="ar-SA"/>
        </w:rPr>
        <w:t>consorziata esecutrice</w:t>
      </w:r>
      <w:r w:rsidRPr="00B4756E">
        <w:rPr>
          <w:rFonts w:ascii="Arial" w:eastAsia="Arial Unicode MS" w:hAnsi="Arial" w:cs="Arial"/>
          <w:b/>
          <w:bCs/>
          <w:i/>
          <w:sz w:val="16"/>
          <w:szCs w:val="16"/>
          <w:lang w:eastAsia="ar-SA"/>
        </w:rPr>
        <w:t xml:space="preserve">; </w:t>
      </w:r>
    </w:p>
    <w:p w:rsidR="00885A29" w:rsidRPr="00B4756E" w:rsidRDefault="00885A29" w:rsidP="00B4756E">
      <w:pPr>
        <w:autoSpaceDE w:val="0"/>
        <w:spacing w:line="360" w:lineRule="auto"/>
        <w:ind w:right="43"/>
        <w:jc w:val="both"/>
        <w:rPr>
          <w:rFonts w:ascii="Arial" w:eastAsia="Arial Unicode MS" w:hAnsi="Arial" w:cs="Arial"/>
          <w:b/>
          <w:bCs/>
          <w:i/>
          <w:sz w:val="16"/>
          <w:szCs w:val="16"/>
          <w:lang w:eastAsia="ar-SA"/>
        </w:rPr>
      </w:pPr>
      <w:r w:rsidRPr="00B4756E">
        <w:rPr>
          <w:rFonts w:ascii="Arial" w:eastAsia="Arial Unicode MS" w:hAnsi="Arial" w:cs="Arial"/>
          <w:b/>
          <w:bCs/>
          <w:i/>
          <w:sz w:val="16"/>
          <w:szCs w:val="16"/>
          <w:lang w:eastAsia="ar-SA"/>
        </w:rPr>
        <w:t>In caso di avvalimento, le imprese ausiliarie compilano un DGUE distinto con le informazioni richieste dalla sezione A e B della presente parte, dalla parte III, dalla parte IV, se espressamente previsto dal bando o dai documenti di gara e dalla parte VI.</w:t>
      </w:r>
    </w:p>
    <w:p w:rsidR="00885A29" w:rsidRPr="00B4756E" w:rsidRDefault="00885A29" w:rsidP="00B4756E">
      <w:pPr>
        <w:autoSpaceDE w:val="0"/>
        <w:spacing w:line="360" w:lineRule="auto"/>
        <w:ind w:right="43"/>
        <w:jc w:val="both"/>
        <w:rPr>
          <w:rFonts w:ascii="Arial" w:eastAsia="Arial Unicode MS" w:hAnsi="Arial" w:cs="Arial"/>
          <w:b/>
          <w:bCs/>
          <w:i/>
          <w:sz w:val="16"/>
          <w:szCs w:val="16"/>
          <w:u w:val="single"/>
          <w:lang w:eastAsia="ar-SA"/>
        </w:rPr>
      </w:pPr>
      <w:r w:rsidRPr="00B4756E">
        <w:rPr>
          <w:rFonts w:ascii="Arial" w:eastAsia="Arial Unicode MS" w:hAnsi="Arial" w:cs="Arial"/>
          <w:b/>
          <w:bCs/>
          <w:i/>
          <w:sz w:val="16"/>
          <w:szCs w:val="16"/>
          <w:u w:val="single"/>
          <w:lang w:eastAsia="ar-SA"/>
        </w:rPr>
        <w:t>Il presente modulo dovrà essere compilato nella parte II, sezioni A (Dati identificativi), B e nella parte III, punti 3.A.1, 3.A.2 e 3.A.3 anche dall’eventuale socio di maggioranza (si intende sia la persona fisica sia la persona giuridica) o socio unico (si intende la sola persona fisica).</w:t>
      </w:r>
    </w:p>
    <w:p w:rsidR="00885A29" w:rsidRDefault="00885A29" w:rsidP="00467B39">
      <w:pPr>
        <w:pStyle w:val="SectionTitle"/>
        <w:spacing w:after="120"/>
        <w:rPr>
          <w:rFonts w:ascii="Arial" w:hAnsi="Arial" w:cs="Arial"/>
          <w:sz w:val="14"/>
          <w:szCs w:val="14"/>
        </w:rPr>
      </w:pPr>
    </w:p>
    <w:tbl>
      <w:tblPr>
        <w:tblW w:w="0" w:type="auto"/>
        <w:tblInd w:w="-20" w:type="dxa"/>
        <w:tblCellMar>
          <w:left w:w="93" w:type="dxa"/>
        </w:tblCellMar>
        <w:tblLook w:val="0000"/>
      </w:tblPr>
      <w:tblGrid>
        <w:gridCol w:w="5738"/>
        <w:gridCol w:w="3598"/>
      </w:tblGrid>
      <w:tr w:rsidR="00885A29"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pStyle w:val="Text1"/>
              <w:ind w:left="0"/>
            </w:pPr>
            <w:r>
              <w:rPr>
                <w:rFonts w:ascii="Arial" w:hAnsi="Arial" w:cs="Arial"/>
                <w:b/>
                <w:sz w:val="14"/>
                <w:szCs w:val="14"/>
              </w:rPr>
              <w:t>Risposta:</w:t>
            </w:r>
          </w:p>
        </w:tc>
      </w:tr>
      <w:tr w:rsidR="00885A29"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pStyle w:val="Text1"/>
              <w:ind w:left="0"/>
            </w:pPr>
            <w:r>
              <w:rPr>
                <w:rFonts w:ascii="Arial" w:hAnsi="Arial" w:cs="Arial"/>
                <w:sz w:val="14"/>
                <w:szCs w:val="14"/>
              </w:rPr>
              <w:t>[   ]</w:t>
            </w:r>
          </w:p>
        </w:tc>
      </w:tr>
      <w:tr w:rsidR="00885A29"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pStyle w:val="Text1"/>
              <w:ind w:left="0"/>
              <w:rPr>
                <w:rFonts w:ascii="Arial" w:hAnsi="Arial" w:cs="Arial"/>
                <w:sz w:val="14"/>
                <w:szCs w:val="14"/>
              </w:rPr>
            </w:pPr>
            <w:r>
              <w:rPr>
                <w:rFonts w:ascii="Arial" w:hAnsi="Arial" w:cs="Arial"/>
                <w:sz w:val="14"/>
                <w:szCs w:val="14"/>
              </w:rPr>
              <w:t>Partita IVA, se applicabile:</w:t>
            </w:r>
          </w:p>
          <w:p w:rsidR="00885A29" w:rsidRDefault="00885A29">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pStyle w:val="Text1"/>
              <w:ind w:left="0"/>
              <w:rPr>
                <w:rFonts w:ascii="Arial" w:hAnsi="Arial" w:cs="Arial"/>
                <w:sz w:val="14"/>
                <w:szCs w:val="14"/>
              </w:rPr>
            </w:pPr>
            <w:r>
              <w:rPr>
                <w:rFonts w:ascii="Arial" w:hAnsi="Arial" w:cs="Arial"/>
                <w:sz w:val="14"/>
                <w:szCs w:val="14"/>
              </w:rPr>
              <w:t>[   ]</w:t>
            </w:r>
          </w:p>
          <w:p w:rsidR="00885A29" w:rsidRDefault="00885A29">
            <w:pPr>
              <w:pStyle w:val="Text1"/>
              <w:ind w:left="0"/>
            </w:pPr>
            <w:r>
              <w:rPr>
                <w:rFonts w:ascii="Arial" w:hAnsi="Arial" w:cs="Arial"/>
                <w:sz w:val="14"/>
                <w:szCs w:val="14"/>
              </w:rPr>
              <w:t>[   ]</w:t>
            </w:r>
          </w:p>
        </w:tc>
      </w:tr>
      <w:tr w:rsidR="00885A29"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pStyle w:val="Text1"/>
              <w:ind w:left="0"/>
            </w:pPr>
            <w:r>
              <w:rPr>
                <w:rFonts w:ascii="Arial" w:hAnsi="Arial" w:cs="Arial"/>
                <w:sz w:val="14"/>
                <w:szCs w:val="14"/>
              </w:rPr>
              <w:t>[……………]</w:t>
            </w:r>
          </w:p>
        </w:tc>
      </w:tr>
      <w:tr w:rsidR="00885A29"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85A29" w:rsidRPr="003A443E" w:rsidRDefault="00885A29">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FootnoteReference"/>
                <w:rFonts w:ascii="Arial" w:hAnsi="Arial" w:cs="Arial"/>
                <w:color w:val="000000"/>
                <w:sz w:val="14"/>
                <w:szCs w:val="14"/>
              </w:rPr>
              <w:footnoteReference w:id="6"/>
            </w:r>
            <w:r w:rsidRPr="003A443E">
              <w:rPr>
                <w:rFonts w:ascii="Arial" w:hAnsi="Arial" w:cs="Arial"/>
                <w:color w:val="000000"/>
                <w:sz w:val="14"/>
                <w:szCs w:val="14"/>
              </w:rPr>
              <w:t>):</w:t>
            </w:r>
          </w:p>
          <w:p w:rsidR="00885A29" w:rsidRPr="003A443E" w:rsidRDefault="00885A29">
            <w:pPr>
              <w:pStyle w:val="Text1"/>
              <w:ind w:left="0"/>
              <w:rPr>
                <w:rFonts w:ascii="Arial" w:hAnsi="Arial" w:cs="Arial"/>
                <w:color w:val="000000"/>
                <w:sz w:val="14"/>
                <w:szCs w:val="14"/>
              </w:rPr>
            </w:pPr>
            <w:r w:rsidRPr="003A443E">
              <w:rPr>
                <w:rFonts w:ascii="Arial" w:hAnsi="Arial" w:cs="Arial"/>
                <w:color w:val="000000"/>
                <w:sz w:val="14"/>
                <w:szCs w:val="14"/>
              </w:rPr>
              <w:t>Telefono:</w:t>
            </w:r>
          </w:p>
          <w:p w:rsidR="00885A29" w:rsidRPr="003A443E" w:rsidRDefault="00885A29">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885A29" w:rsidRPr="003A443E" w:rsidRDefault="00885A29">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pStyle w:val="Text1"/>
              <w:ind w:left="0"/>
              <w:rPr>
                <w:rFonts w:ascii="Arial" w:hAnsi="Arial" w:cs="Arial"/>
                <w:sz w:val="14"/>
                <w:szCs w:val="14"/>
              </w:rPr>
            </w:pPr>
            <w:r>
              <w:rPr>
                <w:rFonts w:ascii="Arial" w:hAnsi="Arial" w:cs="Arial"/>
                <w:sz w:val="14"/>
                <w:szCs w:val="14"/>
              </w:rPr>
              <w:t>[……………]</w:t>
            </w:r>
          </w:p>
          <w:p w:rsidR="00885A29" w:rsidRDefault="00885A29">
            <w:pPr>
              <w:pStyle w:val="Text1"/>
              <w:ind w:left="0"/>
              <w:rPr>
                <w:rFonts w:ascii="Arial" w:hAnsi="Arial" w:cs="Arial"/>
                <w:sz w:val="14"/>
                <w:szCs w:val="14"/>
              </w:rPr>
            </w:pPr>
            <w:r>
              <w:rPr>
                <w:rFonts w:ascii="Arial" w:hAnsi="Arial" w:cs="Arial"/>
                <w:sz w:val="14"/>
                <w:szCs w:val="14"/>
              </w:rPr>
              <w:t>[……………]</w:t>
            </w:r>
          </w:p>
          <w:p w:rsidR="00885A29" w:rsidRDefault="00885A29">
            <w:pPr>
              <w:pStyle w:val="Text1"/>
              <w:ind w:left="0"/>
              <w:rPr>
                <w:rFonts w:ascii="Arial" w:hAnsi="Arial" w:cs="Arial"/>
                <w:sz w:val="14"/>
                <w:szCs w:val="14"/>
              </w:rPr>
            </w:pPr>
            <w:r>
              <w:rPr>
                <w:rFonts w:ascii="Arial" w:hAnsi="Arial" w:cs="Arial"/>
                <w:sz w:val="14"/>
                <w:szCs w:val="14"/>
              </w:rPr>
              <w:t>[……………]</w:t>
            </w:r>
          </w:p>
          <w:p w:rsidR="00885A29" w:rsidRDefault="00885A29">
            <w:pPr>
              <w:pStyle w:val="Text1"/>
              <w:ind w:left="0"/>
            </w:pPr>
            <w:r>
              <w:rPr>
                <w:rFonts w:ascii="Arial" w:hAnsi="Arial" w:cs="Arial"/>
                <w:sz w:val="14"/>
                <w:szCs w:val="14"/>
              </w:rPr>
              <w:t>[……………]</w:t>
            </w:r>
          </w:p>
        </w:tc>
      </w:tr>
      <w:tr w:rsidR="00885A29" w:rsidTr="00345787">
        <w:trPr>
          <w:trHeight w:val="350"/>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85A29" w:rsidRPr="000B71FE" w:rsidRDefault="00885A29">
            <w:pPr>
              <w:pStyle w:val="Text1"/>
              <w:ind w:left="0"/>
              <w:rPr>
                <w:rFonts w:ascii="Arial" w:hAnsi="Arial" w:cs="Arial"/>
                <w:b/>
                <w:color w:val="000000"/>
                <w:sz w:val="14"/>
                <w:szCs w:val="14"/>
              </w:rPr>
            </w:pPr>
            <w:r w:rsidRPr="000B71FE">
              <w:rPr>
                <w:rFonts w:ascii="Arial" w:hAnsi="Arial" w:cs="Arial"/>
                <w:b/>
                <w:color w:val="000000"/>
                <w:sz w:val="14"/>
                <w:szCs w:val="14"/>
              </w:rPr>
              <w:t>Soggetto dichiarante: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85A29" w:rsidRPr="000B71FE" w:rsidRDefault="00885A29">
            <w:pPr>
              <w:pStyle w:val="Text1"/>
              <w:ind w:left="0"/>
              <w:rPr>
                <w:rFonts w:ascii="Arial" w:hAnsi="Arial" w:cs="Arial"/>
                <w:sz w:val="14"/>
                <w:szCs w:val="14"/>
              </w:rPr>
            </w:pPr>
          </w:p>
        </w:tc>
      </w:tr>
      <w:tr w:rsidR="00885A29" w:rsidTr="000B71FE">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vAlign w:val="center"/>
          </w:tcPr>
          <w:p w:rsidR="00885A29" w:rsidRPr="000B71FE" w:rsidRDefault="00885A29">
            <w:pPr>
              <w:pStyle w:val="Text1"/>
              <w:ind w:left="0"/>
              <w:rPr>
                <w:rFonts w:ascii="Arial" w:hAnsi="Arial" w:cs="Arial"/>
                <w:b/>
                <w:color w:val="000000"/>
                <w:sz w:val="14"/>
                <w:szCs w:val="14"/>
              </w:rPr>
            </w:pPr>
            <w:r w:rsidRPr="000B71FE">
              <w:rPr>
                <w:rFonts w:ascii="Arial" w:hAnsi="Arial" w:cs="Arial"/>
                <w:b/>
                <w:color w:val="000000"/>
                <w:sz w:val="14"/>
                <w:szCs w:val="14"/>
              </w:rPr>
              <w:t>In qualità di:</w:t>
            </w:r>
          </w:p>
        </w:tc>
        <w:tc>
          <w:tcPr>
            <w:tcW w:w="0" w:type="auto"/>
            <w:tcBorders>
              <w:top w:val="single" w:sz="4" w:space="0" w:color="00000A"/>
              <w:left w:val="single" w:sz="4" w:space="0" w:color="00000A"/>
              <w:bottom w:val="single" w:sz="4" w:space="0" w:color="00000A"/>
              <w:right w:val="single" w:sz="4" w:space="0" w:color="00000A"/>
            </w:tcBorders>
            <w:shd w:val="clear" w:color="auto" w:fill="FFFFFF"/>
            <w:vAlign w:val="center"/>
          </w:tcPr>
          <w:p w:rsidR="00885A29" w:rsidRPr="000B71FE" w:rsidRDefault="00885A29" w:rsidP="000B71FE">
            <w:pPr>
              <w:tabs>
                <w:tab w:val="left" w:pos="1560"/>
              </w:tabs>
              <w:spacing w:before="60" w:after="60"/>
              <w:ind w:left="1418" w:hanging="1418"/>
              <w:rPr>
                <w:rFonts w:ascii="Arial" w:hAnsi="Arial" w:cs="Arial"/>
                <w:color w:val="000000"/>
                <w:sz w:val="14"/>
                <w:szCs w:val="14"/>
              </w:rPr>
            </w:pPr>
            <w:r w:rsidRPr="000B71FE">
              <w:rPr>
                <w:rFonts w:ascii="Arial" w:hAnsi="Arial" w:cs="Arial"/>
                <w:color w:val="000000"/>
                <w:sz w:val="14"/>
                <w:szCs w:val="14"/>
              </w:rPr>
              <w:fldChar w:fldCharType="begin">
                <w:ffData>
                  <w:name w:val="Controllo2"/>
                  <w:enabled/>
                  <w:calcOnExit w:val="0"/>
                  <w:checkBox>
                    <w:sizeAuto/>
                    <w:default w:val="0"/>
                    <w:checked w:val="0"/>
                  </w:checkBox>
                </w:ffData>
              </w:fldChar>
            </w:r>
            <w:r w:rsidRPr="000B71FE">
              <w:rPr>
                <w:rFonts w:ascii="Arial" w:hAnsi="Arial" w:cs="Arial"/>
                <w:color w:val="000000"/>
                <w:sz w:val="14"/>
                <w:szCs w:val="14"/>
              </w:rPr>
              <w:instrText xml:space="preserve"> FORMCHECKBOX </w:instrText>
            </w:r>
            <w:r w:rsidRPr="000B71FE">
              <w:rPr>
                <w:rFonts w:ascii="Arial" w:hAnsi="Arial" w:cs="Arial"/>
                <w:color w:val="000000"/>
                <w:sz w:val="14"/>
                <w:szCs w:val="14"/>
              </w:rPr>
            </w:r>
            <w:r w:rsidRPr="000B71FE">
              <w:rPr>
                <w:rFonts w:ascii="Arial" w:hAnsi="Arial" w:cs="Arial"/>
                <w:color w:val="000000"/>
                <w:sz w:val="14"/>
                <w:szCs w:val="14"/>
              </w:rPr>
              <w:fldChar w:fldCharType="end"/>
            </w:r>
            <w:r w:rsidRPr="000B71FE">
              <w:rPr>
                <w:rFonts w:ascii="Arial" w:hAnsi="Arial" w:cs="Arial"/>
                <w:color w:val="000000"/>
                <w:sz w:val="14"/>
                <w:szCs w:val="14"/>
              </w:rPr>
              <w:t xml:space="preserve"> legale rappresentante / titolare</w:t>
            </w:r>
          </w:p>
          <w:p w:rsidR="00885A29" w:rsidRPr="000B71FE" w:rsidRDefault="00885A29" w:rsidP="000B71FE">
            <w:pPr>
              <w:tabs>
                <w:tab w:val="left" w:pos="1560"/>
              </w:tabs>
              <w:spacing w:before="60" w:after="60"/>
              <w:ind w:left="1418" w:hanging="1418"/>
              <w:rPr>
                <w:rFonts w:ascii="Arial" w:hAnsi="Arial" w:cs="Arial"/>
                <w:color w:val="000000"/>
                <w:sz w:val="14"/>
                <w:szCs w:val="14"/>
              </w:rPr>
            </w:pPr>
            <w:r w:rsidRPr="000B71FE">
              <w:rPr>
                <w:rFonts w:ascii="Arial" w:hAnsi="Arial" w:cs="Arial"/>
                <w:color w:val="000000"/>
                <w:sz w:val="14"/>
                <w:szCs w:val="14"/>
              </w:rPr>
              <w:fldChar w:fldCharType="begin">
                <w:ffData>
                  <w:name w:val="Controllo2"/>
                  <w:enabled/>
                  <w:calcOnExit w:val="0"/>
                  <w:checkBox>
                    <w:sizeAuto/>
                    <w:default w:val="0"/>
                    <w:checked w:val="0"/>
                  </w:checkBox>
                </w:ffData>
              </w:fldChar>
            </w:r>
            <w:r w:rsidRPr="000B71FE">
              <w:rPr>
                <w:rFonts w:ascii="Arial" w:hAnsi="Arial" w:cs="Arial"/>
                <w:color w:val="000000"/>
                <w:sz w:val="14"/>
                <w:szCs w:val="14"/>
              </w:rPr>
              <w:instrText xml:space="preserve"> FORMCHECKBOX </w:instrText>
            </w:r>
            <w:r w:rsidRPr="000B71FE">
              <w:rPr>
                <w:rFonts w:ascii="Arial" w:hAnsi="Arial" w:cs="Arial"/>
                <w:color w:val="000000"/>
                <w:sz w:val="14"/>
                <w:szCs w:val="14"/>
              </w:rPr>
            </w:r>
            <w:r w:rsidRPr="000B71FE">
              <w:rPr>
                <w:rFonts w:ascii="Arial" w:hAnsi="Arial" w:cs="Arial"/>
                <w:color w:val="000000"/>
                <w:sz w:val="14"/>
                <w:szCs w:val="14"/>
              </w:rPr>
              <w:fldChar w:fldCharType="end"/>
            </w:r>
            <w:r w:rsidRPr="000B71FE">
              <w:rPr>
                <w:rFonts w:ascii="Arial" w:hAnsi="Arial" w:cs="Arial"/>
                <w:color w:val="000000"/>
                <w:sz w:val="14"/>
                <w:szCs w:val="14"/>
              </w:rPr>
              <w:t xml:space="preserve"> procuratore generale</w:t>
            </w:r>
          </w:p>
          <w:p w:rsidR="00885A29" w:rsidRPr="000B71FE" w:rsidRDefault="00885A29" w:rsidP="000B71FE">
            <w:pPr>
              <w:tabs>
                <w:tab w:val="left" w:pos="1560"/>
              </w:tabs>
              <w:spacing w:before="60" w:after="60"/>
              <w:ind w:left="1418" w:hanging="1418"/>
              <w:rPr>
                <w:rFonts w:ascii="Arial" w:hAnsi="Arial" w:cs="Arial"/>
                <w:color w:val="000000"/>
                <w:sz w:val="14"/>
                <w:szCs w:val="14"/>
              </w:rPr>
            </w:pPr>
            <w:r w:rsidRPr="000B71FE">
              <w:rPr>
                <w:rFonts w:ascii="Arial" w:hAnsi="Arial" w:cs="Arial"/>
                <w:color w:val="000000"/>
                <w:sz w:val="14"/>
                <w:szCs w:val="14"/>
              </w:rPr>
              <w:fldChar w:fldCharType="begin">
                <w:ffData>
                  <w:name w:val="Controllo2"/>
                  <w:enabled/>
                  <w:calcOnExit w:val="0"/>
                  <w:checkBox>
                    <w:sizeAuto/>
                    <w:default w:val="0"/>
                    <w:checked w:val="0"/>
                  </w:checkBox>
                </w:ffData>
              </w:fldChar>
            </w:r>
            <w:r w:rsidRPr="000B71FE">
              <w:rPr>
                <w:rFonts w:ascii="Arial" w:hAnsi="Arial" w:cs="Arial"/>
                <w:color w:val="000000"/>
                <w:sz w:val="14"/>
                <w:szCs w:val="14"/>
              </w:rPr>
              <w:instrText xml:space="preserve"> FORMCHECKBOX </w:instrText>
            </w:r>
            <w:r w:rsidRPr="000B71FE">
              <w:rPr>
                <w:rFonts w:ascii="Arial" w:hAnsi="Arial" w:cs="Arial"/>
                <w:color w:val="000000"/>
                <w:sz w:val="14"/>
                <w:szCs w:val="14"/>
              </w:rPr>
            </w:r>
            <w:r w:rsidRPr="000B71FE">
              <w:rPr>
                <w:rFonts w:ascii="Arial" w:hAnsi="Arial" w:cs="Arial"/>
                <w:color w:val="000000"/>
                <w:sz w:val="14"/>
                <w:szCs w:val="14"/>
              </w:rPr>
              <w:fldChar w:fldCharType="end"/>
            </w:r>
            <w:r w:rsidRPr="000B71FE">
              <w:rPr>
                <w:rFonts w:ascii="Arial" w:hAnsi="Arial" w:cs="Arial"/>
                <w:color w:val="000000"/>
                <w:sz w:val="14"/>
                <w:szCs w:val="14"/>
              </w:rPr>
              <w:t xml:space="preserve"> procuratore speciale</w:t>
            </w:r>
          </w:p>
          <w:p w:rsidR="00885A29" w:rsidRPr="000B71FE" w:rsidRDefault="00885A29" w:rsidP="000B71FE">
            <w:pPr>
              <w:tabs>
                <w:tab w:val="left" w:pos="1560"/>
              </w:tabs>
              <w:spacing w:before="60" w:after="60"/>
              <w:ind w:left="1418" w:hanging="1418"/>
              <w:rPr>
                <w:rFonts w:ascii="Arial" w:hAnsi="Arial" w:cs="Arial"/>
                <w:color w:val="000000"/>
                <w:sz w:val="14"/>
                <w:szCs w:val="14"/>
              </w:rPr>
            </w:pPr>
            <w:r w:rsidRPr="000B71FE">
              <w:rPr>
                <w:rFonts w:ascii="Arial" w:hAnsi="Arial" w:cs="Arial"/>
                <w:color w:val="000000"/>
                <w:sz w:val="14"/>
                <w:szCs w:val="14"/>
              </w:rPr>
              <w:fldChar w:fldCharType="begin">
                <w:ffData>
                  <w:name w:val="Controllo2"/>
                  <w:enabled/>
                  <w:calcOnExit w:val="0"/>
                  <w:checkBox>
                    <w:sizeAuto/>
                    <w:default w:val="0"/>
                    <w:checked w:val="0"/>
                  </w:checkBox>
                </w:ffData>
              </w:fldChar>
            </w:r>
            <w:r w:rsidRPr="000B71FE">
              <w:rPr>
                <w:rFonts w:ascii="Arial" w:hAnsi="Arial" w:cs="Arial"/>
                <w:color w:val="000000"/>
                <w:sz w:val="14"/>
                <w:szCs w:val="14"/>
              </w:rPr>
              <w:instrText xml:space="preserve"> FORMCHECKBOX </w:instrText>
            </w:r>
            <w:r w:rsidRPr="000B71FE">
              <w:rPr>
                <w:rFonts w:ascii="Arial" w:hAnsi="Arial" w:cs="Arial"/>
                <w:color w:val="000000"/>
                <w:sz w:val="14"/>
                <w:szCs w:val="14"/>
              </w:rPr>
            </w:r>
            <w:r w:rsidRPr="000B71FE">
              <w:rPr>
                <w:rFonts w:ascii="Arial" w:hAnsi="Arial" w:cs="Arial"/>
                <w:color w:val="000000"/>
                <w:sz w:val="14"/>
                <w:szCs w:val="14"/>
              </w:rPr>
              <w:fldChar w:fldCharType="end"/>
            </w:r>
            <w:r w:rsidRPr="000B71FE">
              <w:rPr>
                <w:rFonts w:ascii="Arial" w:hAnsi="Arial" w:cs="Arial"/>
                <w:color w:val="000000"/>
                <w:sz w:val="14"/>
                <w:szCs w:val="14"/>
              </w:rPr>
              <w:t xml:space="preserve"> institore </w:t>
            </w:r>
          </w:p>
          <w:p w:rsidR="00885A29" w:rsidRPr="000B71FE" w:rsidRDefault="00885A29">
            <w:pPr>
              <w:pStyle w:val="Text1"/>
              <w:ind w:left="0"/>
              <w:rPr>
                <w:rFonts w:ascii="Arial" w:hAnsi="Arial" w:cs="Arial"/>
                <w:color w:val="000000"/>
                <w:sz w:val="14"/>
                <w:szCs w:val="14"/>
              </w:rPr>
            </w:pPr>
            <w:r w:rsidRPr="000B71FE">
              <w:rPr>
                <w:rFonts w:ascii="Arial" w:hAnsi="Arial" w:cs="Arial"/>
                <w:color w:val="000000"/>
                <w:sz w:val="14"/>
                <w:szCs w:val="14"/>
              </w:rPr>
              <w:fldChar w:fldCharType="begin">
                <w:ffData>
                  <w:name w:val="Controllo2"/>
                  <w:enabled/>
                  <w:calcOnExit w:val="0"/>
                  <w:checkBox>
                    <w:sizeAuto/>
                    <w:default w:val="0"/>
                    <w:checked w:val="0"/>
                  </w:checkBox>
                </w:ffData>
              </w:fldChar>
            </w:r>
            <w:r w:rsidRPr="000B71FE">
              <w:rPr>
                <w:rFonts w:ascii="Arial" w:hAnsi="Arial" w:cs="Arial"/>
                <w:color w:val="000000"/>
                <w:sz w:val="14"/>
                <w:szCs w:val="14"/>
              </w:rPr>
              <w:instrText xml:space="preserve"> FORMCHECKBOX </w:instrText>
            </w:r>
            <w:r w:rsidRPr="000B71FE">
              <w:rPr>
                <w:rFonts w:ascii="Arial" w:hAnsi="Arial" w:cs="Arial"/>
                <w:color w:val="000000"/>
                <w:sz w:val="14"/>
                <w:szCs w:val="14"/>
              </w:rPr>
            </w:r>
            <w:r w:rsidRPr="000B71FE">
              <w:rPr>
                <w:rFonts w:ascii="Arial" w:hAnsi="Arial" w:cs="Arial"/>
                <w:color w:val="000000"/>
                <w:sz w:val="14"/>
                <w:szCs w:val="14"/>
              </w:rPr>
              <w:fldChar w:fldCharType="end"/>
            </w:r>
            <w:r w:rsidRPr="000B71FE">
              <w:rPr>
                <w:rFonts w:ascii="Arial" w:hAnsi="Arial" w:cs="Arial"/>
                <w:color w:val="000000"/>
                <w:sz w:val="14"/>
                <w:szCs w:val="14"/>
              </w:rPr>
              <w:t xml:space="preserve"> </w:t>
            </w:r>
            <w:r w:rsidRPr="006D591D">
              <w:rPr>
                <w:rFonts w:ascii="Arial" w:hAnsi="Arial" w:cs="Arial"/>
                <w:b/>
                <w:bCs/>
                <w:color w:val="000000"/>
                <w:sz w:val="14"/>
                <w:szCs w:val="14"/>
              </w:rPr>
              <w:t>altro, specificare:</w:t>
            </w:r>
            <w:r w:rsidRPr="000B71FE">
              <w:rPr>
                <w:rFonts w:ascii="Arial" w:hAnsi="Arial" w:cs="Arial"/>
                <w:color w:val="000000"/>
                <w:sz w:val="14"/>
                <w:szCs w:val="14"/>
              </w:rPr>
              <w:t xml:space="preserve"> </w:t>
            </w:r>
            <w:r w:rsidRPr="000B71FE">
              <w:rPr>
                <w:rFonts w:ascii="Arial" w:hAnsi="Arial" w:cs="Arial"/>
                <w:color w:val="000000"/>
                <w:sz w:val="14"/>
                <w:szCs w:val="14"/>
              </w:rPr>
              <w:fldChar w:fldCharType="begin">
                <w:ffData>
                  <w:name w:val="Testo33"/>
                  <w:enabled/>
                  <w:calcOnExit w:val="0"/>
                  <w:textInput/>
                </w:ffData>
              </w:fldChar>
            </w:r>
            <w:r w:rsidRPr="000B71FE">
              <w:rPr>
                <w:rFonts w:ascii="Arial" w:hAnsi="Arial" w:cs="Arial"/>
                <w:color w:val="000000"/>
                <w:sz w:val="14"/>
                <w:szCs w:val="14"/>
              </w:rPr>
              <w:instrText xml:space="preserve"> FORMTEXT </w:instrText>
            </w:r>
            <w:r w:rsidRPr="000B71FE">
              <w:rPr>
                <w:rFonts w:ascii="Arial" w:hAnsi="Arial" w:cs="Arial"/>
                <w:color w:val="000000"/>
                <w:sz w:val="14"/>
                <w:szCs w:val="14"/>
              </w:rPr>
            </w:r>
            <w:r w:rsidRPr="000B71FE">
              <w:rPr>
                <w:rFonts w:ascii="Arial" w:hAnsi="Arial" w:cs="Arial"/>
                <w:color w:val="000000"/>
                <w:sz w:val="14"/>
                <w:szCs w:val="14"/>
              </w:rPr>
              <w:fldChar w:fldCharType="separate"/>
            </w:r>
            <w:r w:rsidRPr="000B71FE">
              <w:rPr>
                <w:rFonts w:ascii="Arial" w:hAnsi="Arial" w:cs="Arial"/>
                <w:color w:val="000000"/>
                <w:sz w:val="14"/>
                <w:szCs w:val="14"/>
              </w:rPr>
              <w:t> </w:t>
            </w:r>
            <w:r w:rsidRPr="000B71FE">
              <w:rPr>
                <w:rFonts w:ascii="Arial" w:hAnsi="Arial" w:cs="Arial"/>
                <w:color w:val="000000"/>
                <w:sz w:val="14"/>
                <w:szCs w:val="14"/>
              </w:rPr>
              <w:t> </w:t>
            </w:r>
            <w:r w:rsidRPr="000B71FE">
              <w:rPr>
                <w:rFonts w:ascii="Arial" w:hAnsi="Arial" w:cs="Arial"/>
                <w:color w:val="000000"/>
                <w:sz w:val="14"/>
                <w:szCs w:val="14"/>
              </w:rPr>
              <w:t> </w:t>
            </w:r>
            <w:r w:rsidRPr="000B71FE">
              <w:rPr>
                <w:rFonts w:ascii="Arial" w:hAnsi="Arial" w:cs="Arial"/>
                <w:color w:val="000000"/>
                <w:sz w:val="14"/>
                <w:szCs w:val="14"/>
              </w:rPr>
              <w:t> </w:t>
            </w:r>
            <w:r w:rsidRPr="000B71FE">
              <w:rPr>
                <w:rFonts w:ascii="Arial" w:hAnsi="Arial" w:cs="Arial"/>
                <w:color w:val="000000"/>
                <w:sz w:val="14"/>
                <w:szCs w:val="14"/>
              </w:rPr>
              <w:t> </w:t>
            </w:r>
            <w:r w:rsidRPr="000B71FE">
              <w:rPr>
                <w:rFonts w:ascii="Arial" w:hAnsi="Arial" w:cs="Arial"/>
                <w:color w:val="000000"/>
                <w:sz w:val="14"/>
                <w:szCs w:val="14"/>
              </w:rPr>
              <w:fldChar w:fldCharType="end"/>
            </w:r>
            <w:r w:rsidRPr="000B71FE">
              <w:rPr>
                <w:rFonts w:ascii="Arial" w:hAnsi="Arial" w:cs="Arial"/>
                <w:color w:val="000000"/>
                <w:sz w:val="14"/>
                <w:szCs w:val="14"/>
              </w:rPr>
              <w:t xml:space="preserve"> </w:t>
            </w:r>
          </w:p>
        </w:tc>
      </w:tr>
      <w:tr w:rsidR="00885A29" w:rsidTr="006D591D">
        <w:trPr>
          <w:trHeight w:val="950"/>
        </w:trPr>
        <w:tc>
          <w:tcPr>
            <w:tcW w:w="0" w:type="auto"/>
            <w:tcBorders>
              <w:top w:val="single" w:sz="4" w:space="0" w:color="00000A"/>
              <w:left w:val="single" w:sz="4" w:space="0" w:color="00000A"/>
              <w:bottom w:val="single" w:sz="4" w:space="0" w:color="00000A"/>
              <w:right w:val="single" w:sz="4" w:space="0" w:color="00000A"/>
            </w:tcBorders>
            <w:shd w:val="clear" w:color="auto" w:fill="FFFFFF"/>
            <w:vAlign w:val="center"/>
          </w:tcPr>
          <w:p w:rsidR="00885A29" w:rsidRPr="000B71FE" w:rsidRDefault="00885A29">
            <w:pPr>
              <w:pStyle w:val="Text1"/>
              <w:ind w:left="0"/>
              <w:rPr>
                <w:rFonts w:ascii="Arial" w:hAnsi="Arial" w:cs="Arial"/>
                <w:b/>
                <w:sz w:val="14"/>
                <w:szCs w:val="14"/>
                <w:u w:val="single"/>
              </w:rPr>
            </w:pPr>
            <w:r w:rsidRPr="000B71FE">
              <w:rPr>
                <w:rFonts w:ascii="Arial" w:hAnsi="Arial" w:cs="Arial"/>
                <w:b/>
                <w:sz w:val="14"/>
                <w:szCs w:val="14"/>
                <w:u w:val="single"/>
              </w:rPr>
              <w:t xml:space="preserve">Il soggetto estero DEVE </w:t>
            </w:r>
            <w:r w:rsidRPr="000B71FE">
              <w:rPr>
                <w:rFonts w:ascii="Arial" w:hAnsi="Arial" w:cs="Arial"/>
                <w:b/>
                <w:sz w:val="14"/>
                <w:szCs w:val="14"/>
                <w:u w:val="single"/>
              </w:rPr>
              <w:br/>
              <w:t>allegare la seguente documentazione: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85A29" w:rsidRPr="000B71FE" w:rsidRDefault="00885A29" w:rsidP="000B71FE">
            <w:pPr>
              <w:spacing w:before="60" w:after="60"/>
              <w:ind w:left="1418" w:hanging="1418"/>
              <w:rPr>
                <w:rFonts w:ascii="Arial" w:hAnsi="Arial" w:cs="Arial"/>
                <w:sz w:val="14"/>
                <w:szCs w:val="14"/>
              </w:rPr>
            </w:pPr>
            <w:r w:rsidRPr="000B71FE">
              <w:rPr>
                <w:rFonts w:ascii="Arial" w:hAnsi="Arial" w:cs="Arial"/>
                <w:sz w:val="14"/>
                <w:szCs w:val="14"/>
              </w:rPr>
              <w:fldChar w:fldCharType="begin">
                <w:ffData>
                  <w:name w:val="Controllo2"/>
                  <w:enabled/>
                  <w:calcOnExit w:val="0"/>
                  <w:checkBox>
                    <w:sizeAuto/>
                    <w:default w:val="0"/>
                    <w:checked w:val="0"/>
                  </w:checkBox>
                </w:ffData>
              </w:fldChar>
            </w:r>
            <w:r w:rsidRPr="000B71FE">
              <w:rPr>
                <w:rFonts w:ascii="Arial" w:hAnsi="Arial" w:cs="Arial"/>
                <w:sz w:val="14"/>
                <w:szCs w:val="14"/>
              </w:rPr>
              <w:instrText xml:space="preserve"> FORMCHECKBOX </w:instrText>
            </w:r>
            <w:r w:rsidRPr="000B71FE">
              <w:rPr>
                <w:rFonts w:ascii="Arial" w:hAnsi="Arial" w:cs="Arial"/>
                <w:sz w:val="14"/>
                <w:szCs w:val="14"/>
              </w:rPr>
            </w:r>
            <w:r w:rsidRPr="000B71FE">
              <w:rPr>
                <w:rFonts w:ascii="Arial" w:hAnsi="Arial" w:cs="Arial"/>
                <w:sz w:val="14"/>
                <w:szCs w:val="14"/>
              </w:rPr>
              <w:fldChar w:fldCharType="end"/>
            </w:r>
            <w:r w:rsidRPr="000B71FE">
              <w:rPr>
                <w:rFonts w:ascii="Arial" w:hAnsi="Arial" w:cs="Arial"/>
                <w:sz w:val="14"/>
                <w:szCs w:val="14"/>
              </w:rPr>
              <w:t xml:space="preserve"> estratto attuale dal registro commerciale </w:t>
            </w:r>
          </w:p>
          <w:p w:rsidR="00885A29" w:rsidRPr="000B71FE" w:rsidRDefault="00885A29" w:rsidP="000B71FE">
            <w:pPr>
              <w:spacing w:before="60" w:after="60"/>
              <w:ind w:left="1418" w:hanging="1418"/>
              <w:rPr>
                <w:rFonts w:ascii="Arial" w:hAnsi="Arial" w:cs="Arial"/>
                <w:sz w:val="14"/>
                <w:szCs w:val="14"/>
              </w:rPr>
            </w:pPr>
            <w:r w:rsidRPr="000B71FE">
              <w:rPr>
                <w:rFonts w:ascii="Arial" w:hAnsi="Arial" w:cs="Arial"/>
                <w:sz w:val="14"/>
                <w:szCs w:val="14"/>
              </w:rPr>
              <w:fldChar w:fldCharType="begin">
                <w:ffData>
                  <w:name w:val="Controllo2"/>
                  <w:enabled/>
                  <w:calcOnExit w:val="0"/>
                  <w:checkBox>
                    <w:sizeAuto/>
                    <w:default w:val="0"/>
                    <w:checked w:val="0"/>
                  </w:checkBox>
                </w:ffData>
              </w:fldChar>
            </w:r>
            <w:r w:rsidRPr="000B71FE">
              <w:rPr>
                <w:rFonts w:ascii="Arial" w:hAnsi="Arial" w:cs="Arial"/>
                <w:sz w:val="14"/>
                <w:szCs w:val="14"/>
              </w:rPr>
              <w:instrText xml:space="preserve"> FORMCHECKBOX </w:instrText>
            </w:r>
            <w:r w:rsidRPr="000B71FE">
              <w:rPr>
                <w:rFonts w:ascii="Arial" w:hAnsi="Arial" w:cs="Arial"/>
                <w:sz w:val="14"/>
                <w:szCs w:val="14"/>
              </w:rPr>
            </w:r>
            <w:r w:rsidRPr="000B71FE">
              <w:rPr>
                <w:rFonts w:ascii="Arial" w:hAnsi="Arial" w:cs="Arial"/>
                <w:sz w:val="14"/>
                <w:szCs w:val="14"/>
              </w:rPr>
              <w:fldChar w:fldCharType="end"/>
            </w:r>
            <w:r w:rsidRPr="000B71FE">
              <w:rPr>
                <w:rFonts w:ascii="Arial" w:hAnsi="Arial" w:cs="Arial"/>
                <w:sz w:val="14"/>
                <w:szCs w:val="14"/>
              </w:rPr>
              <w:t xml:space="preserve"> estratto attuale dal registro professionale</w:t>
            </w:r>
          </w:p>
          <w:p w:rsidR="00885A29" w:rsidRPr="000B71FE" w:rsidRDefault="00885A29" w:rsidP="006D591D">
            <w:pPr>
              <w:pStyle w:val="Text1"/>
              <w:spacing w:after="0"/>
              <w:ind w:left="0"/>
              <w:rPr>
                <w:rFonts w:ascii="Arial" w:hAnsi="Arial" w:cs="Arial"/>
                <w:sz w:val="14"/>
                <w:szCs w:val="14"/>
              </w:rPr>
            </w:pPr>
            <w:r w:rsidRPr="000B71FE">
              <w:rPr>
                <w:rFonts w:ascii="Arial" w:hAnsi="Arial" w:cs="Arial"/>
                <w:sz w:val="14"/>
                <w:szCs w:val="14"/>
              </w:rPr>
              <w:fldChar w:fldCharType="begin">
                <w:ffData>
                  <w:name w:val="Controllo2"/>
                  <w:enabled/>
                  <w:calcOnExit w:val="0"/>
                  <w:checkBox>
                    <w:sizeAuto/>
                    <w:default w:val="0"/>
                    <w:checked w:val="0"/>
                  </w:checkBox>
                </w:ffData>
              </w:fldChar>
            </w:r>
            <w:r w:rsidRPr="000B71FE">
              <w:rPr>
                <w:rFonts w:ascii="Arial" w:hAnsi="Arial" w:cs="Arial"/>
                <w:sz w:val="14"/>
                <w:szCs w:val="14"/>
              </w:rPr>
              <w:instrText xml:space="preserve"> FORMCHECKBOX </w:instrText>
            </w:r>
            <w:r w:rsidRPr="000B71FE">
              <w:rPr>
                <w:rFonts w:ascii="Arial" w:hAnsi="Arial" w:cs="Arial"/>
                <w:sz w:val="14"/>
                <w:szCs w:val="14"/>
              </w:rPr>
            </w:r>
            <w:r w:rsidRPr="000B71FE">
              <w:rPr>
                <w:rFonts w:ascii="Arial" w:hAnsi="Arial" w:cs="Arial"/>
                <w:sz w:val="14"/>
                <w:szCs w:val="14"/>
              </w:rPr>
              <w:fldChar w:fldCharType="end"/>
            </w:r>
            <w:r w:rsidRPr="000B71FE">
              <w:rPr>
                <w:rFonts w:ascii="Arial" w:hAnsi="Arial" w:cs="Arial"/>
                <w:sz w:val="14"/>
                <w:szCs w:val="14"/>
              </w:rPr>
              <w:t xml:space="preserve"> dichiarazione giurata o altra dichiarazione equivalente</w:t>
            </w:r>
          </w:p>
        </w:tc>
      </w:tr>
      <w:tr w:rsidR="00885A29"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pStyle w:val="Text1"/>
              <w:ind w:left="0"/>
            </w:pPr>
            <w:r>
              <w:rPr>
                <w:rFonts w:ascii="Arial" w:hAnsi="Arial" w:cs="Arial"/>
                <w:b/>
                <w:sz w:val="14"/>
                <w:szCs w:val="14"/>
              </w:rPr>
              <w:t>Risposta:</w:t>
            </w:r>
          </w:p>
        </w:tc>
      </w:tr>
      <w:tr w:rsidR="00885A29"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FootnoteReference"/>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pStyle w:val="Text1"/>
              <w:ind w:left="0"/>
            </w:pPr>
            <w:r>
              <w:rPr>
                <w:rFonts w:ascii="Arial" w:hAnsi="Arial" w:cs="Arial"/>
                <w:sz w:val="14"/>
                <w:szCs w:val="14"/>
              </w:rPr>
              <w:t>[ ] Sì [ ] No</w:t>
            </w:r>
          </w:p>
        </w:tc>
      </w:tr>
      <w:tr w:rsidR="00885A29"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85A29" w:rsidRPr="003A443E" w:rsidRDefault="00885A29"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FootnoteReference"/>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FootnoteReference"/>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885A29" w:rsidRPr="003A443E" w:rsidRDefault="00885A29">
            <w:pPr>
              <w:pStyle w:val="Text1"/>
              <w:spacing w:before="0" w:after="0"/>
              <w:ind w:left="0"/>
              <w:rPr>
                <w:rFonts w:ascii="Arial" w:hAnsi="Arial" w:cs="Arial"/>
                <w:b/>
                <w:color w:val="000000"/>
                <w:sz w:val="14"/>
                <w:szCs w:val="14"/>
              </w:rPr>
            </w:pPr>
          </w:p>
          <w:p w:rsidR="00885A29" w:rsidRPr="003A443E" w:rsidRDefault="00885A29">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885A29" w:rsidRPr="003A443E" w:rsidRDefault="00885A29">
            <w:pPr>
              <w:pStyle w:val="Text1"/>
              <w:spacing w:before="0" w:after="0"/>
              <w:ind w:left="0"/>
              <w:rPr>
                <w:rFonts w:ascii="Arial" w:hAnsi="Arial" w:cs="Arial"/>
                <w:color w:val="000000"/>
                <w:sz w:val="14"/>
                <w:szCs w:val="14"/>
              </w:rPr>
            </w:pPr>
          </w:p>
          <w:p w:rsidR="00885A29" w:rsidRPr="003A443E" w:rsidRDefault="00885A29"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885A29" w:rsidRPr="003A443E" w:rsidRDefault="00885A29"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pStyle w:val="Text1"/>
              <w:spacing w:after="0"/>
              <w:ind w:left="0"/>
              <w:rPr>
                <w:rFonts w:ascii="Arial" w:hAnsi="Arial" w:cs="Arial"/>
                <w:sz w:val="14"/>
                <w:szCs w:val="14"/>
              </w:rPr>
            </w:pPr>
            <w:r>
              <w:rPr>
                <w:rFonts w:ascii="Arial" w:hAnsi="Arial" w:cs="Arial"/>
                <w:sz w:val="14"/>
                <w:szCs w:val="14"/>
              </w:rPr>
              <w:t>[ ] Sì [ ] No</w:t>
            </w:r>
          </w:p>
          <w:p w:rsidR="00885A29" w:rsidRDefault="00885A29">
            <w:pPr>
              <w:pStyle w:val="Text1"/>
              <w:spacing w:before="0" w:after="0"/>
              <w:ind w:left="0"/>
              <w:rPr>
                <w:rFonts w:ascii="Arial" w:hAnsi="Arial" w:cs="Arial"/>
                <w:sz w:val="14"/>
                <w:szCs w:val="14"/>
              </w:rPr>
            </w:pPr>
          </w:p>
          <w:p w:rsidR="00885A29" w:rsidRDefault="00885A29">
            <w:pPr>
              <w:pStyle w:val="Text1"/>
              <w:spacing w:before="0" w:after="0"/>
              <w:ind w:left="0"/>
              <w:rPr>
                <w:rFonts w:ascii="Arial" w:hAnsi="Arial" w:cs="Arial"/>
                <w:sz w:val="14"/>
                <w:szCs w:val="14"/>
              </w:rPr>
            </w:pPr>
          </w:p>
          <w:p w:rsidR="00885A29" w:rsidRDefault="00885A29">
            <w:pPr>
              <w:pStyle w:val="Text1"/>
              <w:spacing w:before="0" w:after="0"/>
              <w:ind w:left="0"/>
              <w:rPr>
                <w:rFonts w:ascii="Arial" w:hAnsi="Arial" w:cs="Arial"/>
                <w:sz w:val="14"/>
                <w:szCs w:val="14"/>
              </w:rPr>
            </w:pPr>
          </w:p>
          <w:p w:rsidR="00885A29" w:rsidRDefault="00885A29">
            <w:pPr>
              <w:pStyle w:val="Text1"/>
              <w:spacing w:before="0" w:after="0"/>
              <w:ind w:left="0"/>
              <w:rPr>
                <w:rFonts w:ascii="Arial" w:hAnsi="Arial" w:cs="Arial"/>
                <w:sz w:val="14"/>
                <w:szCs w:val="14"/>
              </w:rPr>
            </w:pPr>
          </w:p>
          <w:p w:rsidR="00885A29" w:rsidRDefault="00885A29">
            <w:pPr>
              <w:pStyle w:val="Text1"/>
              <w:spacing w:before="0" w:after="0"/>
              <w:ind w:left="0"/>
              <w:rPr>
                <w:rFonts w:ascii="Arial" w:hAnsi="Arial" w:cs="Arial"/>
                <w:sz w:val="14"/>
                <w:szCs w:val="14"/>
              </w:rPr>
            </w:pPr>
          </w:p>
          <w:p w:rsidR="00885A29" w:rsidRDefault="00885A29">
            <w:pPr>
              <w:pStyle w:val="Text1"/>
              <w:spacing w:before="0" w:after="0"/>
              <w:ind w:left="0"/>
              <w:rPr>
                <w:rFonts w:ascii="Arial" w:hAnsi="Arial" w:cs="Arial"/>
                <w:sz w:val="14"/>
                <w:szCs w:val="14"/>
              </w:rPr>
            </w:pPr>
            <w:r>
              <w:rPr>
                <w:rFonts w:ascii="Arial" w:hAnsi="Arial" w:cs="Arial"/>
                <w:sz w:val="14"/>
                <w:szCs w:val="14"/>
              </w:rPr>
              <w:t>[……………]</w:t>
            </w:r>
          </w:p>
          <w:p w:rsidR="00885A29" w:rsidRDefault="00885A29">
            <w:pPr>
              <w:pStyle w:val="Text1"/>
              <w:spacing w:before="0" w:after="0"/>
              <w:ind w:left="0"/>
              <w:rPr>
                <w:rFonts w:ascii="Arial" w:hAnsi="Arial" w:cs="Arial"/>
                <w:sz w:val="14"/>
                <w:szCs w:val="14"/>
              </w:rPr>
            </w:pPr>
          </w:p>
          <w:p w:rsidR="00885A29" w:rsidRDefault="00885A29">
            <w:pPr>
              <w:pStyle w:val="Text1"/>
              <w:spacing w:before="0" w:after="0"/>
              <w:ind w:left="0"/>
              <w:rPr>
                <w:rFonts w:ascii="Arial" w:hAnsi="Arial" w:cs="Arial"/>
                <w:sz w:val="14"/>
                <w:szCs w:val="14"/>
              </w:rPr>
            </w:pPr>
            <w:r>
              <w:rPr>
                <w:rFonts w:ascii="Arial" w:hAnsi="Arial" w:cs="Arial"/>
                <w:sz w:val="14"/>
                <w:szCs w:val="14"/>
              </w:rPr>
              <w:t>[…………....]</w:t>
            </w:r>
          </w:p>
          <w:p w:rsidR="00885A29" w:rsidRDefault="00885A29">
            <w:pPr>
              <w:pStyle w:val="Text1"/>
              <w:spacing w:before="0" w:after="0"/>
              <w:ind w:left="0"/>
              <w:rPr>
                <w:rFonts w:ascii="Arial" w:hAnsi="Arial" w:cs="Arial"/>
                <w:sz w:val="14"/>
                <w:szCs w:val="14"/>
              </w:rPr>
            </w:pPr>
          </w:p>
        </w:tc>
      </w:tr>
      <w:tr w:rsidR="00885A29"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85A29" w:rsidRPr="00185F84" w:rsidRDefault="00885A29" w:rsidP="005A3C38">
            <w:pPr>
              <w:pStyle w:val="Text1"/>
              <w:spacing w:after="0"/>
              <w:ind w:left="0"/>
              <w:jc w:val="both"/>
              <w:rPr>
                <w:rFonts w:ascii="Arial" w:hAnsi="Arial" w:cs="Arial"/>
                <w:b/>
                <w:color w:val="000000"/>
                <w:sz w:val="14"/>
                <w:szCs w:val="14"/>
              </w:rPr>
            </w:pPr>
            <w:r w:rsidRPr="00185F84">
              <w:rPr>
                <w:rFonts w:ascii="Arial" w:hAnsi="Arial" w:cs="Arial"/>
                <w:color w:val="000000"/>
                <w:sz w:val="14"/>
                <w:szCs w:val="14"/>
              </w:rPr>
              <w:t xml:space="preserve">Se pertinente: l'operatore economico è iscritto in un elenco ufficiale di </w:t>
            </w:r>
            <w:r w:rsidRPr="00185F84">
              <w:rPr>
                <w:rFonts w:ascii="Arial" w:hAnsi="Arial" w:cs="Arial"/>
                <w:bCs/>
                <w:color w:val="000000"/>
                <w:sz w:val="14"/>
                <w:szCs w:val="14"/>
              </w:rPr>
              <w:t>imprenditori, fornitori, o prestatori di servizi o possiede una certificazione rilasciata da organismi accreditati, ai sensi dell’articolo 90 del Codice</w:t>
            </w:r>
            <w:r w:rsidRPr="00185F84">
              <w:rPr>
                <w:rFonts w:ascii="Arial" w:hAnsi="Arial" w:cs="Arial"/>
                <w:color w:val="000000"/>
                <w:sz w:val="14"/>
                <w:szCs w:val="14"/>
              </w:rPr>
              <w:t>?</w:t>
            </w:r>
          </w:p>
          <w:p w:rsidR="00885A29" w:rsidRPr="00185F84" w:rsidRDefault="00885A29" w:rsidP="005A3C38">
            <w:pPr>
              <w:pStyle w:val="Text1"/>
              <w:spacing w:before="0" w:after="0"/>
              <w:ind w:left="0"/>
              <w:jc w:val="both"/>
              <w:rPr>
                <w:rFonts w:ascii="Arial" w:hAnsi="Arial" w:cs="Arial"/>
                <w:b/>
                <w:color w:val="000000"/>
                <w:sz w:val="14"/>
                <w:szCs w:val="14"/>
              </w:rPr>
            </w:pPr>
          </w:p>
          <w:p w:rsidR="00885A29" w:rsidRPr="00185F84" w:rsidRDefault="00885A29" w:rsidP="005A3C38">
            <w:pPr>
              <w:pStyle w:val="Text1"/>
              <w:spacing w:before="0" w:after="0"/>
              <w:ind w:left="0"/>
              <w:jc w:val="both"/>
              <w:rPr>
                <w:rFonts w:ascii="Arial" w:hAnsi="Arial" w:cs="Arial"/>
                <w:color w:val="000000"/>
                <w:sz w:val="14"/>
                <w:szCs w:val="14"/>
              </w:rPr>
            </w:pPr>
            <w:r w:rsidRPr="00185F84">
              <w:rPr>
                <w:rFonts w:ascii="Arial" w:hAnsi="Arial" w:cs="Arial"/>
                <w:b/>
                <w:color w:val="000000"/>
                <w:sz w:val="14"/>
                <w:szCs w:val="14"/>
              </w:rPr>
              <w:t>In caso affermativo</w:t>
            </w:r>
            <w:r w:rsidRPr="00185F84">
              <w:rPr>
                <w:rFonts w:ascii="Arial" w:hAnsi="Arial" w:cs="Arial"/>
                <w:color w:val="000000"/>
                <w:sz w:val="14"/>
                <w:szCs w:val="14"/>
              </w:rPr>
              <w:t>:</w:t>
            </w:r>
          </w:p>
          <w:p w:rsidR="00885A29" w:rsidRPr="00185F84" w:rsidRDefault="00885A29" w:rsidP="005A3C38">
            <w:pPr>
              <w:pStyle w:val="Text1"/>
              <w:spacing w:before="0" w:after="0"/>
              <w:ind w:left="0"/>
              <w:jc w:val="both"/>
              <w:rPr>
                <w:rFonts w:ascii="Arial" w:hAnsi="Arial" w:cs="Arial"/>
                <w:color w:val="000000"/>
                <w:sz w:val="14"/>
                <w:szCs w:val="14"/>
              </w:rPr>
            </w:pPr>
          </w:p>
          <w:p w:rsidR="00885A29" w:rsidRPr="00185F84" w:rsidRDefault="00885A29" w:rsidP="005A3C38">
            <w:pPr>
              <w:pStyle w:val="Text1"/>
              <w:spacing w:before="0" w:after="0"/>
              <w:ind w:left="0"/>
              <w:jc w:val="both"/>
              <w:rPr>
                <w:rFonts w:ascii="Arial" w:hAnsi="Arial" w:cs="Arial"/>
                <w:color w:val="000000"/>
                <w:sz w:val="14"/>
                <w:szCs w:val="14"/>
              </w:rPr>
            </w:pPr>
            <w:r w:rsidRPr="00185F84">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885A29" w:rsidRPr="00185F84" w:rsidRDefault="00885A29" w:rsidP="005A3C38">
            <w:pPr>
              <w:pStyle w:val="Text1"/>
              <w:spacing w:before="0" w:after="0"/>
              <w:ind w:left="0"/>
              <w:jc w:val="both"/>
              <w:rPr>
                <w:rFonts w:ascii="Arial" w:hAnsi="Arial" w:cs="Arial"/>
                <w:color w:val="000000"/>
                <w:sz w:val="12"/>
                <w:szCs w:val="12"/>
              </w:rPr>
            </w:pPr>
          </w:p>
          <w:p w:rsidR="00885A29" w:rsidRPr="00185F84" w:rsidRDefault="00885A29" w:rsidP="005A3C38">
            <w:pPr>
              <w:pStyle w:val="Text1"/>
              <w:numPr>
                <w:ilvl w:val="0"/>
                <w:numId w:val="11"/>
              </w:numPr>
              <w:spacing w:before="0" w:after="0"/>
              <w:ind w:left="284" w:hanging="284"/>
              <w:jc w:val="both"/>
              <w:rPr>
                <w:rFonts w:ascii="Arial" w:hAnsi="Arial" w:cs="Arial"/>
                <w:i/>
                <w:color w:val="000000"/>
                <w:sz w:val="14"/>
                <w:szCs w:val="14"/>
              </w:rPr>
            </w:pPr>
            <w:r w:rsidRPr="00185F84">
              <w:rPr>
                <w:rFonts w:ascii="Arial" w:hAnsi="Arial" w:cs="Arial"/>
                <w:color w:val="000000"/>
                <w:sz w:val="14"/>
                <w:szCs w:val="14"/>
              </w:rPr>
              <w:t xml:space="preserve">Indicare la denominazione dell'elenco o del certificato e, se pertinente, il pertinente numero di iscrizione o della certificazione </w:t>
            </w:r>
          </w:p>
          <w:p w:rsidR="00885A29" w:rsidRPr="00185F84" w:rsidRDefault="00885A29" w:rsidP="005A3C38">
            <w:pPr>
              <w:pStyle w:val="Text1"/>
              <w:spacing w:before="0" w:after="0"/>
              <w:ind w:left="720"/>
              <w:jc w:val="both"/>
              <w:rPr>
                <w:rFonts w:ascii="Arial" w:hAnsi="Arial" w:cs="Arial"/>
                <w:i/>
                <w:color w:val="000000"/>
                <w:sz w:val="14"/>
                <w:szCs w:val="14"/>
              </w:rPr>
            </w:pPr>
          </w:p>
          <w:p w:rsidR="00885A29" w:rsidRPr="00185F84" w:rsidRDefault="00885A29" w:rsidP="005A3C38">
            <w:pPr>
              <w:pStyle w:val="Text1"/>
              <w:spacing w:before="0" w:after="0"/>
              <w:ind w:left="720"/>
              <w:jc w:val="both"/>
              <w:rPr>
                <w:rFonts w:ascii="Arial" w:hAnsi="Arial" w:cs="Arial"/>
                <w:i/>
                <w:color w:val="000000"/>
                <w:sz w:val="14"/>
                <w:szCs w:val="14"/>
              </w:rPr>
            </w:pPr>
          </w:p>
          <w:p w:rsidR="00885A29" w:rsidRPr="00185F84" w:rsidRDefault="00885A29" w:rsidP="005A3C38">
            <w:pPr>
              <w:pStyle w:val="Text1"/>
              <w:numPr>
                <w:ilvl w:val="0"/>
                <w:numId w:val="11"/>
              </w:numPr>
              <w:spacing w:before="0" w:after="0"/>
              <w:ind w:left="284" w:hanging="284"/>
              <w:jc w:val="both"/>
              <w:rPr>
                <w:rFonts w:ascii="Arial" w:hAnsi="Arial" w:cs="Arial"/>
                <w:color w:val="000000"/>
                <w:sz w:val="14"/>
                <w:szCs w:val="14"/>
              </w:rPr>
            </w:pPr>
            <w:r w:rsidRPr="00185F84">
              <w:rPr>
                <w:rFonts w:ascii="Arial" w:hAnsi="Arial" w:cs="Arial"/>
                <w:color w:val="000000"/>
                <w:sz w:val="14"/>
                <w:szCs w:val="14"/>
              </w:rPr>
              <w:t>Se il certificato di iscrizione o la certificazione è disponibile elettronicamente, indicare:</w:t>
            </w:r>
          </w:p>
          <w:p w:rsidR="00885A29" w:rsidRPr="00185F84" w:rsidRDefault="00885A29" w:rsidP="005A3C38">
            <w:pPr>
              <w:pStyle w:val="Text1"/>
              <w:spacing w:before="0" w:after="0"/>
              <w:ind w:left="284" w:hanging="284"/>
              <w:jc w:val="both"/>
              <w:rPr>
                <w:rFonts w:ascii="Arial" w:hAnsi="Arial" w:cs="Arial"/>
                <w:color w:val="000000"/>
                <w:sz w:val="14"/>
                <w:szCs w:val="14"/>
              </w:rPr>
            </w:pPr>
          </w:p>
          <w:p w:rsidR="00885A29" w:rsidRPr="00185F84" w:rsidRDefault="00885A29" w:rsidP="005A3C38">
            <w:pPr>
              <w:pStyle w:val="Text1"/>
              <w:spacing w:before="0" w:after="0"/>
              <w:ind w:left="284" w:hanging="284"/>
              <w:jc w:val="both"/>
              <w:rPr>
                <w:rFonts w:ascii="Arial" w:hAnsi="Arial" w:cs="Arial"/>
                <w:color w:val="000000"/>
                <w:sz w:val="14"/>
                <w:szCs w:val="14"/>
              </w:rPr>
            </w:pPr>
          </w:p>
          <w:p w:rsidR="00885A29" w:rsidRPr="00185F84" w:rsidRDefault="00885A29" w:rsidP="005A3C38">
            <w:pPr>
              <w:pStyle w:val="Text1"/>
              <w:spacing w:before="0" w:after="0"/>
              <w:ind w:left="0"/>
              <w:jc w:val="both"/>
              <w:rPr>
                <w:rFonts w:ascii="Arial" w:hAnsi="Arial" w:cs="Arial"/>
                <w:color w:val="000000"/>
                <w:sz w:val="14"/>
                <w:szCs w:val="14"/>
              </w:rPr>
            </w:pPr>
          </w:p>
          <w:p w:rsidR="00885A29" w:rsidRPr="00185F84" w:rsidRDefault="00885A29" w:rsidP="005A3C38">
            <w:pPr>
              <w:pStyle w:val="Text1"/>
              <w:numPr>
                <w:ilvl w:val="0"/>
                <w:numId w:val="11"/>
              </w:numPr>
              <w:spacing w:before="0" w:after="0"/>
              <w:ind w:left="284" w:hanging="284"/>
              <w:jc w:val="both"/>
              <w:rPr>
                <w:rFonts w:ascii="Arial" w:hAnsi="Arial" w:cs="Arial"/>
                <w:color w:val="000000"/>
                <w:sz w:val="14"/>
                <w:szCs w:val="14"/>
              </w:rPr>
            </w:pPr>
            <w:r w:rsidRPr="00185F84">
              <w:rPr>
                <w:rFonts w:ascii="Arial" w:hAnsi="Arial" w:cs="Arial"/>
                <w:color w:val="000000"/>
                <w:sz w:val="14"/>
                <w:szCs w:val="14"/>
              </w:rPr>
              <w:t>Indicare i riferimenti in base ai quali è stata ottenuta l'iscrizione o la certificazione e, se pertinente, la classificazione ricevuta nell'elenco ufficiale (</w:t>
            </w:r>
            <w:r w:rsidRPr="00185F84">
              <w:rPr>
                <w:rStyle w:val="FootnoteReference"/>
                <w:rFonts w:ascii="Arial" w:hAnsi="Arial" w:cs="Arial"/>
                <w:color w:val="000000"/>
                <w:sz w:val="14"/>
                <w:szCs w:val="14"/>
              </w:rPr>
              <w:footnoteReference w:id="10"/>
            </w:r>
            <w:r w:rsidRPr="00185F84">
              <w:rPr>
                <w:rFonts w:ascii="Arial" w:hAnsi="Arial" w:cs="Arial"/>
                <w:color w:val="000000"/>
                <w:sz w:val="14"/>
                <w:szCs w:val="14"/>
              </w:rPr>
              <w:t>):</w:t>
            </w:r>
          </w:p>
          <w:p w:rsidR="00885A29" w:rsidRPr="00185F84" w:rsidRDefault="00885A29" w:rsidP="005A3C38">
            <w:pPr>
              <w:pStyle w:val="Text1"/>
              <w:spacing w:before="0" w:after="0"/>
              <w:ind w:left="284"/>
              <w:jc w:val="both"/>
              <w:rPr>
                <w:rFonts w:ascii="Arial" w:hAnsi="Arial" w:cs="Arial"/>
                <w:color w:val="000000"/>
                <w:sz w:val="14"/>
                <w:szCs w:val="14"/>
              </w:rPr>
            </w:pPr>
          </w:p>
          <w:p w:rsidR="00885A29" w:rsidRPr="00185F84" w:rsidRDefault="00885A29" w:rsidP="005A3C38">
            <w:pPr>
              <w:pStyle w:val="Text1"/>
              <w:numPr>
                <w:ilvl w:val="0"/>
                <w:numId w:val="11"/>
              </w:numPr>
              <w:spacing w:before="0" w:after="0"/>
              <w:ind w:left="284" w:hanging="284"/>
              <w:jc w:val="both"/>
              <w:rPr>
                <w:rFonts w:ascii="Arial" w:hAnsi="Arial" w:cs="Arial"/>
                <w:b/>
                <w:color w:val="000000"/>
                <w:w w:val="0"/>
                <w:sz w:val="14"/>
                <w:szCs w:val="14"/>
              </w:rPr>
            </w:pPr>
            <w:r w:rsidRPr="00185F84">
              <w:rPr>
                <w:rFonts w:ascii="Arial" w:hAnsi="Arial" w:cs="Arial"/>
                <w:color w:val="000000"/>
                <w:sz w:val="14"/>
                <w:szCs w:val="14"/>
              </w:rPr>
              <w:t xml:space="preserve"> L'iscrizione o la certificazione comprende tutti i criteri di selezione richiesti?</w:t>
            </w:r>
          </w:p>
          <w:p w:rsidR="00885A29" w:rsidRPr="00185F84" w:rsidRDefault="00885A29" w:rsidP="005A3C38">
            <w:pPr>
              <w:pStyle w:val="Text1"/>
              <w:spacing w:before="0" w:after="0"/>
              <w:ind w:left="0"/>
              <w:jc w:val="both"/>
              <w:rPr>
                <w:rFonts w:ascii="Arial" w:hAnsi="Arial" w:cs="Arial"/>
                <w:b/>
                <w:color w:val="000000"/>
                <w:w w:val="0"/>
                <w:sz w:val="14"/>
                <w:szCs w:val="14"/>
              </w:rPr>
            </w:pPr>
          </w:p>
          <w:p w:rsidR="00885A29" w:rsidRPr="00185F84" w:rsidRDefault="00885A29" w:rsidP="005A3C38">
            <w:pPr>
              <w:pStyle w:val="Text1"/>
              <w:spacing w:before="0" w:after="0"/>
              <w:ind w:left="0"/>
              <w:jc w:val="both"/>
              <w:rPr>
                <w:rFonts w:ascii="Arial" w:hAnsi="Arial" w:cs="Arial"/>
                <w:b/>
                <w:color w:val="000000"/>
                <w:w w:val="0"/>
                <w:sz w:val="14"/>
                <w:szCs w:val="14"/>
              </w:rPr>
            </w:pPr>
            <w:r w:rsidRPr="00185F84">
              <w:rPr>
                <w:rFonts w:ascii="Arial" w:hAnsi="Arial" w:cs="Arial"/>
                <w:b/>
                <w:color w:val="000000"/>
                <w:w w:val="0"/>
                <w:sz w:val="14"/>
                <w:szCs w:val="14"/>
              </w:rPr>
              <w:t>In caso di risposta negativa alla lettera d):</w:t>
            </w:r>
          </w:p>
          <w:p w:rsidR="00885A29" w:rsidRPr="00185F84" w:rsidRDefault="00885A29" w:rsidP="005A3C38">
            <w:pPr>
              <w:pStyle w:val="Text1"/>
              <w:spacing w:before="0" w:after="0"/>
              <w:ind w:left="0"/>
              <w:jc w:val="both"/>
              <w:rPr>
                <w:rFonts w:ascii="Arial" w:hAnsi="Arial" w:cs="Arial"/>
                <w:b/>
                <w:color w:val="000000"/>
                <w:w w:val="0"/>
                <w:sz w:val="14"/>
                <w:szCs w:val="14"/>
              </w:rPr>
            </w:pPr>
          </w:p>
          <w:p w:rsidR="00885A29" w:rsidRPr="00185F84" w:rsidRDefault="00885A29" w:rsidP="005A3C38">
            <w:pPr>
              <w:pStyle w:val="Text1"/>
              <w:spacing w:before="0" w:after="0"/>
              <w:ind w:left="0"/>
              <w:jc w:val="both"/>
              <w:rPr>
                <w:rFonts w:ascii="Arial" w:hAnsi="Arial" w:cs="Arial"/>
                <w:color w:val="000000"/>
                <w:sz w:val="14"/>
                <w:szCs w:val="14"/>
              </w:rPr>
            </w:pPr>
            <w:r w:rsidRPr="00185F84">
              <w:rPr>
                <w:rFonts w:ascii="Arial" w:hAnsi="Arial" w:cs="Arial"/>
                <w:b/>
                <w:color w:val="000000"/>
                <w:w w:val="0"/>
                <w:sz w:val="14"/>
                <w:szCs w:val="14"/>
              </w:rPr>
              <w:t>Inserire inoltre tutte le informazioni mancanti nella parte IV, sezione A, B, C, o D secondo il caso</w:t>
            </w:r>
            <w:r w:rsidRPr="00185F84">
              <w:rPr>
                <w:rFonts w:ascii="Arial" w:hAnsi="Arial" w:cs="Arial"/>
                <w:color w:val="000000"/>
                <w:sz w:val="14"/>
                <w:szCs w:val="14"/>
              </w:rPr>
              <w:t xml:space="preserve"> </w:t>
            </w:r>
          </w:p>
          <w:p w:rsidR="00885A29" w:rsidRPr="00185F84" w:rsidRDefault="00885A29" w:rsidP="005A3C38">
            <w:pPr>
              <w:pStyle w:val="Text1"/>
              <w:spacing w:before="0" w:after="0"/>
              <w:ind w:left="0"/>
              <w:jc w:val="both"/>
              <w:rPr>
                <w:rFonts w:ascii="Arial" w:hAnsi="Arial" w:cs="Arial"/>
                <w:b/>
                <w:i/>
                <w:color w:val="000000"/>
                <w:sz w:val="14"/>
                <w:szCs w:val="14"/>
              </w:rPr>
            </w:pPr>
          </w:p>
          <w:p w:rsidR="00885A29" w:rsidRPr="00185F84" w:rsidRDefault="00885A29" w:rsidP="005A3C38">
            <w:pPr>
              <w:pStyle w:val="Text1"/>
              <w:spacing w:before="0" w:after="0"/>
              <w:ind w:left="0"/>
              <w:jc w:val="both"/>
              <w:rPr>
                <w:rFonts w:ascii="Arial" w:hAnsi="Arial" w:cs="Arial"/>
                <w:b/>
                <w:i/>
                <w:color w:val="000000"/>
                <w:sz w:val="14"/>
                <w:szCs w:val="14"/>
              </w:rPr>
            </w:pPr>
            <w:r w:rsidRPr="00185F84">
              <w:rPr>
                <w:rFonts w:ascii="Arial" w:hAnsi="Arial" w:cs="Arial"/>
                <w:b/>
                <w:i/>
                <w:color w:val="000000"/>
                <w:sz w:val="14"/>
                <w:szCs w:val="14"/>
              </w:rPr>
              <w:t>SOLO se richiesto dal pertinente avviso o bando o dai documenti di gara:</w:t>
            </w:r>
          </w:p>
          <w:p w:rsidR="00885A29" w:rsidRPr="00185F84" w:rsidRDefault="00885A29" w:rsidP="005A3C38">
            <w:pPr>
              <w:pStyle w:val="Text1"/>
              <w:spacing w:before="0" w:after="0"/>
              <w:ind w:left="0"/>
              <w:jc w:val="both"/>
              <w:rPr>
                <w:rFonts w:ascii="Arial" w:hAnsi="Arial" w:cs="Arial"/>
                <w:color w:val="000000"/>
                <w:sz w:val="14"/>
                <w:szCs w:val="14"/>
              </w:rPr>
            </w:pPr>
          </w:p>
          <w:p w:rsidR="00885A29" w:rsidRPr="00185F84" w:rsidRDefault="00885A29" w:rsidP="005A3C38">
            <w:pPr>
              <w:pStyle w:val="Text1"/>
              <w:numPr>
                <w:ilvl w:val="0"/>
                <w:numId w:val="11"/>
              </w:numPr>
              <w:spacing w:before="0" w:after="0"/>
              <w:ind w:left="284" w:hanging="284"/>
              <w:jc w:val="both"/>
              <w:rPr>
                <w:rFonts w:ascii="Arial" w:hAnsi="Arial" w:cs="Arial"/>
                <w:color w:val="000000"/>
                <w:sz w:val="14"/>
                <w:szCs w:val="14"/>
              </w:rPr>
            </w:pPr>
            <w:r w:rsidRPr="00185F84">
              <w:rPr>
                <w:rFonts w:ascii="Arial" w:hAnsi="Arial" w:cs="Arial"/>
                <w:color w:val="000000"/>
                <w:sz w:val="14"/>
                <w:szCs w:val="14"/>
              </w:rPr>
              <w:t xml:space="preserve">L'operatore economico potrà fornire un </w:t>
            </w:r>
            <w:r w:rsidRPr="00185F84">
              <w:rPr>
                <w:rFonts w:ascii="Arial" w:hAnsi="Arial" w:cs="Arial"/>
                <w:b/>
                <w:color w:val="000000"/>
                <w:sz w:val="14"/>
                <w:szCs w:val="14"/>
              </w:rPr>
              <w:t>certificato</w:t>
            </w:r>
            <w:r w:rsidRPr="00185F84">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rsidR="00885A29" w:rsidRPr="00185F84" w:rsidRDefault="00885A29" w:rsidP="005A3C38">
            <w:pPr>
              <w:pStyle w:val="Text1"/>
              <w:spacing w:before="0" w:after="0"/>
              <w:ind w:left="284"/>
              <w:jc w:val="both"/>
              <w:rPr>
                <w:rFonts w:ascii="Arial" w:hAnsi="Arial" w:cs="Arial"/>
                <w:color w:val="000000"/>
                <w:sz w:val="14"/>
                <w:szCs w:val="14"/>
              </w:rPr>
            </w:pPr>
          </w:p>
          <w:p w:rsidR="00885A29" w:rsidRPr="00185F84" w:rsidRDefault="00885A29" w:rsidP="005A3C38">
            <w:pPr>
              <w:pStyle w:val="Text1"/>
              <w:spacing w:before="0"/>
              <w:ind w:left="0"/>
              <w:jc w:val="both"/>
              <w:rPr>
                <w:color w:val="000000"/>
              </w:rPr>
            </w:pPr>
            <w:r w:rsidRPr="00185F84">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85A29" w:rsidRPr="00185F84" w:rsidRDefault="00885A29" w:rsidP="00C511DC">
            <w:pPr>
              <w:pStyle w:val="Text1"/>
              <w:spacing w:after="0"/>
              <w:ind w:left="0"/>
              <w:rPr>
                <w:rFonts w:ascii="Arial" w:hAnsi="Arial" w:cs="Arial"/>
                <w:sz w:val="15"/>
                <w:szCs w:val="15"/>
              </w:rPr>
            </w:pPr>
            <w:r w:rsidRPr="00185F84">
              <w:rPr>
                <w:rFonts w:ascii="Arial" w:hAnsi="Arial" w:cs="Arial"/>
                <w:sz w:val="15"/>
                <w:szCs w:val="15"/>
              </w:rPr>
              <w:t>[ ] Sì [ ] No [ ] Non applicabile</w:t>
            </w:r>
          </w:p>
          <w:p w:rsidR="00885A29" w:rsidRPr="00185F84" w:rsidRDefault="00885A29" w:rsidP="005A3C38">
            <w:pPr>
              <w:pStyle w:val="Text1"/>
              <w:spacing w:before="0" w:after="0"/>
              <w:ind w:left="0"/>
              <w:rPr>
                <w:rFonts w:ascii="Arial" w:hAnsi="Arial" w:cs="Arial"/>
                <w:sz w:val="15"/>
                <w:szCs w:val="15"/>
              </w:rPr>
            </w:pPr>
          </w:p>
          <w:p w:rsidR="00885A29" w:rsidRPr="00185F84" w:rsidRDefault="00885A29" w:rsidP="005A3C38">
            <w:pPr>
              <w:pStyle w:val="Text1"/>
              <w:spacing w:before="0" w:after="0"/>
              <w:ind w:left="0"/>
              <w:rPr>
                <w:rFonts w:ascii="Arial" w:hAnsi="Arial" w:cs="Arial"/>
                <w:sz w:val="15"/>
                <w:szCs w:val="15"/>
              </w:rPr>
            </w:pPr>
          </w:p>
          <w:p w:rsidR="00885A29" w:rsidRPr="00185F84" w:rsidRDefault="00885A29" w:rsidP="005A3C38">
            <w:pPr>
              <w:pStyle w:val="Text1"/>
              <w:spacing w:before="0" w:after="0"/>
              <w:ind w:left="0"/>
              <w:rPr>
                <w:rFonts w:ascii="Arial" w:hAnsi="Arial" w:cs="Arial"/>
                <w:sz w:val="15"/>
                <w:szCs w:val="15"/>
              </w:rPr>
            </w:pPr>
          </w:p>
          <w:p w:rsidR="00885A29" w:rsidRPr="00185F84" w:rsidRDefault="00885A29" w:rsidP="005A3C38">
            <w:pPr>
              <w:pStyle w:val="Text1"/>
              <w:spacing w:before="0" w:after="0"/>
              <w:ind w:left="0"/>
              <w:rPr>
                <w:rFonts w:ascii="Arial" w:hAnsi="Arial" w:cs="Arial"/>
                <w:sz w:val="15"/>
                <w:szCs w:val="15"/>
              </w:rPr>
            </w:pPr>
          </w:p>
          <w:p w:rsidR="00885A29" w:rsidRPr="00185F84" w:rsidRDefault="00885A29" w:rsidP="005A3C38">
            <w:pPr>
              <w:pStyle w:val="Text1"/>
              <w:spacing w:before="0" w:after="0"/>
              <w:ind w:left="0"/>
              <w:rPr>
                <w:rFonts w:ascii="Arial" w:hAnsi="Arial" w:cs="Arial"/>
                <w:sz w:val="15"/>
                <w:szCs w:val="15"/>
              </w:rPr>
            </w:pPr>
          </w:p>
          <w:p w:rsidR="00885A29" w:rsidRPr="00185F84" w:rsidRDefault="00885A29" w:rsidP="005A3C38">
            <w:pPr>
              <w:pStyle w:val="Text1"/>
              <w:spacing w:before="0" w:after="0"/>
              <w:ind w:left="0"/>
              <w:rPr>
                <w:rFonts w:ascii="Arial" w:hAnsi="Arial" w:cs="Arial"/>
                <w:sz w:val="15"/>
                <w:szCs w:val="15"/>
              </w:rPr>
            </w:pPr>
          </w:p>
          <w:p w:rsidR="00885A29" w:rsidRPr="00185F84" w:rsidRDefault="00885A29" w:rsidP="005A3C38">
            <w:pPr>
              <w:pStyle w:val="Text1"/>
              <w:spacing w:before="0" w:after="0"/>
              <w:ind w:left="0"/>
              <w:rPr>
                <w:rFonts w:ascii="Arial" w:hAnsi="Arial" w:cs="Arial"/>
                <w:sz w:val="15"/>
                <w:szCs w:val="15"/>
              </w:rPr>
            </w:pPr>
          </w:p>
          <w:p w:rsidR="00885A29" w:rsidRPr="00185F84" w:rsidRDefault="00885A29" w:rsidP="005A3C38">
            <w:pPr>
              <w:pStyle w:val="Text1"/>
              <w:spacing w:before="0" w:after="0"/>
              <w:ind w:left="0"/>
              <w:rPr>
                <w:rFonts w:ascii="Arial" w:hAnsi="Arial" w:cs="Arial"/>
                <w:sz w:val="15"/>
                <w:szCs w:val="15"/>
              </w:rPr>
            </w:pPr>
          </w:p>
          <w:p w:rsidR="00885A29" w:rsidRPr="00185F84" w:rsidRDefault="00885A29" w:rsidP="005A3C38">
            <w:pPr>
              <w:pStyle w:val="Text1"/>
              <w:numPr>
                <w:ilvl w:val="0"/>
                <w:numId w:val="5"/>
              </w:numPr>
              <w:spacing w:before="0" w:after="0"/>
              <w:ind w:left="318" w:hanging="318"/>
              <w:rPr>
                <w:rFonts w:ascii="Arial" w:hAnsi="Arial" w:cs="Arial"/>
                <w:color w:val="000000"/>
                <w:sz w:val="14"/>
                <w:szCs w:val="14"/>
              </w:rPr>
            </w:pPr>
            <w:r w:rsidRPr="00185F84">
              <w:rPr>
                <w:rFonts w:ascii="Arial" w:hAnsi="Arial" w:cs="Arial"/>
                <w:color w:val="000000"/>
                <w:sz w:val="14"/>
                <w:szCs w:val="14"/>
              </w:rPr>
              <w:t>[………….…]</w:t>
            </w:r>
          </w:p>
          <w:p w:rsidR="00885A29" w:rsidRPr="00185F84" w:rsidRDefault="00885A29" w:rsidP="005A3C38">
            <w:pPr>
              <w:pStyle w:val="Text1"/>
              <w:spacing w:before="0" w:after="0"/>
              <w:ind w:left="318"/>
              <w:rPr>
                <w:rFonts w:ascii="Arial" w:hAnsi="Arial" w:cs="Arial"/>
                <w:color w:val="000000"/>
                <w:sz w:val="14"/>
                <w:szCs w:val="14"/>
              </w:rPr>
            </w:pPr>
          </w:p>
          <w:p w:rsidR="00885A29" w:rsidRPr="00185F84" w:rsidRDefault="00885A29" w:rsidP="005A3C38">
            <w:pPr>
              <w:pStyle w:val="Text1"/>
              <w:spacing w:before="0" w:after="0"/>
              <w:ind w:left="0"/>
              <w:rPr>
                <w:rFonts w:ascii="Arial" w:hAnsi="Arial" w:cs="Arial"/>
                <w:color w:val="000000"/>
                <w:sz w:val="14"/>
                <w:szCs w:val="14"/>
              </w:rPr>
            </w:pPr>
          </w:p>
          <w:p w:rsidR="00885A29" w:rsidRPr="00185F84" w:rsidRDefault="00885A29" w:rsidP="005A3C38">
            <w:pPr>
              <w:pStyle w:val="Text1"/>
              <w:spacing w:before="0" w:after="0"/>
              <w:ind w:left="0"/>
              <w:rPr>
                <w:rFonts w:ascii="Arial" w:hAnsi="Arial" w:cs="Arial"/>
                <w:color w:val="000000"/>
                <w:sz w:val="14"/>
                <w:szCs w:val="14"/>
              </w:rPr>
            </w:pPr>
          </w:p>
          <w:p w:rsidR="00885A29" w:rsidRPr="00185F84" w:rsidRDefault="00885A29" w:rsidP="0049278B">
            <w:pPr>
              <w:pStyle w:val="Text1"/>
              <w:numPr>
                <w:ilvl w:val="0"/>
                <w:numId w:val="5"/>
              </w:numPr>
              <w:spacing w:before="0" w:after="0"/>
              <w:ind w:left="318" w:hanging="318"/>
              <w:jc w:val="both"/>
              <w:rPr>
                <w:rFonts w:ascii="Arial" w:hAnsi="Arial" w:cs="Arial"/>
                <w:color w:val="000000"/>
                <w:sz w:val="14"/>
                <w:szCs w:val="14"/>
              </w:rPr>
            </w:pPr>
            <w:r w:rsidRPr="00185F84">
              <w:rPr>
                <w:rFonts w:ascii="Arial" w:hAnsi="Arial" w:cs="Arial"/>
                <w:color w:val="000000"/>
                <w:sz w:val="14"/>
                <w:szCs w:val="14"/>
              </w:rPr>
              <w:t>(indirizzo web, autorità o organismo di emanazione, riferimento preciso della documentazione):</w:t>
            </w:r>
          </w:p>
          <w:p w:rsidR="00885A29" w:rsidRPr="00185F84" w:rsidRDefault="00885A29" w:rsidP="0049278B">
            <w:pPr>
              <w:pStyle w:val="Text1"/>
              <w:spacing w:before="0" w:after="0"/>
              <w:ind w:left="0"/>
              <w:jc w:val="both"/>
              <w:rPr>
                <w:rFonts w:ascii="Arial" w:hAnsi="Arial" w:cs="Arial"/>
                <w:color w:val="000000"/>
                <w:sz w:val="14"/>
                <w:szCs w:val="14"/>
              </w:rPr>
            </w:pPr>
            <w:r w:rsidRPr="00185F84">
              <w:rPr>
                <w:rFonts w:ascii="Arial" w:hAnsi="Arial" w:cs="Arial"/>
                <w:color w:val="000000"/>
                <w:sz w:val="14"/>
                <w:szCs w:val="14"/>
              </w:rPr>
              <w:t xml:space="preserve">        [………..…][…………][……….…][……….…]</w:t>
            </w:r>
          </w:p>
          <w:p w:rsidR="00885A29" w:rsidRPr="00185F84" w:rsidRDefault="00885A29" w:rsidP="0049278B">
            <w:pPr>
              <w:pStyle w:val="Text1"/>
              <w:spacing w:before="0" w:after="0"/>
              <w:ind w:left="0"/>
              <w:jc w:val="both"/>
              <w:rPr>
                <w:rFonts w:ascii="Arial" w:hAnsi="Arial" w:cs="Arial"/>
                <w:color w:val="000000"/>
                <w:sz w:val="14"/>
                <w:szCs w:val="14"/>
              </w:rPr>
            </w:pPr>
          </w:p>
          <w:p w:rsidR="00885A29" w:rsidRPr="00185F84" w:rsidRDefault="00885A29" w:rsidP="0049278B">
            <w:pPr>
              <w:pStyle w:val="Text1"/>
              <w:numPr>
                <w:ilvl w:val="0"/>
                <w:numId w:val="5"/>
              </w:numPr>
              <w:spacing w:before="0" w:after="0"/>
              <w:ind w:left="318" w:hanging="318"/>
              <w:jc w:val="both"/>
              <w:rPr>
                <w:rFonts w:ascii="Arial" w:hAnsi="Arial" w:cs="Arial"/>
                <w:color w:val="FF0000"/>
                <w:sz w:val="14"/>
                <w:szCs w:val="14"/>
              </w:rPr>
            </w:pPr>
            <w:r w:rsidRPr="00185F84">
              <w:rPr>
                <w:rFonts w:ascii="Arial" w:hAnsi="Arial" w:cs="Arial"/>
                <w:color w:val="000000"/>
                <w:sz w:val="14"/>
                <w:szCs w:val="14"/>
              </w:rPr>
              <w:t>[…………..…]</w:t>
            </w:r>
          </w:p>
          <w:p w:rsidR="00885A29" w:rsidRPr="00185F84" w:rsidRDefault="00885A29" w:rsidP="0049278B">
            <w:pPr>
              <w:pStyle w:val="Text1"/>
              <w:spacing w:before="0" w:after="0"/>
              <w:ind w:left="318"/>
              <w:jc w:val="both"/>
              <w:rPr>
                <w:rFonts w:ascii="Arial" w:hAnsi="Arial" w:cs="Arial"/>
                <w:color w:val="FF0000"/>
                <w:sz w:val="14"/>
                <w:szCs w:val="14"/>
              </w:rPr>
            </w:pPr>
          </w:p>
          <w:p w:rsidR="00885A29" w:rsidRPr="00185F84" w:rsidRDefault="00885A29" w:rsidP="0049278B">
            <w:pPr>
              <w:pStyle w:val="Text1"/>
              <w:spacing w:before="0" w:after="0"/>
              <w:ind w:left="318"/>
              <w:jc w:val="both"/>
              <w:rPr>
                <w:rFonts w:ascii="Arial" w:hAnsi="Arial" w:cs="Arial"/>
                <w:color w:val="FF0000"/>
                <w:sz w:val="14"/>
                <w:szCs w:val="14"/>
              </w:rPr>
            </w:pPr>
          </w:p>
          <w:p w:rsidR="00885A29" w:rsidRPr="00185F84" w:rsidRDefault="00885A29" w:rsidP="0049278B">
            <w:pPr>
              <w:pStyle w:val="Text1"/>
              <w:numPr>
                <w:ilvl w:val="0"/>
                <w:numId w:val="5"/>
              </w:numPr>
              <w:spacing w:before="0" w:after="0"/>
              <w:ind w:left="318" w:hanging="318"/>
              <w:jc w:val="both"/>
              <w:rPr>
                <w:rFonts w:ascii="Arial" w:hAnsi="Arial" w:cs="Arial"/>
                <w:color w:val="FF0000"/>
                <w:sz w:val="14"/>
                <w:szCs w:val="14"/>
              </w:rPr>
            </w:pPr>
            <w:r w:rsidRPr="00185F84">
              <w:rPr>
                <w:rFonts w:ascii="Arial" w:hAnsi="Arial" w:cs="Arial"/>
                <w:color w:val="000000"/>
                <w:sz w:val="14"/>
                <w:szCs w:val="14"/>
              </w:rPr>
              <w:t>[ ] Sì [ ] No</w:t>
            </w:r>
          </w:p>
          <w:p w:rsidR="00885A29" w:rsidRPr="00185F84" w:rsidRDefault="00885A29" w:rsidP="0049278B">
            <w:pPr>
              <w:pStyle w:val="Text1"/>
              <w:spacing w:before="0" w:after="0"/>
              <w:ind w:left="0"/>
              <w:jc w:val="both"/>
              <w:rPr>
                <w:rFonts w:ascii="Arial" w:hAnsi="Arial" w:cs="Arial"/>
                <w:color w:val="FF0000"/>
                <w:sz w:val="14"/>
                <w:szCs w:val="14"/>
              </w:rPr>
            </w:pPr>
          </w:p>
          <w:p w:rsidR="00885A29" w:rsidRPr="00185F84" w:rsidRDefault="00885A29" w:rsidP="0049278B">
            <w:pPr>
              <w:pStyle w:val="Text1"/>
              <w:spacing w:before="0" w:after="0"/>
              <w:ind w:left="0"/>
              <w:jc w:val="both"/>
              <w:rPr>
                <w:rFonts w:ascii="Arial" w:hAnsi="Arial" w:cs="Arial"/>
                <w:sz w:val="14"/>
                <w:szCs w:val="14"/>
              </w:rPr>
            </w:pPr>
          </w:p>
          <w:p w:rsidR="00885A29" w:rsidRPr="00185F84" w:rsidRDefault="00885A29" w:rsidP="0049278B">
            <w:pPr>
              <w:pStyle w:val="Text1"/>
              <w:spacing w:before="0" w:after="0"/>
              <w:ind w:left="0"/>
              <w:jc w:val="both"/>
              <w:rPr>
                <w:rFonts w:ascii="Arial" w:hAnsi="Arial" w:cs="Arial"/>
                <w:sz w:val="14"/>
                <w:szCs w:val="14"/>
              </w:rPr>
            </w:pPr>
          </w:p>
          <w:p w:rsidR="00885A29" w:rsidRPr="00185F84" w:rsidRDefault="00885A29" w:rsidP="0049278B">
            <w:pPr>
              <w:pStyle w:val="Text1"/>
              <w:spacing w:before="0" w:after="0"/>
              <w:ind w:left="0"/>
              <w:jc w:val="both"/>
              <w:rPr>
                <w:rFonts w:ascii="Arial" w:hAnsi="Arial" w:cs="Arial"/>
                <w:sz w:val="14"/>
                <w:szCs w:val="14"/>
              </w:rPr>
            </w:pPr>
          </w:p>
          <w:p w:rsidR="00885A29" w:rsidRPr="00185F84" w:rsidRDefault="00885A29" w:rsidP="0049278B">
            <w:pPr>
              <w:pStyle w:val="Text1"/>
              <w:spacing w:before="0" w:after="0"/>
              <w:ind w:left="0"/>
              <w:jc w:val="both"/>
              <w:rPr>
                <w:rFonts w:ascii="Arial" w:hAnsi="Arial" w:cs="Arial"/>
                <w:sz w:val="14"/>
                <w:szCs w:val="14"/>
              </w:rPr>
            </w:pPr>
          </w:p>
          <w:p w:rsidR="00885A29" w:rsidRPr="00185F84" w:rsidRDefault="00885A29" w:rsidP="0049278B">
            <w:pPr>
              <w:pStyle w:val="Text1"/>
              <w:spacing w:before="0" w:after="0"/>
              <w:ind w:left="0"/>
              <w:jc w:val="both"/>
              <w:rPr>
                <w:rFonts w:ascii="Arial" w:hAnsi="Arial" w:cs="Arial"/>
                <w:sz w:val="14"/>
                <w:szCs w:val="14"/>
              </w:rPr>
            </w:pPr>
          </w:p>
          <w:p w:rsidR="00885A29" w:rsidRPr="00185F84" w:rsidRDefault="00885A29" w:rsidP="0049278B">
            <w:pPr>
              <w:pStyle w:val="Text1"/>
              <w:spacing w:before="0" w:after="0"/>
              <w:ind w:left="0"/>
              <w:jc w:val="both"/>
              <w:rPr>
                <w:rFonts w:ascii="Arial" w:hAnsi="Arial" w:cs="Arial"/>
                <w:sz w:val="14"/>
                <w:szCs w:val="14"/>
              </w:rPr>
            </w:pPr>
          </w:p>
          <w:p w:rsidR="00885A29" w:rsidRPr="00185F84" w:rsidRDefault="00885A29" w:rsidP="0049278B">
            <w:pPr>
              <w:pStyle w:val="Text1"/>
              <w:spacing w:before="0" w:after="0"/>
              <w:ind w:left="0"/>
              <w:jc w:val="both"/>
              <w:rPr>
                <w:rFonts w:ascii="Arial" w:hAnsi="Arial" w:cs="Arial"/>
                <w:sz w:val="14"/>
                <w:szCs w:val="14"/>
              </w:rPr>
            </w:pPr>
          </w:p>
          <w:p w:rsidR="00885A29" w:rsidRPr="00185F84" w:rsidRDefault="00885A29" w:rsidP="0049278B">
            <w:pPr>
              <w:pStyle w:val="Text1"/>
              <w:numPr>
                <w:ilvl w:val="0"/>
                <w:numId w:val="5"/>
              </w:numPr>
              <w:spacing w:before="0" w:after="0"/>
              <w:ind w:left="318" w:hanging="318"/>
              <w:jc w:val="both"/>
              <w:rPr>
                <w:rFonts w:ascii="Arial" w:hAnsi="Arial" w:cs="Arial"/>
                <w:sz w:val="14"/>
                <w:szCs w:val="14"/>
              </w:rPr>
            </w:pPr>
            <w:r w:rsidRPr="00185F84">
              <w:rPr>
                <w:rFonts w:ascii="Arial" w:hAnsi="Arial" w:cs="Arial"/>
                <w:sz w:val="14"/>
                <w:szCs w:val="14"/>
              </w:rPr>
              <w:t>[ ] Sì [ ] No</w:t>
            </w:r>
          </w:p>
          <w:p w:rsidR="00885A29" w:rsidRPr="00185F84" w:rsidRDefault="00885A29" w:rsidP="00EB50F7">
            <w:pPr>
              <w:pStyle w:val="Text1"/>
              <w:spacing w:before="0" w:after="0"/>
              <w:jc w:val="both"/>
              <w:rPr>
                <w:rFonts w:ascii="Arial" w:hAnsi="Arial" w:cs="Arial"/>
                <w:sz w:val="14"/>
                <w:szCs w:val="14"/>
              </w:rPr>
            </w:pPr>
          </w:p>
          <w:p w:rsidR="00885A29" w:rsidRPr="00185F84" w:rsidRDefault="00885A29" w:rsidP="0049278B">
            <w:pPr>
              <w:pStyle w:val="Text1"/>
              <w:spacing w:before="0" w:after="0"/>
              <w:ind w:left="0"/>
              <w:jc w:val="both"/>
              <w:rPr>
                <w:rFonts w:ascii="Arial" w:hAnsi="Arial" w:cs="Arial"/>
                <w:sz w:val="14"/>
                <w:szCs w:val="14"/>
              </w:rPr>
            </w:pPr>
          </w:p>
          <w:p w:rsidR="00885A29" w:rsidRPr="00185F84" w:rsidRDefault="00885A29" w:rsidP="0049278B">
            <w:pPr>
              <w:pStyle w:val="Text1"/>
              <w:spacing w:before="0" w:after="0"/>
              <w:ind w:left="0"/>
              <w:jc w:val="both"/>
              <w:rPr>
                <w:rFonts w:ascii="Arial" w:hAnsi="Arial" w:cs="Arial"/>
                <w:sz w:val="14"/>
                <w:szCs w:val="14"/>
              </w:rPr>
            </w:pPr>
          </w:p>
          <w:p w:rsidR="00885A29" w:rsidRPr="00185F84" w:rsidRDefault="00885A29" w:rsidP="0049278B">
            <w:pPr>
              <w:pStyle w:val="Text1"/>
              <w:spacing w:before="0" w:after="0"/>
              <w:ind w:left="0"/>
              <w:jc w:val="both"/>
              <w:rPr>
                <w:rFonts w:ascii="Arial" w:hAnsi="Arial" w:cs="Arial"/>
                <w:sz w:val="14"/>
                <w:szCs w:val="14"/>
              </w:rPr>
            </w:pPr>
          </w:p>
          <w:p w:rsidR="00885A29" w:rsidRPr="00185F84" w:rsidRDefault="00885A29" w:rsidP="0049278B">
            <w:pPr>
              <w:pStyle w:val="Text1"/>
              <w:spacing w:before="0" w:after="0"/>
              <w:ind w:left="0"/>
              <w:jc w:val="both"/>
              <w:rPr>
                <w:rFonts w:ascii="Arial" w:hAnsi="Arial" w:cs="Arial"/>
                <w:sz w:val="14"/>
                <w:szCs w:val="14"/>
              </w:rPr>
            </w:pPr>
          </w:p>
          <w:p w:rsidR="00885A29" w:rsidRPr="00185F84" w:rsidRDefault="00885A29" w:rsidP="0049278B">
            <w:pPr>
              <w:pStyle w:val="Text1"/>
              <w:spacing w:before="0" w:after="0"/>
              <w:ind w:left="0"/>
              <w:jc w:val="both"/>
              <w:rPr>
                <w:rFonts w:ascii="Arial" w:hAnsi="Arial" w:cs="Arial"/>
                <w:sz w:val="14"/>
                <w:szCs w:val="14"/>
              </w:rPr>
            </w:pPr>
            <w:r w:rsidRPr="00185F84">
              <w:rPr>
                <w:rFonts w:ascii="Arial" w:hAnsi="Arial" w:cs="Arial"/>
                <w:sz w:val="14"/>
                <w:szCs w:val="14"/>
              </w:rPr>
              <w:t xml:space="preserve">(indirizzo web, autorità o organismo di emanazione, riferimento preciso della documentazione) </w:t>
            </w:r>
          </w:p>
          <w:p w:rsidR="00885A29" w:rsidRPr="00185F84" w:rsidRDefault="00885A29" w:rsidP="005A3C38">
            <w:pPr>
              <w:pStyle w:val="Text1"/>
              <w:spacing w:before="0"/>
              <w:ind w:left="0"/>
              <w:rPr>
                <w:strike/>
              </w:rPr>
            </w:pPr>
            <w:r w:rsidRPr="00185F84">
              <w:rPr>
                <w:rFonts w:ascii="Arial" w:hAnsi="Arial" w:cs="Arial"/>
                <w:sz w:val="14"/>
                <w:szCs w:val="14"/>
              </w:rPr>
              <w:t>[………..…][…………][……….…][……….…]</w:t>
            </w:r>
          </w:p>
        </w:tc>
      </w:tr>
      <w:tr w:rsidR="00885A29"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85A29" w:rsidRPr="00185F84" w:rsidRDefault="00885A29" w:rsidP="0049278B">
            <w:pPr>
              <w:pStyle w:val="Text1"/>
              <w:spacing w:after="0"/>
              <w:ind w:left="0"/>
              <w:jc w:val="both"/>
              <w:rPr>
                <w:rFonts w:ascii="Arial" w:hAnsi="Arial" w:cs="Arial"/>
                <w:bCs/>
                <w:color w:val="000000"/>
                <w:sz w:val="14"/>
                <w:szCs w:val="14"/>
              </w:rPr>
            </w:pPr>
            <w:r w:rsidRPr="00185F84">
              <w:rPr>
                <w:rFonts w:ascii="Arial" w:hAnsi="Arial" w:cs="Arial"/>
                <w:color w:val="000000"/>
                <w:sz w:val="14"/>
                <w:szCs w:val="14"/>
              </w:rPr>
              <w:t xml:space="preserve">Se pertinente: l'operatore economico, </w:t>
            </w:r>
            <w:r w:rsidRPr="00185F84">
              <w:rPr>
                <w:rFonts w:ascii="Arial"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885A29" w:rsidRPr="00185F84" w:rsidRDefault="00885A29" w:rsidP="0049278B">
            <w:pPr>
              <w:pStyle w:val="Text1"/>
              <w:spacing w:before="0" w:after="0"/>
              <w:ind w:left="0"/>
              <w:jc w:val="both"/>
              <w:rPr>
                <w:rFonts w:ascii="Arial" w:hAnsi="Arial" w:cs="Arial"/>
                <w:bCs/>
                <w:color w:val="000000"/>
                <w:sz w:val="14"/>
                <w:szCs w:val="14"/>
              </w:rPr>
            </w:pPr>
          </w:p>
          <w:p w:rsidR="00885A29" w:rsidRPr="00185F84" w:rsidRDefault="00885A29" w:rsidP="0049278B">
            <w:pPr>
              <w:pStyle w:val="Text1"/>
              <w:spacing w:before="0" w:after="0"/>
              <w:ind w:left="0"/>
              <w:rPr>
                <w:rFonts w:ascii="Arial" w:hAnsi="Arial" w:cs="Arial"/>
                <w:bCs/>
                <w:color w:val="000000"/>
                <w:sz w:val="14"/>
                <w:szCs w:val="14"/>
              </w:rPr>
            </w:pPr>
            <w:r w:rsidRPr="00185F84">
              <w:rPr>
                <w:rFonts w:ascii="Arial" w:hAnsi="Arial" w:cs="Arial"/>
                <w:bCs/>
                <w:color w:val="000000"/>
                <w:sz w:val="14"/>
                <w:szCs w:val="14"/>
              </w:rPr>
              <w:t>ovvero,</w:t>
            </w:r>
          </w:p>
          <w:p w:rsidR="00885A29" w:rsidRPr="00185F84" w:rsidRDefault="00885A29" w:rsidP="0049278B">
            <w:pPr>
              <w:pStyle w:val="Text1"/>
              <w:spacing w:before="0" w:after="0"/>
              <w:ind w:left="0"/>
              <w:rPr>
                <w:rFonts w:ascii="Arial" w:hAnsi="Arial" w:cs="Arial"/>
                <w:bCs/>
                <w:color w:val="000000"/>
                <w:sz w:val="14"/>
                <w:szCs w:val="14"/>
              </w:rPr>
            </w:pPr>
          </w:p>
          <w:p w:rsidR="00885A29" w:rsidRPr="00185F84" w:rsidRDefault="00885A29" w:rsidP="0049278B">
            <w:pPr>
              <w:pStyle w:val="Text1"/>
              <w:spacing w:before="0" w:after="0"/>
              <w:ind w:left="0"/>
              <w:jc w:val="both"/>
              <w:rPr>
                <w:rFonts w:ascii="Arial" w:hAnsi="Arial" w:cs="Arial"/>
                <w:b/>
                <w:color w:val="000000"/>
                <w:sz w:val="14"/>
                <w:szCs w:val="14"/>
              </w:rPr>
            </w:pPr>
            <w:r w:rsidRPr="00185F84">
              <w:rPr>
                <w:rFonts w:ascii="Arial" w:hAnsi="Arial" w:cs="Arial"/>
                <w:bCs/>
                <w:color w:val="000000"/>
                <w:sz w:val="14"/>
                <w:szCs w:val="14"/>
              </w:rPr>
              <w:t>è in possesso di attestazione rilasciata nell’ambito dei Sistemi di qualificazione di cui all’articolo 134 del Codice, previsti per i settori speciali</w:t>
            </w:r>
          </w:p>
          <w:p w:rsidR="00885A29" w:rsidRPr="00185F84" w:rsidRDefault="00885A29" w:rsidP="0049278B">
            <w:pPr>
              <w:pStyle w:val="Text1"/>
              <w:spacing w:before="0" w:after="0"/>
              <w:ind w:left="0"/>
              <w:rPr>
                <w:rFonts w:ascii="Arial" w:hAnsi="Arial" w:cs="Arial"/>
                <w:b/>
                <w:color w:val="000000"/>
                <w:sz w:val="14"/>
                <w:szCs w:val="14"/>
              </w:rPr>
            </w:pPr>
          </w:p>
          <w:p w:rsidR="00885A29" w:rsidRPr="00185F84" w:rsidRDefault="00885A29" w:rsidP="0049278B">
            <w:pPr>
              <w:pStyle w:val="Text1"/>
              <w:spacing w:before="0" w:after="0"/>
              <w:ind w:left="0"/>
              <w:rPr>
                <w:rFonts w:ascii="Arial" w:hAnsi="Arial" w:cs="Arial"/>
                <w:color w:val="000000"/>
                <w:sz w:val="14"/>
                <w:szCs w:val="14"/>
              </w:rPr>
            </w:pPr>
            <w:r w:rsidRPr="00185F84">
              <w:rPr>
                <w:rFonts w:ascii="Arial" w:hAnsi="Arial" w:cs="Arial"/>
                <w:b/>
                <w:color w:val="000000"/>
                <w:sz w:val="14"/>
                <w:szCs w:val="14"/>
              </w:rPr>
              <w:t>In caso affermativo</w:t>
            </w:r>
            <w:r w:rsidRPr="00185F84">
              <w:rPr>
                <w:rFonts w:ascii="Arial" w:hAnsi="Arial" w:cs="Arial"/>
                <w:color w:val="000000"/>
                <w:sz w:val="14"/>
                <w:szCs w:val="14"/>
              </w:rPr>
              <w:t>:</w:t>
            </w:r>
          </w:p>
          <w:p w:rsidR="00885A29" w:rsidRPr="00185F84" w:rsidRDefault="00885A29" w:rsidP="0049278B">
            <w:pPr>
              <w:pStyle w:val="Text1"/>
              <w:spacing w:before="0" w:after="0"/>
              <w:ind w:left="0"/>
              <w:rPr>
                <w:rFonts w:ascii="Arial" w:hAnsi="Arial" w:cs="Arial"/>
                <w:color w:val="000000"/>
                <w:sz w:val="14"/>
                <w:szCs w:val="14"/>
              </w:rPr>
            </w:pPr>
          </w:p>
          <w:p w:rsidR="00885A29" w:rsidRPr="00185F84" w:rsidRDefault="00885A29" w:rsidP="0049278B">
            <w:pPr>
              <w:pStyle w:val="Text1"/>
              <w:numPr>
                <w:ilvl w:val="0"/>
                <w:numId w:val="13"/>
              </w:numPr>
              <w:spacing w:before="0" w:after="0"/>
              <w:ind w:left="284" w:hanging="284"/>
              <w:jc w:val="both"/>
              <w:rPr>
                <w:rFonts w:ascii="Arial" w:hAnsi="Arial" w:cs="Arial"/>
                <w:i/>
                <w:color w:val="000000"/>
                <w:sz w:val="14"/>
                <w:szCs w:val="14"/>
              </w:rPr>
            </w:pPr>
            <w:r w:rsidRPr="00185F84">
              <w:rPr>
                <w:rFonts w:ascii="Arial" w:hAnsi="Arial" w:cs="Arial"/>
                <w:color w:val="000000"/>
                <w:sz w:val="14"/>
                <w:szCs w:val="14"/>
              </w:rPr>
              <w:t xml:space="preserve">Indicare gli estremi dell’attestazione (denominazione dell’Organismo di attestazione ovvero Sistema di qualificazione, numero e data dell’attestazione) </w:t>
            </w:r>
          </w:p>
          <w:p w:rsidR="00885A29" w:rsidRPr="00185F84" w:rsidRDefault="00885A29" w:rsidP="0049278B">
            <w:pPr>
              <w:pStyle w:val="Text1"/>
              <w:spacing w:before="0" w:after="0"/>
              <w:ind w:left="720"/>
              <w:rPr>
                <w:rFonts w:ascii="Arial" w:hAnsi="Arial" w:cs="Arial"/>
                <w:i/>
                <w:color w:val="000000"/>
                <w:sz w:val="14"/>
                <w:szCs w:val="14"/>
              </w:rPr>
            </w:pPr>
          </w:p>
          <w:p w:rsidR="00885A29" w:rsidRPr="00185F84" w:rsidRDefault="00885A29" w:rsidP="0049278B">
            <w:pPr>
              <w:pStyle w:val="Text1"/>
              <w:numPr>
                <w:ilvl w:val="0"/>
                <w:numId w:val="13"/>
              </w:numPr>
              <w:spacing w:before="0" w:after="0"/>
              <w:ind w:left="284" w:hanging="284"/>
              <w:jc w:val="both"/>
              <w:rPr>
                <w:rFonts w:ascii="Arial" w:hAnsi="Arial" w:cs="Arial"/>
                <w:color w:val="000000"/>
                <w:sz w:val="14"/>
                <w:szCs w:val="14"/>
              </w:rPr>
            </w:pPr>
            <w:r w:rsidRPr="00185F84">
              <w:rPr>
                <w:rFonts w:ascii="Arial" w:hAnsi="Arial" w:cs="Arial"/>
                <w:color w:val="000000"/>
                <w:sz w:val="14"/>
                <w:szCs w:val="14"/>
              </w:rPr>
              <w:t>Se l’attestazione di qualificazione è disponibile elettronicamente, indicare:</w:t>
            </w:r>
          </w:p>
          <w:p w:rsidR="00885A29" w:rsidRPr="00185F84" w:rsidRDefault="00885A29" w:rsidP="0049278B">
            <w:pPr>
              <w:pStyle w:val="Text1"/>
              <w:spacing w:before="0" w:after="0"/>
              <w:ind w:left="284" w:hanging="284"/>
              <w:rPr>
                <w:rFonts w:ascii="Arial" w:hAnsi="Arial" w:cs="Arial"/>
                <w:color w:val="000000"/>
                <w:sz w:val="14"/>
                <w:szCs w:val="14"/>
              </w:rPr>
            </w:pPr>
          </w:p>
          <w:p w:rsidR="00885A29" w:rsidRPr="00185F84" w:rsidRDefault="00885A29" w:rsidP="0049278B">
            <w:pPr>
              <w:pStyle w:val="Text1"/>
              <w:spacing w:before="0" w:after="0"/>
              <w:ind w:left="284" w:hanging="284"/>
              <w:rPr>
                <w:rFonts w:ascii="Arial" w:hAnsi="Arial" w:cs="Arial"/>
                <w:color w:val="000000"/>
                <w:sz w:val="14"/>
                <w:szCs w:val="14"/>
              </w:rPr>
            </w:pPr>
          </w:p>
          <w:p w:rsidR="00885A29" w:rsidRPr="00185F84" w:rsidRDefault="00885A29" w:rsidP="0049278B">
            <w:pPr>
              <w:pStyle w:val="Text1"/>
              <w:spacing w:before="0" w:after="0"/>
              <w:ind w:left="284" w:hanging="284"/>
              <w:rPr>
                <w:rFonts w:ascii="Arial" w:hAnsi="Arial" w:cs="Arial"/>
                <w:color w:val="000000"/>
                <w:sz w:val="14"/>
                <w:szCs w:val="14"/>
              </w:rPr>
            </w:pPr>
          </w:p>
          <w:p w:rsidR="00885A29" w:rsidRPr="00185F84" w:rsidRDefault="00885A29" w:rsidP="0049278B">
            <w:pPr>
              <w:pStyle w:val="Text1"/>
              <w:spacing w:before="0" w:after="0"/>
              <w:ind w:left="284" w:hanging="284"/>
              <w:rPr>
                <w:rFonts w:ascii="Arial" w:hAnsi="Arial" w:cs="Arial"/>
                <w:color w:val="000000"/>
                <w:sz w:val="14"/>
                <w:szCs w:val="14"/>
              </w:rPr>
            </w:pPr>
          </w:p>
          <w:p w:rsidR="00885A29" w:rsidRPr="00185F84" w:rsidRDefault="00885A29" w:rsidP="00286EF9">
            <w:pPr>
              <w:pStyle w:val="Text1"/>
              <w:numPr>
                <w:ilvl w:val="0"/>
                <w:numId w:val="13"/>
              </w:numPr>
              <w:spacing w:before="0" w:after="0"/>
              <w:ind w:left="284" w:hanging="284"/>
              <w:jc w:val="both"/>
              <w:rPr>
                <w:rFonts w:ascii="Arial" w:hAnsi="Arial" w:cs="Arial"/>
                <w:color w:val="000000"/>
                <w:sz w:val="14"/>
                <w:szCs w:val="14"/>
              </w:rPr>
            </w:pPr>
            <w:r w:rsidRPr="00185F84">
              <w:rPr>
                <w:rFonts w:ascii="Arial" w:hAnsi="Arial" w:cs="Arial"/>
                <w:color w:val="000000"/>
                <w:sz w:val="14"/>
                <w:szCs w:val="14"/>
              </w:rPr>
              <w:t>Indicare, se pertinente, le categorie di qualificazione alla quale si riferisce l’attestazione:</w:t>
            </w:r>
          </w:p>
          <w:p w:rsidR="00885A29" w:rsidRPr="00185F84" w:rsidRDefault="00885A29" w:rsidP="0049278B">
            <w:pPr>
              <w:pStyle w:val="Text1"/>
              <w:spacing w:before="0" w:after="0"/>
              <w:ind w:left="284" w:hanging="284"/>
              <w:rPr>
                <w:rFonts w:ascii="Arial" w:hAnsi="Arial" w:cs="Arial"/>
                <w:color w:val="000000"/>
                <w:sz w:val="14"/>
                <w:szCs w:val="14"/>
              </w:rPr>
            </w:pPr>
          </w:p>
          <w:p w:rsidR="00885A29" w:rsidRPr="00185F84" w:rsidRDefault="00885A29" w:rsidP="00286EF9">
            <w:pPr>
              <w:pStyle w:val="Text1"/>
              <w:numPr>
                <w:ilvl w:val="0"/>
                <w:numId w:val="13"/>
              </w:numPr>
              <w:spacing w:before="0"/>
              <w:ind w:left="284" w:hanging="284"/>
              <w:jc w:val="both"/>
              <w:rPr>
                <w:rFonts w:ascii="Arial" w:hAnsi="Arial" w:cs="Arial"/>
                <w:strike/>
                <w:color w:val="000000"/>
                <w:sz w:val="14"/>
                <w:szCs w:val="14"/>
              </w:rPr>
            </w:pPr>
            <w:r w:rsidRPr="00185F84">
              <w:rPr>
                <w:rFonts w:ascii="Arial" w:hAnsi="Arial" w:cs="Arial"/>
                <w:color w:val="000000"/>
                <w:sz w:val="14"/>
                <w:szCs w:val="14"/>
              </w:rPr>
              <w:t>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85A29" w:rsidRPr="00185F84" w:rsidRDefault="00885A29" w:rsidP="0049278B">
            <w:pPr>
              <w:pStyle w:val="Text1"/>
              <w:spacing w:after="0"/>
              <w:ind w:left="0"/>
              <w:rPr>
                <w:rFonts w:ascii="Arial" w:hAnsi="Arial" w:cs="Arial"/>
                <w:color w:val="000000"/>
                <w:sz w:val="14"/>
                <w:szCs w:val="14"/>
              </w:rPr>
            </w:pPr>
            <w:r w:rsidRPr="00185F84">
              <w:rPr>
                <w:rFonts w:ascii="Arial" w:hAnsi="Arial" w:cs="Arial"/>
                <w:color w:val="000000"/>
                <w:sz w:val="14"/>
                <w:szCs w:val="14"/>
              </w:rPr>
              <w:t>[ ] Sì [ ] No</w:t>
            </w:r>
          </w:p>
          <w:p w:rsidR="00885A29" w:rsidRPr="00185F84" w:rsidRDefault="00885A29" w:rsidP="0049278B">
            <w:pPr>
              <w:pStyle w:val="Text1"/>
              <w:spacing w:before="0" w:after="0"/>
              <w:ind w:left="0"/>
              <w:rPr>
                <w:rFonts w:ascii="Arial" w:hAnsi="Arial" w:cs="Arial"/>
                <w:color w:val="000000"/>
                <w:sz w:val="14"/>
                <w:szCs w:val="14"/>
              </w:rPr>
            </w:pPr>
          </w:p>
          <w:p w:rsidR="00885A29" w:rsidRPr="00185F84" w:rsidRDefault="00885A29" w:rsidP="0049278B">
            <w:pPr>
              <w:pStyle w:val="Text1"/>
              <w:spacing w:before="0" w:after="0"/>
              <w:ind w:left="0"/>
              <w:rPr>
                <w:rFonts w:ascii="Arial" w:hAnsi="Arial" w:cs="Arial"/>
                <w:color w:val="000000"/>
                <w:sz w:val="14"/>
                <w:szCs w:val="14"/>
              </w:rPr>
            </w:pPr>
          </w:p>
          <w:p w:rsidR="00885A29" w:rsidRPr="00185F84" w:rsidRDefault="00885A29" w:rsidP="0049278B">
            <w:pPr>
              <w:pStyle w:val="Text1"/>
              <w:spacing w:before="0" w:after="0"/>
              <w:ind w:left="0"/>
              <w:rPr>
                <w:rFonts w:ascii="Arial" w:hAnsi="Arial" w:cs="Arial"/>
                <w:color w:val="000000"/>
                <w:sz w:val="14"/>
                <w:szCs w:val="14"/>
              </w:rPr>
            </w:pPr>
          </w:p>
          <w:p w:rsidR="00885A29" w:rsidRPr="00185F84" w:rsidRDefault="00885A29" w:rsidP="0049278B">
            <w:pPr>
              <w:pStyle w:val="Text1"/>
              <w:spacing w:before="0" w:after="0"/>
              <w:ind w:left="0"/>
              <w:rPr>
                <w:rFonts w:ascii="Arial" w:hAnsi="Arial" w:cs="Arial"/>
                <w:color w:val="000000"/>
                <w:sz w:val="14"/>
                <w:szCs w:val="14"/>
              </w:rPr>
            </w:pPr>
          </w:p>
          <w:p w:rsidR="00885A29" w:rsidRPr="00185F84" w:rsidRDefault="00885A29" w:rsidP="0049278B">
            <w:pPr>
              <w:pStyle w:val="Text1"/>
              <w:spacing w:before="0" w:after="0"/>
              <w:ind w:left="0"/>
              <w:rPr>
                <w:rFonts w:ascii="Arial" w:hAnsi="Arial" w:cs="Arial"/>
                <w:color w:val="000000"/>
                <w:sz w:val="14"/>
                <w:szCs w:val="14"/>
              </w:rPr>
            </w:pPr>
          </w:p>
          <w:p w:rsidR="00885A29" w:rsidRPr="00185F84" w:rsidRDefault="00885A29" w:rsidP="0049278B">
            <w:pPr>
              <w:pStyle w:val="Text1"/>
              <w:spacing w:before="0" w:after="0"/>
              <w:ind w:left="0"/>
              <w:rPr>
                <w:rFonts w:ascii="Arial" w:hAnsi="Arial" w:cs="Arial"/>
                <w:color w:val="000000"/>
                <w:sz w:val="14"/>
                <w:szCs w:val="14"/>
              </w:rPr>
            </w:pPr>
            <w:r w:rsidRPr="00185F84">
              <w:rPr>
                <w:rFonts w:ascii="Arial" w:hAnsi="Arial" w:cs="Arial"/>
                <w:color w:val="000000"/>
                <w:sz w:val="14"/>
                <w:szCs w:val="14"/>
              </w:rPr>
              <w:t>[ ] Sì [ ] No</w:t>
            </w:r>
          </w:p>
          <w:p w:rsidR="00885A29" w:rsidRPr="00185F84" w:rsidRDefault="00885A29" w:rsidP="0049278B">
            <w:pPr>
              <w:pStyle w:val="Text1"/>
              <w:spacing w:before="0" w:after="0"/>
              <w:ind w:left="0"/>
              <w:rPr>
                <w:rFonts w:ascii="Arial" w:hAnsi="Arial" w:cs="Arial"/>
                <w:color w:val="000000"/>
                <w:sz w:val="14"/>
                <w:szCs w:val="14"/>
              </w:rPr>
            </w:pPr>
          </w:p>
          <w:p w:rsidR="00885A29" w:rsidRPr="00185F84" w:rsidRDefault="00885A29" w:rsidP="0049278B">
            <w:pPr>
              <w:pStyle w:val="Text1"/>
              <w:spacing w:before="0" w:after="0"/>
              <w:ind w:left="0"/>
              <w:rPr>
                <w:rFonts w:ascii="Arial" w:hAnsi="Arial" w:cs="Arial"/>
                <w:color w:val="000000"/>
                <w:sz w:val="14"/>
                <w:szCs w:val="14"/>
              </w:rPr>
            </w:pPr>
          </w:p>
          <w:p w:rsidR="00885A29" w:rsidRPr="00185F84" w:rsidRDefault="00885A29" w:rsidP="0049278B">
            <w:pPr>
              <w:pStyle w:val="Text1"/>
              <w:spacing w:before="0" w:after="0"/>
              <w:ind w:left="0"/>
              <w:rPr>
                <w:rFonts w:ascii="Arial" w:hAnsi="Arial" w:cs="Arial"/>
                <w:color w:val="000000"/>
                <w:sz w:val="14"/>
                <w:szCs w:val="14"/>
              </w:rPr>
            </w:pPr>
          </w:p>
          <w:p w:rsidR="00885A29" w:rsidRPr="00185F84" w:rsidRDefault="00885A29" w:rsidP="0049278B">
            <w:pPr>
              <w:pStyle w:val="Text1"/>
              <w:spacing w:before="0" w:after="0"/>
              <w:ind w:left="0"/>
              <w:rPr>
                <w:rFonts w:ascii="Arial" w:hAnsi="Arial" w:cs="Arial"/>
                <w:color w:val="000000"/>
                <w:sz w:val="14"/>
                <w:szCs w:val="14"/>
              </w:rPr>
            </w:pPr>
          </w:p>
          <w:p w:rsidR="00885A29" w:rsidRPr="00185F84" w:rsidRDefault="00885A29" w:rsidP="0049278B">
            <w:pPr>
              <w:pStyle w:val="Text1"/>
              <w:numPr>
                <w:ilvl w:val="0"/>
                <w:numId w:val="12"/>
              </w:numPr>
              <w:spacing w:before="0" w:after="0"/>
              <w:ind w:left="318"/>
              <w:rPr>
                <w:rFonts w:ascii="Arial" w:hAnsi="Arial" w:cs="Arial"/>
                <w:color w:val="000000"/>
                <w:sz w:val="14"/>
                <w:szCs w:val="14"/>
              </w:rPr>
            </w:pPr>
            <w:r w:rsidRPr="00185F84">
              <w:rPr>
                <w:rFonts w:ascii="Arial" w:hAnsi="Arial" w:cs="Arial"/>
                <w:color w:val="000000"/>
                <w:sz w:val="14"/>
                <w:szCs w:val="14"/>
              </w:rPr>
              <w:t>[………….…]</w:t>
            </w:r>
          </w:p>
          <w:p w:rsidR="00885A29" w:rsidRPr="00185F84" w:rsidRDefault="00885A29" w:rsidP="0049278B">
            <w:pPr>
              <w:pStyle w:val="Text1"/>
              <w:spacing w:before="0" w:after="0"/>
              <w:ind w:left="0"/>
              <w:rPr>
                <w:rFonts w:ascii="Arial" w:hAnsi="Arial" w:cs="Arial"/>
                <w:color w:val="000000"/>
                <w:sz w:val="14"/>
                <w:szCs w:val="14"/>
              </w:rPr>
            </w:pPr>
          </w:p>
          <w:p w:rsidR="00885A29" w:rsidRPr="00185F84" w:rsidRDefault="00885A29" w:rsidP="0049278B">
            <w:pPr>
              <w:pStyle w:val="Text1"/>
              <w:spacing w:before="0" w:after="0"/>
              <w:ind w:left="0"/>
              <w:rPr>
                <w:rFonts w:ascii="Arial" w:hAnsi="Arial" w:cs="Arial"/>
                <w:color w:val="000000"/>
                <w:sz w:val="14"/>
                <w:szCs w:val="14"/>
              </w:rPr>
            </w:pPr>
          </w:p>
          <w:p w:rsidR="00885A29" w:rsidRPr="00185F84" w:rsidRDefault="00885A29" w:rsidP="0049278B">
            <w:pPr>
              <w:pStyle w:val="Text1"/>
              <w:numPr>
                <w:ilvl w:val="0"/>
                <w:numId w:val="12"/>
              </w:numPr>
              <w:spacing w:before="0" w:after="0"/>
              <w:ind w:left="318" w:right="-71"/>
              <w:jc w:val="both"/>
              <w:rPr>
                <w:rFonts w:ascii="Arial" w:hAnsi="Arial" w:cs="Arial"/>
                <w:color w:val="000000"/>
                <w:sz w:val="14"/>
                <w:szCs w:val="14"/>
              </w:rPr>
            </w:pPr>
            <w:r w:rsidRPr="00185F84">
              <w:rPr>
                <w:rFonts w:ascii="Arial" w:hAnsi="Arial" w:cs="Arial"/>
                <w:color w:val="000000"/>
                <w:sz w:val="14"/>
                <w:szCs w:val="14"/>
              </w:rPr>
              <w:t>(indirizzo web, autorità o organismo di emanazione, riferimento preciso della documentazione):</w:t>
            </w:r>
          </w:p>
          <w:p w:rsidR="00885A29" w:rsidRPr="00185F84" w:rsidRDefault="00885A29" w:rsidP="0049278B">
            <w:pPr>
              <w:pStyle w:val="Text1"/>
              <w:spacing w:before="0" w:after="0"/>
              <w:ind w:left="0"/>
              <w:rPr>
                <w:rFonts w:ascii="Arial" w:hAnsi="Arial" w:cs="Arial"/>
                <w:color w:val="000000"/>
                <w:sz w:val="14"/>
                <w:szCs w:val="14"/>
              </w:rPr>
            </w:pPr>
            <w:r w:rsidRPr="00185F84">
              <w:rPr>
                <w:rFonts w:ascii="Arial" w:hAnsi="Arial" w:cs="Arial"/>
                <w:color w:val="000000"/>
                <w:sz w:val="14"/>
                <w:szCs w:val="14"/>
              </w:rPr>
              <w:t xml:space="preserve">        [………..…][…………][……….…][……….…]</w:t>
            </w:r>
          </w:p>
          <w:p w:rsidR="00885A29" w:rsidRPr="00185F84" w:rsidRDefault="00885A29" w:rsidP="0049278B">
            <w:pPr>
              <w:pStyle w:val="Text1"/>
              <w:tabs>
                <w:tab w:val="left" w:pos="318"/>
              </w:tabs>
              <w:spacing w:before="0" w:after="0"/>
              <w:ind w:left="0"/>
              <w:rPr>
                <w:rFonts w:ascii="Arial" w:hAnsi="Arial" w:cs="Arial"/>
                <w:color w:val="000000"/>
                <w:sz w:val="14"/>
                <w:szCs w:val="14"/>
              </w:rPr>
            </w:pPr>
          </w:p>
          <w:p w:rsidR="00885A29" w:rsidRPr="00185F84" w:rsidRDefault="00885A29" w:rsidP="00286EF9">
            <w:pPr>
              <w:pStyle w:val="Text1"/>
              <w:numPr>
                <w:ilvl w:val="0"/>
                <w:numId w:val="12"/>
              </w:numPr>
              <w:spacing w:before="0" w:after="0"/>
              <w:ind w:left="318" w:right="-71"/>
              <w:jc w:val="both"/>
              <w:rPr>
                <w:rFonts w:ascii="Arial" w:hAnsi="Arial" w:cs="Arial"/>
                <w:color w:val="000000"/>
                <w:sz w:val="14"/>
                <w:szCs w:val="14"/>
              </w:rPr>
            </w:pPr>
            <w:r w:rsidRPr="00185F84">
              <w:rPr>
                <w:rFonts w:ascii="Arial" w:hAnsi="Arial" w:cs="Arial"/>
                <w:color w:val="000000"/>
                <w:sz w:val="14"/>
                <w:szCs w:val="14"/>
              </w:rPr>
              <w:t>[…………..…]</w:t>
            </w:r>
          </w:p>
          <w:p w:rsidR="00885A29" w:rsidRPr="00185F84" w:rsidRDefault="00885A29" w:rsidP="00286EF9">
            <w:pPr>
              <w:pStyle w:val="Text1"/>
              <w:spacing w:before="0" w:after="0"/>
              <w:ind w:right="-71"/>
              <w:jc w:val="both"/>
              <w:rPr>
                <w:rFonts w:ascii="Arial" w:hAnsi="Arial" w:cs="Arial"/>
                <w:color w:val="000000"/>
                <w:sz w:val="14"/>
                <w:szCs w:val="14"/>
              </w:rPr>
            </w:pPr>
          </w:p>
          <w:p w:rsidR="00885A29" w:rsidRPr="00185F84" w:rsidRDefault="00885A29" w:rsidP="00286EF9">
            <w:pPr>
              <w:pStyle w:val="Text1"/>
              <w:spacing w:before="0" w:after="0"/>
              <w:ind w:right="-71"/>
              <w:jc w:val="both"/>
              <w:rPr>
                <w:rFonts w:ascii="Arial" w:hAnsi="Arial" w:cs="Arial"/>
                <w:color w:val="000000"/>
                <w:sz w:val="14"/>
                <w:szCs w:val="14"/>
              </w:rPr>
            </w:pPr>
          </w:p>
          <w:p w:rsidR="00885A29" w:rsidRPr="00185F84" w:rsidRDefault="00885A29" w:rsidP="00286EF9">
            <w:pPr>
              <w:pStyle w:val="Text1"/>
              <w:numPr>
                <w:ilvl w:val="0"/>
                <w:numId w:val="12"/>
              </w:numPr>
              <w:spacing w:before="0" w:after="0"/>
              <w:ind w:left="318" w:right="-71"/>
              <w:jc w:val="both"/>
              <w:rPr>
                <w:rFonts w:ascii="Arial" w:hAnsi="Arial" w:cs="Arial"/>
                <w:color w:val="000000"/>
                <w:sz w:val="14"/>
                <w:szCs w:val="14"/>
              </w:rPr>
            </w:pPr>
            <w:r w:rsidRPr="00185F84">
              <w:rPr>
                <w:rFonts w:ascii="Arial" w:hAnsi="Arial" w:cs="Arial"/>
                <w:color w:val="000000"/>
                <w:sz w:val="14"/>
                <w:szCs w:val="14"/>
              </w:rPr>
              <w:t>[ ] Sì [ ] No</w:t>
            </w:r>
          </w:p>
        </w:tc>
      </w:tr>
      <w:tr w:rsidR="00885A29" w:rsidTr="00E02752">
        <w:trPr>
          <w:trHeight w:val="755"/>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885A29" w:rsidRPr="003A443E" w:rsidRDefault="00885A29" w:rsidP="00E02752">
            <w:pPr>
              <w:pBdr>
                <w:top w:val="single" w:sz="4" w:space="1" w:color="00000A"/>
                <w:left w:val="single" w:sz="4" w:space="4" w:color="00000A"/>
                <w:bottom w:val="single" w:sz="4" w:space="16" w:color="00000A"/>
                <w:right w:val="single" w:sz="4" w:space="4" w:color="00000A"/>
              </w:pBdr>
              <w:shd w:val="clear" w:color="auto" w:fill="BFBFBF"/>
              <w:spacing w:after="0"/>
              <w:jc w:val="both"/>
              <w:rPr>
                <w:b/>
                <w:color w:val="000000"/>
              </w:rPr>
            </w:pPr>
            <w:r w:rsidRPr="003A443E">
              <w:rPr>
                <w:rFonts w:ascii="Arial" w:hAnsi="Arial" w:cs="Arial"/>
                <w:b/>
                <w:color w:val="000000"/>
                <w:w w:val="0"/>
                <w:sz w:val="14"/>
                <w:szCs w:val="14"/>
              </w:rPr>
              <w:t xml:space="preserve">Si evidenzia che </w:t>
            </w:r>
            <w:r w:rsidRPr="003A443E">
              <w:rPr>
                <w:rFonts w:ascii="Arial"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885A29"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85A29" w:rsidRPr="00E02752" w:rsidRDefault="00885A29">
            <w:pPr>
              <w:rPr>
                <w:sz w:val="14"/>
                <w:szCs w:val="14"/>
              </w:rPr>
            </w:pPr>
            <w:r w:rsidRPr="00E02752">
              <w:rPr>
                <w:rFonts w:ascii="Arial" w:hAnsi="Arial" w:cs="Arial"/>
                <w:b/>
                <w:sz w:val="14"/>
                <w:szCs w:val="14"/>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85A29" w:rsidRPr="00E02752" w:rsidRDefault="00885A29">
            <w:pPr>
              <w:pStyle w:val="Text1"/>
              <w:ind w:left="0"/>
              <w:rPr>
                <w:sz w:val="14"/>
                <w:szCs w:val="14"/>
              </w:rPr>
            </w:pPr>
            <w:r w:rsidRPr="00E02752">
              <w:rPr>
                <w:rFonts w:ascii="Arial" w:hAnsi="Arial" w:cs="Arial"/>
                <w:b/>
                <w:sz w:val="14"/>
                <w:szCs w:val="14"/>
              </w:rPr>
              <w:t>Risposta:</w:t>
            </w:r>
          </w:p>
        </w:tc>
      </w:tr>
      <w:tr w:rsidR="00885A29"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85A29" w:rsidRPr="00E02752" w:rsidRDefault="00885A29">
            <w:pPr>
              <w:pStyle w:val="Text1"/>
              <w:ind w:left="0"/>
              <w:rPr>
                <w:sz w:val="14"/>
                <w:szCs w:val="14"/>
              </w:rPr>
            </w:pPr>
            <w:r w:rsidRPr="00E02752">
              <w:rPr>
                <w:rFonts w:ascii="Arial" w:hAnsi="Arial" w:cs="Arial"/>
                <w:sz w:val="14"/>
                <w:szCs w:val="14"/>
              </w:rPr>
              <w:t>L'operatore economico partecipa alla procedura di appalto insieme ad altri (</w:t>
            </w:r>
            <w:r w:rsidRPr="00E02752">
              <w:rPr>
                <w:rStyle w:val="FootnoteReference"/>
                <w:rFonts w:ascii="Arial" w:hAnsi="Arial" w:cs="Arial"/>
                <w:sz w:val="14"/>
                <w:szCs w:val="14"/>
              </w:rPr>
              <w:footnoteReference w:id="11"/>
            </w:r>
            <w:r w:rsidRPr="00E02752">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85A29" w:rsidRPr="00E02752" w:rsidRDefault="00885A29">
            <w:pPr>
              <w:pStyle w:val="Text1"/>
              <w:ind w:left="0"/>
              <w:rPr>
                <w:sz w:val="14"/>
                <w:szCs w:val="14"/>
              </w:rPr>
            </w:pPr>
            <w:r w:rsidRPr="00E02752">
              <w:rPr>
                <w:rFonts w:ascii="Arial" w:hAnsi="Arial" w:cs="Arial"/>
                <w:sz w:val="14"/>
                <w:szCs w:val="14"/>
              </w:rPr>
              <w:t>[ ] Sì [ ] No</w:t>
            </w:r>
          </w:p>
        </w:tc>
      </w:tr>
      <w:tr w:rsidR="00885A29"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885A29" w:rsidRPr="00E02752" w:rsidRDefault="00885A29" w:rsidP="00E02752">
            <w:pPr>
              <w:pStyle w:val="Text1"/>
              <w:ind w:left="0"/>
              <w:rPr>
                <w:sz w:val="14"/>
                <w:szCs w:val="14"/>
              </w:rPr>
            </w:pPr>
            <w:r w:rsidRPr="00E02752">
              <w:rPr>
                <w:rFonts w:ascii="Arial" w:hAnsi="Arial" w:cs="Arial"/>
                <w:b/>
                <w:sz w:val="14"/>
                <w:szCs w:val="14"/>
              </w:rPr>
              <w:t>In caso affermativo, accertarsi che gli altri operatori interessati forniscano un DGUE distinto.</w:t>
            </w:r>
          </w:p>
        </w:tc>
      </w:tr>
      <w:tr w:rsidR="00885A29"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85A29" w:rsidRPr="00185F84" w:rsidRDefault="00885A29">
            <w:pPr>
              <w:pStyle w:val="Text1"/>
              <w:spacing w:after="0"/>
              <w:ind w:left="284" w:hanging="284"/>
              <w:rPr>
                <w:rFonts w:ascii="Arial" w:hAnsi="Arial" w:cs="Arial"/>
                <w:color w:val="000000"/>
                <w:sz w:val="14"/>
                <w:szCs w:val="14"/>
              </w:rPr>
            </w:pPr>
            <w:r w:rsidRPr="00185F84">
              <w:rPr>
                <w:rFonts w:ascii="Arial" w:hAnsi="Arial" w:cs="Arial"/>
                <w:b/>
                <w:color w:val="000000"/>
                <w:sz w:val="14"/>
                <w:szCs w:val="14"/>
              </w:rPr>
              <w:t>In caso affermativo</w:t>
            </w:r>
            <w:r w:rsidRPr="00185F84">
              <w:rPr>
                <w:rFonts w:ascii="Arial" w:hAnsi="Arial" w:cs="Arial"/>
                <w:color w:val="000000"/>
                <w:sz w:val="14"/>
                <w:szCs w:val="14"/>
              </w:rPr>
              <w:t>:</w:t>
            </w:r>
          </w:p>
          <w:p w:rsidR="00885A29" w:rsidRPr="00185F84" w:rsidRDefault="00885A29" w:rsidP="001B72B3">
            <w:pPr>
              <w:pStyle w:val="Text1"/>
              <w:numPr>
                <w:ilvl w:val="0"/>
                <w:numId w:val="6"/>
              </w:numPr>
              <w:spacing w:before="0" w:after="0"/>
              <w:ind w:left="284" w:hanging="284"/>
              <w:jc w:val="both"/>
              <w:rPr>
                <w:rFonts w:ascii="Arial" w:hAnsi="Arial" w:cs="Arial"/>
                <w:color w:val="000000"/>
                <w:sz w:val="14"/>
                <w:szCs w:val="14"/>
              </w:rPr>
            </w:pPr>
            <w:r w:rsidRPr="00185F84">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185F84">
              <w:rPr>
                <w:rFonts w:ascii="Arial" w:hAnsi="Arial" w:cs="Arial"/>
                <w:i/>
                <w:color w:val="000000"/>
                <w:sz w:val="14"/>
                <w:szCs w:val="14"/>
              </w:rPr>
              <w:t>a), b), c), d)</w:t>
            </w:r>
            <w:r w:rsidRPr="00185F84">
              <w:rPr>
                <w:rFonts w:ascii="Arial" w:hAnsi="Arial" w:cs="Arial"/>
                <w:color w:val="000000"/>
                <w:sz w:val="14"/>
                <w:szCs w:val="14"/>
              </w:rPr>
              <w:t xml:space="preserve"> ed </w:t>
            </w:r>
            <w:r w:rsidRPr="00185F84">
              <w:rPr>
                <w:rFonts w:ascii="Arial" w:hAnsi="Arial" w:cs="Arial"/>
                <w:i/>
                <w:color w:val="000000"/>
                <w:sz w:val="14"/>
                <w:szCs w:val="14"/>
              </w:rPr>
              <w:t>e</w:t>
            </w:r>
            <w:r w:rsidRPr="00185F84">
              <w:rPr>
                <w:rFonts w:ascii="Arial" w:hAnsi="Arial" w:cs="Arial"/>
                <w:color w:val="000000"/>
                <w:sz w:val="14"/>
                <w:szCs w:val="14"/>
              </w:rPr>
              <w:t>) del Codice (capofila, responsabile di compiti specifici,ecc.):</w:t>
            </w:r>
          </w:p>
          <w:p w:rsidR="00885A29" w:rsidRPr="00185F84" w:rsidRDefault="00885A29" w:rsidP="001B72B3">
            <w:pPr>
              <w:pStyle w:val="Text1"/>
              <w:spacing w:before="0" w:after="0"/>
              <w:ind w:left="284"/>
              <w:rPr>
                <w:rFonts w:ascii="Arial" w:hAnsi="Arial" w:cs="Arial"/>
                <w:color w:val="000000"/>
                <w:sz w:val="14"/>
                <w:szCs w:val="14"/>
              </w:rPr>
            </w:pPr>
          </w:p>
          <w:p w:rsidR="00885A29" w:rsidRPr="00185F84" w:rsidRDefault="00885A29" w:rsidP="001B72B3">
            <w:pPr>
              <w:pStyle w:val="Text1"/>
              <w:numPr>
                <w:ilvl w:val="0"/>
                <w:numId w:val="6"/>
              </w:numPr>
              <w:spacing w:before="0" w:after="0"/>
              <w:ind w:left="284" w:hanging="284"/>
              <w:jc w:val="both"/>
              <w:rPr>
                <w:rFonts w:ascii="Arial" w:hAnsi="Arial" w:cs="Arial"/>
                <w:color w:val="000000"/>
                <w:sz w:val="14"/>
                <w:szCs w:val="14"/>
              </w:rPr>
            </w:pPr>
            <w:r w:rsidRPr="00185F84">
              <w:rPr>
                <w:rFonts w:ascii="Arial" w:hAnsi="Arial" w:cs="Arial"/>
                <w:color w:val="000000"/>
                <w:sz w:val="14"/>
                <w:szCs w:val="14"/>
              </w:rPr>
              <w:t>Indicare gli altri operatori economici che compartecipano alla procedura di appalto:</w:t>
            </w:r>
          </w:p>
          <w:p w:rsidR="00885A29" w:rsidRPr="00185F84" w:rsidRDefault="00885A29" w:rsidP="001B72B3">
            <w:pPr>
              <w:pStyle w:val="Text1"/>
              <w:spacing w:before="0" w:after="0"/>
              <w:ind w:left="284"/>
              <w:jc w:val="both"/>
              <w:rPr>
                <w:rFonts w:ascii="Arial" w:hAnsi="Arial" w:cs="Arial"/>
                <w:color w:val="000000"/>
                <w:sz w:val="14"/>
                <w:szCs w:val="14"/>
              </w:rPr>
            </w:pPr>
          </w:p>
          <w:p w:rsidR="00885A29" w:rsidRPr="00185F84" w:rsidRDefault="00885A29" w:rsidP="001B72B3">
            <w:pPr>
              <w:pStyle w:val="Text1"/>
              <w:numPr>
                <w:ilvl w:val="0"/>
                <w:numId w:val="6"/>
              </w:numPr>
              <w:spacing w:before="0" w:after="0"/>
              <w:ind w:left="284" w:hanging="284"/>
              <w:jc w:val="both"/>
              <w:rPr>
                <w:rFonts w:ascii="Arial" w:hAnsi="Arial" w:cs="Arial"/>
                <w:b/>
                <w:color w:val="000000"/>
                <w:sz w:val="14"/>
                <w:szCs w:val="14"/>
              </w:rPr>
            </w:pPr>
            <w:r w:rsidRPr="00185F84">
              <w:rPr>
                <w:rFonts w:ascii="Arial" w:hAnsi="Arial" w:cs="Arial"/>
                <w:color w:val="000000"/>
                <w:sz w:val="14"/>
                <w:szCs w:val="14"/>
              </w:rPr>
              <w:t>Se pertinente, indicare il nome del raggruppamento partecipante:</w:t>
            </w:r>
          </w:p>
          <w:p w:rsidR="00885A29" w:rsidRPr="00185F84" w:rsidRDefault="00885A29" w:rsidP="001B72B3">
            <w:pPr>
              <w:pStyle w:val="Text1"/>
              <w:spacing w:before="0" w:after="0"/>
              <w:ind w:left="0"/>
              <w:rPr>
                <w:rFonts w:ascii="Arial" w:hAnsi="Arial" w:cs="Arial"/>
                <w:b/>
                <w:color w:val="000000"/>
                <w:sz w:val="14"/>
                <w:szCs w:val="14"/>
              </w:rPr>
            </w:pPr>
          </w:p>
          <w:p w:rsidR="00885A29" w:rsidRPr="00185F84" w:rsidRDefault="00885A29" w:rsidP="001B72B3">
            <w:pPr>
              <w:pStyle w:val="Text1"/>
              <w:numPr>
                <w:ilvl w:val="0"/>
                <w:numId w:val="6"/>
              </w:numPr>
              <w:spacing w:before="0"/>
              <w:ind w:left="284" w:hanging="284"/>
              <w:jc w:val="both"/>
              <w:rPr>
                <w:rFonts w:ascii="Arial" w:hAnsi="Arial" w:cs="Arial"/>
                <w:color w:val="000000"/>
                <w:sz w:val="14"/>
                <w:szCs w:val="14"/>
              </w:rPr>
            </w:pPr>
            <w:r w:rsidRPr="00185F84">
              <w:rPr>
                <w:rFonts w:ascii="Arial" w:hAnsi="Arial" w:cs="Arial"/>
                <w:color w:val="000000"/>
                <w:sz w:val="14"/>
                <w:szCs w:val="14"/>
              </w:rPr>
              <w:t xml:space="preserve">Se pertinente, indicare la denominazione degli operatori economici facenti parte di un consorzio di cui all’art. 45, comma 2, lett. </w:t>
            </w:r>
            <w:r w:rsidRPr="00185F84">
              <w:rPr>
                <w:rFonts w:ascii="Arial" w:hAnsi="Arial" w:cs="Arial"/>
                <w:i/>
                <w:color w:val="000000"/>
                <w:sz w:val="14"/>
                <w:szCs w:val="14"/>
              </w:rPr>
              <w:t>b)</w:t>
            </w:r>
            <w:r w:rsidRPr="00185F84">
              <w:rPr>
                <w:rFonts w:ascii="Arial" w:hAnsi="Arial" w:cs="Arial"/>
                <w:color w:val="000000"/>
                <w:sz w:val="14"/>
                <w:szCs w:val="14"/>
              </w:rPr>
              <w:t xml:space="preserve"> e </w:t>
            </w:r>
            <w:r w:rsidRPr="00185F84">
              <w:rPr>
                <w:rFonts w:ascii="Arial" w:hAnsi="Arial" w:cs="Arial"/>
                <w:i/>
                <w:color w:val="000000"/>
                <w:sz w:val="14"/>
                <w:szCs w:val="14"/>
              </w:rPr>
              <w:t>c)</w:t>
            </w:r>
            <w:r w:rsidRPr="00185F84">
              <w:rPr>
                <w:rFonts w:ascii="Arial" w:hAnsi="Arial" w:cs="Arial"/>
                <w:color w:val="000000"/>
                <w:sz w:val="14"/>
                <w:szCs w:val="14"/>
              </w:rPr>
              <w:t xml:space="preserve">, o di una società di professionisti di cui all’articolo 46, comma 1, lett. </w:t>
            </w:r>
            <w:r w:rsidRPr="00185F84">
              <w:rPr>
                <w:rFonts w:ascii="Arial" w:hAnsi="Arial" w:cs="Arial"/>
                <w:i/>
                <w:color w:val="000000"/>
                <w:sz w:val="14"/>
                <w:szCs w:val="14"/>
              </w:rPr>
              <w:t>f)</w:t>
            </w:r>
            <w:r w:rsidRPr="00185F84">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85A29" w:rsidRPr="00185F84" w:rsidRDefault="00885A29" w:rsidP="001B72B3">
            <w:pPr>
              <w:pStyle w:val="Text1"/>
              <w:spacing w:after="0"/>
              <w:ind w:left="0"/>
              <w:rPr>
                <w:rFonts w:ascii="Arial" w:hAnsi="Arial" w:cs="Arial"/>
                <w:color w:val="000000"/>
                <w:sz w:val="14"/>
                <w:szCs w:val="14"/>
              </w:rPr>
            </w:pPr>
          </w:p>
          <w:p w:rsidR="00885A29" w:rsidRPr="00185F84" w:rsidRDefault="00885A29" w:rsidP="001B72B3">
            <w:pPr>
              <w:pStyle w:val="Text1"/>
              <w:numPr>
                <w:ilvl w:val="0"/>
                <w:numId w:val="27"/>
              </w:numPr>
              <w:spacing w:before="0" w:after="0"/>
              <w:ind w:left="300" w:hanging="284"/>
              <w:rPr>
                <w:rFonts w:ascii="Arial" w:hAnsi="Arial" w:cs="Arial"/>
                <w:color w:val="000000"/>
                <w:sz w:val="14"/>
                <w:szCs w:val="14"/>
              </w:rPr>
            </w:pPr>
            <w:r w:rsidRPr="00185F84">
              <w:rPr>
                <w:rFonts w:ascii="Arial" w:hAnsi="Arial" w:cs="Arial"/>
                <w:color w:val="000000"/>
                <w:sz w:val="14"/>
                <w:szCs w:val="14"/>
              </w:rPr>
              <w:t>[…………..…]</w:t>
            </w:r>
          </w:p>
          <w:p w:rsidR="00885A29" w:rsidRPr="00185F84" w:rsidRDefault="00885A29" w:rsidP="001B72B3">
            <w:pPr>
              <w:pStyle w:val="Text1"/>
              <w:spacing w:before="0" w:after="0"/>
              <w:ind w:left="16"/>
              <w:rPr>
                <w:rFonts w:ascii="Arial" w:hAnsi="Arial" w:cs="Arial"/>
                <w:color w:val="000000"/>
                <w:sz w:val="14"/>
                <w:szCs w:val="14"/>
              </w:rPr>
            </w:pPr>
          </w:p>
          <w:p w:rsidR="00885A29" w:rsidRPr="00185F84" w:rsidRDefault="00885A29" w:rsidP="001B72B3">
            <w:pPr>
              <w:pStyle w:val="Text1"/>
              <w:spacing w:before="0" w:after="0"/>
              <w:ind w:left="16"/>
              <w:rPr>
                <w:rFonts w:ascii="Arial" w:hAnsi="Arial" w:cs="Arial"/>
                <w:color w:val="000000"/>
                <w:sz w:val="14"/>
                <w:szCs w:val="14"/>
              </w:rPr>
            </w:pPr>
          </w:p>
          <w:p w:rsidR="00885A29" w:rsidRPr="00185F84" w:rsidRDefault="00885A29" w:rsidP="001B72B3">
            <w:pPr>
              <w:pStyle w:val="Text1"/>
              <w:spacing w:before="0" w:after="0"/>
              <w:ind w:left="16"/>
              <w:rPr>
                <w:rFonts w:ascii="Arial" w:hAnsi="Arial" w:cs="Arial"/>
                <w:color w:val="000000"/>
                <w:sz w:val="14"/>
                <w:szCs w:val="14"/>
              </w:rPr>
            </w:pPr>
          </w:p>
          <w:p w:rsidR="00885A29" w:rsidRPr="00185F84" w:rsidRDefault="00885A29">
            <w:pPr>
              <w:pStyle w:val="Text1"/>
              <w:spacing w:before="0" w:after="0"/>
              <w:ind w:left="0"/>
              <w:rPr>
                <w:rFonts w:ascii="Arial" w:hAnsi="Arial" w:cs="Arial"/>
                <w:color w:val="000000"/>
                <w:sz w:val="14"/>
                <w:szCs w:val="14"/>
              </w:rPr>
            </w:pPr>
          </w:p>
          <w:p w:rsidR="00885A29" w:rsidRPr="00185F84" w:rsidRDefault="00885A29" w:rsidP="001B72B3">
            <w:pPr>
              <w:pStyle w:val="Text1"/>
              <w:numPr>
                <w:ilvl w:val="0"/>
                <w:numId w:val="27"/>
              </w:numPr>
              <w:spacing w:before="0" w:after="0"/>
              <w:ind w:left="300" w:hanging="284"/>
              <w:rPr>
                <w:rFonts w:ascii="Arial" w:hAnsi="Arial" w:cs="Arial"/>
                <w:color w:val="000000"/>
                <w:sz w:val="14"/>
                <w:szCs w:val="14"/>
              </w:rPr>
            </w:pPr>
            <w:r w:rsidRPr="00185F84">
              <w:rPr>
                <w:rFonts w:ascii="Arial" w:hAnsi="Arial" w:cs="Arial"/>
                <w:color w:val="000000"/>
                <w:sz w:val="14"/>
                <w:szCs w:val="14"/>
              </w:rPr>
              <w:t>[…………..…]</w:t>
            </w:r>
          </w:p>
          <w:p w:rsidR="00885A29" w:rsidRPr="00185F84" w:rsidRDefault="00885A29" w:rsidP="001B72B3">
            <w:pPr>
              <w:pStyle w:val="Text1"/>
              <w:spacing w:before="0" w:after="0"/>
              <w:ind w:left="300"/>
              <w:rPr>
                <w:rFonts w:ascii="Arial" w:hAnsi="Arial" w:cs="Arial"/>
                <w:color w:val="000000"/>
                <w:sz w:val="14"/>
                <w:szCs w:val="14"/>
              </w:rPr>
            </w:pPr>
          </w:p>
          <w:p w:rsidR="00885A29" w:rsidRPr="00185F84" w:rsidRDefault="00885A29" w:rsidP="001B72B3">
            <w:pPr>
              <w:pStyle w:val="Text1"/>
              <w:numPr>
                <w:ilvl w:val="0"/>
                <w:numId w:val="27"/>
              </w:numPr>
              <w:spacing w:before="0" w:after="0"/>
              <w:ind w:left="300" w:hanging="284"/>
              <w:rPr>
                <w:rFonts w:ascii="Arial" w:hAnsi="Arial" w:cs="Arial"/>
                <w:color w:val="000000"/>
                <w:sz w:val="14"/>
                <w:szCs w:val="14"/>
              </w:rPr>
            </w:pPr>
            <w:r w:rsidRPr="00185F84">
              <w:rPr>
                <w:rFonts w:ascii="Arial" w:hAnsi="Arial" w:cs="Arial"/>
                <w:color w:val="000000"/>
                <w:sz w:val="14"/>
                <w:szCs w:val="14"/>
              </w:rPr>
              <w:t>[…………..…]</w:t>
            </w:r>
          </w:p>
          <w:p w:rsidR="00885A29" w:rsidRPr="00185F84" w:rsidRDefault="00885A29" w:rsidP="001B72B3">
            <w:pPr>
              <w:pStyle w:val="Text1"/>
              <w:spacing w:before="0" w:after="0"/>
              <w:ind w:left="0"/>
              <w:rPr>
                <w:rFonts w:ascii="Arial" w:hAnsi="Arial" w:cs="Arial"/>
                <w:color w:val="000000"/>
                <w:sz w:val="14"/>
                <w:szCs w:val="14"/>
              </w:rPr>
            </w:pPr>
          </w:p>
          <w:p w:rsidR="00885A29" w:rsidRPr="00185F84" w:rsidRDefault="00885A29" w:rsidP="001B72B3">
            <w:pPr>
              <w:pStyle w:val="Text1"/>
              <w:numPr>
                <w:ilvl w:val="0"/>
                <w:numId w:val="27"/>
              </w:numPr>
              <w:spacing w:before="0" w:after="0"/>
              <w:ind w:left="300" w:hanging="284"/>
              <w:rPr>
                <w:color w:val="000000"/>
                <w:sz w:val="14"/>
                <w:szCs w:val="14"/>
              </w:rPr>
            </w:pPr>
            <w:r w:rsidRPr="00185F84">
              <w:rPr>
                <w:rFonts w:ascii="Arial" w:hAnsi="Arial" w:cs="Arial"/>
                <w:color w:val="000000"/>
                <w:sz w:val="14"/>
                <w:szCs w:val="14"/>
              </w:rPr>
              <w:t>[…….……….]</w:t>
            </w:r>
          </w:p>
        </w:tc>
      </w:tr>
      <w:tr w:rsidR="00885A29"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85A29" w:rsidRPr="00E02752" w:rsidRDefault="00885A29">
            <w:pPr>
              <w:pStyle w:val="Text1"/>
              <w:ind w:left="0"/>
              <w:rPr>
                <w:sz w:val="14"/>
                <w:szCs w:val="14"/>
              </w:rPr>
            </w:pPr>
            <w:r w:rsidRPr="00E02752">
              <w:rPr>
                <w:rFonts w:ascii="Arial" w:hAnsi="Arial" w:cs="Arial"/>
                <w:b/>
                <w:sz w:val="14"/>
                <w:szCs w:val="14"/>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85A29" w:rsidRPr="00E02752" w:rsidRDefault="00885A29">
            <w:pPr>
              <w:pStyle w:val="Text1"/>
              <w:ind w:left="0"/>
              <w:rPr>
                <w:sz w:val="14"/>
                <w:szCs w:val="14"/>
              </w:rPr>
            </w:pPr>
            <w:r w:rsidRPr="00E02752">
              <w:rPr>
                <w:rFonts w:ascii="Arial" w:hAnsi="Arial" w:cs="Arial"/>
                <w:b/>
                <w:sz w:val="14"/>
                <w:szCs w:val="14"/>
              </w:rPr>
              <w:t>Risposta:</w:t>
            </w:r>
          </w:p>
        </w:tc>
      </w:tr>
      <w:tr w:rsidR="00885A29"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85A29" w:rsidRPr="00E02752" w:rsidRDefault="00885A29" w:rsidP="001B72B3">
            <w:pPr>
              <w:pStyle w:val="Text1"/>
              <w:ind w:left="0"/>
              <w:rPr>
                <w:sz w:val="14"/>
                <w:szCs w:val="14"/>
              </w:rPr>
            </w:pPr>
            <w:r w:rsidRPr="00E02752">
              <w:rPr>
                <w:rFonts w:ascii="Arial" w:hAnsi="Arial" w:cs="Arial"/>
                <w:sz w:val="14"/>
                <w:szCs w:val="14"/>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885A29" w:rsidRPr="00E02752" w:rsidRDefault="00885A29">
            <w:pPr>
              <w:pStyle w:val="Text1"/>
              <w:ind w:left="0"/>
              <w:rPr>
                <w:sz w:val="14"/>
                <w:szCs w:val="14"/>
              </w:rPr>
            </w:pPr>
            <w:r w:rsidRPr="00E02752">
              <w:rPr>
                <w:rFonts w:ascii="Arial" w:hAnsi="Arial" w:cs="Arial"/>
                <w:sz w:val="14"/>
                <w:szCs w:val="14"/>
              </w:rPr>
              <w:t>[   ]</w:t>
            </w:r>
          </w:p>
        </w:tc>
      </w:tr>
    </w:tbl>
    <w:p w:rsidR="00885A29" w:rsidRPr="00AA5F93" w:rsidRDefault="00885A29">
      <w:pPr>
        <w:pStyle w:val="SectionTitle"/>
        <w:spacing w:before="0" w:after="0"/>
        <w:jc w:val="both"/>
        <w:rPr>
          <w:rFonts w:ascii="Arial" w:hAnsi="Arial" w:cs="Arial"/>
          <w:b w:val="0"/>
          <w:caps/>
          <w:sz w:val="10"/>
          <w:szCs w:val="10"/>
        </w:rPr>
      </w:pPr>
    </w:p>
    <w:p w:rsidR="00885A29" w:rsidRDefault="00885A29">
      <w:pPr>
        <w:suppressAutoHyphens w:val="0"/>
        <w:spacing w:before="0" w:after="0"/>
        <w:rPr>
          <w:rFonts w:ascii="Arial" w:hAnsi="Arial" w:cs="Arial"/>
          <w:caps/>
          <w:smallCaps/>
          <w:sz w:val="12"/>
          <w:szCs w:val="12"/>
        </w:rPr>
      </w:pPr>
      <w:r>
        <w:rPr>
          <w:rFonts w:ascii="Arial" w:hAnsi="Arial" w:cs="Arial"/>
          <w:b/>
          <w:caps/>
          <w:sz w:val="12"/>
          <w:szCs w:val="12"/>
        </w:rPr>
        <w:br w:type="page"/>
      </w:r>
    </w:p>
    <w:p w:rsidR="00885A29" w:rsidRPr="00AA5F93" w:rsidRDefault="00885A29">
      <w:pPr>
        <w:pStyle w:val="SectionTitle"/>
        <w:spacing w:before="0" w:after="0"/>
        <w:jc w:val="both"/>
        <w:rPr>
          <w:rFonts w:ascii="Arial" w:hAnsi="Arial" w:cs="Arial"/>
          <w:b w:val="0"/>
          <w:caps/>
          <w:sz w:val="12"/>
          <w:szCs w:val="12"/>
        </w:rPr>
      </w:pPr>
    </w:p>
    <w:p w:rsidR="00885A29" w:rsidRDefault="00885A29" w:rsidP="00FB3543">
      <w:pPr>
        <w:pStyle w:val="SectionTitle"/>
        <w:spacing w:before="0" w:after="0"/>
        <w:rPr>
          <w:rFonts w:ascii="Arial" w:hAnsi="Arial" w:cs="Arial"/>
          <w:b w:val="0"/>
          <w:caps/>
          <w:sz w:val="16"/>
          <w:szCs w:val="16"/>
        </w:rPr>
      </w:pPr>
      <w:r w:rsidRPr="006931B7">
        <w:rPr>
          <w:rFonts w:ascii="Arial" w:hAnsi="Arial" w:cs="Arial"/>
          <w:b w:val="0"/>
          <w:caps/>
          <w:sz w:val="16"/>
          <w:szCs w:val="16"/>
        </w:rPr>
        <w:t>B: Informazioni sui rappresentanti dell'operatore economico</w:t>
      </w:r>
    </w:p>
    <w:p w:rsidR="00885A29" w:rsidRDefault="00885A29" w:rsidP="00FB3543">
      <w:pPr>
        <w:pStyle w:val="SectionTitle"/>
        <w:spacing w:before="0" w:after="0"/>
        <w:rPr>
          <w:rFonts w:ascii="Arial" w:hAnsi="Arial" w:cs="Arial"/>
          <w:i/>
          <w:sz w:val="16"/>
          <w:szCs w:val="16"/>
        </w:rPr>
      </w:pPr>
    </w:p>
    <w:p w:rsidR="00885A29" w:rsidRDefault="00885A29" w:rsidP="00FB3543">
      <w:pPr>
        <w:pStyle w:val="SectionTitle"/>
        <w:spacing w:before="0" w:after="0"/>
        <w:rPr>
          <w:rFonts w:ascii="Arial" w:hAnsi="Arial" w:cs="Arial"/>
          <w:i/>
          <w:sz w:val="16"/>
          <w:szCs w:val="16"/>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09"/>
      </w:tblGrid>
      <w:tr w:rsidR="00885A29" w:rsidRPr="009044C6" w:rsidTr="009044C6">
        <w:trPr>
          <w:trHeight w:val="1007"/>
        </w:trPr>
        <w:tc>
          <w:tcPr>
            <w:tcW w:w="9209" w:type="dxa"/>
          </w:tcPr>
          <w:p w:rsidR="00885A29" w:rsidRPr="009044C6" w:rsidRDefault="00885A29" w:rsidP="009044C6">
            <w:pPr>
              <w:spacing w:before="0" w:after="0"/>
              <w:rPr>
                <w:rFonts w:ascii="Arial" w:hAnsi="Arial" w:cs="Arial"/>
                <w:i/>
                <w:sz w:val="14"/>
                <w:szCs w:val="14"/>
              </w:rPr>
            </w:pPr>
          </w:p>
          <w:p w:rsidR="00885A29" w:rsidRPr="009044C6" w:rsidRDefault="00885A29" w:rsidP="009044C6">
            <w:pPr>
              <w:spacing w:before="0" w:after="0"/>
              <w:rPr>
                <w:rFonts w:ascii="Arial" w:hAnsi="Arial" w:cs="Arial"/>
                <w:i/>
                <w:sz w:val="14"/>
                <w:szCs w:val="14"/>
              </w:rPr>
            </w:pPr>
            <w:r w:rsidRPr="009044C6">
              <w:rPr>
                <w:rFonts w:ascii="Arial" w:hAnsi="Arial" w:cs="Arial"/>
                <w:i/>
                <w:sz w:val="14"/>
                <w:szCs w:val="14"/>
              </w:rPr>
              <w:t>(indicare le cariche ricoperte, quali a titolo esemplificativo: titolari, rappresentanti legali, direttori tecnici, procuratori e altri soggetti esercenti poteri di rappresentanza, direzione e controllo, ecc.)</w:t>
            </w:r>
          </w:p>
          <w:p w:rsidR="00885A29" w:rsidRPr="009044C6" w:rsidRDefault="00885A29" w:rsidP="009044C6">
            <w:pPr>
              <w:spacing w:before="0" w:after="0"/>
              <w:rPr>
                <w:rFonts w:ascii="Arial" w:hAnsi="Arial" w:cs="Arial"/>
                <w:i/>
                <w:sz w:val="14"/>
                <w:szCs w:val="14"/>
              </w:rPr>
            </w:pPr>
          </w:p>
          <w:p w:rsidR="00885A29" w:rsidRPr="009044C6" w:rsidRDefault="00885A29" w:rsidP="009044C6">
            <w:pPr>
              <w:spacing w:before="0" w:after="0"/>
              <w:rPr>
                <w:i/>
                <w:sz w:val="14"/>
                <w:szCs w:val="14"/>
              </w:rPr>
            </w:pPr>
            <w:r w:rsidRPr="009044C6">
              <w:rPr>
                <w:rFonts w:ascii="Arial" w:hAnsi="Arial" w:cs="Arial"/>
                <w:i/>
                <w:sz w:val="14"/>
                <w:szCs w:val="14"/>
              </w:rPr>
              <w:t>Ripetere tante volte quanto necessario</w:t>
            </w:r>
          </w:p>
        </w:tc>
      </w:tr>
    </w:tbl>
    <w:p w:rsidR="00885A29" w:rsidRPr="009044C6" w:rsidRDefault="00885A29" w:rsidP="00FB3543">
      <w:pPr>
        <w:pStyle w:val="SectionTitle"/>
        <w:spacing w:before="0" w:after="0"/>
        <w:rPr>
          <w:rFonts w:ascii="Arial" w:hAnsi="Arial" w:cs="Arial"/>
          <w:i/>
          <w:sz w:val="16"/>
          <w:szCs w:val="16"/>
        </w:rPr>
      </w:pPr>
    </w:p>
    <w:tbl>
      <w:tblPr>
        <w:tblW w:w="9288" w:type="dxa"/>
        <w:tblInd w:w="-20" w:type="dxa"/>
        <w:tblLayout w:type="fixed"/>
        <w:tblCellMar>
          <w:left w:w="93" w:type="dxa"/>
        </w:tblCellMar>
        <w:tblLook w:val="0000"/>
      </w:tblPr>
      <w:tblGrid>
        <w:gridCol w:w="4644"/>
        <w:gridCol w:w="4644"/>
      </w:tblGrid>
      <w:tr w:rsidR="00885A29" w:rsidRPr="009044C6" w:rsidTr="009044C6">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9044C6" w:rsidRDefault="00885A29" w:rsidP="009044C6">
            <w:pPr>
              <w:rPr>
                <w:rFonts w:ascii="Arial" w:hAnsi="Arial" w:cs="Arial"/>
                <w:b/>
                <w:sz w:val="14"/>
                <w:szCs w:val="14"/>
              </w:rPr>
            </w:pPr>
            <w:r w:rsidRPr="009044C6">
              <w:rPr>
                <w:rFonts w:ascii="Arial" w:hAnsi="Arial" w:cs="Arial"/>
                <w:b/>
                <w:sz w:val="14"/>
                <w:szCs w:val="14"/>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9044C6" w:rsidRDefault="00885A29" w:rsidP="009044C6">
            <w:pPr>
              <w:rPr>
                <w:rFonts w:ascii="Arial" w:hAnsi="Arial" w:cs="Arial"/>
                <w:b/>
                <w:sz w:val="14"/>
                <w:szCs w:val="14"/>
              </w:rPr>
            </w:pPr>
            <w:r w:rsidRPr="009044C6">
              <w:rPr>
                <w:rFonts w:ascii="Arial" w:hAnsi="Arial" w:cs="Arial"/>
                <w:b/>
                <w:sz w:val="14"/>
                <w:szCs w:val="14"/>
              </w:rPr>
              <w:t>Risposta:</w:t>
            </w:r>
          </w:p>
        </w:tc>
      </w:tr>
      <w:tr w:rsidR="00885A29" w:rsidRPr="009044C6" w:rsidTr="009044C6">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rsidP="009044C6">
            <w:pPr>
              <w:spacing w:after="40"/>
              <w:rPr>
                <w:rFonts w:ascii="Arial" w:hAnsi="Arial" w:cs="Arial"/>
                <w:sz w:val="14"/>
                <w:szCs w:val="14"/>
              </w:rPr>
            </w:pPr>
            <w:bookmarkStart w:id="0" w:name="_Hlk57109497"/>
            <w:r w:rsidRPr="009044C6">
              <w:rPr>
                <w:rFonts w:ascii="Arial" w:hAnsi="Arial" w:cs="Arial"/>
                <w:sz w:val="14"/>
                <w:szCs w:val="14"/>
              </w:rPr>
              <w:t>Nome completo</w:t>
            </w:r>
          </w:p>
          <w:p w:rsidR="00885A29" w:rsidRPr="009044C6" w:rsidRDefault="00885A29" w:rsidP="009044C6">
            <w:pPr>
              <w:spacing w:before="40"/>
              <w:rPr>
                <w:sz w:val="14"/>
                <w:szCs w:val="14"/>
              </w:rPr>
            </w:pPr>
            <w:r w:rsidRPr="009044C6">
              <w:rPr>
                <w:rFonts w:ascii="Arial" w:hAnsi="Arial" w:cs="Arial"/>
                <w:sz w:val="14"/>
                <w:szCs w:val="14"/>
              </w:rPr>
              <w:t>data e luogo di nascita</w:t>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spacing w:after="0"/>
              <w:rPr>
                <w:rFonts w:ascii="Arial" w:hAnsi="Arial" w:cs="Arial"/>
                <w:sz w:val="14"/>
                <w:szCs w:val="14"/>
              </w:rPr>
            </w:pPr>
            <w:r w:rsidRPr="009044C6">
              <w:rPr>
                <w:rFonts w:ascii="Arial" w:hAnsi="Arial" w:cs="Arial"/>
                <w:sz w:val="14"/>
                <w:szCs w:val="14"/>
              </w:rPr>
              <w:t>[…………….]</w:t>
            </w:r>
          </w:p>
          <w:p w:rsidR="00885A29" w:rsidRPr="009044C6" w:rsidRDefault="00885A29" w:rsidP="009044C6">
            <w:pPr>
              <w:spacing w:before="40"/>
              <w:rPr>
                <w:sz w:val="14"/>
                <w:szCs w:val="14"/>
              </w:rPr>
            </w:pPr>
            <w:r w:rsidRPr="009044C6">
              <w:rPr>
                <w:rFonts w:ascii="Arial" w:hAnsi="Arial" w:cs="Arial"/>
                <w:sz w:val="14"/>
                <w:szCs w:val="14"/>
              </w:rPr>
              <w:t>[…………….]</w:t>
            </w:r>
          </w:p>
        </w:tc>
      </w:tr>
      <w:tr w:rsidR="00885A29" w:rsidRPr="00185F84" w:rsidTr="009044C6">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185F84" w:rsidRDefault="00885A29" w:rsidP="007020A8">
            <w:pPr>
              <w:pStyle w:val="ListParagraph"/>
              <w:suppressAutoHyphens/>
              <w:autoSpaceDE w:val="0"/>
              <w:spacing w:before="60" w:after="120"/>
              <w:ind w:hanging="697"/>
              <w:rPr>
                <w:rFonts w:cs="Arial"/>
                <w:noProof w:val="0"/>
                <w:sz w:val="14"/>
                <w:szCs w:val="14"/>
                <w:lang w:val="it-IT" w:eastAsia="ar-SA"/>
              </w:rPr>
            </w:pPr>
            <w:r w:rsidRPr="00185F84">
              <w:rPr>
                <w:rFonts w:cs="Arial"/>
                <w:noProof w:val="0"/>
                <w:color w:val="00000A"/>
                <w:kern w:val="1"/>
                <w:sz w:val="14"/>
                <w:szCs w:val="14"/>
                <w:lang w:val="it-IT" w:eastAsia="it-IT"/>
              </w:rPr>
              <w:t>Codice fiscale:</w:t>
            </w:r>
            <w:r w:rsidRPr="00185F84">
              <w:rPr>
                <w:rFonts w:cs="Arial"/>
                <w:noProof w:val="0"/>
                <w:sz w:val="14"/>
                <w:szCs w:val="14"/>
                <w:lang w:val="it-IT" w:eastAsia="ar-SA"/>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185F84" w:rsidRDefault="00885A29" w:rsidP="007020A8">
            <w:pPr>
              <w:pStyle w:val="ListParagraph"/>
              <w:suppressAutoHyphens/>
              <w:autoSpaceDE w:val="0"/>
              <w:spacing w:before="60" w:after="120" w:line="260" w:lineRule="exact"/>
              <w:ind w:hanging="720"/>
              <w:jc w:val="both"/>
              <w:rPr>
                <w:rFonts w:cs="Arial"/>
                <w:sz w:val="14"/>
                <w:szCs w:val="14"/>
                <w:lang w:eastAsia="ar-SA"/>
              </w:rPr>
            </w:pPr>
            <w:r w:rsidRPr="00185F84">
              <w:rPr>
                <w:rFonts w:cs="Arial"/>
                <w:sz w:val="14"/>
                <w:szCs w:val="14"/>
              </w:rPr>
              <w:t>[…………….]</w:t>
            </w:r>
          </w:p>
        </w:tc>
      </w:tr>
      <w:tr w:rsidR="00885A29" w:rsidRPr="00185F84" w:rsidTr="009044C6">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185F84" w:rsidRDefault="00885A29" w:rsidP="007020A8">
            <w:pPr>
              <w:spacing w:before="60"/>
              <w:rPr>
                <w:sz w:val="14"/>
                <w:szCs w:val="14"/>
              </w:rPr>
            </w:pPr>
            <w:r w:rsidRPr="00185F84">
              <w:rPr>
                <w:rFonts w:ascii="Arial" w:hAnsi="Arial" w:cs="Arial"/>
                <w:sz w:val="14"/>
                <w:szCs w:val="14"/>
              </w:rPr>
              <w:t>Carica: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185F84" w:rsidRDefault="00885A29">
            <w:pPr>
              <w:rPr>
                <w:sz w:val="14"/>
                <w:szCs w:val="14"/>
              </w:rPr>
            </w:pPr>
            <w:r w:rsidRPr="00185F84">
              <w:rPr>
                <w:rFonts w:ascii="Arial" w:hAnsi="Arial" w:cs="Arial"/>
                <w:sz w:val="14"/>
                <w:szCs w:val="14"/>
              </w:rPr>
              <w:t>[………….…]</w:t>
            </w:r>
          </w:p>
        </w:tc>
      </w:tr>
      <w:tr w:rsidR="00885A29" w:rsidRPr="00185F84" w:rsidTr="009044C6">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185F84" w:rsidRDefault="00885A29" w:rsidP="007020A8">
            <w:pPr>
              <w:spacing w:before="60"/>
              <w:rPr>
                <w:sz w:val="14"/>
                <w:szCs w:val="14"/>
              </w:rPr>
            </w:pPr>
            <w:r w:rsidRPr="00185F84">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185F84" w:rsidRDefault="00885A29" w:rsidP="007020A8">
            <w:pPr>
              <w:spacing w:before="60"/>
              <w:rPr>
                <w:sz w:val="14"/>
                <w:szCs w:val="14"/>
              </w:rPr>
            </w:pPr>
            <w:r w:rsidRPr="00185F84">
              <w:rPr>
                <w:rFonts w:ascii="Arial" w:hAnsi="Arial" w:cs="Arial"/>
                <w:sz w:val="14"/>
                <w:szCs w:val="14"/>
              </w:rPr>
              <w:t>[………….…]</w:t>
            </w:r>
          </w:p>
        </w:tc>
      </w:tr>
      <w:tr w:rsidR="00885A29" w:rsidRPr="00185F84" w:rsidTr="009044C6">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185F84" w:rsidRDefault="00885A29" w:rsidP="007020A8">
            <w:pPr>
              <w:spacing w:before="60"/>
              <w:rPr>
                <w:sz w:val="14"/>
                <w:szCs w:val="14"/>
              </w:rPr>
            </w:pPr>
            <w:r w:rsidRPr="00185F84">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185F84" w:rsidRDefault="00885A29">
            <w:pPr>
              <w:rPr>
                <w:sz w:val="14"/>
                <w:szCs w:val="14"/>
              </w:rPr>
            </w:pPr>
            <w:r w:rsidRPr="00185F84">
              <w:rPr>
                <w:rFonts w:ascii="Arial" w:hAnsi="Arial" w:cs="Arial"/>
                <w:sz w:val="14"/>
                <w:szCs w:val="14"/>
              </w:rPr>
              <w:t>[………….…]</w:t>
            </w:r>
          </w:p>
        </w:tc>
      </w:tr>
      <w:tr w:rsidR="00885A29" w:rsidRPr="00185F84" w:rsidTr="009044C6">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185F84" w:rsidRDefault="00885A29" w:rsidP="007020A8">
            <w:pPr>
              <w:spacing w:before="60"/>
              <w:rPr>
                <w:sz w:val="14"/>
                <w:szCs w:val="14"/>
              </w:rPr>
            </w:pPr>
            <w:r w:rsidRPr="00185F84">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185F84" w:rsidRDefault="00885A29">
            <w:pPr>
              <w:rPr>
                <w:sz w:val="14"/>
                <w:szCs w:val="14"/>
              </w:rPr>
            </w:pPr>
            <w:r w:rsidRPr="00185F84">
              <w:rPr>
                <w:rFonts w:ascii="Arial" w:hAnsi="Arial" w:cs="Arial"/>
                <w:sz w:val="14"/>
                <w:szCs w:val="14"/>
              </w:rPr>
              <w:t>[…………….]</w:t>
            </w:r>
          </w:p>
        </w:tc>
      </w:tr>
      <w:tr w:rsidR="00885A29" w:rsidRPr="00185F84" w:rsidTr="009044C6">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185F84" w:rsidRDefault="00885A29" w:rsidP="007020A8">
            <w:pPr>
              <w:spacing w:before="60"/>
              <w:rPr>
                <w:sz w:val="14"/>
                <w:szCs w:val="14"/>
              </w:rPr>
            </w:pPr>
            <w:r w:rsidRPr="00185F84">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185F84" w:rsidRDefault="00885A29">
            <w:pPr>
              <w:rPr>
                <w:sz w:val="14"/>
                <w:szCs w:val="14"/>
              </w:rPr>
            </w:pPr>
            <w:r w:rsidRPr="00185F84">
              <w:rPr>
                <w:rFonts w:ascii="Arial" w:hAnsi="Arial" w:cs="Arial"/>
                <w:sz w:val="14"/>
                <w:szCs w:val="14"/>
              </w:rPr>
              <w:t>[………….…]</w:t>
            </w:r>
          </w:p>
        </w:tc>
      </w:tr>
      <w:bookmarkEnd w:id="0"/>
    </w:tbl>
    <w:p w:rsidR="00885A29" w:rsidRPr="00185F84" w:rsidRDefault="00885A29" w:rsidP="005D2C1A">
      <w:pPr>
        <w:pStyle w:val="SectionTitle"/>
        <w:spacing w:after="0"/>
        <w:jc w:val="left"/>
        <w:rPr>
          <w:rFonts w:ascii="Arial" w:hAnsi="Arial" w:cs="Arial"/>
          <w:b w:val="0"/>
          <w:caps/>
          <w:sz w:val="14"/>
          <w:szCs w:val="14"/>
        </w:rPr>
      </w:pPr>
    </w:p>
    <w:tbl>
      <w:tblPr>
        <w:tblW w:w="9288" w:type="dxa"/>
        <w:tblInd w:w="-20" w:type="dxa"/>
        <w:tblLayout w:type="fixed"/>
        <w:tblCellMar>
          <w:left w:w="93" w:type="dxa"/>
        </w:tblCellMar>
        <w:tblLook w:val="0000"/>
      </w:tblPr>
      <w:tblGrid>
        <w:gridCol w:w="4644"/>
        <w:gridCol w:w="4644"/>
      </w:tblGrid>
      <w:tr w:rsidR="00885A29" w:rsidRPr="00185F84" w:rsidTr="005D2C1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185F84" w:rsidRDefault="00885A29" w:rsidP="00F971CA">
            <w:pPr>
              <w:widowControl w:val="0"/>
              <w:autoSpaceDE w:val="0"/>
              <w:spacing w:before="60"/>
              <w:jc w:val="both"/>
              <w:rPr>
                <w:rFonts w:ascii="Arial" w:hAnsi="Arial" w:cs="Arial"/>
                <w:b/>
                <w:sz w:val="14"/>
                <w:szCs w:val="14"/>
              </w:rPr>
            </w:pPr>
            <w:r w:rsidRPr="00185F84">
              <w:rPr>
                <w:rFonts w:ascii="Arial" w:hAnsi="Arial" w:cs="Arial"/>
                <w:b/>
                <w:sz w:val="14"/>
                <w:szCs w:val="14"/>
              </w:rPr>
              <w:t>EVENTUALI SOGGETTI CESSATI (dall’anno antecedente alla data di pubblicazione del bando di gara alla data di sottoscrizione del presente modulo):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185F84" w:rsidRDefault="00885A29" w:rsidP="00A571B4">
            <w:pPr>
              <w:rPr>
                <w:sz w:val="14"/>
                <w:szCs w:val="14"/>
              </w:rPr>
            </w:pPr>
            <w:r w:rsidRPr="00185F84">
              <w:rPr>
                <w:rFonts w:ascii="Arial" w:hAnsi="Arial" w:cs="Arial"/>
                <w:b/>
                <w:sz w:val="14"/>
                <w:szCs w:val="14"/>
              </w:rPr>
              <w:t>Risposta:</w:t>
            </w:r>
          </w:p>
        </w:tc>
      </w:tr>
      <w:tr w:rsidR="00885A29" w:rsidRPr="00185F84" w:rsidTr="005D2C1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185F84" w:rsidRDefault="00885A29" w:rsidP="005D2C1A">
            <w:pPr>
              <w:spacing w:after="40"/>
              <w:rPr>
                <w:rFonts w:ascii="Arial" w:hAnsi="Arial" w:cs="Arial"/>
                <w:sz w:val="14"/>
                <w:szCs w:val="14"/>
              </w:rPr>
            </w:pPr>
            <w:r w:rsidRPr="00185F84">
              <w:rPr>
                <w:rFonts w:ascii="Arial" w:hAnsi="Arial" w:cs="Arial"/>
                <w:sz w:val="14"/>
                <w:szCs w:val="14"/>
              </w:rPr>
              <w:t>Nome completo</w:t>
            </w:r>
          </w:p>
          <w:p w:rsidR="00885A29" w:rsidRPr="00185F84" w:rsidRDefault="00885A29" w:rsidP="005D2C1A">
            <w:pPr>
              <w:spacing w:before="40" w:after="40"/>
              <w:rPr>
                <w:sz w:val="14"/>
                <w:szCs w:val="14"/>
              </w:rPr>
            </w:pPr>
            <w:r w:rsidRPr="00185F84">
              <w:rPr>
                <w:rFonts w:ascii="Arial" w:hAnsi="Arial" w:cs="Arial"/>
                <w:sz w:val="14"/>
                <w:szCs w:val="14"/>
              </w:rPr>
              <w:t>data e luogo di nascita: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185F84" w:rsidRDefault="00885A29" w:rsidP="005D2C1A">
            <w:pPr>
              <w:spacing w:after="0"/>
              <w:rPr>
                <w:rFonts w:ascii="Arial" w:hAnsi="Arial" w:cs="Arial"/>
                <w:sz w:val="14"/>
                <w:szCs w:val="14"/>
              </w:rPr>
            </w:pPr>
            <w:r w:rsidRPr="00185F84">
              <w:rPr>
                <w:rFonts w:ascii="Arial" w:hAnsi="Arial" w:cs="Arial"/>
                <w:sz w:val="14"/>
                <w:szCs w:val="14"/>
              </w:rPr>
              <w:t>[…………….]</w:t>
            </w:r>
          </w:p>
          <w:p w:rsidR="00885A29" w:rsidRPr="00185F84" w:rsidRDefault="00885A29" w:rsidP="005D2C1A">
            <w:pPr>
              <w:spacing w:before="60"/>
              <w:rPr>
                <w:sz w:val="14"/>
                <w:szCs w:val="14"/>
              </w:rPr>
            </w:pPr>
            <w:r w:rsidRPr="00185F84">
              <w:rPr>
                <w:rFonts w:ascii="Arial" w:hAnsi="Arial" w:cs="Arial"/>
                <w:sz w:val="14"/>
                <w:szCs w:val="14"/>
              </w:rPr>
              <w:t>[…………….]</w:t>
            </w:r>
          </w:p>
        </w:tc>
      </w:tr>
      <w:tr w:rsidR="00885A29" w:rsidRPr="00185F84" w:rsidTr="005D2C1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185F84" w:rsidRDefault="00885A29" w:rsidP="005D2C1A">
            <w:pPr>
              <w:pStyle w:val="ListParagraph"/>
              <w:suppressAutoHyphens/>
              <w:autoSpaceDE w:val="0"/>
              <w:spacing w:before="60" w:after="120" w:line="260" w:lineRule="exact"/>
              <w:ind w:hanging="697"/>
              <w:rPr>
                <w:rFonts w:cs="Arial"/>
                <w:sz w:val="14"/>
                <w:szCs w:val="14"/>
                <w:lang w:eastAsia="ar-SA"/>
              </w:rPr>
            </w:pPr>
            <w:r w:rsidRPr="00185F84">
              <w:rPr>
                <w:rFonts w:cs="Arial"/>
                <w:noProof w:val="0"/>
                <w:color w:val="00000A"/>
                <w:kern w:val="1"/>
                <w:sz w:val="14"/>
                <w:szCs w:val="14"/>
                <w:lang w:val="it-IT" w:eastAsia="it-IT"/>
              </w:rPr>
              <w:t>Codice fiscale:</w:t>
            </w:r>
            <w:r w:rsidRPr="00185F84">
              <w:rPr>
                <w:rFonts w:cs="Arial"/>
                <w:noProof w:val="0"/>
                <w:sz w:val="14"/>
                <w:szCs w:val="14"/>
                <w:lang w:val="it-IT" w:eastAsia="ar-SA"/>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185F84" w:rsidRDefault="00885A29" w:rsidP="005D2C1A">
            <w:pPr>
              <w:pStyle w:val="ListParagraph"/>
              <w:suppressAutoHyphens/>
              <w:autoSpaceDE w:val="0"/>
              <w:spacing w:before="60" w:after="120" w:line="260" w:lineRule="exact"/>
              <w:ind w:hanging="720"/>
              <w:jc w:val="both"/>
              <w:rPr>
                <w:rFonts w:cs="Arial"/>
                <w:sz w:val="14"/>
                <w:szCs w:val="14"/>
                <w:lang w:eastAsia="ar-SA"/>
              </w:rPr>
            </w:pPr>
            <w:r w:rsidRPr="00185F84">
              <w:rPr>
                <w:rFonts w:cs="Arial"/>
                <w:sz w:val="14"/>
                <w:szCs w:val="14"/>
              </w:rPr>
              <w:t>[…………….]</w:t>
            </w:r>
          </w:p>
        </w:tc>
      </w:tr>
      <w:tr w:rsidR="00885A29" w:rsidRPr="009044C6" w:rsidTr="005D2C1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185F84" w:rsidRDefault="00885A29" w:rsidP="005D2C1A">
            <w:pPr>
              <w:spacing w:before="60"/>
              <w:rPr>
                <w:sz w:val="14"/>
                <w:szCs w:val="14"/>
              </w:rPr>
            </w:pPr>
            <w:r w:rsidRPr="00185F84">
              <w:rPr>
                <w:rFonts w:ascii="Arial" w:hAnsi="Arial" w:cs="Arial"/>
                <w:sz w:val="14"/>
                <w:szCs w:val="14"/>
              </w:rPr>
              <w:t>Carica: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9044C6" w:rsidRDefault="00885A29" w:rsidP="005D2C1A">
            <w:pPr>
              <w:spacing w:before="60"/>
              <w:rPr>
                <w:sz w:val="14"/>
                <w:szCs w:val="14"/>
              </w:rPr>
            </w:pPr>
            <w:r w:rsidRPr="00185F84">
              <w:rPr>
                <w:rFonts w:ascii="Arial" w:hAnsi="Arial" w:cs="Arial"/>
                <w:sz w:val="14"/>
                <w:szCs w:val="14"/>
              </w:rPr>
              <w:t>[………….…]</w:t>
            </w:r>
          </w:p>
        </w:tc>
      </w:tr>
      <w:tr w:rsidR="00885A29" w:rsidRPr="009044C6" w:rsidTr="005D2C1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9044C6" w:rsidRDefault="00885A29" w:rsidP="005D2C1A">
            <w:pPr>
              <w:spacing w:before="40" w:after="40"/>
              <w:rPr>
                <w:sz w:val="14"/>
                <w:szCs w:val="14"/>
              </w:rPr>
            </w:pPr>
            <w:r w:rsidRPr="009044C6">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9044C6" w:rsidRDefault="00885A29" w:rsidP="005D2C1A">
            <w:pPr>
              <w:spacing w:before="60"/>
              <w:rPr>
                <w:sz w:val="14"/>
                <w:szCs w:val="14"/>
              </w:rPr>
            </w:pPr>
            <w:r w:rsidRPr="009044C6">
              <w:rPr>
                <w:rFonts w:ascii="Arial" w:hAnsi="Arial" w:cs="Arial"/>
                <w:sz w:val="14"/>
                <w:szCs w:val="14"/>
              </w:rPr>
              <w:t>[………….…]</w:t>
            </w:r>
          </w:p>
        </w:tc>
      </w:tr>
      <w:tr w:rsidR="00885A29" w:rsidRPr="009044C6" w:rsidTr="005D2C1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9044C6" w:rsidRDefault="00885A29" w:rsidP="005D2C1A">
            <w:pPr>
              <w:spacing w:before="60"/>
              <w:rPr>
                <w:sz w:val="14"/>
                <w:szCs w:val="14"/>
              </w:rPr>
            </w:pPr>
            <w:r w:rsidRPr="009044C6">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9044C6" w:rsidRDefault="00885A29" w:rsidP="005D2C1A">
            <w:pPr>
              <w:rPr>
                <w:sz w:val="14"/>
                <w:szCs w:val="14"/>
              </w:rPr>
            </w:pPr>
            <w:r w:rsidRPr="009044C6">
              <w:rPr>
                <w:rFonts w:ascii="Arial" w:hAnsi="Arial" w:cs="Arial"/>
                <w:sz w:val="14"/>
                <w:szCs w:val="14"/>
              </w:rPr>
              <w:t>[………….…]</w:t>
            </w:r>
          </w:p>
        </w:tc>
      </w:tr>
      <w:tr w:rsidR="00885A29" w:rsidRPr="009044C6" w:rsidTr="005D2C1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9044C6" w:rsidRDefault="00885A29" w:rsidP="005D2C1A">
            <w:pPr>
              <w:spacing w:before="60"/>
              <w:rPr>
                <w:sz w:val="14"/>
                <w:szCs w:val="14"/>
              </w:rPr>
            </w:pPr>
            <w:r w:rsidRPr="009044C6">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9044C6" w:rsidRDefault="00885A29" w:rsidP="005D2C1A">
            <w:pPr>
              <w:rPr>
                <w:sz w:val="14"/>
                <w:szCs w:val="14"/>
              </w:rPr>
            </w:pPr>
            <w:r w:rsidRPr="009044C6">
              <w:rPr>
                <w:rFonts w:ascii="Arial" w:hAnsi="Arial" w:cs="Arial"/>
                <w:sz w:val="14"/>
                <w:szCs w:val="14"/>
              </w:rPr>
              <w:t>[…………….]</w:t>
            </w:r>
          </w:p>
        </w:tc>
      </w:tr>
      <w:tr w:rsidR="00885A29" w:rsidRPr="009044C6" w:rsidTr="005D2C1A">
        <w:trPr>
          <w:trHeight w:val="41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9044C6" w:rsidRDefault="00885A29" w:rsidP="005D2C1A">
            <w:pPr>
              <w:spacing w:before="40" w:after="40"/>
              <w:rPr>
                <w:sz w:val="14"/>
                <w:szCs w:val="14"/>
              </w:rPr>
            </w:pPr>
            <w:r w:rsidRPr="009044C6">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9044C6" w:rsidRDefault="00885A29" w:rsidP="005D2C1A">
            <w:pPr>
              <w:rPr>
                <w:sz w:val="14"/>
                <w:szCs w:val="14"/>
              </w:rPr>
            </w:pPr>
            <w:r w:rsidRPr="009044C6">
              <w:rPr>
                <w:rFonts w:ascii="Arial" w:hAnsi="Arial" w:cs="Arial"/>
                <w:sz w:val="14"/>
                <w:szCs w:val="14"/>
              </w:rPr>
              <w:t>[………….…]</w:t>
            </w:r>
          </w:p>
        </w:tc>
      </w:tr>
      <w:tr w:rsidR="00885A29" w:rsidRPr="009044C6" w:rsidTr="005D2C1A">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9044C6" w:rsidRDefault="00885A29" w:rsidP="005D2C1A">
            <w:pPr>
              <w:pStyle w:val="ListParagraph"/>
              <w:tabs>
                <w:tab w:val="left" w:pos="2301"/>
                <w:tab w:val="left" w:pos="4542"/>
                <w:tab w:val="left" w:pos="5278"/>
              </w:tabs>
              <w:suppressAutoHyphens/>
              <w:autoSpaceDE w:val="0"/>
              <w:spacing w:line="260" w:lineRule="exact"/>
              <w:ind w:left="357" w:hanging="337"/>
              <w:jc w:val="both"/>
              <w:rPr>
                <w:rFonts w:cs="Arial"/>
                <w:noProof w:val="0"/>
                <w:color w:val="00000A"/>
                <w:kern w:val="1"/>
                <w:sz w:val="14"/>
                <w:szCs w:val="14"/>
                <w:lang w:val="it-IT" w:eastAsia="it-IT"/>
              </w:rPr>
            </w:pPr>
            <w:r w:rsidRPr="009044C6">
              <w:rPr>
                <w:rFonts w:cs="Arial"/>
                <w:noProof w:val="0"/>
                <w:color w:val="00000A"/>
                <w:kern w:val="1"/>
                <w:sz w:val="14"/>
                <w:szCs w:val="14"/>
                <w:lang w:val="it-IT" w:eastAsia="it-IT"/>
              </w:rPr>
              <w:t xml:space="preserve">Cessato dalla carica di </w:t>
            </w:r>
          </w:p>
          <w:p w:rsidR="00885A29" w:rsidRPr="005D2C1A" w:rsidRDefault="00885A29" w:rsidP="005D2C1A">
            <w:pPr>
              <w:pStyle w:val="ListParagraph"/>
              <w:tabs>
                <w:tab w:val="left" w:pos="2301"/>
                <w:tab w:val="left" w:pos="4542"/>
                <w:tab w:val="left" w:pos="5278"/>
              </w:tabs>
              <w:suppressAutoHyphens/>
              <w:autoSpaceDE w:val="0"/>
              <w:spacing w:line="260" w:lineRule="exact"/>
              <w:ind w:left="357" w:hanging="337"/>
              <w:jc w:val="both"/>
              <w:rPr>
                <w:rFonts w:cs="Arial"/>
                <w:noProof w:val="0"/>
                <w:color w:val="00000A"/>
                <w:kern w:val="1"/>
                <w:sz w:val="14"/>
                <w:szCs w:val="14"/>
                <w:lang w:val="it-IT" w:eastAsia="it-IT"/>
              </w:rPr>
            </w:pPr>
            <w:r w:rsidRPr="009044C6">
              <w:rPr>
                <w:rFonts w:cs="Arial"/>
                <w:noProof w:val="0"/>
                <w:color w:val="00000A"/>
                <w:kern w:val="1"/>
                <w:sz w:val="14"/>
                <w:szCs w:val="14"/>
                <w:lang w:val="it-IT" w:eastAsia="it-IT"/>
              </w:rPr>
              <w:t xml:space="preserve">in data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9044C6" w:rsidRDefault="00885A29" w:rsidP="005D2C1A">
            <w:pPr>
              <w:rPr>
                <w:rFonts w:ascii="Arial" w:hAnsi="Arial" w:cs="Arial"/>
                <w:sz w:val="14"/>
                <w:szCs w:val="14"/>
              </w:rPr>
            </w:pPr>
            <w:r w:rsidRPr="009044C6">
              <w:rPr>
                <w:rFonts w:ascii="Arial" w:hAnsi="Arial" w:cs="Arial"/>
                <w:sz w:val="14"/>
                <w:szCs w:val="14"/>
              </w:rPr>
              <w:t>[………….…]</w:t>
            </w:r>
          </w:p>
          <w:p w:rsidR="00885A29" w:rsidRPr="009044C6" w:rsidRDefault="00885A29" w:rsidP="005D2C1A">
            <w:pPr>
              <w:rPr>
                <w:rFonts w:ascii="Arial" w:hAnsi="Arial" w:cs="Arial"/>
                <w:sz w:val="14"/>
                <w:szCs w:val="14"/>
              </w:rPr>
            </w:pPr>
            <w:r w:rsidRPr="009044C6">
              <w:rPr>
                <w:rFonts w:ascii="Arial" w:hAnsi="Arial" w:cs="Arial"/>
                <w:sz w:val="14"/>
                <w:szCs w:val="14"/>
              </w:rPr>
              <w:t>[………….…]</w:t>
            </w:r>
          </w:p>
        </w:tc>
      </w:tr>
    </w:tbl>
    <w:p w:rsidR="00885A29" w:rsidRDefault="00885A29" w:rsidP="00FB3543">
      <w:pPr>
        <w:pStyle w:val="SectionTitle"/>
        <w:spacing w:after="0"/>
        <w:rPr>
          <w:rFonts w:ascii="Arial" w:hAnsi="Arial" w:cs="Arial"/>
          <w:b w:val="0"/>
          <w:caps/>
          <w:sz w:val="14"/>
          <w:szCs w:val="14"/>
        </w:rPr>
      </w:pPr>
    </w:p>
    <w:p w:rsidR="00885A29" w:rsidRDefault="00885A29">
      <w:pPr>
        <w:suppressAutoHyphens w:val="0"/>
        <w:spacing w:before="0" w:after="0"/>
        <w:rPr>
          <w:rFonts w:ascii="Arial" w:hAnsi="Arial" w:cs="Arial"/>
          <w:caps/>
          <w:smallCaps/>
          <w:sz w:val="14"/>
          <w:szCs w:val="14"/>
        </w:rPr>
      </w:pPr>
      <w:r>
        <w:rPr>
          <w:rFonts w:ascii="Arial" w:hAnsi="Arial" w:cs="Arial"/>
          <w:b/>
          <w:caps/>
          <w:sz w:val="14"/>
          <w:szCs w:val="14"/>
        </w:rPr>
        <w:br w:type="page"/>
      </w:r>
    </w:p>
    <w:p w:rsidR="00885A29" w:rsidRPr="002E31CB" w:rsidRDefault="00885A29" w:rsidP="002E31CB">
      <w:pPr>
        <w:pStyle w:val="SectionTitle"/>
        <w:spacing w:after="0"/>
        <w:rPr>
          <w:rFonts w:ascii="Arial" w:hAnsi="Arial" w:cs="Arial"/>
          <w:b w:val="0"/>
          <w:smallCaps w:val="0"/>
          <w:color w:val="000000"/>
          <w:sz w:val="16"/>
          <w:szCs w:val="16"/>
        </w:rPr>
      </w:pPr>
      <w:r w:rsidRPr="002E31CB">
        <w:rPr>
          <w:rFonts w:ascii="Arial" w:hAnsi="Arial" w:cs="Arial"/>
          <w:b w:val="0"/>
          <w:caps/>
          <w:sz w:val="16"/>
          <w:szCs w:val="16"/>
        </w:rPr>
        <w:t xml:space="preserve">C: Informazioni sull'affidamento SULLE Capacità di altri </w:t>
      </w:r>
      <w:r w:rsidRPr="002E31CB">
        <w:rPr>
          <w:rFonts w:ascii="Arial" w:hAnsi="Arial" w:cs="Arial"/>
          <w:b w:val="0"/>
          <w:caps/>
          <w:color w:val="000000"/>
          <w:sz w:val="16"/>
          <w:szCs w:val="16"/>
        </w:rPr>
        <w:t xml:space="preserve">soggetti </w:t>
      </w:r>
      <w:r>
        <w:rPr>
          <w:rFonts w:ascii="Arial" w:hAnsi="Arial" w:cs="Arial"/>
          <w:b w:val="0"/>
          <w:caps/>
          <w:color w:val="000000"/>
          <w:sz w:val="16"/>
          <w:szCs w:val="16"/>
        </w:rPr>
        <w:br/>
      </w:r>
      <w:r w:rsidRPr="002E31CB">
        <w:rPr>
          <w:rFonts w:ascii="Arial" w:hAnsi="Arial" w:cs="Arial"/>
          <w:b w:val="0"/>
          <w:caps/>
          <w:color w:val="000000"/>
          <w:sz w:val="16"/>
          <w:szCs w:val="16"/>
        </w:rPr>
        <w:t>(</w:t>
      </w:r>
      <w:r w:rsidRPr="002E31CB">
        <w:rPr>
          <w:rFonts w:ascii="Arial" w:hAnsi="Arial" w:cs="Arial"/>
          <w:b w:val="0"/>
          <w:smallCaps w:val="0"/>
          <w:color w:val="000000"/>
          <w:sz w:val="16"/>
          <w:szCs w:val="16"/>
        </w:rPr>
        <w:t>Articolo 89 del Codice - Avvalimento)</w:t>
      </w:r>
    </w:p>
    <w:p w:rsidR="00885A29" w:rsidRPr="003A443E" w:rsidRDefault="00885A29" w:rsidP="00FB3543">
      <w:pPr>
        <w:pStyle w:val="SectionTitle"/>
        <w:spacing w:after="0"/>
        <w:rPr>
          <w:rFonts w:ascii="Arial" w:hAnsi="Arial" w:cs="Arial"/>
          <w:color w:val="000000"/>
          <w:sz w:val="15"/>
          <w:szCs w:val="15"/>
        </w:rPr>
      </w:pPr>
    </w:p>
    <w:tbl>
      <w:tblPr>
        <w:tblW w:w="9415" w:type="dxa"/>
        <w:tblInd w:w="-147" w:type="dxa"/>
        <w:tblLayout w:type="fixed"/>
        <w:tblCellMar>
          <w:left w:w="93" w:type="dxa"/>
        </w:tblCellMar>
        <w:tblLook w:val="0000"/>
      </w:tblPr>
      <w:tblGrid>
        <w:gridCol w:w="4771"/>
        <w:gridCol w:w="4644"/>
      </w:tblGrid>
      <w:tr w:rsidR="00885A29" w:rsidRPr="002E31CB" w:rsidTr="00BA151E">
        <w:tc>
          <w:tcPr>
            <w:tcW w:w="4771" w:type="dxa"/>
            <w:tcBorders>
              <w:top w:val="single" w:sz="4" w:space="0" w:color="00000A"/>
              <w:left w:val="single" w:sz="4" w:space="0" w:color="00000A"/>
              <w:bottom w:val="single" w:sz="4" w:space="0" w:color="00000A"/>
              <w:right w:val="single" w:sz="4" w:space="0" w:color="00000A"/>
            </w:tcBorders>
            <w:shd w:val="clear" w:color="auto" w:fill="FFFFFF"/>
          </w:tcPr>
          <w:p w:rsidR="00885A29" w:rsidRPr="002E31CB" w:rsidRDefault="00885A29">
            <w:pPr>
              <w:rPr>
                <w:color w:val="000000"/>
                <w:sz w:val="14"/>
                <w:szCs w:val="14"/>
              </w:rPr>
            </w:pPr>
            <w:r w:rsidRPr="002E31CB">
              <w:rPr>
                <w:rFonts w:ascii="Arial" w:hAnsi="Arial" w:cs="Arial"/>
                <w:b/>
                <w:color w:val="000000"/>
                <w:sz w:val="14"/>
                <w:szCs w:val="14"/>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E31CB" w:rsidRDefault="00885A29">
            <w:pPr>
              <w:rPr>
                <w:color w:val="000000"/>
                <w:sz w:val="14"/>
                <w:szCs w:val="14"/>
              </w:rPr>
            </w:pPr>
            <w:r w:rsidRPr="002E31CB">
              <w:rPr>
                <w:rFonts w:ascii="Arial" w:hAnsi="Arial" w:cs="Arial"/>
                <w:b/>
                <w:color w:val="000000"/>
                <w:sz w:val="14"/>
                <w:szCs w:val="14"/>
              </w:rPr>
              <w:t>Risposta:</w:t>
            </w:r>
          </w:p>
        </w:tc>
      </w:tr>
      <w:tr w:rsidR="00885A29" w:rsidRPr="002E31CB" w:rsidTr="00BA151E">
        <w:tc>
          <w:tcPr>
            <w:tcW w:w="4771" w:type="dxa"/>
            <w:tcBorders>
              <w:top w:val="single" w:sz="4" w:space="0" w:color="00000A"/>
              <w:left w:val="single" w:sz="4" w:space="0" w:color="00000A"/>
              <w:bottom w:val="single" w:sz="4" w:space="0" w:color="00000A"/>
              <w:right w:val="single" w:sz="4" w:space="0" w:color="00000A"/>
            </w:tcBorders>
            <w:shd w:val="clear" w:color="auto" w:fill="FFFFFF"/>
          </w:tcPr>
          <w:p w:rsidR="00885A29" w:rsidRPr="002E31CB" w:rsidRDefault="00885A29" w:rsidP="00BA151E">
            <w:pPr>
              <w:jc w:val="both"/>
              <w:rPr>
                <w:rFonts w:ascii="Arial" w:hAnsi="Arial" w:cs="Arial"/>
                <w:b/>
                <w:iCs/>
                <w:color w:val="000000"/>
                <w:sz w:val="14"/>
                <w:szCs w:val="14"/>
              </w:rPr>
            </w:pPr>
            <w:r w:rsidRPr="002E31CB">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885A29" w:rsidRPr="002E31CB" w:rsidRDefault="00885A29">
            <w:pPr>
              <w:rPr>
                <w:rFonts w:ascii="Arial" w:hAnsi="Arial" w:cs="Arial"/>
                <w:iCs/>
                <w:color w:val="000000"/>
                <w:sz w:val="14"/>
                <w:szCs w:val="14"/>
              </w:rPr>
            </w:pPr>
            <w:r w:rsidRPr="002E31CB">
              <w:rPr>
                <w:rFonts w:ascii="Arial" w:hAnsi="Arial" w:cs="Arial"/>
                <w:b/>
                <w:iCs/>
                <w:color w:val="000000"/>
                <w:sz w:val="14"/>
                <w:szCs w:val="14"/>
              </w:rPr>
              <w:t xml:space="preserve">In caso affermativo: </w:t>
            </w:r>
          </w:p>
          <w:p w:rsidR="00885A29" w:rsidRPr="002E31CB" w:rsidRDefault="00885A29">
            <w:pPr>
              <w:rPr>
                <w:rFonts w:ascii="Arial" w:hAnsi="Arial" w:cs="Arial"/>
                <w:iCs/>
                <w:color w:val="000000"/>
                <w:sz w:val="14"/>
                <w:szCs w:val="14"/>
              </w:rPr>
            </w:pPr>
            <w:r w:rsidRPr="002E31CB">
              <w:rPr>
                <w:rFonts w:ascii="Arial" w:hAnsi="Arial" w:cs="Arial"/>
                <w:iCs/>
                <w:color w:val="000000"/>
                <w:sz w:val="14"/>
                <w:szCs w:val="14"/>
              </w:rPr>
              <w:t>Indicare la denominazione degli operatori economici di cui si intende avvalersi:</w:t>
            </w:r>
          </w:p>
          <w:p w:rsidR="00885A29" w:rsidRPr="002E31CB" w:rsidRDefault="00885A29" w:rsidP="00FD32EC">
            <w:pPr>
              <w:rPr>
                <w:color w:val="000000"/>
                <w:sz w:val="14"/>
                <w:szCs w:val="14"/>
              </w:rPr>
            </w:pPr>
            <w:r w:rsidRPr="002E31CB">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E31CB" w:rsidRDefault="00885A29">
            <w:pPr>
              <w:rPr>
                <w:rFonts w:ascii="Arial" w:hAnsi="Arial" w:cs="Arial"/>
                <w:color w:val="000000"/>
                <w:sz w:val="14"/>
                <w:szCs w:val="14"/>
              </w:rPr>
            </w:pPr>
            <w:r w:rsidRPr="002E31CB">
              <w:rPr>
                <w:rFonts w:ascii="Arial" w:hAnsi="Arial" w:cs="Arial"/>
                <w:color w:val="000000"/>
                <w:sz w:val="14"/>
                <w:szCs w:val="14"/>
              </w:rPr>
              <w:t>[ ]</w:t>
            </w:r>
            <w:r>
              <w:rPr>
                <w:rFonts w:ascii="Arial" w:hAnsi="Arial" w:cs="Arial"/>
                <w:color w:val="000000"/>
                <w:sz w:val="14"/>
                <w:szCs w:val="14"/>
              </w:rPr>
              <w:t xml:space="preserve"> </w:t>
            </w:r>
            <w:r w:rsidRPr="002E31CB">
              <w:rPr>
                <w:rFonts w:ascii="Arial" w:hAnsi="Arial" w:cs="Arial"/>
                <w:color w:val="000000"/>
                <w:sz w:val="14"/>
                <w:szCs w:val="14"/>
              </w:rPr>
              <w:t>Sì [ ]No</w:t>
            </w:r>
          </w:p>
          <w:p w:rsidR="00885A29" w:rsidRPr="002E31CB" w:rsidRDefault="00885A29">
            <w:pPr>
              <w:rPr>
                <w:rFonts w:ascii="Arial" w:hAnsi="Arial" w:cs="Arial"/>
                <w:color w:val="000000"/>
                <w:sz w:val="14"/>
                <w:szCs w:val="14"/>
              </w:rPr>
            </w:pPr>
          </w:p>
          <w:p w:rsidR="00885A29" w:rsidRPr="002E31CB" w:rsidRDefault="00885A29">
            <w:pPr>
              <w:rPr>
                <w:rFonts w:ascii="Arial" w:hAnsi="Arial" w:cs="Arial"/>
                <w:color w:val="000000"/>
                <w:sz w:val="14"/>
                <w:szCs w:val="14"/>
              </w:rPr>
            </w:pPr>
          </w:p>
          <w:p w:rsidR="00885A29" w:rsidRPr="002E31CB" w:rsidRDefault="00885A29" w:rsidP="00CA04F3">
            <w:pPr>
              <w:spacing w:after="240"/>
              <w:rPr>
                <w:rFonts w:ascii="Arial" w:hAnsi="Arial" w:cs="Arial"/>
                <w:color w:val="000000"/>
                <w:sz w:val="14"/>
                <w:szCs w:val="14"/>
              </w:rPr>
            </w:pPr>
            <w:r w:rsidRPr="002E31CB">
              <w:rPr>
                <w:rFonts w:ascii="Arial" w:hAnsi="Arial" w:cs="Arial"/>
                <w:color w:val="000000"/>
                <w:sz w:val="14"/>
                <w:szCs w:val="14"/>
              </w:rPr>
              <w:t>[………….…]</w:t>
            </w:r>
          </w:p>
          <w:p w:rsidR="00885A29" w:rsidRPr="002E31CB" w:rsidRDefault="00885A29" w:rsidP="00CA04F3">
            <w:pPr>
              <w:spacing w:after="240"/>
              <w:rPr>
                <w:color w:val="000000"/>
                <w:sz w:val="14"/>
                <w:szCs w:val="14"/>
              </w:rPr>
            </w:pPr>
            <w:r w:rsidRPr="002E31CB">
              <w:rPr>
                <w:rFonts w:ascii="Arial" w:hAnsi="Arial" w:cs="Arial"/>
                <w:color w:val="000000"/>
                <w:sz w:val="14"/>
                <w:szCs w:val="14"/>
              </w:rPr>
              <w:t>[………….…]</w:t>
            </w:r>
          </w:p>
        </w:tc>
      </w:tr>
      <w:tr w:rsidR="00885A29" w:rsidRPr="002E31CB" w:rsidTr="00BA151E">
        <w:tc>
          <w:tcPr>
            <w:tcW w:w="4771" w:type="dxa"/>
            <w:tcBorders>
              <w:top w:val="single" w:sz="4" w:space="0" w:color="00000A"/>
              <w:bottom w:val="single" w:sz="4" w:space="0" w:color="00000A"/>
            </w:tcBorders>
            <w:shd w:val="clear" w:color="auto" w:fill="FFFFFF"/>
          </w:tcPr>
          <w:p w:rsidR="00885A29" w:rsidRPr="002E31CB" w:rsidRDefault="00885A29">
            <w:pPr>
              <w:rPr>
                <w:rFonts w:ascii="Arial" w:hAnsi="Arial" w:cs="Arial"/>
                <w:color w:val="000000"/>
                <w:sz w:val="14"/>
                <w:szCs w:val="14"/>
              </w:rPr>
            </w:pPr>
          </w:p>
        </w:tc>
        <w:tc>
          <w:tcPr>
            <w:tcW w:w="4644" w:type="dxa"/>
            <w:tcBorders>
              <w:top w:val="single" w:sz="4" w:space="0" w:color="00000A"/>
              <w:bottom w:val="single" w:sz="4" w:space="0" w:color="00000A"/>
            </w:tcBorders>
            <w:shd w:val="clear" w:color="auto" w:fill="FFFFFF"/>
          </w:tcPr>
          <w:p w:rsidR="00885A29" w:rsidRPr="002E31CB" w:rsidRDefault="00885A29">
            <w:pPr>
              <w:rPr>
                <w:rFonts w:ascii="Arial" w:hAnsi="Arial" w:cs="Arial"/>
                <w:color w:val="000000"/>
                <w:sz w:val="14"/>
                <w:szCs w:val="14"/>
              </w:rPr>
            </w:pPr>
          </w:p>
        </w:tc>
      </w:tr>
    </w:tbl>
    <w:p w:rsidR="00885A29" w:rsidRDefault="00885A29" w:rsidP="002E31CB">
      <w:pPr>
        <w:pBdr>
          <w:top w:val="single" w:sz="4" w:space="12" w:color="00000A"/>
          <w:left w:val="single" w:sz="4" w:space="4" w:color="00000A"/>
          <w:bottom w:val="single" w:sz="4" w:space="1" w:color="00000A"/>
          <w:right w:val="single" w:sz="4" w:space="4" w:color="00000A"/>
        </w:pBdr>
        <w:shd w:val="clear" w:color="auto" w:fill="BFBFBF"/>
        <w:spacing w:before="0" w:after="0"/>
        <w:jc w:val="both"/>
        <w:rPr>
          <w:rFonts w:ascii="Arial" w:hAnsi="Arial" w:cs="Arial"/>
          <w:b/>
          <w:color w:val="000000"/>
          <w:sz w:val="14"/>
          <w:szCs w:val="14"/>
        </w:rPr>
      </w:pPr>
      <w:r w:rsidRPr="002E31CB">
        <w:rPr>
          <w:rFonts w:ascii="Arial" w:hAnsi="Arial" w:cs="Arial"/>
          <w:b/>
          <w:i/>
          <w:color w:val="000000"/>
          <w:sz w:val="14"/>
          <w:szCs w:val="14"/>
        </w:rPr>
        <w:t>In caso affermativo</w:t>
      </w:r>
      <w:r w:rsidRPr="002E31CB">
        <w:rPr>
          <w:rFonts w:ascii="Arial" w:hAnsi="Arial" w:cs="Arial"/>
          <w:color w:val="000000"/>
          <w:sz w:val="14"/>
          <w:szCs w:val="14"/>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2E31CB">
        <w:rPr>
          <w:rFonts w:ascii="Arial" w:hAnsi="Arial" w:cs="Arial"/>
          <w:b/>
          <w:color w:val="000000"/>
          <w:sz w:val="14"/>
          <w:szCs w:val="14"/>
        </w:rPr>
        <w:t>sezioni A e B della presente parte, dalla parte III, dalla parte IV ove pertinente e dalla parte VI.</w:t>
      </w:r>
    </w:p>
    <w:p w:rsidR="00885A29" w:rsidRPr="002E31CB" w:rsidRDefault="00885A29" w:rsidP="002E31CB">
      <w:pPr>
        <w:pBdr>
          <w:top w:val="single" w:sz="4" w:space="12"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4"/>
          <w:szCs w:val="14"/>
        </w:rPr>
      </w:pPr>
    </w:p>
    <w:p w:rsidR="00885A29" w:rsidRPr="00BA151E" w:rsidRDefault="00885A29" w:rsidP="002E31CB">
      <w:pPr>
        <w:pBdr>
          <w:top w:val="single" w:sz="4" w:space="12" w:color="00000A"/>
          <w:left w:val="single" w:sz="4" w:space="4" w:color="00000A"/>
          <w:bottom w:val="single" w:sz="4" w:space="1" w:color="00000A"/>
          <w:right w:val="single" w:sz="4" w:space="4" w:color="00000A"/>
        </w:pBdr>
        <w:shd w:val="clear" w:color="auto" w:fill="BFBFBF"/>
        <w:spacing w:before="0" w:after="0"/>
        <w:jc w:val="both"/>
        <w:rPr>
          <w:rFonts w:ascii="Arial" w:hAnsi="Arial" w:cs="Arial"/>
          <w:b/>
          <w:bCs/>
          <w:color w:val="000000"/>
          <w:sz w:val="14"/>
          <w:szCs w:val="14"/>
        </w:rPr>
      </w:pPr>
      <w:r w:rsidRPr="00BA151E">
        <w:rPr>
          <w:rFonts w:ascii="Arial" w:hAnsi="Arial" w:cs="Arial"/>
          <w:b/>
          <w:bCs/>
          <w:color w:val="000000"/>
          <w:sz w:val="14"/>
          <w:szCs w:val="14"/>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885A29" w:rsidRPr="002E31CB" w:rsidRDefault="00885A29" w:rsidP="002E31CB">
      <w:pPr>
        <w:pBdr>
          <w:top w:val="single" w:sz="4" w:space="12"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p>
    <w:p w:rsidR="00885A29" w:rsidRDefault="00885A29" w:rsidP="00F351F0">
      <w:pPr>
        <w:pStyle w:val="ChapterTitle"/>
        <w:spacing w:before="0" w:after="0"/>
        <w:jc w:val="left"/>
        <w:rPr>
          <w:rFonts w:ascii="Arial" w:hAnsi="Arial" w:cs="Arial"/>
          <w:b w:val="0"/>
          <w:caps/>
          <w:sz w:val="14"/>
          <w:szCs w:val="14"/>
        </w:rPr>
      </w:pPr>
    </w:p>
    <w:p w:rsidR="00885A29" w:rsidRDefault="00885A29" w:rsidP="00F351F0">
      <w:pPr>
        <w:pStyle w:val="ChapterTitle"/>
        <w:spacing w:before="0" w:after="0"/>
        <w:jc w:val="left"/>
        <w:rPr>
          <w:rFonts w:ascii="Arial" w:hAnsi="Arial" w:cs="Arial"/>
          <w:b w:val="0"/>
          <w:caps/>
          <w:sz w:val="14"/>
          <w:szCs w:val="14"/>
        </w:rPr>
      </w:pPr>
    </w:p>
    <w:p w:rsidR="00885A29" w:rsidRPr="002E31CB" w:rsidRDefault="00885A29" w:rsidP="00F351F0">
      <w:pPr>
        <w:pStyle w:val="ChapterTitle"/>
        <w:spacing w:before="0" w:after="0"/>
        <w:jc w:val="left"/>
        <w:rPr>
          <w:rFonts w:ascii="Arial" w:hAnsi="Arial" w:cs="Arial"/>
          <w:b w:val="0"/>
          <w:caps/>
          <w:sz w:val="14"/>
          <w:szCs w:val="14"/>
        </w:rPr>
      </w:pPr>
    </w:p>
    <w:p w:rsidR="00885A29" w:rsidRDefault="00885A29" w:rsidP="00FB3543">
      <w:pPr>
        <w:pStyle w:val="ChapterTitle"/>
        <w:spacing w:before="0" w:after="0"/>
        <w:rPr>
          <w:rFonts w:ascii="Arial" w:hAnsi="Arial" w:cs="Arial"/>
          <w:b w:val="0"/>
          <w:smallCaps/>
          <w:color w:val="000000"/>
          <w:sz w:val="16"/>
          <w:szCs w:val="16"/>
        </w:rPr>
      </w:pPr>
      <w:r w:rsidRPr="00D81351">
        <w:rPr>
          <w:rFonts w:ascii="Arial" w:hAnsi="Arial" w:cs="Arial"/>
          <w:b w:val="0"/>
          <w:caps/>
          <w:sz w:val="16"/>
          <w:szCs w:val="16"/>
        </w:rPr>
        <w:t xml:space="preserve">D: Informazioni concernenti i </w:t>
      </w:r>
      <w:r w:rsidRPr="00D81351">
        <w:rPr>
          <w:rFonts w:ascii="Arial" w:hAnsi="Arial" w:cs="Arial"/>
          <w:b w:val="0"/>
          <w:caps/>
          <w:color w:val="000000"/>
          <w:sz w:val="16"/>
          <w:szCs w:val="16"/>
        </w:rPr>
        <w:t xml:space="preserve">subappaltatori sulle cui capacità l'operatore economico non fa affidamento </w:t>
      </w:r>
      <w:r>
        <w:rPr>
          <w:rFonts w:ascii="Arial" w:hAnsi="Arial" w:cs="Arial"/>
          <w:b w:val="0"/>
          <w:caps/>
          <w:color w:val="000000"/>
          <w:sz w:val="16"/>
          <w:szCs w:val="16"/>
        </w:rPr>
        <w:br/>
      </w:r>
      <w:r w:rsidRPr="00D81351">
        <w:rPr>
          <w:rFonts w:ascii="Arial" w:hAnsi="Arial" w:cs="Arial"/>
          <w:b w:val="0"/>
          <w:caps/>
          <w:color w:val="000000"/>
          <w:sz w:val="16"/>
          <w:szCs w:val="16"/>
        </w:rPr>
        <w:t>(</w:t>
      </w:r>
      <w:r w:rsidRPr="00D81351">
        <w:rPr>
          <w:rFonts w:ascii="Arial" w:hAnsi="Arial" w:cs="Arial"/>
          <w:b w:val="0"/>
          <w:smallCaps/>
          <w:color w:val="000000"/>
          <w:sz w:val="16"/>
          <w:szCs w:val="16"/>
        </w:rPr>
        <w:t>Articolo 105 del Codice - Subappalto)</w:t>
      </w:r>
    </w:p>
    <w:p w:rsidR="00885A29" w:rsidRPr="00D81351" w:rsidRDefault="00885A29" w:rsidP="00FB3543">
      <w:pPr>
        <w:pStyle w:val="ChapterTitle"/>
        <w:spacing w:before="0" w:after="0"/>
        <w:rPr>
          <w:rFonts w:ascii="Arial" w:hAnsi="Arial" w:cs="Arial"/>
          <w:color w:val="000000"/>
          <w:sz w:val="16"/>
          <w:szCs w:val="16"/>
        </w:rPr>
      </w:pPr>
    </w:p>
    <w:p w:rsidR="00885A29" w:rsidRDefault="00885A29" w:rsidP="00503700">
      <w:pPr>
        <w:pStyle w:val="ChapterTitle"/>
        <w:pBdr>
          <w:top w:val="single" w:sz="4" w:space="1" w:color="00000A"/>
          <w:left w:val="single" w:sz="4" w:space="4" w:color="00000A"/>
          <w:bottom w:val="single" w:sz="4" w:space="1" w:color="00000A"/>
          <w:right w:val="single" w:sz="4" w:space="4" w:color="00000A"/>
        </w:pBdr>
        <w:shd w:val="clear" w:color="auto" w:fill="BFBFBF"/>
        <w:spacing w:before="0" w:after="0"/>
        <w:ind w:right="-96"/>
        <w:jc w:val="both"/>
        <w:rPr>
          <w:rFonts w:ascii="Arial" w:hAnsi="Arial" w:cs="Arial"/>
          <w:color w:val="000000"/>
          <w:sz w:val="14"/>
          <w:szCs w:val="14"/>
        </w:rPr>
      </w:pPr>
    </w:p>
    <w:p w:rsidR="00885A29" w:rsidRDefault="00885A29" w:rsidP="00503700">
      <w:pPr>
        <w:pStyle w:val="ChapterTitle"/>
        <w:pBdr>
          <w:top w:val="single" w:sz="4" w:space="1" w:color="00000A"/>
          <w:left w:val="single" w:sz="4" w:space="4" w:color="00000A"/>
          <w:bottom w:val="single" w:sz="4" w:space="1" w:color="00000A"/>
          <w:right w:val="single" w:sz="4" w:space="4" w:color="00000A"/>
        </w:pBdr>
        <w:shd w:val="clear" w:color="auto" w:fill="BFBFBF"/>
        <w:spacing w:before="0" w:after="0"/>
        <w:ind w:right="-96"/>
        <w:jc w:val="both"/>
        <w:rPr>
          <w:rFonts w:ascii="Arial" w:hAnsi="Arial" w:cs="Arial"/>
          <w:sz w:val="14"/>
          <w:szCs w:val="14"/>
        </w:rPr>
      </w:pPr>
      <w:r w:rsidRPr="002E31CB">
        <w:rPr>
          <w:rFonts w:ascii="Arial" w:hAnsi="Arial" w:cs="Arial"/>
          <w:color w:val="000000"/>
          <w:sz w:val="14"/>
          <w:szCs w:val="14"/>
        </w:rPr>
        <w:t>(Tale sezione è da compilare solo se le informazioni sono</w:t>
      </w:r>
      <w:r w:rsidRPr="002E31CB">
        <w:rPr>
          <w:rFonts w:ascii="Arial" w:hAnsi="Arial" w:cs="Arial"/>
          <w:sz w:val="14"/>
          <w:szCs w:val="14"/>
        </w:rPr>
        <w:t xml:space="preserve"> esplicitamente richieste dall'amministrazione aggiudicatrice o dall'ente aggiudicatore).</w:t>
      </w:r>
    </w:p>
    <w:p w:rsidR="00885A29" w:rsidRDefault="00885A29" w:rsidP="00503700">
      <w:pPr>
        <w:pStyle w:val="ChapterTitle"/>
        <w:pBdr>
          <w:top w:val="single" w:sz="4" w:space="1" w:color="00000A"/>
          <w:left w:val="single" w:sz="4" w:space="4" w:color="00000A"/>
          <w:bottom w:val="single" w:sz="4" w:space="1" w:color="00000A"/>
          <w:right w:val="single" w:sz="4" w:space="4" w:color="00000A"/>
        </w:pBdr>
        <w:shd w:val="clear" w:color="auto" w:fill="BFBFBF"/>
        <w:spacing w:before="0" w:after="0"/>
        <w:ind w:right="-96"/>
        <w:jc w:val="both"/>
        <w:rPr>
          <w:rFonts w:ascii="Arial" w:hAnsi="Arial" w:cs="Arial"/>
          <w:sz w:val="14"/>
          <w:szCs w:val="14"/>
        </w:rPr>
      </w:pPr>
    </w:p>
    <w:tbl>
      <w:tblPr>
        <w:tblW w:w="9454" w:type="dxa"/>
        <w:tblInd w:w="-147" w:type="dxa"/>
        <w:tblLayout w:type="fixed"/>
        <w:tblCellMar>
          <w:left w:w="93" w:type="dxa"/>
        </w:tblCellMar>
        <w:tblLook w:val="0000"/>
      </w:tblPr>
      <w:tblGrid>
        <w:gridCol w:w="4771"/>
        <w:gridCol w:w="4683"/>
      </w:tblGrid>
      <w:tr w:rsidR="00885A29" w:rsidRPr="002E31CB" w:rsidTr="00BA151E">
        <w:tc>
          <w:tcPr>
            <w:tcW w:w="4771" w:type="dxa"/>
            <w:tcBorders>
              <w:top w:val="single" w:sz="4" w:space="0" w:color="00000A"/>
              <w:left w:val="single" w:sz="4" w:space="0" w:color="00000A"/>
              <w:bottom w:val="single" w:sz="4" w:space="0" w:color="00000A"/>
              <w:right w:val="single" w:sz="4" w:space="0" w:color="00000A"/>
            </w:tcBorders>
            <w:shd w:val="clear" w:color="auto" w:fill="FFFFFF"/>
          </w:tcPr>
          <w:p w:rsidR="00885A29" w:rsidRPr="002E31CB" w:rsidRDefault="00885A29">
            <w:pPr>
              <w:rPr>
                <w:sz w:val="14"/>
                <w:szCs w:val="14"/>
              </w:rPr>
            </w:pPr>
            <w:r w:rsidRPr="002E31CB">
              <w:rPr>
                <w:rFonts w:ascii="Arial" w:hAnsi="Arial" w:cs="Arial"/>
                <w:b/>
                <w:sz w:val="14"/>
                <w:szCs w:val="14"/>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885A29" w:rsidRPr="002E31CB" w:rsidRDefault="00885A29">
            <w:pPr>
              <w:rPr>
                <w:sz w:val="14"/>
                <w:szCs w:val="14"/>
              </w:rPr>
            </w:pPr>
            <w:r w:rsidRPr="002E31CB">
              <w:rPr>
                <w:rFonts w:ascii="Arial" w:hAnsi="Arial" w:cs="Arial"/>
                <w:b/>
                <w:sz w:val="14"/>
                <w:szCs w:val="14"/>
              </w:rPr>
              <w:t>Risposta:</w:t>
            </w:r>
          </w:p>
        </w:tc>
      </w:tr>
      <w:tr w:rsidR="00885A29" w:rsidRPr="002E31CB" w:rsidTr="00A15D30">
        <w:trPr>
          <w:trHeight w:val="1326"/>
        </w:trPr>
        <w:tc>
          <w:tcPr>
            <w:tcW w:w="4771" w:type="dxa"/>
            <w:tcBorders>
              <w:top w:val="single" w:sz="4" w:space="0" w:color="00000A"/>
              <w:left w:val="single" w:sz="4" w:space="0" w:color="00000A"/>
              <w:bottom w:val="single" w:sz="4" w:space="0" w:color="00000A"/>
              <w:right w:val="single" w:sz="4" w:space="0" w:color="00000A"/>
            </w:tcBorders>
            <w:shd w:val="clear" w:color="auto" w:fill="FFFFFF"/>
          </w:tcPr>
          <w:p w:rsidR="00885A29" w:rsidRPr="002E31CB" w:rsidRDefault="00885A29">
            <w:pPr>
              <w:rPr>
                <w:rFonts w:ascii="Arial" w:hAnsi="Arial" w:cs="Arial"/>
                <w:b/>
                <w:color w:val="000000"/>
                <w:sz w:val="14"/>
                <w:szCs w:val="14"/>
              </w:rPr>
            </w:pPr>
            <w:r w:rsidRPr="002E31CB">
              <w:rPr>
                <w:rFonts w:ascii="Arial" w:hAnsi="Arial" w:cs="Arial"/>
                <w:color w:val="000000"/>
                <w:sz w:val="14"/>
                <w:szCs w:val="14"/>
              </w:rPr>
              <w:t>L'operatore economico intende subappaltare parte del contratto a terzi?</w:t>
            </w:r>
          </w:p>
          <w:p w:rsidR="00885A29" w:rsidRPr="002E31CB" w:rsidRDefault="00885A29">
            <w:pPr>
              <w:rPr>
                <w:rFonts w:ascii="Arial" w:hAnsi="Arial" w:cs="Arial"/>
                <w:color w:val="000000"/>
                <w:sz w:val="14"/>
                <w:szCs w:val="14"/>
              </w:rPr>
            </w:pPr>
            <w:r w:rsidRPr="002E31CB">
              <w:rPr>
                <w:rFonts w:ascii="Arial" w:hAnsi="Arial" w:cs="Arial"/>
                <w:b/>
                <w:color w:val="000000"/>
                <w:sz w:val="14"/>
                <w:szCs w:val="14"/>
              </w:rPr>
              <w:t>In caso affermativo:</w:t>
            </w:r>
          </w:p>
          <w:p w:rsidR="00885A29" w:rsidRPr="00A15D30" w:rsidRDefault="00885A29" w:rsidP="00FB3543">
            <w:pPr>
              <w:jc w:val="both"/>
              <w:rPr>
                <w:rFonts w:ascii="Arial" w:hAnsi="Arial" w:cs="Arial"/>
                <w:color w:val="000000"/>
                <w:sz w:val="14"/>
                <w:szCs w:val="14"/>
              </w:rPr>
            </w:pPr>
            <w:r w:rsidRPr="002E31CB">
              <w:rPr>
                <w:rFonts w:ascii="Arial" w:hAnsi="Arial" w:cs="Arial"/>
                <w:color w:val="000000"/>
                <w:sz w:val="14"/>
                <w:szCs w:val="14"/>
              </w:rPr>
              <w:t xml:space="preserve">Elencare le prestazioni o lavorazioni che si intende subappaltare e la relativa quota (espressa in percentuale) sull’importo contrattuale:  </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rPr>
                <w:rFonts w:ascii="Arial" w:hAnsi="Arial" w:cs="Arial"/>
                <w:b/>
                <w:color w:val="000000"/>
                <w:sz w:val="14"/>
                <w:szCs w:val="14"/>
              </w:rPr>
            </w:pPr>
            <w:r w:rsidRPr="002E31CB">
              <w:rPr>
                <w:rFonts w:ascii="Arial" w:hAnsi="Arial" w:cs="Arial"/>
                <w:color w:val="000000"/>
                <w:sz w:val="14"/>
                <w:szCs w:val="14"/>
              </w:rPr>
              <w:t xml:space="preserve">[ </w:t>
            </w:r>
            <w:r>
              <w:rPr>
                <w:rFonts w:ascii="Arial" w:hAnsi="Arial" w:cs="Arial"/>
                <w:color w:val="000000"/>
                <w:sz w:val="14"/>
                <w:szCs w:val="14"/>
              </w:rPr>
              <w:t xml:space="preserve"> </w:t>
            </w:r>
            <w:r w:rsidRPr="002E31CB">
              <w:rPr>
                <w:rFonts w:ascii="Arial" w:hAnsi="Arial" w:cs="Arial"/>
                <w:color w:val="000000"/>
                <w:sz w:val="14"/>
                <w:szCs w:val="14"/>
              </w:rPr>
              <w:t xml:space="preserve">]Sì [ </w:t>
            </w:r>
            <w:r>
              <w:rPr>
                <w:rFonts w:ascii="Arial" w:hAnsi="Arial" w:cs="Arial"/>
                <w:color w:val="000000"/>
                <w:sz w:val="14"/>
                <w:szCs w:val="14"/>
              </w:rPr>
              <w:t xml:space="preserve"> </w:t>
            </w:r>
            <w:r w:rsidRPr="002E31CB">
              <w:rPr>
                <w:rFonts w:ascii="Arial" w:hAnsi="Arial" w:cs="Arial"/>
                <w:color w:val="000000"/>
                <w:sz w:val="14"/>
                <w:szCs w:val="14"/>
              </w:rPr>
              <w:t>]</w:t>
            </w:r>
            <w:r>
              <w:rPr>
                <w:rFonts w:ascii="Arial" w:hAnsi="Arial" w:cs="Arial"/>
                <w:color w:val="000000"/>
                <w:sz w:val="14"/>
                <w:szCs w:val="14"/>
              </w:rPr>
              <w:t xml:space="preserve"> </w:t>
            </w:r>
            <w:r w:rsidRPr="002E31CB">
              <w:rPr>
                <w:rFonts w:ascii="Arial" w:hAnsi="Arial" w:cs="Arial"/>
                <w:color w:val="000000"/>
                <w:sz w:val="14"/>
                <w:szCs w:val="14"/>
              </w:rPr>
              <w:t>No</w:t>
            </w:r>
          </w:p>
          <w:p w:rsidR="00885A29" w:rsidRPr="002E31CB" w:rsidRDefault="00885A29">
            <w:pPr>
              <w:rPr>
                <w:rFonts w:ascii="Arial" w:hAnsi="Arial" w:cs="Arial"/>
                <w:b/>
                <w:color w:val="000000"/>
                <w:sz w:val="14"/>
                <w:szCs w:val="14"/>
              </w:rPr>
            </w:pPr>
          </w:p>
          <w:p w:rsidR="00885A29" w:rsidRPr="00A15D30" w:rsidRDefault="00885A29">
            <w:pPr>
              <w:rPr>
                <w:rFonts w:ascii="Arial" w:hAnsi="Arial" w:cs="Arial"/>
                <w:color w:val="000000"/>
                <w:sz w:val="14"/>
                <w:szCs w:val="14"/>
              </w:rPr>
            </w:pPr>
            <w:r w:rsidRPr="002E31CB">
              <w:rPr>
                <w:rFonts w:ascii="Arial" w:hAnsi="Arial" w:cs="Arial"/>
                <w:color w:val="000000"/>
                <w:sz w:val="14"/>
                <w:szCs w:val="14"/>
              </w:rPr>
              <w:t>[……………….]    [……………….]</w:t>
            </w:r>
          </w:p>
        </w:tc>
      </w:tr>
    </w:tbl>
    <w:p w:rsidR="00885A29" w:rsidRDefault="00885A29">
      <w:pPr>
        <w:spacing w:before="0"/>
        <w:rPr>
          <w:rFonts w:ascii="Arial" w:hAnsi="Arial" w:cs="Arial"/>
          <w:b/>
          <w:sz w:val="15"/>
          <w:szCs w:val="15"/>
        </w:rPr>
      </w:pPr>
    </w:p>
    <w:p w:rsidR="00885A29" w:rsidRDefault="00885A29">
      <w:pPr>
        <w:spacing w:before="0"/>
        <w:rPr>
          <w:rFonts w:ascii="Arial" w:hAnsi="Arial" w:cs="Arial"/>
          <w:b/>
          <w:sz w:val="15"/>
          <w:szCs w:val="15"/>
        </w:rPr>
      </w:pPr>
    </w:p>
    <w:p w:rsidR="00885A29" w:rsidRPr="00366804" w:rsidRDefault="00885A29">
      <w:pPr>
        <w:spacing w:before="0"/>
        <w:rPr>
          <w:rFonts w:ascii="Arial" w:hAnsi="Arial" w:cs="Arial"/>
          <w:b/>
          <w:sz w:val="15"/>
          <w:szCs w:val="15"/>
          <w:lang w:val="de-DE"/>
        </w:rPr>
      </w:pPr>
    </w:p>
    <w:p w:rsidR="00885A29" w:rsidRPr="00332753" w:rsidRDefault="00885A29">
      <w:pPr>
        <w:pStyle w:val="SectionTitle"/>
        <w:pageBreakBefore/>
        <w:rPr>
          <w:rFonts w:ascii="Arial" w:hAnsi="Arial" w:cs="Arial"/>
          <w:caps/>
          <w:color w:val="000000"/>
          <w:sz w:val="18"/>
          <w:szCs w:val="18"/>
        </w:rPr>
      </w:pPr>
      <w:r w:rsidRPr="00332753">
        <w:rPr>
          <w:rFonts w:ascii="Arial" w:hAnsi="Arial" w:cs="Arial"/>
          <w:smallCaps w:val="0"/>
          <w:sz w:val="18"/>
          <w:szCs w:val="18"/>
        </w:rPr>
        <w:t xml:space="preserve">PARTE III: </w:t>
      </w:r>
      <w:r w:rsidRPr="00332753">
        <w:rPr>
          <w:rFonts w:ascii="Arial Fett" w:hAnsi="Arial Fett" w:cs="Arial"/>
          <w:smallCaps w:val="0"/>
          <w:kern w:val="18"/>
          <w:sz w:val="18"/>
          <w:szCs w:val="18"/>
        </w:rPr>
        <w:t xml:space="preserve">MOTIVI DI </w:t>
      </w:r>
      <w:r w:rsidRPr="00332753">
        <w:rPr>
          <w:rFonts w:ascii="Arial Fett" w:hAnsi="Arial Fett" w:cs="Arial"/>
          <w:smallCaps w:val="0"/>
          <w:color w:val="000000"/>
          <w:kern w:val="18"/>
          <w:sz w:val="18"/>
          <w:szCs w:val="18"/>
        </w:rPr>
        <w:t>ESCLUSIONE</w:t>
      </w:r>
      <w:r w:rsidRPr="00332753">
        <w:rPr>
          <w:rFonts w:ascii="Arial" w:hAnsi="Arial" w:cs="Arial"/>
          <w:color w:val="000000"/>
          <w:sz w:val="18"/>
          <w:szCs w:val="18"/>
        </w:rPr>
        <w:t xml:space="preserve"> </w:t>
      </w:r>
      <w:r w:rsidRPr="00332753">
        <w:rPr>
          <w:rFonts w:ascii="Arial" w:hAnsi="Arial" w:cs="Arial"/>
          <w:caps/>
          <w:color w:val="000000"/>
          <w:sz w:val="18"/>
          <w:szCs w:val="18"/>
        </w:rPr>
        <w:t>(</w:t>
      </w:r>
      <w:r w:rsidRPr="00332753">
        <w:rPr>
          <w:rFonts w:ascii="Arial" w:hAnsi="Arial" w:cs="Arial"/>
          <w:smallCaps w:val="0"/>
          <w:color w:val="000000"/>
          <w:sz w:val="18"/>
          <w:szCs w:val="18"/>
        </w:rPr>
        <w:t>Articolo 80 del Codice)</w:t>
      </w:r>
    </w:p>
    <w:p w:rsidR="00885A29" w:rsidRPr="00332753" w:rsidRDefault="00885A29" w:rsidP="00290352">
      <w:pPr>
        <w:pStyle w:val="SectionTitle"/>
        <w:rPr>
          <w:rFonts w:ascii="Arial" w:hAnsi="Arial" w:cs="Arial"/>
          <w:b w:val="0"/>
          <w:caps/>
          <w:color w:val="000000"/>
          <w:sz w:val="16"/>
          <w:szCs w:val="16"/>
        </w:rPr>
      </w:pPr>
      <w:r w:rsidRPr="00332753">
        <w:rPr>
          <w:rFonts w:ascii="Arial" w:hAnsi="Arial" w:cs="Arial"/>
          <w:b w:val="0"/>
          <w:caps/>
          <w:color w:val="000000"/>
          <w:sz w:val="16"/>
          <w:szCs w:val="16"/>
        </w:rPr>
        <w:t>A: Motivi legati a condanne penali e documentazione antimafia</w:t>
      </w:r>
    </w:p>
    <w:p w:rsidR="00885A29" w:rsidRPr="00332753" w:rsidRDefault="00885A29">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32753">
        <w:rPr>
          <w:rFonts w:ascii="Arial" w:hAnsi="Arial" w:cs="Arial"/>
          <w:color w:val="000000"/>
          <w:sz w:val="14"/>
          <w:szCs w:val="14"/>
        </w:rPr>
        <w:t>L'articolo 57, paragrafo 1, della direttiva 2014/24/UE stabilisce i seguenti motivi di esclusione (Articolo 80, comma 1, del Codice):</w:t>
      </w:r>
    </w:p>
    <w:p w:rsidR="00885A29" w:rsidRPr="00332753" w:rsidRDefault="00885A29" w:rsidP="00675511">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clear" w:pos="0"/>
        </w:tabs>
        <w:ind w:left="426" w:hanging="426"/>
        <w:rPr>
          <w:rFonts w:ascii="Arial" w:hAnsi="Arial" w:cs="Arial"/>
          <w:color w:val="000000"/>
          <w:sz w:val="14"/>
          <w:szCs w:val="14"/>
        </w:rPr>
      </w:pPr>
      <w:r w:rsidRPr="00332753">
        <w:rPr>
          <w:rFonts w:ascii="Arial" w:hAnsi="Arial" w:cs="Arial"/>
          <w:color w:val="000000"/>
          <w:sz w:val="14"/>
          <w:szCs w:val="14"/>
        </w:rPr>
        <w:t>Partecipazione a un’organizzazione criminale(</w:t>
      </w:r>
      <w:r w:rsidRPr="00332753">
        <w:rPr>
          <w:rStyle w:val="FootnoteReference"/>
          <w:rFonts w:ascii="Arial" w:hAnsi="Arial" w:cs="Arial"/>
          <w:color w:val="000000"/>
          <w:sz w:val="14"/>
          <w:szCs w:val="14"/>
        </w:rPr>
        <w:footnoteReference w:id="12"/>
      </w:r>
      <w:r w:rsidRPr="00332753">
        <w:rPr>
          <w:rFonts w:ascii="Arial" w:hAnsi="Arial" w:cs="Arial"/>
          <w:color w:val="000000"/>
          <w:sz w:val="14"/>
          <w:szCs w:val="14"/>
        </w:rPr>
        <w:t>)(reati di cui all’art. 80, c. 1, lett. a) del d. lgs. n. 50/2016)</w:t>
      </w:r>
    </w:p>
    <w:p w:rsidR="00885A29" w:rsidRPr="00332753" w:rsidRDefault="00885A29" w:rsidP="00675511">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clear" w:pos="0"/>
        </w:tabs>
        <w:ind w:left="426" w:hanging="426"/>
        <w:rPr>
          <w:rFonts w:ascii="Arial" w:hAnsi="Arial" w:cs="Arial"/>
          <w:color w:val="000000"/>
          <w:sz w:val="14"/>
          <w:szCs w:val="14"/>
        </w:rPr>
      </w:pPr>
      <w:r w:rsidRPr="00332753">
        <w:rPr>
          <w:rFonts w:ascii="Arial" w:hAnsi="Arial" w:cs="Arial"/>
          <w:color w:val="000000"/>
          <w:sz w:val="14"/>
          <w:szCs w:val="14"/>
        </w:rPr>
        <w:t>Corruzione(</w:t>
      </w:r>
      <w:r w:rsidRPr="00332753">
        <w:rPr>
          <w:rStyle w:val="FootnoteReference"/>
          <w:rFonts w:ascii="Arial" w:hAnsi="Arial" w:cs="Arial"/>
          <w:color w:val="000000"/>
          <w:sz w:val="14"/>
          <w:szCs w:val="14"/>
        </w:rPr>
        <w:footnoteReference w:id="13"/>
      </w:r>
      <w:r w:rsidRPr="00332753">
        <w:rPr>
          <w:rFonts w:ascii="Arial" w:hAnsi="Arial" w:cs="Arial"/>
          <w:color w:val="000000"/>
          <w:sz w:val="14"/>
          <w:szCs w:val="14"/>
        </w:rPr>
        <w:t>)(reati di cui all’art. 80, c. 1, lett. b) del d. lgs. n. 50/2016)</w:t>
      </w:r>
    </w:p>
    <w:p w:rsidR="00885A29" w:rsidRPr="00332753" w:rsidRDefault="00885A29" w:rsidP="00675511">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clear" w:pos="0"/>
        </w:tabs>
        <w:ind w:left="426" w:hanging="426"/>
        <w:rPr>
          <w:rFonts w:ascii="Arial" w:hAnsi="Arial" w:cs="Arial"/>
          <w:color w:val="000000"/>
          <w:sz w:val="14"/>
          <w:szCs w:val="14"/>
        </w:rPr>
      </w:pPr>
      <w:r w:rsidRPr="00332753">
        <w:rPr>
          <w:rFonts w:ascii="Arial" w:hAnsi="Arial" w:cs="Arial"/>
          <w:color w:val="000000"/>
          <w:sz w:val="14"/>
          <w:szCs w:val="14"/>
        </w:rPr>
        <w:t>False comunicazioni sociali di cui agli articoli 2621 e 2622 del c.c. (art. 80,c. 1, lett. b-bis) del d.l gs. N. 50/2016);</w:t>
      </w:r>
    </w:p>
    <w:p w:rsidR="00885A29" w:rsidRPr="00332753" w:rsidRDefault="00885A29" w:rsidP="00675511">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clear" w:pos="0"/>
        </w:tabs>
        <w:ind w:left="426" w:hanging="426"/>
        <w:rPr>
          <w:rFonts w:ascii="Arial" w:hAnsi="Arial" w:cs="Arial"/>
          <w:color w:val="000000"/>
          <w:sz w:val="14"/>
          <w:szCs w:val="14"/>
        </w:rPr>
      </w:pPr>
      <w:r w:rsidRPr="00332753">
        <w:rPr>
          <w:rFonts w:ascii="Arial" w:hAnsi="Arial" w:cs="Arial"/>
          <w:color w:val="000000"/>
          <w:w w:val="0"/>
          <w:sz w:val="14"/>
          <w:szCs w:val="14"/>
          <w:lang w:eastAsia="fr-BE"/>
        </w:rPr>
        <w:t>F</w:t>
      </w:r>
      <w:r w:rsidRPr="00332753">
        <w:rPr>
          <w:rFonts w:ascii="Arial" w:hAnsi="Arial" w:cs="Arial"/>
          <w:color w:val="000000"/>
          <w:sz w:val="14"/>
          <w:szCs w:val="14"/>
        </w:rPr>
        <w:t>rode(</w:t>
      </w:r>
      <w:r w:rsidRPr="00332753">
        <w:rPr>
          <w:rStyle w:val="FootnoteReference"/>
          <w:rFonts w:ascii="Arial" w:hAnsi="Arial" w:cs="Arial"/>
          <w:color w:val="000000"/>
          <w:sz w:val="14"/>
          <w:szCs w:val="14"/>
        </w:rPr>
        <w:footnoteReference w:id="14"/>
      </w:r>
      <w:r w:rsidRPr="00332753">
        <w:rPr>
          <w:rFonts w:ascii="Arial" w:hAnsi="Arial" w:cs="Arial"/>
          <w:color w:val="000000"/>
          <w:sz w:val="14"/>
          <w:szCs w:val="14"/>
        </w:rPr>
        <w:t>)(reati di cui all’art. 80, c. 1, lett. c) del d. lgs. n. 50/2016)</w:t>
      </w:r>
      <w:r w:rsidRPr="00332753">
        <w:rPr>
          <w:rFonts w:ascii="Arial" w:hAnsi="Arial" w:cs="Arial"/>
          <w:color w:val="000000"/>
          <w:w w:val="0"/>
          <w:sz w:val="14"/>
          <w:szCs w:val="14"/>
          <w:lang w:eastAsia="fr-BE"/>
        </w:rPr>
        <w:t>;</w:t>
      </w:r>
    </w:p>
    <w:p w:rsidR="00885A29" w:rsidRPr="00332753" w:rsidRDefault="00885A29" w:rsidP="00675511">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clear" w:pos="0"/>
        </w:tabs>
        <w:ind w:left="426" w:hanging="426"/>
        <w:rPr>
          <w:rFonts w:ascii="Arial" w:hAnsi="Arial" w:cs="Arial"/>
          <w:color w:val="000000"/>
          <w:sz w:val="14"/>
          <w:szCs w:val="14"/>
        </w:rPr>
      </w:pPr>
      <w:r w:rsidRPr="00332753">
        <w:rPr>
          <w:rFonts w:ascii="Arial" w:hAnsi="Arial" w:cs="Arial"/>
          <w:color w:val="000000"/>
          <w:sz w:val="14"/>
          <w:szCs w:val="14"/>
        </w:rPr>
        <w:t>Reati terroristici o reati connessi alle attività terroristiche (</w:t>
      </w:r>
      <w:r w:rsidRPr="00332753">
        <w:rPr>
          <w:rStyle w:val="FootnoteReference"/>
          <w:rFonts w:ascii="Arial" w:hAnsi="Arial" w:cs="Arial"/>
          <w:color w:val="000000"/>
          <w:sz w:val="14"/>
          <w:szCs w:val="14"/>
        </w:rPr>
        <w:footnoteReference w:id="15"/>
      </w:r>
      <w:r w:rsidRPr="00332753">
        <w:rPr>
          <w:rFonts w:ascii="Arial" w:hAnsi="Arial" w:cs="Arial"/>
          <w:color w:val="000000"/>
          <w:sz w:val="14"/>
          <w:szCs w:val="14"/>
        </w:rPr>
        <w:t>) (reati di cui all’art. 80, c. 1, lett. d) del d. lgs. n. 50/2016)</w:t>
      </w:r>
    </w:p>
    <w:p w:rsidR="00885A29" w:rsidRPr="00332753" w:rsidRDefault="00885A29" w:rsidP="00675511">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clear" w:pos="0"/>
        </w:tabs>
        <w:ind w:left="426" w:hanging="426"/>
        <w:rPr>
          <w:rFonts w:ascii="Arial" w:hAnsi="Arial" w:cs="Arial"/>
          <w:color w:val="000000"/>
          <w:sz w:val="14"/>
          <w:szCs w:val="14"/>
        </w:rPr>
      </w:pPr>
      <w:r w:rsidRPr="00332753">
        <w:rPr>
          <w:rFonts w:ascii="Arial" w:hAnsi="Arial" w:cs="Arial"/>
          <w:bCs/>
          <w:iCs/>
          <w:color w:val="000000"/>
          <w:w w:val="0"/>
          <w:sz w:val="14"/>
          <w:szCs w:val="14"/>
          <w:lang w:eastAsia="fr-BE"/>
        </w:rPr>
        <w:t>Riciclaggio di proventi</w:t>
      </w:r>
      <w:r w:rsidRPr="00332753">
        <w:rPr>
          <w:rFonts w:ascii="Arial" w:hAnsi="Arial" w:cs="Arial"/>
          <w:color w:val="000000"/>
          <w:sz w:val="14"/>
          <w:szCs w:val="14"/>
        </w:rPr>
        <w:t xml:space="preserve"> di attività criminose o finanziamento al terrorismo (</w:t>
      </w:r>
      <w:bookmarkStart w:id="1" w:name="_DV_C1915"/>
      <w:bookmarkEnd w:id="1"/>
      <w:r w:rsidRPr="00332753">
        <w:rPr>
          <w:rStyle w:val="FootnoteReference"/>
          <w:rFonts w:ascii="Arial" w:hAnsi="Arial" w:cs="Arial"/>
          <w:color w:val="000000"/>
          <w:sz w:val="14"/>
          <w:szCs w:val="14"/>
        </w:rPr>
        <w:footnoteReference w:id="16"/>
      </w:r>
      <w:r w:rsidRPr="00332753">
        <w:rPr>
          <w:rFonts w:ascii="Arial" w:hAnsi="Arial" w:cs="Arial"/>
          <w:color w:val="000000"/>
          <w:sz w:val="14"/>
          <w:szCs w:val="14"/>
        </w:rPr>
        <w:t>) (reati di cui all’art. 80, c. 1, lett. e) del d. lgs. n. 50/2016)</w:t>
      </w:r>
      <w:r w:rsidRPr="00332753">
        <w:rPr>
          <w:rFonts w:ascii="Arial" w:hAnsi="Arial" w:cs="Arial"/>
          <w:color w:val="000000"/>
          <w:w w:val="0"/>
          <w:sz w:val="14"/>
          <w:szCs w:val="14"/>
          <w:lang w:eastAsia="fr-BE"/>
        </w:rPr>
        <w:t>;</w:t>
      </w:r>
    </w:p>
    <w:p w:rsidR="00885A29" w:rsidRPr="00332753" w:rsidRDefault="00885A29" w:rsidP="00675511">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clear" w:pos="0"/>
        </w:tabs>
        <w:ind w:left="426" w:hanging="426"/>
        <w:rPr>
          <w:rFonts w:ascii="Arial" w:hAnsi="Arial" w:cs="Arial"/>
          <w:color w:val="000000"/>
          <w:sz w:val="14"/>
          <w:szCs w:val="14"/>
        </w:rPr>
      </w:pPr>
      <w:r w:rsidRPr="00332753">
        <w:rPr>
          <w:rFonts w:ascii="Arial" w:hAnsi="Arial" w:cs="Arial"/>
          <w:color w:val="000000"/>
          <w:sz w:val="14"/>
          <w:szCs w:val="14"/>
        </w:rPr>
        <w:t>Lavoro minorile e altre forme di tratta di esseri umani(</w:t>
      </w:r>
      <w:r w:rsidRPr="00332753">
        <w:rPr>
          <w:rStyle w:val="FootnoteReference"/>
          <w:rFonts w:ascii="Arial" w:hAnsi="Arial" w:cs="Arial"/>
          <w:color w:val="000000"/>
          <w:sz w:val="14"/>
          <w:szCs w:val="14"/>
        </w:rPr>
        <w:footnoteReference w:id="17"/>
      </w:r>
      <w:r w:rsidRPr="00332753">
        <w:rPr>
          <w:rFonts w:ascii="Arial" w:hAnsi="Arial" w:cs="Arial"/>
          <w:color w:val="000000"/>
          <w:sz w:val="14"/>
          <w:szCs w:val="14"/>
        </w:rPr>
        <w:t>) (reati di cui all’art. 80, c. 1, lett. f) del d. lgs. n. 50/2016);</w:t>
      </w:r>
    </w:p>
    <w:p w:rsidR="00885A29" w:rsidRPr="00332753" w:rsidRDefault="00885A29" w:rsidP="00675511">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ind w:left="426" w:hanging="426"/>
        <w:rPr>
          <w:rFonts w:ascii="Arial" w:hAnsi="Arial" w:cs="Arial"/>
          <w:color w:val="000000"/>
          <w:sz w:val="14"/>
          <w:szCs w:val="14"/>
        </w:rPr>
      </w:pPr>
      <w:r w:rsidRPr="00332753">
        <w:rPr>
          <w:rFonts w:ascii="Arial" w:hAnsi="Arial" w:cs="Arial"/>
          <w:color w:val="000000"/>
          <w:sz w:val="14"/>
          <w:szCs w:val="14"/>
        </w:rPr>
        <w:t>CODICE</w:t>
      </w:r>
    </w:p>
    <w:p w:rsidR="00885A29" w:rsidRPr="00675511" w:rsidRDefault="00885A29" w:rsidP="00675511">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clear" w:pos="0"/>
        </w:tabs>
        <w:ind w:left="425" w:hanging="425"/>
        <w:rPr>
          <w:rFonts w:ascii="Arial" w:hAnsi="Arial" w:cs="Arial"/>
          <w:color w:val="000000"/>
          <w:sz w:val="14"/>
          <w:szCs w:val="14"/>
        </w:rPr>
      </w:pPr>
      <w:r w:rsidRPr="00332753">
        <w:rPr>
          <w:rFonts w:ascii="Arial" w:hAnsi="Arial" w:cs="Arial"/>
          <w:color w:val="000000"/>
          <w:sz w:val="14"/>
          <w:szCs w:val="14"/>
        </w:rPr>
        <w:t xml:space="preserve">Ogni altro delitto da cui derivi, quale pena accessoria, l'incapacità di contrattare con la pubblica amministrazione (lettera </w:t>
      </w:r>
      <w:r w:rsidRPr="00332753">
        <w:rPr>
          <w:rFonts w:ascii="Arial" w:hAnsi="Arial" w:cs="Arial"/>
          <w:i/>
          <w:color w:val="000000"/>
          <w:sz w:val="14"/>
          <w:szCs w:val="14"/>
        </w:rPr>
        <w:t>g</w:t>
      </w:r>
      <w:r w:rsidRPr="00332753">
        <w:rPr>
          <w:rFonts w:ascii="Arial" w:hAnsi="Arial" w:cs="Arial"/>
          <w:color w:val="000000"/>
          <w:sz w:val="14"/>
          <w:szCs w:val="14"/>
        </w:rPr>
        <w:t xml:space="preserve">) articolo 80, comma 1, del Codice); </w:t>
      </w:r>
    </w:p>
    <w:tbl>
      <w:tblPr>
        <w:tblW w:w="0" w:type="auto"/>
        <w:tblInd w:w="-20" w:type="dxa"/>
        <w:tblLayout w:type="fixed"/>
        <w:tblCellMar>
          <w:left w:w="93" w:type="dxa"/>
        </w:tblCellMar>
        <w:tblLook w:val="0000"/>
      </w:tblPr>
      <w:tblGrid>
        <w:gridCol w:w="4530"/>
        <w:gridCol w:w="4758"/>
      </w:tblGrid>
      <w:tr w:rsidR="00885A29" w:rsidRPr="00332753">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885A29" w:rsidRPr="00332753" w:rsidRDefault="00885A29" w:rsidP="00FB3543">
            <w:pPr>
              <w:spacing w:after="0"/>
              <w:jc w:val="both"/>
              <w:rPr>
                <w:rFonts w:ascii="Arial" w:hAnsi="Arial" w:cs="Arial"/>
                <w:color w:val="000000"/>
                <w:sz w:val="14"/>
                <w:szCs w:val="14"/>
              </w:rPr>
            </w:pPr>
            <w:r w:rsidRPr="00332753">
              <w:rPr>
                <w:rFonts w:ascii="Arial" w:hAnsi="Arial" w:cs="Arial"/>
                <w:b/>
                <w:color w:val="000000"/>
                <w:sz w:val="14"/>
                <w:szCs w:val="14"/>
                <w:u w:val="single"/>
              </w:rPr>
              <w:t>3.A.1</w:t>
            </w:r>
            <w:r w:rsidRPr="00332753">
              <w:rPr>
                <w:rFonts w:ascii="Arial" w:hAnsi="Arial" w:cs="Arial"/>
                <w:b/>
                <w:color w:val="000000"/>
                <w:sz w:val="14"/>
                <w:szCs w:val="14"/>
              </w:rPr>
              <w:t xml:space="preserve"> Motivi legati a condanne penali ai sensi delle disposizioni nazionali di attuazione dei motivi stabiliti dall'articolo 57, paragrafo 1, della direttiva </w:t>
            </w:r>
            <w:r w:rsidRPr="00332753">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885A29" w:rsidRPr="00332753" w:rsidRDefault="00885A29">
            <w:pPr>
              <w:spacing w:after="0"/>
              <w:rPr>
                <w:rFonts w:ascii="Arial" w:hAnsi="Arial" w:cs="Arial"/>
                <w:color w:val="000000"/>
                <w:sz w:val="14"/>
                <w:szCs w:val="14"/>
              </w:rPr>
            </w:pPr>
            <w:r w:rsidRPr="00332753">
              <w:rPr>
                <w:rFonts w:ascii="Arial" w:hAnsi="Arial" w:cs="Arial"/>
                <w:b/>
                <w:color w:val="000000"/>
                <w:sz w:val="14"/>
                <w:szCs w:val="14"/>
              </w:rPr>
              <w:t>Risposta:</w:t>
            </w:r>
          </w:p>
        </w:tc>
      </w:tr>
      <w:tr w:rsidR="00885A29" w:rsidRPr="00332753"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885A29" w:rsidRPr="00332753" w:rsidRDefault="00885A29" w:rsidP="00D160C9">
            <w:pPr>
              <w:jc w:val="both"/>
              <w:rPr>
                <w:rFonts w:ascii="Arial" w:hAnsi="Arial" w:cs="Arial"/>
                <w:color w:val="000000"/>
                <w:sz w:val="14"/>
                <w:szCs w:val="14"/>
              </w:rPr>
            </w:pPr>
            <w:r w:rsidRPr="00332753">
              <w:rPr>
                <w:rFonts w:ascii="Arial" w:hAnsi="Arial" w:cs="Arial"/>
                <w:color w:val="000000"/>
                <w:sz w:val="14"/>
                <w:szCs w:val="14"/>
              </w:rPr>
              <w:t xml:space="preserve">L’operatore economico ovvero uno dei soggetti di cui all’art. 80, comma 3, del Codice è stato condannato </w:t>
            </w:r>
            <w:r w:rsidRPr="00332753">
              <w:rPr>
                <w:rFonts w:ascii="Arial" w:hAnsi="Arial" w:cs="Arial"/>
                <w:b/>
                <w:color w:val="000000"/>
                <w:sz w:val="14"/>
                <w:szCs w:val="14"/>
              </w:rPr>
              <w:t>con sentenza definitiva</w:t>
            </w:r>
            <w:r w:rsidRPr="00332753">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e dai quali risulta ancora applicabile un periodo di esclusione dalla procedura d’appalto o concessione stabilito direttamente nel provvedimento ovvero desumibile ai sensi dell’art. 80, commi 10 e 10-bis del Codice</w:t>
            </w:r>
            <w:r w:rsidRPr="00332753">
              <w:rPr>
                <w:rFonts w:ascii="Arial" w:hAnsi="Arial" w:cs="Arial"/>
                <w:spacing w:val="-2"/>
                <w:sz w:val="14"/>
                <w:szCs w:val="14"/>
              </w:rPr>
              <w:t xml:space="preserve"> </w:t>
            </w:r>
            <w:r w:rsidRPr="00332753">
              <w:rPr>
                <w:rFonts w:ascii="Arial" w:hAnsi="Arial" w:cs="Arial"/>
                <w:color w:val="000000"/>
                <w:sz w:val="14"/>
                <w:szCs w:val="14"/>
              </w:rPr>
              <w:t xml:space="preserve">appalti </w:t>
            </w:r>
            <w:r w:rsidRPr="007D6512">
              <w:rPr>
                <w:rFonts w:ascii="Arial" w:hAnsi="Arial" w:cs="Arial"/>
                <w:sz w:val="14"/>
                <w:szCs w:val="14"/>
                <w:vertAlign w:val="superscript"/>
              </w:rPr>
              <w:footnoteReference w:id="18"/>
            </w:r>
            <w:r w:rsidRPr="00332753">
              <w:rPr>
                <w:rFonts w:ascii="Arial" w:hAnsi="Arial" w:cs="Arial"/>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885A29" w:rsidRPr="00332753" w:rsidRDefault="00885A29">
            <w:pPr>
              <w:spacing w:after="0"/>
              <w:rPr>
                <w:rFonts w:ascii="Arial" w:hAnsi="Arial" w:cs="Arial"/>
                <w:color w:val="000000"/>
                <w:sz w:val="14"/>
                <w:szCs w:val="14"/>
              </w:rPr>
            </w:pPr>
            <w:r w:rsidRPr="00332753">
              <w:rPr>
                <w:rFonts w:ascii="Arial" w:hAnsi="Arial" w:cs="Arial"/>
                <w:color w:val="000000"/>
                <w:sz w:val="14"/>
                <w:szCs w:val="14"/>
              </w:rPr>
              <w:t>[ ] Sì [ ] No</w:t>
            </w:r>
          </w:p>
          <w:p w:rsidR="00885A29" w:rsidRPr="00332753" w:rsidRDefault="00885A29">
            <w:pPr>
              <w:spacing w:after="0"/>
              <w:rPr>
                <w:rFonts w:ascii="Arial" w:hAnsi="Arial" w:cs="Arial"/>
                <w:color w:val="000000"/>
                <w:sz w:val="14"/>
                <w:szCs w:val="14"/>
              </w:rPr>
            </w:pPr>
          </w:p>
          <w:p w:rsidR="00885A29" w:rsidRPr="00332753" w:rsidRDefault="00885A29">
            <w:pPr>
              <w:spacing w:after="0"/>
              <w:rPr>
                <w:rFonts w:ascii="Arial" w:hAnsi="Arial" w:cs="Arial"/>
                <w:color w:val="000000"/>
                <w:sz w:val="14"/>
                <w:szCs w:val="14"/>
              </w:rPr>
            </w:pPr>
            <w:r w:rsidRPr="00332753">
              <w:rPr>
                <w:rFonts w:ascii="Arial" w:hAnsi="Arial" w:cs="Arial"/>
                <w:color w:val="000000"/>
                <w:sz w:val="14"/>
                <w:szCs w:val="14"/>
              </w:rPr>
              <w:t>[………….…][………………][……..………][…..……..…] (</w:t>
            </w:r>
            <w:r w:rsidRPr="00332753">
              <w:rPr>
                <w:rStyle w:val="FootnoteReference"/>
                <w:rFonts w:ascii="Arial" w:hAnsi="Arial" w:cs="Arial"/>
                <w:color w:val="000000"/>
                <w:sz w:val="14"/>
                <w:szCs w:val="14"/>
              </w:rPr>
              <w:footnoteReference w:id="19"/>
            </w:r>
            <w:r w:rsidRPr="00332753">
              <w:rPr>
                <w:rFonts w:ascii="Arial" w:hAnsi="Arial" w:cs="Arial"/>
                <w:color w:val="000000"/>
                <w:sz w:val="14"/>
                <w:szCs w:val="14"/>
              </w:rPr>
              <w:t>)</w:t>
            </w:r>
          </w:p>
        </w:tc>
      </w:tr>
      <w:tr w:rsidR="00885A29" w:rsidRPr="00332753" w:rsidTr="000D52D5">
        <w:trPr>
          <w:trHeight w:val="416"/>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885A29" w:rsidRPr="00332753" w:rsidRDefault="00885A29" w:rsidP="00D160C9">
            <w:pPr>
              <w:jc w:val="both"/>
              <w:rPr>
                <w:rFonts w:ascii="Arial" w:hAnsi="Arial" w:cs="Arial"/>
                <w:color w:val="000000"/>
                <w:sz w:val="14"/>
                <w:szCs w:val="14"/>
                <w:highlight w:val="yellow"/>
              </w:rPr>
            </w:pPr>
            <w:r w:rsidRPr="00332753">
              <w:rPr>
                <w:rFonts w:ascii="Arial" w:hAnsi="Arial" w:cs="Arial"/>
                <w:b/>
                <w:color w:val="000000"/>
                <w:sz w:val="14"/>
                <w:szCs w:val="14"/>
              </w:rPr>
              <w:t xml:space="preserve">IN CASO AFFERMATIVO PROSEGUIRE ALTRIMENTI SALTARE AL PUNTO </w:t>
            </w:r>
            <w:r w:rsidRPr="007D6512">
              <w:rPr>
                <w:rFonts w:ascii="Arial" w:hAnsi="Arial" w:cs="Arial"/>
                <w:b/>
                <w:color w:val="000000"/>
                <w:sz w:val="14"/>
                <w:szCs w:val="14"/>
                <w:u w:val="single"/>
              </w:rPr>
              <w:t>3.A.2</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885A29" w:rsidRPr="00332753" w:rsidRDefault="00885A29">
            <w:pPr>
              <w:spacing w:after="0"/>
              <w:rPr>
                <w:rFonts w:ascii="Arial" w:hAnsi="Arial" w:cs="Arial"/>
                <w:color w:val="000000"/>
                <w:sz w:val="14"/>
                <w:szCs w:val="14"/>
              </w:rPr>
            </w:pPr>
          </w:p>
        </w:tc>
      </w:tr>
      <w:tr w:rsidR="00885A29" w:rsidRPr="00332753">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rsidP="00051906">
            <w:pPr>
              <w:spacing w:before="0" w:after="0"/>
              <w:jc w:val="both"/>
              <w:rPr>
                <w:rFonts w:ascii="Arial" w:hAnsi="Arial" w:cs="Arial"/>
                <w:sz w:val="14"/>
                <w:szCs w:val="14"/>
              </w:rPr>
            </w:pPr>
          </w:p>
          <w:p w:rsidR="00885A29" w:rsidRPr="00332753" w:rsidRDefault="00885A29" w:rsidP="00051906">
            <w:pPr>
              <w:spacing w:before="0" w:after="0"/>
              <w:jc w:val="both"/>
              <w:rPr>
                <w:rStyle w:val="Caratterenotaapidipagina"/>
                <w:rFonts w:ascii="Arial" w:hAnsi="Arial" w:cs="Arial"/>
                <w:sz w:val="14"/>
                <w:szCs w:val="14"/>
                <w:vertAlign w:val="superscript"/>
              </w:rPr>
            </w:pPr>
            <w:r w:rsidRPr="00332753">
              <w:rPr>
                <w:rFonts w:ascii="Arial" w:hAnsi="Arial" w:cs="Arial"/>
                <w:sz w:val="14"/>
                <w:szCs w:val="14"/>
              </w:rPr>
              <w:t xml:space="preserve">Indicare: </w:t>
            </w:r>
            <w:r w:rsidRPr="00332753">
              <w:rPr>
                <w:rStyle w:val="Caratterenotaapidipagina"/>
                <w:rFonts w:ascii="Arial" w:hAnsi="Arial" w:cs="Arial"/>
                <w:sz w:val="14"/>
                <w:szCs w:val="14"/>
                <w:vertAlign w:val="superscript"/>
              </w:rPr>
              <w:footnoteReference w:id="20"/>
            </w:r>
          </w:p>
          <w:p w:rsidR="00885A29" w:rsidRPr="0007593F" w:rsidRDefault="00885A29" w:rsidP="00051906">
            <w:pPr>
              <w:pStyle w:val="ListParagraph"/>
              <w:numPr>
                <w:ilvl w:val="0"/>
                <w:numId w:val="28"/>
              </w:numPr>
              <w:ind w:left="776" w:hanging="425"/>
              <w:contextualSpacing w:val="0"/>
              <w:jc w:val="both"/>
              <w:rPr>
                <w:rFonts w:cs="Arial"/>
                <w:sz w:val="14"/>
                <w:szCs w:val="14"/>
                <w:lang w:val="it-IT"/>
              </w:rPr>
            </w:pPr>
            <w:r w:rsidRPr="0007593F">
              <w:rPr>
                <w:rFonts w:cs="Arial"/>
                <w:sz w:val="14"/>
                <w:szCs w:val="14"/>
                <w:lang w:val="it-IT"/>
              </w:rPr>
              <w:t xml:space="preserve">i dati identificativi delle persone condannate: </w:t>
            </w:r>
          </w:p>
          <w:p w:rsidR="00885A29" w:rsidRPr="00332753" w:rsidRDefault="00885A29" w:rsidP="00051906">
            <w:pPr>
              <w:spacing w:before="0" w:after="0"/>
              <w:ind w:left="776" w:hanging="425"/>
              <w:jc w:val="both"/>
              <w:rPr>
                <w:rFonts w:ascii="Arial" w:hAnsi="Arial" w:cs="Arial"/>
                <w:sz w:val="14"/>
                <w:szCs w:val="14"/>
              </w:rPr>
            </w:pPr>
          </w:p>
          <w:p w:rsidR="00885A29" w:rsidRDefault="00885A29" w:rsidP="00051906">
            <w:pPr>
              <w:pStyle w:val="ListParagraph"/>
              <w:numPr>
                <w:ilvl w:val="0"/>
                <w:numId w:val="28"/>
              </w:numPr>
              <w:ind w:left="776" w:hanging="425"/>
              <w:contextualSpacing w:val="0"/>
              <w:jc w:val="both"/>
              <w:rPr>
                <w:rFonts w:cs="Arial"/>
                <w:sz w:val="14"/>
                <w:szCs w:val="14"/>
              </w:rPr>
            </w:pPr>
            <w:r w:rsidRPr="00332753">
              <w:rPr>
                <w:rFonts w:cs="Arial"/>
                <w:sz w:val="14"/>
                <w:szCs w:val="14"/>
              </w:rPr>
              <w:t xml:space="preserve">la data della condanna: </w:t>
            </w:r>
          </w:p>
          <w:p w:rsidR="00885A29" w:rsidRPr="00332753" w:rsidRDefault="00885A29" w:rsidP="00051906">
            <w:pPr>
              <w:pStyle w:val="ListParagraph"/>
              <w:ind w:left="776" w:hanging="425"/>
              <w:contextualSpacing w:val="0"/>
              <w:jc w:val="both"/>
              <w:rPr>
                <w:rFonts w:cs="Arial"/>
                <w:sz w:val="14"/>
                <w:szCs w:val="14"/>
              </w:rPr>
            </w:pPr>
          </w:p>
          <w:p w:rsidR="00885A29" w:rsidRPr="00332753" w:rsidRDefault="00885A29" w:rsidP="00051906">
            <w:pPr>
              <w:pStyle w:val="ListParagraph"/>
              <w:numPr>
                <w:ilvl w:val="0"/>
                <w:numId w:val="28"/>
              </w:numPr>
              <w:ind w:left="776" w:hanging="425"/>
              <w:contextualSpacing w:val="0"/>
              <w:jc w:val="both"/>
              <w:rPr>
                <w:rFonts w:cs="Arial"/>
                <w:sz w:val="14"/>
                <w:szCs w:val="14"/>
              </w:rPr>
            </w:pPr>
            <w:r w:rsidRPr="00332753">
              <w:rPr>
                <w:rFonts w:cs="Arial"/>
                <w:sz w:val="14"/>
                <w:szCs w:val="14"/>
              </w:rPr>
              <w:t xml:space="preserve">il reato contestato: </w:t>
            </w:r>
          </w:p>
          <w:p w:rsidR="00885A29" w:rsidRDefault="00885A29" w:rsidP="00051906">
            <w:pPr>
              <w:pStyle w:val="ListParagraph"/>
              <w:numPr>
                <w:ilvl w:val="0"/>
                <w:numId w:val="28"/>
              </w:numPr>
              <w:ind w:left="776" w:hanging="425"/>
              <w:jc w:val="both"/>
              <w:rPr>
                <w:rFonts w:cs="Arial"/>
                <w:sz w:val="14"/>
                <w:szCs w:val="14"/>
                <w:lang w:val="it-IT"/>
              </w:rPr>
            </w:pPr>
            <w:r w:rsidRPr="007D6512">
              <w:rPr>
                <w:rFonts w:cs="Arial"/>
                <w:sz w:val="14"/>
                <w:szCs w:val="14"/>
                <w:lang w:val="it-IT"/>
              </w:rPr>
              <w:t xml:space="preserve">la durata del periodo di esclusione stabilita direttamente nel provvedimento di condanna: </w:t>
            </w:r>
          </w:p>
          <w:p w:rsidR="00885A29" w:rsidRPr="007D6512" w:rsidRDefault="00885A29" w:rsidP="00051906">
            <w:pPr>
              <w:pStyle w:val="ListParagraph"/>
              <w:ind w:left="776" w:hanging="425"/>
              <w:jc w:val="both"/>
              <w:rPr>
                <w:rFonts w:cs="Arial"/>
                <w:sz w:val="14"/>
                <w:szCs w:val="14"/>
                <w:lang w:val="it-IT"/>
              </w:rPr>
            </w:pPr>
          </w:p>
          <w:p w:rsidR="00885A29" w:rsidRPr="00051906" w:rsidRDefault="00885A29" w:rsidP="00051906">
            <w:pPr>
              <w:pStyle w:val="ListParagraph"/>
              <w:numPr>
                <w:ilvl w:val="0"/>
                <w:numId w:val="28"/>
              </w:numPr>
              <w:ind w:left="776" w:hanging="425"/>
              <w:jc w:val="both"/>
              <w:rPr>
                <w:rFonts w:cs="Arial"/>
                <w:sz w:val="14"/>
                <w:szCs w:val="14"/>
                <w:lang w:val="it-IT"/>
              </w:rPr>
            </w:pPr>
            <w:r w:rsidRPr="007D6512">
              <w:rPr>
                <w:rFonts w:cs="Arial"/>
                <w:sz w:val="14"/>
                <w:szCs w:val="14"/>
                <w:lang w:val="it-IT"/>
              </w:rPr>
              <w:t>l’eventuale depenalizzazione o estinzione del reato:</w:t>
            </w:r>
          </w:p>
          <w:p w:rsidR="00885A29" w:rsidRPr="00051906" w:rsidRDefault="00885A29" w:rsidP="00051906">
            <w:pPr>
              <w:pStyle w:val="ListParagraph"/>
              <w:ind w:left="776" w:hanging="425"/>
              <w:jc w:val="both"/>
              <w:rPr>
                <w:rFonts w:cs="Arial"/>
                <w:sz w:val="14"/>
                <w:szCs w:val="14"/>
                <w:lang w:val="it-IT"/>
              </w:rPr>
            </w:pPr>
          </w:p>
          <w:p w:rsidR="00885A29" w:rsidRDefault="00885A29" w:rsidP="00051906">
            <w:pPr>
              <w:pStyle w:val="ListParagraph"/>
              <w:numPr>
                <w:ilvl w:val="0"/>
                <w:numId w:val="28"/>
              </w:numPr>
              <w:ind w:left="776" w:hanging="425"/>
              <w:jc w:val="both"/>
              <w:rPr>
                <w:rFonts w:cs="Arial"/>
                <w:sz w:val="14"/>
                <w:szCs w:val="14"/>
                <w:lang w:val="it-IT"/>
              </w:rPr>
            </w:pPr>
            <w:r w:rsidRPr="007D6512">
              <w:rPr>
                <w:rFonts w:cs="Arial"/>
                <w:sz w:val="14"/>
                <w:szCs w:val="14"/>
                <w:lang w:val="it-IT"/>
              </w:rPr>
              <w:t>l’intervenuta riabilitazione o revoca della condanna:</w:t>
            </w:r>
          </w:p>
          <w:p w:rsidR="00885A29" w:rsidRPr="00051906" w:rsidRDefault="00885A29" w:rsidP="00051906">
            <w:pPr>
              <w:pStyle w:val="ListParagraph"/>
              <w:ind w:left="776" w:hanging="425"/>
              <w:rPr>
                <w:rFonts w:cs="Arial"/>
                <w:sz w:val="14"/>
                <w:szCs w:val="14"/>
                <w:lang w:val="it-IT"/>
              </w:rPr>
            </w:pPr>
          </w:p>
          <w:p w:rsidR="00885A29" w:rsidRPr="007D6512" w:rsidRDefault="00885A29" w:rsidP="00051906">
            <w:pPr>
              <w:pStyle w:val="ListParagraph"/>
              <w:numPr>
                <w:ilvl w:val="0"/>
                <w:numId w:val="28"/>
              </w:numPr>
              <w:ind w:left="776" w:hanging="425"/>
              <w:jc w:val="both"/>
              <w:rPr>
                <w:rFonts w:cs="Arial"/>
                <w:sz w:val="14"/>
                <w:szCs w:val="14"/>
                <w:lang w:val="it-IT"/>
              </w:rPr>
            </w:pPr>
            <w:r w:rsidRPr="007D6512">
              <w:rPr>
                <w:rFonts w:cs="Arial"/>
                <w:sz w:val="14"/>
                <w:szCs w:val="14"/>
                <w:lang w:val="it-IT"/>
              </w:rPr>
              <w:t>l’eventuale estinzione della pena accessoria perpetua ai sensi dell’art. 179,</w:t>
            </w:r>
            <w:r>
              <w:rPr>
                <w:rFonts w:cs="Arial"/>
                <w:sz w:val="14"/>
                <w:szCs w:val="14"/>
                <w:lang w:val="it-IT"/>
              </w:rPr>
              <w:t xml:space="preserve"> </w:t>
            </w:r>
            <w:r w:rsidRPr="007D6512">
              <w:rPr>
                <w:rFonts w:cs="Arial"/>
                <w:sz w:val="14"/>
                <w:szCs w:val="14"/>
                <w:lang w:val="it-IT"/>
              </w:rPr>
              <w:t xml:space="preserve">c. 7, del Codice penale: </w:t>
            </w:r>
          </w:p>
          <w:p w:rsidR="00885A29" w:rsidRPr="00332753" w:rsidRDefault="00885A29" w:rsidP="00EC1D31">
            <w:pPr>
              <w:spacing w:after="0"/>
              <w:jc w:val="both"/>
              <w:rPr>
                <w:rFonts w:ascii="Arial" w:hAnsi="Arial" w:cs="Arial"/>
                <w:sz w:val="14"/>
                <w:szCs w:val="14"/>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rsidP="00051906">
            <w:pPr>
              <w:spacing w:before="0" w:after="0"/>
              <w:rPr>
                <w:rFonts w:ascii="Arial" w:hAnsi="Arial" w:cs="Arial"/>
                <w:strike/>
                <w:color w:val="000000"/>
                <w:sz w:val="14"/>
                <w:szCs w:val="14"/>
              </w:rPr>
            </w:pPr>
          </w:p>
          <w:p w:rsidR="00885A29" w:rsidRPr="00332753" w:rsidRDefault="00885A29" w:rsidP="00051906">
            <w:pPr>
              <w:spacing w:before="0" w:after="0"/>
              <w:rPr>
                <w:rFonts w:ascii="Arial" w:hAnsi="Arial" w:cs="Arial"/>
                <w:strike/>
                <w:color w:val="000000"/>
                <w:sz w:val="14"/>
                <w:szCs w:val="14"/>
              </w:rPr>
            </w:pPr>
          </w:p>
          <w:p w:rsidR="00885A29" w:rsidRDefault="00885A29" w:rsidP="00051906">
            <w:pPr>
              <w:spacing w:before="0" w:after="0"/>
              <w:rPr>
                <w:rFonts w:ascii="Arial" w:hAnsi="Arial" w:cs="Arial"/>
                <w:color w:val="000000"/>
                <w:sz w:val="14"/>
                <w:szCs w:val="14"/>
              </w:rPr>
            </w:pPr>
            <w:r w:rsidRPr="006C027B">
              <w:rPr>
                <w:sz w:val="14"/>
                <w:szCs w:val="14"/>
              </w:rPr>
              <w:t>[………….…]</w:t>
            </w:r>
          </w:p>
          <w:p w:rsidR="00885A29" w:rsidRPr="00332753" w:rsidRDefault="00885A29" w:rsidP="00051906">
            <w:pPr>
              <w:spacing w:before="0" w:after="0"/>
              <w:rPr>
                <w:rFonts w:ascii="Arial" w:hAnsi="Arial" w:cs="Arial"/>
                <w:strike/>
                <w:color w:val="000000"/>
                <w:sz w:val="14"/>
                <w:szCs w:val="14"/>
              </w:rPr>
            </w:pPr>
          </w:p>
          <w:p w:rsidR="00885A29" w:rsidRDefault="00885A29" w:rsidP="00051906">
            <w:pPr>
              <w:spacing w:before="0" w:after="0"/>
              <w:rPr>
                <w:rFonts w:ascii="Arial" w:hAnsi="Arial" w:cs="Arial"/>
                <w:color w:val="000000"/>
                <w:sz w:val="14"/>
                <w:szCs w:val="14"/>
              </w:rPr>
            </w:pPr>
            <w:r w:rsidRPr="006C027B">
              <w:rPr>
                <w:sz w:val="14"/>
                <w:szCs w:val="14"/>
              </w:rPr>
              <w:t>[………….…]</w:t>
            </w:r>
          </w:p>
          <w:p w:rsidR="00885A29" w:rsidRDefault="00885A29" w:rsidP="00051906">
            <w:pPr>
              <w:spacing w:before="0" w:after="0"/>
              <w:rPr>
                <w:rFonts w:ascii="Arial" w:hAnsi="Arial" w:cs="Arial"/>
                <w:strike/>
                <w:color w:val="000000"/>
                <w:sz w:val="14"/>
                <w:szCs w:val="14"/>
              </w:rPr>
            </w:pPr>
          </w:p>
          <w:p w:rsidR="00885A29" w:rsidRDefault="00885A29" w:rsidP="00051906">
            <w:pPr>
              <w:spacing w:before="0" w:after="0"/>
              <w:rPr>
                <w:rFonts w:ascii="Arial" w:hAnsi="Arial" w:cs="Arial"/>
                <w:color w:val="000000"/>
                <w:sz w:val="14"/>
                <w:szCs w:val="14"/>
              </w:rPr>
            </w:pPr>
            <w:r w:rsidRPr="006C027B">
              <w:rPr>
                <w:sz w:val="14"/>
                <w:szCs w:val="14"/>
              </w:rPr>
              <w:t>[………….…]</w:t>
            </w:r>
          </w:p>
          <w:p w:rsidR="00885A29" w:rsidRDefault="00885A29" w:rsidP="00051906">
            <w:pPr>
              <w:spacing w:before="0" w:after="0"/>
              <w:rPr>
                <w:rFonts w:ascii="Arial" w:hAnsi="Arial" w:cs="Arial"/>
                <w:color w:val="000000"/>
                <w:sz w:val="14"/>
                <w:szCs w:val="14"/>
              </w:rPr>
            </w:pPr>
            <w:r w:rsidRPr="006C027B">
              <w:rPr>
                <w:sz w:val="14"/>
                <w:szCs w:val="14"/>
              </w:rPr>
              <w:t>[………….…]</w:t>
            </w:r>
          </w:p>
          <w:p w:rsidR="00885A29" w:rsidRDefault="00885A29" w:rsidP="00051906">
            <w:pPr>
              <w:spacing w:before="0" w:after="0"/>
              <w:rPr>
                <w:rFonts w:ascii="Arial" w:hAnsi="Arial" w:cs="Arial"/>
                <w:strike/>
                <w:color w:val="000000"/>
                <w:sz w:val="14"/>
                <w:szCs w:val="14"/>
              </w:rPr>
            </w:pPr>
          </w:p>
          <w:p w:rsidR="00885A29" w:rsidRDefault="00885A29" w:rsidP="00051906">
            <w:pPr>
              <w:spacing w:before="0" w:after="0"/>
              <w:rPr>
                <w:rFonts w:ascii="Arial" w:hAnsi="Arial" w:cs="Arial"/>
                <w:strike/>
                <w:color w:val="000000"/>
                <w:sz w:val="14"/>
                <w:szCs w:val="14"/>
              </w:rPr>
            </w:pPr>
          </w:p>
          <w:p w:rsidR="00885A29" w:rsidRDefault="00885A29" w:rsidP="00051906">
            <w:pPr>
              <w:spacing w:before="0" w:after="0"/>
              <w:rPr>
                <w:rFonts w:ascii="Arial" w:hAnsi="Arial" w:cs="Arial"/>
                <w:color w:val="000000"/>
                <w:sz w:val="14"/>
                <w:szCs w:val="14"/>
              </w:rPr>
            </w:pPr>
            <w:r w:rsidRPr="006C027B">
              <w:rPr>
                <w:sz w:val="14"/>
                <w:szCs w:val="14"/>
              </w:rPr>
              <w:t>[………….…]</w:t>
            </w:r>
          </w:p>
          <w:p w:rsidR="00885A29" w:rsidRDefault="00885A29" w:rsidP="00051906">
            <w:pPr>
              <w:spacing w:before="0" w:after="0"/>
              <w:rPr>
                <w:rFonts w:ascii="Arial" w:hAnsi="Arial" w:cs="Arial"/>
                <w:strike/>
                <w:color w:val="000000"/>
                <w:sz w:val="14"/>
                <w:szCs w:val="14"/>
              </w:rPr>
            </w:pPr>
          </w:p>
          <w:p w:rsidR="00885A29" w:rsidRDefault="00885A29" w:rsidP="00051906">
            <w:pPr>
              <w:spacing w:before="0" w:after="0"/>
              <w:rPr>
                <w:rFonts w:ascii="Arial" w:hAnsi="Arial" w:cs="Arial"/>
                <w:color w:val="000000"/>
                <w:sz w:val="14"/>
                <w:szCs w:val="14"/>
              </w:rPr>
            </w:pPr>
            <w:r w:rsidRPr="006C027B">
              <w:rPr>
                <w:sz w:val="14"/>
                <w:szCs w:val="14"/>
              </w:rPr>
              <w:t>[………….…]</w:t>
            </w:r>
          </w:p>
          <w:p w:rsidR="00885A29" w:rsidRDefault="00885A29" w:rsidP="00051906">
            <w:pPr>
              <w:spacing w:before="0" w:after="0"/>
              <w:rPr>
                <w:rFonts w:ascii="Arial" w:hAnsi="Arial" w:cs="Arial"/>
                <w:strike/>
                <w:color w:val="000000"/>
                <w:sz w:val="14"/>
                <w:szCs w:val="14"/>
              </w:rPr>
            </w:pPr>
          </w:p>
          <w:p w:rsidR="00885A29" w:rsidRDefault="00885A29" w:rsidP="00051906">
            <w:pPr>
              <w:spacing w:before="0" w:after="0"/>
              <w:rPr>
                <w:rFonts w:ascii="Arial" w:hAnsi="Arial" w:cs="Arial"/>
                <w:color w:val="000000"/>
                <w:sz w:val="14"/>
                <w:szCs w:val="14"/>
              </w:rPr>
            </w:pPr>
            <w:r w:rsidRPr="006C027B">
              <w:rPr>
                <w:sz w:val="14"/>
                <w:szCs w:val="14"/>
              </w:rPr>
              <w:t>[………….…]</w:t>
            </w:r>
          </w:p>
          <w:p w:rsidR="00885A29" w:rsidRPr="00332753" w:rsidRDefault="00885A29" w:rsidP="00051906">
            <w:pPr>
              <w:spacing w:before="0" w:after="0"/>
              <w:rPr>
                <w:rFonts w:ascii="Arial" w:hAnsi="Arial" w:cs="Arial"/>
                <w:strike/>
                <w:color w:val="000000"/>
                <w:sz w:val="14"/>
                <w:szCs w:val="14"/>
              </w:rPr>
            </w:pPr>
          </w:p>
        </w:tc>
      </w:tr>
      <w:tr w:rsidR="00885A29"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rsidP="007C7616">
            <w:pPr>
              <w:jc w:val="both"/>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FootnoteReference"/>
                <w:rFonts w:ascii="Arial" w:hAnsi="Arial" w:cs="Arial"/>
                <w:sz w:val="14"/>
                <w:szCs w:val="14"/>
              </w:rPr>
              <w:footnoteReference w:id="21"/>
            </w:r>
            <w:r>
              <w:rPr>
                <w:rFonts w:ascii="Arial" w:hAnsi="Arial" w:cs="Arial"/>
                <w:sz w:val="14"/>
                <w:szCs w:val="14"/>
              </w:rPr>
              <w:t xml:space="preserve"> </w:t>
            </w:r>
            <w:r>
              <w:rPr>
                <w:rFonts w:ascii="Arial" w:hAnsi="Arial" w:cs="Arial"/>
                <w:b/>
                <w:sz w:val="14"/>
                <w:szCs w:val="14"/>
              </w:rPr>
              <w:t>(</w:t>
            </w:r>
            <w:r>
              <w:rPr>
                <w:rStyle w:val="NormalBoldChar"/>
                <w:rFonts w:ascii="Arial" w:hAnsi="Arial" w:cs="Arial"/>
                <w:sz w:val="14"/>
                <w:szCs w:val="14"/>
                <w:lang w:val="it-IT"/>
              </w:rPr>
              <w:t xml:space="preserve">autodisciplina o “Self-Cleaning”, cfr. </w:t>
            </w:r>
            <w:r w:rsidRPr="003A443E">
              <w:rPr>
                <w:rStyle w:val="NormalBoldChar"/>
                <w:rFonts w:ascii="Arial" w:hAnsi="Arial" w:cs="Arial"/>
                <w:color w:val="000000"/>
                <w:sz w:val="14"/>
                <w:szCs w:val="14"/>
                <w:lang w:val="it-IT"/>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spacing w:after="0"/>
              <w:rPr>
                <w:rFonts w:ascii="Arial" w:hAnsi="Arial" w:cs="Arial"/>
                <w:sz w:val="14"/>
                <w:szCs w:val="14"/>
              </w:rPr>
            </w:pPr>
            <w:r>
              <w:rPr>
                <w:rFonts w:ascii="Arial" w:hAnsi="Arial" w:cs="Arial"/>
                <w:sz w:val="14"/>
                <w:szCs w:val="14"/>
              </w:rPr>
              <w:t>[ ] Sì [ ] No</w:t>
            </w:r>
          </w:p>
        </w:tc>
      </w:tr>
      <w:tr w:rsidR="00885A29" w:rsidTr="007C7616">
        <w:trPr>
          <w:trHeight w:val="467"/>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885A29" w:rsidRPr="007C7616" w:rsidRDefault="00885A29" w:rsidP="007C7616">
            <w:pPr>
              <w:spacing w:before="60" w:after="60"/>
              <w:rPr>
                <w:rFonts w:ascii="Arial" w:hAnsi="Arial" w:cs="Arial"/>
                <w:b/>
                <w:color w:val="000000"/>
                <w:sz w:val="14"/>
                <w:szCs w:val="14"/>
                <w:u w:val="single"/>
              </w:rPr>
            </w:pPr>
            <w:r w:rsidRPr="00A22181">
              <w:rPr>
                <w:rFonts w:ascii="Arial" w:hAnsi="Arial" w:cs="Arial"/>
                <w:b/>
                <w:color w:val="000000"/>
                <w:sz w:val="14"/>
                <w:szCs w:val="14"/>
              </w:rPr>
              <w:t xml:space="preserve">IN CASO AFFERMATIVO PROSEGUIRE ALTRIMENTI SALTARE AL PUNTO </w:t>
            </w:r>
            <w:r w:rsidRPr="00A22181">
              <w:rPr>
                <w:rFonts w:ascii="Arial" w:hAnsi="Arial" w:cs="Arial"/>
                <w:b/>
                <w:color w:val="000000"/>
                <w:sz w:val="14"/>
                <w:szCs w:val="14"/>
                <w:u w:val="single"/>
              </w:rPr>
              <w:t>3.A.2</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spacing w:after="0"/>
              <w:rPr>
                <w:rFonts w:ascii="Arial" w:hAnsi="Arial" w:cs="Arial"/>
                <w:sz w:val="14"/>
                <w:szCs w:val="14"/>
              </w:rPr>
            </w:pPr>
          </w:p>
        </w:tc>
      </w:tr>
      <w:tr w:rsidR="00885A29">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885A29" w:rsidRPr="000C5601" w:rsidRDefault="00885A29">
            <w:pPr>
              <w:spacing w:after="0"/>
              <w:rPr>
                <w:rFonts w:ascii="Arial" w:hAnsi="Arial" w:cs="Arial"/>
                <w:color w:val="000000"/>
                <w:sz w:val="14"/>
                <w:szCs w:val="14"/>
              </w:rPr>
            </w:pPr>
            <w:r w:rsidRPr="000C5601">
              <w:rPr>
                <w:rFonts w:ascii="Arial" w:hAnsi="Arial" w:cs="Arial"/>
                <w:color w:val="000000"/>
                <w:sz w:val="14"/>
                <w:szCs w:val="14"/>
              </w:rPr>
              <w:t>Indicare:</w:t>
            </w:r>
          </w:p>
          <w:p w:rsidR="00885A29" w:rsidRPr="0007593F" w:rsidRDefault="00885A29" w:rsidP="00222D4E">
            <w:pPr>
              <w:pStyle w:val="ListParagraph"/>
              <w:numPr>
                <w:ilvl w:val="0"/>
                <w:numId w:val="29"/>
              </w:numPr>
              <w:tabs>
                <w:tab w:val="left" w:pos="351"/>
              </w:tabs>
              <w:ind w:left="351" w:hanging="351"/>
              <w:jc w:val="both"/>
              <w:rPr>
                <w:rFonts w:cs="Arial"/>
                <w:color w:val="000000"/>
                <w:sz w:val="14"/>
                <w:szCs w:val="14"/>
                <w:lang w:val="it-IT"/>
              </w:rPr>
            </w:pPr>
            <w:r w:rsidRPr="0007593F">
              <w:rPr>
                <w:rFonts w:cs="Arial"/>
                <w:color w:val="000000"/>
                <w:sz w:val="14"/>
                <w:szCs w:val="14"/>
                <w:lang w:val="it-IT"/>
              </w:rPr>
              <w:t>la sentenza di condanna definitiva ha riconosciuto l’attenuante della collaborazione come definita dalle singole fattispecie di reato?</w:t>
            </w:r>
          </w:p>
          <w:p w:rsidR="00885A29" w:rsidRPr="000C5601" w:rsidRDefault="00885A29" w:rsidP="005309A4">
            <w:pPr>
              <w:tabs>
                <w:tab w:val="left" w:pos="304"/>
              </w:tabs>
              <w:spacing w:after="0"/>
              <w:jc w:val="both"/>
              <w:rPr>
                <w:rFonts w:ascii="Arial" w:hAnsi="Arial" w:cs="Arial"/>
                <w:color w:val="000000"/>
                <w:sz w:val="14"/>
                <w:szCs w:val="14"/>
              </w:rPr>
            </w:pPr>
            <w:r w:rsidRPr="000C5601">
              <w:rPr>
                <w:rFonts w:ascii="Arial" w:hAnsi="Arial" w:cs="Arial"/>
                <w:color w:val="000000"/>
                <w:sz w:val="14"/>
                <w:szCs w:val="14"/>
              </w:rPr>
              <w:t>2)</w:t>
            </w:r>
            <w:r w:rsidRPr="000C5601">
              <w:rPr>
                <w:rFonts w:ascii="Arial" w:hAnsi="Arial" w:cs="Arial"/>
                <w:color w:val="000000"/>
                <w:sz w:val="14"/>
                <w:szCs w:val="14"/>
              </w:rPr>
              <w:tab/>
              <w:t>Se la sentenza definitiva di condanna prevede una pena detentiva non superiore a 18 mesi?</w:t>
            </w:r>
          </w:p>
          <w:p w:rsidR="00885A29" w:rsidRPr="000C5601" w:rsidRDefault="00885A29" w:rsidP="00A22181">
            <w:pPr>
              <w:tabs>
                <w:tab w:val="left" w:pos="304"/>
              </w:tabs>
              <w:spacing w:after="0"/>
              <w:jc w:val="both"/>
              <w:rPr>
                <w:rFonts w:ascii="Arial" w:hAnsi="Arial" w:cs="Arial"/>
                <w:strike/>
                <w:color w:val="000000"/>
                <w:sz w:val="14"/>
                <w:szCs w:val="14"/>
              </w:rPr>
            </w:pPr>
            <w:r w:rsidRPr="000C5601">
              <w:rPr>
                <w:rFonts w:ascii="Arial" w:hAnsi="Arial" w:cs="Arial"/>
                <w:color w:val="000000"/>
                <w:sz w:val="14"/>
                <w:szCs w:val="14"/>
              </w:rPr>
              <w:t>3)</w:t>
            </w:r>
            <w:r w:rsidRPr="000C5601">
              <w:rPr>
                <w:rFonts w:ascii="Arial" w:hAnsi="Arial" w:cs="Arial"/>
                <w:color w:val="000000"/>
                <w:sz w:val="14"/>
                <w:szCs w:val="14"/>
              </w:rPr>
              <w:tab/>
              <w:t>in caso di risposta affermativa per le ipotesi 1) e/o 2:</w:t>
            </w:r>
          </w:p>
          <w:p w:rsidR="00885A29" w:rsidRPr="000C5601" w:rsidRDefault="00885A29" w:rsidP="005309A4">
            <w:pPr>
              <w:tabs>
                <w:tab w:val="left" w:pos="304"/>
              </w:tabs>
              <w:spacing w:after="0"/>
              <w:jc w:val="both"/>
              <w:rPr>
                <w:rFonts w:ascii="Arial" w:hAnsi="Arial" w:cs="Arial"/>
                <w:color w:val="000000"/>
                <w:sz w:val="14"/>
                <w:szCs w:val="14"/>
              </w:rPr>
            </w:pPr>
            <w:r w:rsidRPr="000C5601">
              <w:rPr>
                <w:rFonts w:ascii="Arial" w:hAnsi="Arial" w:cs="Arial"/>
                <w:color w:val="000000"/>
                <w:sz w:val="14"/>
                <w:szCs w:val="14"/>
              </w:rPr>
              <w:t>-</w:t>
            </w:r>
            <w:r w:rsidRPr="000C5601">
              <w:rPr>
                <w:rFonts w:ascii="Arial" w:hAnsi="Arial" w:cs="Arial"/>
                <w:color w:val="000000"/>
                <w:sz w:val="14"/>
                <w:szCs w:val="14"/>
              </w:rPr>
              <w:tab/>
              <w:t>è stato risarcito interamente il danno?</w:t>
            </w:r>
          </w:p>
          <w:p w:rsidR="00885A29" w:rsidRPr="000C5601" w:rsidRDefault="00885A29" w:rsidP="000D52D5">
            <w:pPr>
              <w:tabs>
                <w:tab w:val="left" w:pos="304"/>
              </w:tabs>
              <w:spacing w:after="0"/>
              <w:jc w:val="center"/>
              <w:rPr>
                <w:rFonts w:ascii="Arial" w:hAnsi="Arial" w:cs="Arial"/>
                <w:color w:val="000000"/>
                <w:sz w:val="14"/>
                <w:szCs w:val="14"/>
              </w:rPr>
            </w:pPr>
            <w:r w:rsidRPr="000C5601">
              <w:rPr>
                <w:rFonts w:ascii="Arial" w:hAnsi="Arial" w:cs="Arial"/>
                <w:color w:val="000000"/>
                <w:sz w:val="14"/>
                <w:szCs w:val="14"/>
              </w:rPr>
              <w:t>ovvero</w:t>
            </w:r>
          </w:p>
          <w:p w:rsidR="00885A29" w:rsidRPr="000C5601" w:rsidRDefault="00885A29" w:rsidP="005309A4">
            <w:pPr>
              <w:tabs>
                <w:tab w:val="left" w:pos="304"/>
              </w:tabs>
              <w:spacing w:after="0"/>
              <w:jc w:val="both"/>
              <w:rPr>
                <w:rFonts w:ascii="Arial" w:hAnsi="Arial" w:cs="Arial"/>
                <w:color w:val="000000"/>
                <w:sz w:val="14"/>
                <w:szCs w:val="14"/>
              </w:rPr>
            </w:pPr>
            <w:r w:rsidRPr="000C5601">
              <w:rPr>
                <w:rFonts w:ascii="Arial" w:hAnsi="Arial" w:cs="Arial"/>
                <w:color w:val="000000"/>
                <w:sz w:val="14"/>
                <w:szCs w:val="14"/>
              </w:rPr>
              <w:t>-</w:t>
            </w:r>
            <w:r w:rsidRPr="000C5601">
              <w:rPr>
                <w:rFonts w:ascii="Arial" w:hAnsi="Arial" w:cs="Arial"/>
                <w:color w:val="000000"/>
                <w:sz w:val="14"/>
                <w:szCs w:val="14"/>
              </w:rPr>
              <w:tab/>
              <w:t>è stato formalizzato l’impegno a risarcire il danno?</w:t>
            </w:r>
          </w:p>
          <w:p w:rsidR="00885A29" w:rsidRPr="000C5601" w:rsidRDefault="00885A29" w:rsidP="000D52D5">
            <w:pPr>
              <w:tabs>
                <w:tab w:val="left" w:pos="304"/>
              </w:tabs>
              <w:spacing w:after="0"/>
              <w:jc w:val="center"/>
              <w:rPr>
                <w:rFonts w:ascii="Arial" w:hAnsi="Arial" w:cs="Arial"/>
                <w:color w:val="000000"/>
                <w:sz w:val="14"/>
                <w:szCs w:val="14"/>
              </w:rPr>
            </w:pPr>
            <w:r w:rsidRPr="000C5601">
              <w:rPr>
                <w:rFonts w:ascii="Arial" w:hAnsi="Arial" w:cs="Arial"/>
                <w:color w:val="000000"/>
                <w:sz w:val="14"/>
                <w:szCs w:val="14"/>
              </w:rPr>
              <w:t>e</w:t>
            </w:r>
          </w:p>
          <w:p w:rsidR="00885A29" w:rsidRPr="000C5601" w:rsidRDefault="00885A29" w:rsidP="005309A4">
            <w:pPr>
              <w:tabs>
                <w:tab w:val="left" w:pos="304"/>
              </w:tabs>
              <w:spacing w:after="0"/>
              <w:jc w:val="both"/>
              <w:rPr>
                <w:rFonts w:ascii="Arial" w:hAnsi="Arial" w:cs="Arial"/>
                <w:color w:val="000000"/>
                <w:sz w:val="14"/>
                <w:szCs w:val="14"/>
              </w:rPr>
            </w:pPr>
            <w:r w:rsidRPr="000C5601">
              <w:rPr>
                <w:rFonts w:ascii="Arial" w:hAnsi="Arial" w:cs="Arial"/>
                <w:strike/>
                <w:color w:val="000000"/>
                <w:sz w:val="14"/>
                <w:szCs w:val="14"/>
              </w:rPr>
              <w:t>4</w:t>
            </w:r>
            <w:r w:rsidRPr="007F6C54">
              <w:rPr>
                <w:rFonts w:ascii="Arial" w:hAnsi="Arial" w:cs="Arial"/>
                <w:color w:val="000000"/>
                <w:sz w:val="14"/>
                <w:szCs w:val="14"/>
              </w:rPr>
              <w:t>)</w:t>
            </w:r>
            <w:r w:rsidRPr="007F6C54">
              <w:rPr>
                <w:rFonts w:ascii="Arial" w:hAnsi="Arial" w:cs="Arial"/>
                <w:color w:val="000000"/>
                <w:sz w:val="14"/>
                <w:szCs w:val="14"/>
              </w:rPr>
              <w:tab/>
            </w:r>
            <w:r w:rsidRPr="000C5601">
              <w:rPr>
                <w:rFonts w:ascii="Arial" w:hAnsi="Arial" w:cs="Arial"/>
                <w:color w:val="000000"/>
                <w:sz w:val="14"/>
                <w:szCs w:val="14"/>
              </w:rPr>
              <w:t xml:space="preserve"> l’operatore economico ha adottato misure di carattere tecnico o organizzativo e relative al personale idonei a prevenire ulteriori illeciti o reati ?</w:t>
            </w:r>
          </w:p>
          <w:p w:rsidR="00885A29" w:rsidRPr="000C5601" w:rsidRDefault="00885A29" w:rsidP="003B6888">
            <w:pPr>
              <w:pStyle w:val="western"/>
              <w:spacing w:before="119" w:beforeAutospacing="0" w:after="0" w:line="240" w:lineRule="auto"/>
              <w:jc w:val="both"/>
              <w:rPr>
                <w:color w:val="000000"/>
              </w:rPr>
            </w:pPr>
            <w:r w:rsidRPr="000C5601">
              <w:rPr>
                <w:rFonts w:ascii="Arial" w:hAnsi="Arial" w:cs="Arial"/>
                <w:color w:val="000000"/>
                <w:sz w:val="14"/>
                <w:szCs w:val="14"/>
              </w:rPr>
              <w:t>5)</w:t>
            </w:r>
            <w:r w:rsidRPr="000C5601">
              <w:rPr>
                <w:rFonts w:ascii="Arial" w:hAnsi="Arial" w:cs="Arial"/>
                <w:b/>
                <w:bCs/>
                <w:color w:val="000000"/>
                <w:sz w:val="14"/>
                <w:szCs w:val="14"/>
              </w:rPr>
              <w:t xml:space="preserve"> </w:t>
            </w:r>
            <w:r w:rsidRPr="000C5601">
              <w:rPr>
                <w:rFonts w:ascii="Arial" w:hAnsi="Arial" w:cs="Arial"/>
                <w:bCs/>
                <w:color w:val="000000"/>
                <w:sz w:val="14"/>
                <w:szCs w:val="14"/>
              </w:rPr>
              <w:t>se le sentenze di condanne  sono state emesse nei confronti dei soggetti cessati di cui all’art. 80 comma 3,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885A29" w:rsidRPr="000C5601" w:rsidRDefault="00885A29">
            <w:pPr>
              <w:spacing w:after="0"/>
              <w:rPr>
                <w:rFonts w:ascii="Arial" w:hAnsi="Arial" w:cs="Arial"/>
                <w:color w:val="000000"/>
                <w:sz w:val="14"/>
                <w:szCs w:val="14"/>
              </w:rPr>
            </w:pPr>
          </w:p>
          <w:p w:rsidR="00885A29" w:rsidRPr="000C5601" w:rsidRDefault="00885A29">
            <w:pPr>
              <w:spacing w:after="0"/>
              <w:rPr>
                <w:rFonts w:ascii="Arial" w:hAnsi="Arial" w:cs="Arial"/>
                <w:color w:val="000000"/>
                <w:sz w:val="14"/>
                <w:szCs w:val="14"/>
              </w:rPr>
            </w:pPr>
            <w:r w:rsidRPr="000C5601">
              <w:rPr>
                <w:rFonts w:ascii="Arial" w:hAnsi="Arial" w:cs="Arial"/>
                <w:color w:val="000000"/>
                <w:sz w:val="14"/>
                <w:szCs w:val="14"/>
              </w:rPr>
              <w:t xml:space="preserve"> [ ] Sì [ ] No</w:t>
            </w:r>
          </w:p>
          <w:p w:rsidR="00885A29" w:rsidRPr="000C5601" w:rsidRDefault="00885A29" w:rsidP="00CD3E4F">
            <w:pPr>
              <w:spacing w:before="0" w:after="0"/>
              <w:rPr>
                <w:rFonts w:ascii="Arial" w:hAnsi="Arial" w:cs="Arial"/>
                <w:color w:val="000000"/>
                <w:sz w:val="14"/>
                <w:szCs w:val="14"/>
              </w:rPr>
            </w:pPr>
          </w:p>
          <w:p w:rsidR="00885A29" w:rsidRPr="000C5601" w:rsidRDefault="00885A29">
            <w:pPr>
              <w:spacing w:after="0"/>
              <w:rPr>
                <w:rFonts w:ascii="Arial" w:hAnsi="Arial" w:cs="Arial"/>
                <w:color w:val="000000"/>
                <w:sz w:val="14"/>
                <w:szCs w:val="14"/>
              </w:rPr>
            </w:pPr>
            <w:r w:rsidRPr="000C5601">
              <w:rPr>
                <w:rFonts w:ascii="Arial" w:hAnsi="Arial" w:cs="Arial"/>
                <w:color w:val="000000"/>
                <w:sz w:val="14"/>
                <w:szCs w:val="14"/>
              </w:rPr>
              <w:t>[ ] Sì [ ] No</w:t>
            </w:r>
          </w:p>
          <w:p w:rsidR="00885A29" w:rsidRPr="000C5601" w:rsidRDefault="00885A29">
            <w:pPr>
              <w:spacing w:after="0"/>
              <w:rPr>
                <w:rFonts w:ascii="Arial" w:hAnsi="Arial" w:cs="Arial"/>
                <w:color w:val="000000"/>
                <w:sz w:val="14"/>
                <w:szCs w:val="14"/>
              </w:rPr>
            </w:pPr>
          </w:p>
          <w:p w:rsidR="00885A29" w:rsidRPr="000C5601" w:rsidRDefault="00885A29">
            <w:pPr>
              <w:spacing w:after="0"/>
              <w:rPr>
                <w:rFonts w:ascii="Arial" w:hAnsi="Arial" w:cs="Arial"/>
                <w:color w:val="000000"/>
                <w:sz w:val="4"/>
                <w:szCs w:val="4"/>
              </w:rPr>
            </w:pPr>
          </w:p>
          <w:p w:rsidR="00885A29" w:rsidRPr="000C5601" w:rsidRDefault="00885A29">
            <w:pPr>
              <w:spacing w:after="0"/>
              <w:rPr>
                <w:rFonts w:ascii="Arial" w:hAnsi="Arial" w:cs="Arial"/>
                <w:color w:val="000000"/>
                <w:sz w:val="4"/>
                <w:szCs w:val="4"/>
              </w:rPr>
            </w:pPr>
          </w:p>
          <w:p w:rsidR="00885A29" w:rsidRPr="000C5601" w:rsidRDefault="00885A29">
            <w:pPr>
              <w:spacing w:after="0"/>
              <w:rPr>
                <w:rFonts w:ascii="Arial" w:hAnsi="Arial" w:cs="Arial"/>
                <w:color w:val="000000"/>
                <w:sz w:val="14"/>
                <w:szCs w:val="14"/>
              </w:rPr>
            </w:pPr>
            <w:r w:rsidRPr="000C5601">
              <w:rPr>
                <w:rFonts w:ascii="Arial" w:hAnsi="Arial" w:cs="Arial"/>
                <w:color w:val="000000"/>
                <w:sz w:val="14"/>
                <w:szCs w:val="14"/>
              </w:rPr>
              <w:t>[ ] Sì [ ] No</w:t>
            </w:r>
          </w:p>
          <w:p w:rsidR="00885A29" w:rsidRPr="000C5601" w:rsidRDefault="00885A29">
            <w:pPr>
              <w:spacing w:after="0"/>
              <w:rPr>
                <w:rFonts w:ascii="Arial" w:hAnsi="Arial" w:cs="Arial"/>
                <w:color w:val="000000"/>
                <w:sz w:val="14"/>
                <w:szCs w:val="14"/>
              </w:rPr>
            </w:pPr>
          </w:p>
          <w:p w:rsidR="00885A29" w:rsidRPr="000C5601" w:rsidRDefault="00885A29">
            <w:pPr>
              <w:spacing w:after="0"/>
              <w:rPr>
                <w:rFonts w:ascii="Arial" w:hAnsi="Arial" w:cs="Arial"/>
                <w:color w:val="000000"/>
                <w:sz w:val="14"/>
                <w:szCs w:val="14"/>
              </w:rPr>
            </w:pPr>
            <w:r w:rsidRPr="000C5601">
              <w:rPr>
                <w:rFonts w:ascii="Arial" w:hAnsi="Arial" w:cs="Arial"/>
                <w:color w:val="000000"/>
                <w:sz w:val="14"/>
                <w:szCs w:val="14"/>
              </w:rPr>
              <w:t>[ ] Sì [ ] No</w:t>
            </w:r>
          </w:p>
          <w:p w:rsidR="00885A29" w:rsidRPr="000C5601" w:rsidRDefault="00885A29">
            <w:pPr>
              <w:spacing w:after="0"/>
              <w:rPr>
                <w:rFonts w:ascii="Arial" w:hAnsi="Arial" w:cs="Arial"/>
                <w:color w:val="000000"/>
                <w:sz w:val="14"/>
                <w:szCs w:val="14"/>
              </w:rPr>
            </w:pPr>
          </w:p>
          <w:p w:rsidR="00885A29" w:rsidRPr="000C5601" w:rsidRDefault="00885A29">
            <w:pPr>
              <w:spacing w:after="0"/>
              <w:rPr>
                <w:rFonts w:ascii="Arial" w:hAnsi="Arial" w:cs="Arial"/>
                <w:color w:val="000000"/>
                <w:sz w:val="14"/>
                <w:szCs w:val="14"/>
              </w:rPr>
            </w:pPr>
          </w:p>
          <w:p w:rsidR="00885A29" w:rsidRPr="000C5601" w:rsidRDefault="00885A29">
            <w:pPr>
              <w:spacing w:after="0"/>
              <w:rPr>
                <w:rFonts w:ascii="Arial" w:hAnsi="Arial" w:cs="Arial"/>
                <w:color w:val="000000"/>
                <w:sz w:val="14"/>
                <w:szCs w:val="14"/>
              </w:rPr>
            </w:pPr>
            <w:r w:rsidRPr="000C5601">
              <w:rPr>
                <w:rFonts w:ascii="Arial" w:hAnsi="Arial" w:cs="Arial"/>
                <w:color w:val="000000"/>
                <w:sz w:val="14"/>
                <w:szCs w:val="14"/>
              </w:rPr>
              <w:t>[ ] Sì [ ] No</w:t>
            </w:r>
          </w:p>
          <w:p w:rsidR="00885A29" w:rsidRPr="000C5601" w:rsidRDefault="00885A29">
            <w:pPr>
              <w:spacing w:after="0"/>
              <w:rPr>
                <w:rFonts w:ascii="Arial" w:hAnsi="Arial" w:cs="Arial"/>
                <w:color w:val="000000"/>
                <w:sz w:val="14"/>
                <w:szCs w:val="14"/>
              </w:rPr>
            </w:pPr>
          </w:p>
          <w:p w:rsidR="00885A29" w:rsidRPr="000C5601" w:rsidRDefault="00885A29">
            <w:pPr>
              <w:spacing w:after="0"/>
              <w:rPr>
                <w:rFonts w:ascii="Arial" w:hAnsi="Arial" w:cs="Arial"/>
                <w:color w:val="000000"/>
                <w:sz w:val="14"/>
                <w:szCs w:val="14"/>
              </w:rPr>
            </w:pPr>
            <w:r w:rsidRPr="000C5601">
              <w:rPr>
                <w:rFonts w:ascii="Arial" w:hAnsi="Arial" w:cs="Arial"/>
                <w:color w:val="000000"/>
                <w:sz w:val="14"/>
                <w:szCs w:val="14"/>
              </w:rPr>
              <w:t>[……..…]</w:t>
            </w:r>
          </w:p>
        </w:tc>
      </w:tr>
      <w:tr w:rsidR="00885A29">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885A29" w:rsidRPr="00677C01" w:rsidRDefault="00885A29">
            <w:pPr>
              <w:spacing w:after="0"/>
              <w:rPr>
                <w:rFonts w:ascii="Arial" w:hAnsi="Arial" w:cs="Arial"/>
                <w:b/>
                <w:color w:val="000000"/>
                <w:sz w:val="14"/>
                <w:szCs w:val="14"/>
              </w:rPr>
            </w:pPr>
            <w:r w:rsidRPr="00677C01">
              <w:rPr>
                <w:rFonts w:ascii="Arial" w:hAnsi="Arial" w:cs="Arial"/>
                <w:b/>
                <w:color w:val="000000"/>
                <w:sz w:val="14"/>
                <w:szCs w:val="14"/>
                <w:u w:val="single"/>
              </w:rPr>
              <w:t>3.A.2</w:t>
            </w:r>
            <w:r w:rsidRPr="00677C01">
              <w:rPr>
                <w:rFonts w:ascii="Arial" w:hAnsi="Arial" w:cs="Arial"/>
                <w:b/>
                <w:color w:val="000000"/>
                <w:sz w:val="14"/>
                <w:szCs w:val="14"/>
              </w:rPr>
              <w:t xml:space="preserve"> Motivo di esclusione ex art. 80, comma 5, lett. l), del d. lgs. n. 50/2016</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885A29" w:rsidRPr="00677C01" w:rsidRDefault="00885A29">
            <w:pPr>
              <w:spacing w:after="0"/>
              <w:rPr>
                <w:rFonts w:ascii="Arial" w:hAnsi="Arial" w:cs="Arial"/>
                <w:color w:val="000000"/>
                <w:sz w:val="14"/>
                <w:szCs w:val="14"/>
              </w:rPr>
            </w:pPr>
          </w:p>
        </w:tc>
      </w:tr>
      <w:tr w:rsidR="00885A29">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885A29" w:rsidRPr="00677C01" w:rsidRDefault="00885A29">
            <w:pPr>
              <w:spacing w:after="0"/>
              <w:rPr>
                <w:rFonts w:ascii="Arial" w:hAnsi="Arial" w:cs="Arial"/>
                <w:color w:val="000000"/>
                <w:sz w:val="14"/>
                <w:szCs w:val="14"/>
              </w:rPr>
            </w:pPr>
            <w:r w:rsidRPr="00677C01">
              <w:rPr>
                <w:rFonts w:ascii="Arial" w:hAnsi="Arial" w:cs="Arial"/>
                <w:color w:val="000000"/>
                <w:sz w:val="14"/>
                <w:szCs w:val="14"/>
              </w:rPr>
              <w:t xml:space="preserve">L’operatore economico </w:t>
            </w:r>
            <w:r w:rsidRPr="00677C01">
              <w:rPr>
                <w:rFonts w:ascii="Arial" w:hAnsi="Arial" w:cs="Arial"/>
                <w:b/>
                <w:color w:val="000000"/>
                <w:sz w:val="14"/>
                <w:szCs w:val="14"/>
              </w:rPr>
              <w:t>è stato vittima di un reato di concussione o estorsione aggravato dallo stampo mafioso?</w:t>
            </w:r>
            <w:r w:rsidRPr="00677C01">
              <w:rPr>
                <w:rFonts w:ascii="Arial" w:hAnsi="Arial" w:cs="Arial"/>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885A29" w:rsidRPr="00677C01" w:rsidRDefault="00885A29" w:rsidP="003B6888">
            <w:pPr>
              <w:spacing w:after="0"/>
              <w:rPr>
                <w:rFonts w:ascii="Arial" w:hAnsi="Arial" w:cs="Arial"/>
                <w:color w:val="000000"/>
                <w:sz w:val="14"/>
                <w:szCs w:val="14"/>
              </w:rPr>
            </w:pPr>
            <w:r w:rsidRPr="00677C01">
              <w:rPr>
                <w:rFonts w:ascii="Arial" w:hAnsi="Arial" w:cs="Arial"/>
                <w:color w:val="000000"/>
                <w:sz w:val="14"/>
                <w:szCs w:val="14"/>
              </w:rPr>
              <w:t>[ ] Sì [ ] No</w:t>
            </w:r>
          </w:p>
          <w:p w:rsidR="00885A29" w:rsidRPr="00677C01" w:rsidRDefault="00885A29">
            <w:pPr>
              <w:spacing w:after="0"/>
              <w:rPr>
                <w:rFonts w:ascii="Arial" w:hAnsi="Arial" w:cs="Arial"/>
                <w:color w:val="000000"/>
                <w:sz w:val="14"/>
                <w:szCs w:val="14"/>
              </w:rPr>
            </w:pPr>
          </w:p>
        </w:tc>
      </w:tr>
      <w:tr w:rsidR="00885A29">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885A29" w:rsidRPr="00677C01" w:rsidRDefault="00885A29">
            <w:pPr>
              <w:spacing w:after="0"/>
              <w:rPr>
                <w:rFonts w:ascii="Arial" w:hAnsi="Arial" w:cs="Arial"/>
                <w:b/>
                <w:color w:val="000000"/>
                <w:sz w:val="14"/>
                <w:szCs w:val="14"/>
              </w:rPr>
            </w:pPr>
            <w:r w:rsidRPr="00677C01">
              <w:rPr>
                <w:rFonts w:ascii="Arial" w:hAnsi="Arial" w:cs="Arial"/>
                <w:b/>
                <w:color w:val="000000"/>
                <w:sz w:val="14"/>
                <w:szCs w:val="14"/>
              </w:rPr>
              <w:t xml:space="preserve">IN CASO AFFERMATIVO PROSEGUIRE ALTRIMENTI SALTARE AL PUNTO </w:t>
            </w:r>
            <w:r w:rsidRPr="00677C01">
              <w:rPr>
                <w:rFonts w:ascii="Arial" w:hAnsi="Arial" w:cs="Arial"/>
                <w:b/>
                <w:color w:val="000000"/>
                <w:sz w:val="14"/>
                <w:szCs w:val="14"/>
                <w:u w:val="single"/>
              </w:rPr>
              <w:t>3.A.3</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885A29" w:rsidRPr="00677C01" w:rsidRDefault="00885A29">
            <w:pPr>
              <w:spacing w:after="0"/>
              <w:rPr>
                <w:rFonts w:ascii="Arial" w:hAnsi="Arial" w:cs="Arial"/>
                <w:color w:val="000000"/>
                <w:sz w:val="14"/>
                <w:szCs w:val="14"/>
              </w:rPr>
            </w:pPr>
          </w:p>
        </w:tc>
      </w:tr>
      <w:tr w:rsidR="00885A29">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885A29" w:rsidRPr="00677C01" w:rsidRDefault="00885A29">
            <w:pPr>
              <w:spacing w:after="0"/>
              <w:rPr>
                <w:rFonts w:ascii="Arial" w:hAnsi="Arial" w:cs="Arial"/>
                <w:color w:val="000000"/>
                <w:sz w:val="14"/>
                <w:szCs w:val="14"/>
              </w:rPr>
            </w:pPr>
            <w:r w:rsidRPr="00677C01">
              <w:rPr>
                <w:rFonts w:ascii="Arial" w:hAnsi="Arial" w:cs="Arial"/>
                <w:color w:val="000000"/>
                <w:sz w:val="14"/>
                <w:szCs w:val="14"/>
              </w:rPr>
              <w:t>L’operatore economico:</w:t>
            </w:r>
          </w:p>
          <w:p w:rsidR="00885A29" w:rsidRPr="00677C01" w:rsidRDefault="00885A29">
            <w:pPr>
              <w:spacing w:after="0"/>
              <w:rPr>
                <w:rFonts w:ascii="Arial" w:hAnsi="Arial" w:cs="Arial"/>
                <w:color w:val="000000"/>
                <w:sz w:val="14"/>
                <w:szCs w:val="14"/>
              </w:rPr>
            </w:pPr>
            <w:r w:rsidRPr="00677C01">
              <w:rPr>
                <w:rFonts w:ascii="Arial" w:hAnsi="Arial" w:cs="Arial"/>
                <w:color w:val="000000"/>
                <w:sz w:val="14"/>
                <w:szCs w:val="14"/>
              </w:rPr>
              <w:t>1) ha denunciato i fatti all’autorità giudiziaria?</w:t>
            </w:r>
          </w:p>
          <w:p w:rsidR="00885A29" w:rsidRPr="00677C01" w:rsidRDefault="00885A29" w:rsidP="005A67BA">
            <w:pPr>
              <w:spacing w:after="0"/>
              <w:jc w:val="center"/>
              <w:rPr>
                <w:rFonts w:ascii="Arial" w:hAnsi="Arial" w:cs="Arial"/>
                <w:color w:val="000000"/>
                <w:sz w:val="14"/>
                <w:szCs w:val="14"/>
              </w:rPr>
            </w:pPr>
            <w:r w:rsidRPr="00677C01">
              <w:rPr>
                <w:rFonts w:ascii="Arial" w:hAnsi="Arial" w:cs="Arial"/>
                <w:color w:val="000000"/>
                <w:sz w:val="14"/>
                <w:szCs w:val="14"/>
              </w:rPr>
              <w:t>ovvero</w:t>
            </w:r>
          </w:p>
          <w:p w:rsidR="00885A29" w:rsidRPr="00677C01" w:rsidRDefault="00885A29" w:rsidP="005A67BA">
            <w:pPr>
              <w:spacing w:after="0"/>
              <w:jc w:val="both"/>
              <w:rPr>
                <w:rFonts w:ascii="Arial" w:hAnsi="Arial" w:cs="Arial"/>
                <w:color w:val="000000"/>
                <w:sz w:val="14"/>
                <w:szCs w:val="14"/>
              </w:rPr>
            </w:pPr>
            <w:r w:rsidRPr="00677C01">
              <w:rPr>
                <w:rFonts w:ascii="Arial" w:hAnsi="Arial" w:cs="Arial"/>
                <w:color w:val="000000"/>
                <w:sz w:val="14"/>
                <w:szCs w:val="14"/>
              </w:rPr>
              <w:t xml:space="preserve">2) pur non avendo presentato denuncia, alla data di pubblicazione del bando, è decorso più di un anno dalla data di richiesta di rinvio a giudizio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885A29" w:rsidRPr="00677C01" w:rsidRDefault="00885A29" w:rsidP="005A67BA">
            <w:pPr>
              <w:spacing w:after="0"/>
              <w:rPr>
                <w:rFonts w:ascii="Arial" w:hAnsi="Arial" w:cs="Arial"/>
                <w:color w:val="000000"/>
                <w:sz w:val="14"/>
                <w:szCs w:val="14"/>
              </w:rPr>
            </w:pPr>
          </w:p>
          <w:p w:rsidR="00885A29" w:rsidRPr="00677C01" w:rsidRDefault="00885A29" w:rsidP="005A67BA">
            <w:pPr>
              <w:spacing w:after="0"/>
              <w:rPr>
                <w:rFonts w:ascii="Arial" w:hAnsi="Arial" w:cs="Arial"/>
                <w:color w:val="000000"/>
                <w:sz w:val="14"/>
                <w:szCs w:val="14"/>
              </w:rPr>
            </w:pPr>
            <w:r w:rsidRPr="00677C01">
              <w:rPr>
                <w:rFonts w:ascii="Arial" w:hAnsi="Arial" w:cs="Arial"/>
                <w:color w:val="000000"/>
                <w:sz w:val="14"/>
                <w:szCs w:val="14"/>
              </w:rPr>
              <w:t>[ ] Sì [ ] No</w:t>
            </w:r>
          </w:p>
          <w:p w:rsidR="00885A29" w:rsidRPr="00677C01" w:rsidRDefault="00885A29">
            <w:pPr>
              <w:spacing w:after="0"/>
              <w:rPr>
                <w:rFonts w:ascii="Arial" w:hAnsi="Arial" w:cs="Arial"/>
                <w:color w:val="000000"/>
                <w:sz w:val="14"/>
                <w:szCs w:val="14"/>
              </w:rPr>
            </w:pPr>
          </w:p>
          <w:p w:rsidR="00885A29" w:rsidRPr="00677C01" w:rsidRDefault="00885A29" w:rsidP="005A67BA">
            <w:pPr>
              <w:spacing w:after="0"/>
              <w:rPr>
                <w:rFonts w:ascii="Arial" w:hAnsi="Arial" w:cs="Arial"/>
                <w:color w:val="000000"/>
                <w:sz w:val="14"/>
                <w:szCs w:val="14"/>
              </w:rPr>
            </w:pPr>
            <w:r w:rsidRPr="00677C01">
              <w:rPr>
                <w:rFonts w:ascii="Arial" w:hAnsi="Arial" w:cs="Arial"/>
                <w:color w:val="000000"/>
                <w:sz w:val="14"/>
                <w:szCs w:val="14"/>
              </w:rPr>
              <w:t>[ ] Sì [ ] No</w:t>
            </w:r>
          </w:p>
          <w:p w:rsidR="00885A29" w:rsidRPr="00677C01" w:rsidRDefault="00885A29">
            <w:pPr>
              <w:spacing w:after="0"/>
              <w:rPr>
                <w:rFonts w:ascii="Arial" w:hAnsi="Arial" w:cs="Arial"/>
                <w:color w:val="000000"/>
                <w:sz w:val="14"/>
                <w:szCs w:val="14"/>
              </w:rPr>
            </w:pPr>
          </w:p>
        </w:tc>
      </w:tr>
      <w:tr w:rsidR="00885A29">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885A29" w:rsidRPr="00677C01" w:rsidRDefault="00885A29">
            <w:pPr>
              <w:spacing w:after="0"/>
              <w:rPr>
                <w:rFonts w:ascii="Arial" w:hAnsi="Arial" w:cs="Arial"/>
                <w:b/>
                <w:color w:val="000000"/>
                <w:sz w:val="14"/>
                <w:szCs w:val="14"/>
              </w:rPr>
            </w:pPr>
            <w:r w:rsidRPr="00677C01">
              <w:rPr>
                <w:rFonts w:ascii="Arial" w:hAnsi="Arial" w:cs="Arial"/>
                <w:b/>
                <w:color w:val="000000"/>
                <w:sz w:val="14"/>
                <w:szCs w:val="14"/>
                <w:u w:val="single"/>
              </w:rPr>
              <w:t>3.A.3</w:t>
            </w:r>
            <w:r w:rsidRPr="00677C01">
              <w:rPr>
                <w:rFonts w:ascii="Arial" w:hAnsi="Arial" w:cs="Arial"/>
                <w:b/>
                <w:color w:val="000000"/>
                <w:sz w:val="14"/>
                <w:szCs w:val="14"/>
              </w:rPr>
              <w:t xml:space="preserve"> Verifiche ai sensi del codice antimafia (d. lgs. n. 159/2011)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885A29" w:rsidRPr="00677C01" w:rsidRDefault="00885A29">
            <w:pPr>
              <w:spacing w:after="0"/>
              <w:rPr>
                <w:rFonts w:ascii="Arial" w:hAnsi="Arial" w:cs="Arial"/>
                <w:color w:val="000000"/>
                <w:sz w:val="14"/>
                <w:szCs w:val="14"/>
              </w:rPr>
            </w:pPr>
            <w:r w:rsidRPr="00677C01">
              <w:rPr>
                <w:rFonts w:ascii="Arial" w:hAnsi="Arial" w:cs="Arial"/>
                <w:color w:val="000000"/>
                <w:sz w:val="14"/>
                <w:szCs w:val="14"/>
              </w:rPr>
              <w:t xml:space="preserve">INDICAZIONE PER L’EVENTUALE </w:t>
            </w:r>
            <w:r w:rsidRPr="00677C01">
              <w:rPr>
                <w:rFonts w:ascii="Arial" w:hAnsi="Arial" w:cs="Arial"/>
                <w:color w:val="000000"/>
                <w:sz w:val="14"/>
                <w:szCs w:val="14"/>
                <w:u w:val="single"/>
              </w:rPr>
              <w:t>SOCIO DI MAGGIORANZA / SOCIO UNICO:</w:t>
            </w:r>
            <w:r w:rsidRPr="00677C01">
              <w:rPr>
                <w:rFonts w:ascii="Arial" w:hAnsi="Arial" w:cs="Arial"/>
                <w:color w:val="000000"/>
                <w:sz w:val="14"/>
                <w:szCs w:val="14"/>
              </w:rPr>
              <w:t xml:space="preserve"> LA COMPILAZIONE TERMINA CON IL PUNTO 3.A.3 INCLUSO </w:t>
            </w:r>
          </w:p>
        </w:tc>
      </w:tr>
      <w:tr w:rsidR="00885A29">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885A29" w:rsidRPr="00677C01" w:rsidRDefault="00885A29" w:rsidP="005A67BA">
            <w:pPr>
              <w:spacing w:after="0"/>
              <w:jc w:val="both"/>
              <w:rPr>
                <w:rFonts w:ascii="Arial" w:hAnsi="Arial" w:cs="Arial"/>
                <w:color w:val="000000"/>
                <w:sz w:val="14"/>
                <w:szCs w:val="14"/>
              </w:rPr>
            </w:pPr>
            <w:r w:rsidRPr="00677C01">
              <w:rPr>
                <w:rFonts w:ascii="Arial" w:hAnsi="Arial" w:cs="Arial"/>
                <w:color w:val="000000"/>
                <w:sz w:val="14"/>
                <w:szCs w:val="14"/>
              </w:rPr>
              <w:t xml:space="preserve">Sussistono a carico dei soggetti di cui all’art. 80, c. 3, del d. lgs. n. 50/2016 </w:t>
            </w:r>
            <w:r w:rsidRPr="00677C01">
              <w:rPr>
                <w:rFonts w:ascii="Arial" w:hAnsi="Arial" w:cs="Arial"/>
                <w:b/>
                <w:color w:val="000000"/>
                <w:sz w:val="14"/>
                <w:szCs w:val="14"/>
              </w:rPr>
              <w:t xml:space="preserve">cause di decadenza, sospensione o di divieto </w:t>
            </w:r>
            <w:r w:rsidRPr="00677C01">
              <w:rPr>
                <w:rFonts w:ascii="Arial" w:hAnsi="Arial" w:cs="Arial"/>
                <w:color w:val="000000"/>
                <w:sz w:val="14"/>
                <w:szCs w:val="14"/>
              </w:rPr>
              <w:t xml:space="preserve">previste dall’art. 67 del d. lgs. n. 159/2011 o </w:t>
            </w:r>
            <w:r w:rsidRPr="00677C01">
              <w:rPr>
                <w:rFonts w:ascii="Arial" w:hAnsi="Arial" w:cs="Arial"/>
                <w:b/>
                <w:color w:val="000000"/>
                <w:sz w:val="14"/>
                <w:szCs w:val="14"/>
              </w:rPr>
              <w:t>un tentativo di infiltrazione mafiosa</w:t>
            </w:r>
            <w:r w:rsidRPr="00677C01">
              <w:rPr>
                <w:rFonts w:ascii="Arial" w:hAnsi="Arial" w:cs="Arial"/>
                <w:color w:val="000000"/>
                <w:sz w:val="14"/>
                <w:szCs w:val="14"/>
              </w:rPr>
              <w:t xml:space="preserve"> di cui all’art. 84, c. 4, del medesimo decreto? </w:t>
            </w:r>
            <w:r w:rsidRPr="00677C01">
              <w:rPr>
                <w:rFonts w:ascii="Arial" w:hAnsi="Arial" w:cs="Arial"/>
                <w:color w:val="000000"/>
                <w:sz w:val="14"/>
                <w:szCs w:val="14"/>
              </w:rPr>
              <w:footnoteReference w:id="22"/>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885A29" w:rsidRPr="00677C01" w:rsidRDefault="00885A29" w:rsidP="005A67BA">
            <w:pPr>
              <w:spacing w:after="0"/>
              <w:rPr>
                <w:rFonts w:ascii="Arial" w:hAnsi="Arial" w:cs="Arial"/>
                <w:color w:val="000000"/>
                <w:sz w:val="14"/>
                <w:szCs w:val="14"/>
              </w:rPr>
            </w:pPr>
            <w:r w:rsidRPr="00677C01">
              <w:rPr>
                <w:rFonts w:ascii="Arial" w:hAnsi="Arial" w:cs="Arial"/>
                <w:color w:val="000000"/>
                <w:sz w:val="14"/>
                <w:szCs w:val="14"/>
              </w:rPr>
              <w:t>[ ] Sì [ ] No</w:t>
            </w:r>
          </w:p>
          <w:p w:rsidR="00885A29" w:rsidRPr="00677C01" w:rsidRDefault="00885A29">
            <w:pPr>
              <w:spacing w:after="0"/>
              <w:rPr>
                <w:rFonts w:ascii="Arial" w:hAnsi="Arial" w:cs="Arial"/>
                <w:color w:val="000000"/>
                <w:sz w:val="14"/>
                <w:szCs w:val="14"/>
              </w:rPr>
            </w:pPr>
          </w:p>
        </w:tc>
      </w:tr>
      <w:tr w:rsidR="00885A29">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885A29" w:rsidRPr="00677C01" w:rsidRDefault="00885A29">
            <w:pPr>
              <w:spacing w:after="0"/>
              <w:rPr>
                <w:rFonts w:ascii="Arial" w:hAnsi="Arial" w:cs="Arial"/>
                <w:color w:val="000000"/>
                <w:sz w:val="14"/>
                <w:szCs w:val="14"/>
              </w:rPr>
            </w:pPr>
            <w:r w:rsidRPr="00677C01">
              <w:rPr>
                <w:rFonts w:ascii="Arial" w:hAnsi="Arial" w:cs="Arial"/>
                <w:color w:val="000000"/>
                <w:sz w:val="14"/>
                <w:szCs w:val="14"/>
              </w:rPr>
              <w:t xml:space="preserve">Indicare se l’operatore economico è iscritto nella white list: </w:t>
            </w:r>
          </w:p>
          <w:p w:rsidR="00885A29" w:rsidRPr="00677C01" w:rsidRDefault="00885A29">
            <w:pPr>
              <w:spacing w:after="0"/>
              <w:rPr>
                <w:rFonts w:ascii="Arial" w:hAnsi="Arial" w:cs="Arial"/>
                <w:color w:val="000000"/>
                <w:sz w:val="14"/>
                <w:szCs w:val="14"/>
              </w:rPr>
            </w:pPr>
          </w:p>
          <w:p w:rsidR="00885A29" w:rsidRPr="00677C01" w:rsidRDefault="00885A29">
            <w:pPr>
              <w:spacing w:after="0"/>
              <w:rPr>
                <w:rFonts w:ascii="Arial" w:hAnsi="Arial" w:cs="Arial"/>
                <w:color w:val="000000"/>
                <w:sz w:val="14"/>
                <w:szCs w:val="14"/>
                <w:u w:val="single"/>
              </w:rPr>
            </w:pPr>
            <w:r w:rsidRPr="00677C01">
              <w:rPr>
                <w:rFonts w:ascii="Arial" w:hAnsi="Arial" w:cs="Arial"/>
                <w:b/>
                <w:color w:val="000000"/>
                <w:sz w:val="14"/>
                <w:szCs w:val="14"/>
              </w:rPr>
              <w:t>In caso affermativo</w:t>
            </w:r>
            <w:r w:rsidRPr="00677C01">
              <w:rPr>
                <w:rFonts w:ascii="Arial" w:hAnsi="Arial" w:cs="Arial"/>
                <w:color w:val="000000"/>
                <w:sz w:val="14"/>
                <w:szCs w:val="14"/>
              </w:rPr>
              <w:t xml:space="preserve"> indicare </w:t>
            </w:r>
            <w:r w:rsidRPr="00677C01">
              <w:rPr>
                <w:rFonts w:ascii="Arial" w:hAnsi="Arial" w:cs="Arial"/>
                <w:color w:val="000000"/>
                <w:sz w:val="14"/>
                <w:szCs w:val="14"/>
                <w:u w:val="single"/>
              </w:rPr>
              <w:t xml:space="preserve">la data di scadenza: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885A29" w:rsidRPr="00677C01" w:rsidRDefault="00885A29">
            <w:pPr>
              <w:spacing w:after="0"/>
              <w:rPr>
                <w:rFonts w:ascii="Arial" w:hAnsi="Arial" w:cs="Arial"/>
                <w:color w:val="000000"/>
                <w:sz w:val="14"/>
                <w:szCs w:val="14"/>
              </w:rPr>
            </w:pPr>
            <w:r w:rsidRPr="00677C01">
              <w:rPr>
                <w:rFonts w:ascii="Arial" w:hAnsi="Arial" w:cs="Arial"/>
                <w:color w:val="000000"/>
                <w:sz w:val="14"/>
                <w:szCs w:val="14"/>
              </w:rPr>
              <w:t>[ ] Sì [ ] No</w:t>
            </w:r>
          </w:p>
          <w:p w:rsidR="00885A29" w:rsidRPr="00677C01" w:rsidRDefault="00885A29">
            <w:pPr>
              <w:spacing w:after="0"/>
              <w:rPr>
                <w:rFonts w:ascii="Arial" w:hAnsi="Arial" w:cs="Arial"/>
                <w:color w:val="000000"/>
                <w:sz w:val="14"/>
                <w:szCs w:val="14"/>
              </w:rPr>
            </w:pPr>
            <w:r w:rsidRPr="00677C01">
              <w:rPr>
                <w:rFonts w:ascii="Arial" w:hAnsi="Arial" w:cs="Arial"/>
                <w:color w:val="000000"/>
                <w:sz w:val="14"/>
                <w:szCs w:val="14"/>
              </w:rPr>
              <w:t xml:space="preserve">(prefettura/commissariato competente) </w:t>
            </w:r>
          </w:p>
        </w:tc>
      </w:tr>
      <w:tr w:rsidR="00885A29">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885A29" w:rsidRPr="00677C01" w:rsidRDefault="00885A29" w:rsidP="00A57AE0">
            <w:pPr>
              <w:spacing w:after="0"/>
              <w:jc w:val="both"/>
              <w:rPr>
                <w:rFonts w:ascii="Arial" w:hAnsi="Arial" w:cs="Arial"/>
                <w:color w:val="000000"/>
                <w:sz w:val="14"/>
                <w:szCs w:val="14"/>
              </w:rPr>
            </w:pPr>
            <w:r w:rsidRPr="00677C01">
              <w:rPr>
                <w:rFonts w:ascii="Arial" w:hAnsi="Arial" w:cs="Arial"/>
                <w:color w:val="000000"/>
                <w:sz w:val="14"/>
                <w:szCs w:val="14"/>
              </w:rPr>
              <w:t>In caso di iscrizione scaduta o in scadenza, indicare se l’operatore economico ha richiesto il rinnovo dell’iscrizione:</w:t>
            </w:r>
          </w:p>
          <w:p w:rsidR="00885A29" w:rsidRPr="00677C01" w:rsidRDefault="00885A29" w:rsidP="00A57AE0">
            <w:pPr>
              <w:spacing w:after="0"/>
              <w:jc w:val="both"/>
              <w:rPr>
                <w:rFonts w:ascii="Arial" w:hAnsi="Arial" w:cs="Arial"/>
                <w:color w:val="000000"/>
                <w:sz w:val="14"/>
                <w:szCs w:val="14"/>
              </w:rPr>
            </w:pPr>
          </w:p>
          <w:p w:rsidR="00885A29" w:rsidRPr="00677C01" w:rsidRDefault="00885A29" w:rsidP="00A57AE0">
            <w:pPr>
              <w:spacing w:after="0"/>
              <w:jc w:val="both"/>
              <w:rPr>
                <w:rFonts w:ascii="Arial" w:hAnsi="Arial" w:cs="Arial"/>
                <w:color w:val="000000"/>
                <w:sz w:val="14"/>
                <w:szCs w:val="14"/>
              </w:rPr>
            </w:pPr>
            <w:r w:rsidRPr="00677C01">
              <w:rPr>
                <w:rFonts w:ascii="Arial" w:hAnsi="Arial" w:cs="Arial"/>
                <w:b/>
                <w:color w:val="000000"/>
                <w:sz w:val="14"/>
                <w:szCs w:val="14"/>
              </w:rPr>
              <w:t>In caso affermativo</w:t>
            </w:r>
            <w:r w:rsidRPr="00677C01">
              <w:rPr>
                <w:rFonts w:ascii="Arial" w:hAnsi="Arial" w:cs="Arial"/>
                <w:color w:val="000000"/>
                <w:sz w:val="14"/>
                <w:szCs w:val="14"/>
              </w:rPr>
              <w:t xml:space="preserve">, </w:t>
            </w:r>
            <w:r w:rsidRPr="00677C01">
              <w:rPr>
                <w:rFonts w:ascii="Arial" w:hAnsi="Arial" w:cs="Arial"/>
                <w:color w:val="000000"/>
                <w:sz w:val="14"/>
                <w:szCs w:val="14"/>
                <w:u w:val="single"/>
              </w:rPr>
              <w:t>indicare la data della richiesta di rinnovo:</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885A29" w:rsidRPr="00677C01" w:rsidRDefault="00885A29" w:rsidP="00A57AE0">
            <w:pPr>
              <w:spacing w:after="0"/>
              <w:rPr>
                <w:rFonts w:ascii="Arial" w:hAnsi="Arial" w:cs="Arial"/>
                <w:color w:val="000000"/>
                <w:sz w:val="14"/>
                <w:szCs w:val="14"/>
              </w:rPr>
            </w:pPr>
            <w:r w:rsidRPr="00677C01">
              <w:rPr>
                <w:rFonts w:ascii="Arial" w:hAnsi="Arial" w:cs="Arial"/>
                <w:color w:val="000000"/>
                <w:sz w:val="14"/>
                <w:szCs w:val="14"/>
              </w:rPr>
              <w:t>[ ] Sì [ ] No</w:t>
            </w:r>
          </w:p>
          <w:p w:rsidR="00885A29" w:rsidRPr="00677C01" w:rsidRDefault="00885A29" w:rsidP="00A57AE0">
            <w:pPr>
              <w:spacing w:after="0"/>
              <w:rPr>
                <w:rFonts w:ascii="Arial" w:hAnsi="Arial" w:cs="Arial"/>
                <w:color w:val="000000"/>
                <w:sz w:val="14"/>
                <w:szCs w:val="14"/>
              </w:rPr>
            </w:pPr>
            <w:r w:rsidRPr="00677C01">
              <w:rPr>
                <w:rFonts w:ascii="Arial" w:hAnsi="Arial" w:cs="Arial"/>
                <w:color w:val="000000"/>
                <w:sz w:val="14"/>
                <w:szCs w:val="14"/>
              </w:rPr>
              <w:t>(prefettura/commissariato competente)</w:t>
            </w:r>
          </w:p>
        </w:tc>
      </w:tr>
    </w:tbl>
    <w:p w:rsidR="00885A29" w:rsidRDefault="00885A29" w:rsidP="00A46950">
      <w:pPr>
        <w:jc w:val="center"/>
        <w:rPr>
          <w:rFonts w:ascii="Arial" w:hAnsi="Arial" w:cs="Arial"/>
          <w:w w:val="0"/>
          <w:sz w:val="14"/>
          <w:szCs w:val="14"/>
        </w:rPr>
      </w:pPr>
    </w:p>
    <w:p w:rsidR="00885A29" w:rsidRPr="00A46950" w:rsidRDefault="00885A29" w:rsidP="00A46950">
      <w:pPr>
        <w:jc w:val="center"/>
      </w:pPr>
      <w:r w:rsidRPr="00EC7E75">
        <w:rPr>
          <w:rFonts w:ascii="Arial" w:hAnsi="Arial" w:cs="Arial"/>
          <w:w w:val="0"/>
          <w:sz w:val="14"/>
          <w:szCs w:val="14"/>
        </w:rPr>
        <w:t>B: MOTIVI LEGATI AL PAGAMENTO DI IMPOSTE O CONTRIBUTI PREVIDENZIALI</w:t>
      </w:r>
    </w:p>
    <w:tbl>
      <w:tblPr>
        <w:tblW w:w="9290" w:type="dxa"/>
        <w:tblInd w:w="-20" w:type="dxa"/>
        <w:tblLayout w:type="fixed"/>
        <w:tblCellMar>
          <w:left w:w="93" w:type="dxa"/>
        </w:tblCellMar>
        <w:tblLook w:val="0000"/>
      </w:tblPr>
      <w:tblGrid>
        <w:gridCol w:w="4644"/>
        <w:gridCol w:w="2322"/>
        <w:gridCol w:w="2324"/>
      </w:tblGrid>
      <w:tr w:rsidR="00885A29" w:rsidTr="006B5AC3">
        <w:trPr>
          <w:trHeight w:val="69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6B5AC3" w:rsidRDefault="00885A29" w:rsidP="00FF6DD8">
            <w:pPr>
              <w:jc w:val="both"/>
              <w:rPr>
                <w:rFonts w:ascii="Arial" w:hAnsi="Arial" w:cs="Arial"/>
                <w:b/>
                <w:sz w:val="15"/>
                <w:szCs w:val="15"/>
              </w:rPr>
            </w:pPr>
            <w:r w:rsidRPr="006B5AC3">
              <w:rPr>
                <w:rFonts w:ascii="Arial" w:hAnsi="Arial" w:cs="Arial"/>
                <w:b/>
                <w:sz w:val="15"/>
                <w:szCs w:val="15"/>
              </w:rPr>
              <w:t>Motivi legati al pagamento di imposte, tasse o contributi previdenziali ai sensi dell’art. 80, c. 4, del d. lgs. n. 50/2016:</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885A29" w:rsidRPr="006B5AC3" w:rsidRDefault="00885A29" w:rsidP="00A571B4">
            <w:pPr>
              <w:jc w:val="center"/>
              <w:rPr>
                <w:rFonts w:ascii="Arial" w:hAnsi="Arial" w:cs="Arial"/>
                <w:b/>
                <w:sz w:val="15"/>
                <w:szCs w:val="15"/>
              </w:rPr>
            </w:pPr>
            <w:r w:rsidRPr="006B5AC3">
              <w:rPr>
                <w:rFonts w:ascii="Arial" w:hAnsi="Arial" w:cs="Arial"/>
                <w:b/>
                <w:sz w:val="15"/>
                <w:szCs w:val="15"/>
              </w:rPr>
              <w:t>Risposta:</w:t>
            </w:r>
          </w:p>
        </w:tc>
      </w:tr>
      <w:tr w:rsidR="00885A29" w:rsidTr="006B5AC3">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6B5AC3" w:rsidRDefault="00885A29" w:rsidP="00A571B4">
            <w:pPr>
              <w:rPr>
                <w:rFonts w:ascii="Arial" w:hAnsi="Arial" w:cs="Arial"/>
                <w:sz w:val="15"/>
                <w:szCs w:val="15"/>
              </w:rPr>
            </w:pPr>
            <w:r w:rsidRPr="006B5AC3">
              <w:rPr>
                <w:rFonts w:ascii="Arial" w:hAnsi="Arial" w:cs="Arial"/>
                <w:sz w:val="15"/>
                <w:szCs w:val="15"/>
              </w:rPr>
              <w:t xml:space="preserve">Indicazione dell’ufficio competente a certificare il pagamento delle imposte e delle tasse: </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885A29" w:rsidRPr="006B5AC3" w:rsidRDefault="00885A29" w:rsidP="00A571B4">
            <w:pPr>
              <w:spacing w:after="20"/>
              <w:jc w:val="both"/>
              <w:rPr>
                <w:rFonts w:ascii="Arial" w:hAnsi="Arial" w:cs="Arial"/>
                <w:sz w:val="15"/>
                <w:szCs w:val="15"/>
              </w:rPr>
            </w:pPr>
            <w:r w:rsidRPr="006B5AC3">
              <w:rPr>
                <w:rFonts w:ascii="Arial" w:hAnsi="Arial" w:cs="Arial"/>
                <w:sz w:val="15"/>
                <w:szCs w:val="15"/>
              </w:rPr>
              <w:t xml:space="preserve">[Ufficio competente] </w:t>
            </w:r>
            <w:r w:rsidRPr="006B5AC3">
              <w:rPr>
                <w:rStyle w:val="Caratterenotaapidipagina"/>
                <w:sz w:val="12"/>
                <w:szCs w:val="12"/>
                <w:vertAlign w:val="superscript"/>
              </w:rPr>
              <w:footnoteReference w:id="23"/>
            </w:r>
            <w:r w:rsidRPr="006B5AC3">
              <w:rPr>
                <w:rFonts w:ascii="Arial" w:hAnsi="Arial" w:cs="Arial"/>
                <w:sz w:val="15"/>
                <w:szCs w:val="15"/>
              </w:rPr>
              <w:t xml:space="preserve"> </w:t>
            </w:r>
            <w:r w:rsidRPr="006B5AC3">
              <w:rPr>
                <w:rFonts w:ascii="Arial" w:hAnsi="Arial" w:cs="Arial"/>
                <w:sz w:val="15"/>
                <w:szCs w:val="15"/>
              </w:rPr>
              <w:fldChar w:fldCharType="begin">
                <w:ffData>
                  <w:name w:val="Text45"/>
                  <w:enabled/>
                  <w:calcOnExit w:val="0"/>
                  <w:textInput/>
                </w:ffData>
              </w:fldChar>
            </w:r>
            <w:r w:rsidRPr="006B5AC3">
              <w:rPr>
                <w:rFonts w:ascii="Arial" w:hAnsi="Arial" w:cs="Arial"/>
                <w:sz w:val="15"/>
                <w:szCs w:val="15"/>
              </w:rPr>
              <w:instrText xml:space="preserve"> FORMTEXT </w:instrText>
            </w:r>
            <w:r w:rsidRPr="006B5AC3">
              <w:rPr>
                <w:rFonts w:ascii="Arial" w:hAnsi="Arial" w:cs="Arial"/>
                <w:sz w:val="15"/>
                <w:szCs w:val="15"/>
              </w:rPr>
            </w:r>
            <w:r w:rsidRPr="006B5AC3">
              <w:rPr>
                <w:rFonts w:ascii="Arial" w:hAnsi="Arial" w:cs="Arial"/>
                <w:sz w:val="15"/>
                <w:szCs w:val="15"/>
              </w:rPr>
              <w:fldChar w:fldCharType="separate"/>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fldChar w:fldCharType="end"/>
            </w:r>
          </w:p>
          <w:p w:rsidR="00885A29" w:rsidRPr="006B5AC3" w:rsidRDefault="00885A29" w:rsidP="00A571B4">
            <w:pPr>
              <w:spacing w:before="20" w:after="20"/>
              <w:jc w:val="both"/>
              <w:rPr>
                <w:rFonts w:ascii="Arial" w:hAnsi="Arial" w:cs="Arial"/>
                <w:sz w:val="15"/>
                <w:szCs w:val="15"/>
              </w:rPr>
            </w:pPr>
            <w:r w:rsidRPr="006B5AC3">
              <w:rPr>
                <w:rFonts w:ascii="Arial" w:hAnsi="Arial" w:cs="Arial"/>
                <w:sz w:val="15"/>
                <w:szCs w:val="15"/>
              </w:rPr>
              <w:t xml:space="preserve">[Indirizzo] </w:t>
            </w:r>
            <w:r w:rsidRPr="006B5AC3">
              <w:rPr>
                <w:rFonts w:ascii="Arial" w:hAnsi="Arial" w:cs="Arial"/>
                <w:sz w:val="15"/>
                <w:szCs w:val="15"/>
              </w:rPr>
              <w:fldChar w:fldCharType="begin">
                <w:ffData>
                  <w:name w:val="Text45"/>
                  <w:enabled/>
                  <w:calcOnExit w:val="0"/>
                  <w:textInput/>
                </w:ffData>
              </w:fldChar>
            </w:r>
            <w:r w:rsidRPr="006B5AC3">
              <w:rPr>
                <w:rFonts w:ascii="Arial" w:hAnsi="Arial" w:cs="Arial"/>
                <w:sz w:val="15"/>
                <w:szCs w:val="15"/>
              </w:rPr>
              <w:instrText xml:space="preserve"> FORMTEXT </w:instrText>
            </w:r>
            <w:r w:rsidRPr="006B5AC3">
              <w:rPr>
                <w:rFonts w:ascii="Arial" w:hAnsi="Arial" w:cs="Arial"/>
                <w:sz w:val="15"/>
                <w:szCs w:val="15"/>
              </w:rPr>
            </w:r>
            <w:r w:rsidRPr="006B5AC3">
              <w:rPr>
                <w:rFonts w:ascii="Arial" w:hAnsi="Arial" w:cs="Arial"/>
                <w:sz w:val="15"/>
                <w:szCs w:val="15"/>
              </w:rPr>
              <w:fldChar w:fldCharType="separate"/>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fldChar w:fldCharType="end"/>
            </w:r>
          </w:p>
          <w:p w:rsidR="00885A29" w:rsidRPr="006B5AC3" w:rsidRDefault="00885A29" w:rsidP="00A571B4">
            <w:pPr>
              <w:spacing w:before="20" w:after="20"/>
              <w:jc w:val="both"/>
              <w:rPr>
                <w:rFonts w:ascii="Arial" w:hAnsi="Arial" w:cs="Arial"/>
                <w:sz w:val="15"/>
                <w:szCs w:val="15"/>
              </w:rPr>
            </w:pPr>
            <w:r w:rsidRPr="006B5AC3">
              <w:rPr>
                <w:rFonts w:ascii="Arial" w:hAnsi="Arial" w:cs="Arial"/>
                <w:sz w:val="15"/>
                <w:szCs w:val="15"/>
              </w:rPr>
              <w:t xml:space="preserve">[Indirizzo PEC] </w:t>
            </w:r>
            <w:r w:rsidRPr="006B5AC3">
              <w:rPr>
                <w:rFonts w:ascii="Arial" w:hAnsi="Arial" w:cs="Arial"/>
                <w:sz w:val="15"/>
                <w:szCs w:val="15"/>
              </w:rPr>
              <w:fldChar w:fldCharType="begin">
                <w:ffData>
                  <w:name w:val="Text45"/>
                  <w:enabled/>
                  <w:calcOnExit w:val="0"/>
                  <w:textInput/>
                </w:ffData>
              </w:fldChar>
            </w:r>
            <w:r w:rsidRPr="006B5AC3">
              <w:rPr>
                <w:rFonts w:ascii="Arial" w:hAnsi="Arial" w:cs="Arial"/>
                <w:sz w:val="15"/>
                <w:szCs w:val="15"/>
              </w:rPr>
              <w:instrText xml:space="preserve"> FORMTEXT </w:instrText>
            </w:r>
            <w:r w:rsidRPr="006B5AC3">
              <w:rPr>
                <w:rFonts w:ascii="Arial" w:hAnsi="Arial" w:cs="Arial"/>
                <w:sz w:val="15"/>
                <w:szCs w:val="15"/>
              </w:rPr>
            </w:r>
            <w:r w:rsidRPr="006B5AC3">
              <w:rPr>
                <w:rFonts w:ascii="Arial" w:hAnsi="Arial" w:cs="Arial"/>
                <w:sz w:val="15"/>
                <w:szCs w:val="15"/>
              </w:rPr>
              <w:fldChar w:fldCharType="separate"/>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fldChar w:fldCharType="end"/>
            </w:r>
          </w:p>
          <w:p w:rsidR="00885A29" w:rsidRPr="006B5AC3" w:rsidRDefault="00885A29" w:rsidP="00A571B4">
            <w:pPr>
              <w:rPr>
                <w:rFonts w:ascii="Arial" w:hAnsi="Arial" w:cs="Arial"/>
                <w:sz w:val="15"/>
                <w:szCs w:val="15"/>
              </w:rPr>
            </w:pPr>
            <w:r w:rsidRPr="006B5AC3">
              <w:rPr>
                <w:rFonts w:ascii="Arial" w:hAnsi="Arial" w:cs="Arial"/>
                <w:sz w:val="15"/>
                <w:szCs w:val="15"/>
              </w:rPr>
              <w:t xml:space="preserve">[e-mail] </w:t>
            </w:r>
            <w:r w:rsidRPr="006B5AC3">
              <w:rPr>
                <w:rStyle w:val="Caratterenotaapidipagina"/>
                <w:sz w:val="12"/>
                <w:szCs w:val="12"/>
                <w:vertAlign w:val="superscript"/>
              </w:rPr>
              <w:footnoteReference w:id="24"/>
            </w:r>
            <w:r w:rsidRPr="006B5AC3">
              <w:rPr>
                <w:rStyle w:val="Caratterenotaapidipagina"/>
                <w:sz w:val="12"/>
                <w:szCs w:val="12"/>
                <w:vertAlign w:val="superscript"/>
              </w:rPr>
              <w:t xml:space="preserve"> </w:t>
            </w:r>
            <w:r w:rsidRPr="006B5AC3">
              <w:rPr>
                <w:rFonts w:ascii="Arial" w:hAnsi="Arial" w:cs="Arial"/>
                <w:sz w:val="15"/>
                <w:szCs w:val="15"/>
              </w:rPr>
              <w:fldChar w:fldCharType="begin">
                <w:ffData>
                  <w:name w:val="Text45"/>
                  <w:enabled/>
                  <w:calcOnExit w:val="0"/>
                  <w:textInput/>
                </w:ffData>
              </w:fldChar>
            </w:r>
            <w:r w:rsidRPr="006B5AC3">
              <w:rPr>
                <w:rFonts w:ascii="Arial" w:hAnsi="Arial" w:cs="Arial"/>
                <w:sz w:val="15"/>
                <w:szCs w:val="15"/>
              </w:rPr>
              <w:instrText xml:space="preserve"> FORMTEXT </w:instrText>
            </w:r>
            <w:r w:rsidRPr="006B5AC3">
              <w:rPr>
                <w:rFonts w:ascii="Arial" w:hAnsi="Arial" w:cs="Arial"/>
                <w:sz w:val="15"/>
                <w:szCs w:val="15"/>
              </w:rPr>
            </w:r>
            <w:r w:rsidRPr="006B5AC3">
              <w:rPr>
                <w:rFonts w:ascii="Arial" w:hAnsi="Arial" w:cs="Arial"/>
                <w:sz w:val="15"/>
                <w:szCs w:val="15"/>
              </w:rPr>
              <w:fldChar w:fldCharType="separate"/>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fldChar w:fldCharType="end"/>
            </w:r>
            <w:r w:rsidRPr="006B5AC3">
              <w:rPr>
                <w:rFonts w:ascii="Arial" w:hAnsi="Arial" w:cs="Arial"/>
                <w:sz w:val="15"/>
                <w:szCs w:val="15"/>
              </w:rPr>
              <w:tab/>
              <w:t xml:space="preserve">[fax] </w:t>
            </w:r>
            <w:r w:rsidRPr="006B5AC3">
              <w:rPr>
                <w:rStyle w:val="Caratterenotaapidipagina"/>
                <w:sz w:val="12"/>
                <w:szCs w:val="12"/>
                <w:vertAlign w:val="superscript"/>
              </w:rPr>
              <w:t>25</w:t>
            </w:r>
            <w:r w:rsidRPr="006B5AC3">
              <w:rPr>
                <w:rFonts w:ascii="Arial" w:hAnsi="Arial" w:cs="Arial"/>
                <w:sz w:val="15"/>
                <w:szCs w:val="15"/>
              </w:rPr>
              <w:fldChar w:fldCharType="begin">
                <w:ffData>
                  <w:name w:val="Text45"/>
                  <w:enabled/>
                  <w:calcOnExit w:val="0"/>
                  <w:textInput/>
                </w:ffData>
              </w:fldChar>
            </w:r>
            <w:r w:rsidRPr="006B5AC3">
              <w:rPr>
                <w:rFonts w:ascii="Arial" w:hAnsi="Arial" w:cs="Arial"/>
                <w:sz w:val="15"/>
                <w:szCs w:val="15"/>
              </w:rPr>
              <w:instrText xml:space="preserve"> FORMTEXT </w:instrText>
            </w:r>
            <w:r w:rsidRPr="006B5AC3">
              <w:rPr>
                <w:rFonts w:ascii="Arial" w:hAnsi="Arial" w:cs="Arial"/>
                <w:sz w:val="15"/>
                <w:szCs w:val="15"/>
              </w:rPr>
            </w:r>
            <w:r w:rsidRPr="006B5AC3">
              <w:rPr>
                <w:rFonts w:ascii="Arial" w:hAnsi="Arial" w:cs="Arial"/>
                <w:sz w:val="15"/>
                <w:szCs w:val="15"/>
              </w:rPr>
              <w:fldChar w:fldCharType="separate"/>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fldChar w:fldCharType="end"/>
            </w:r>
          </w:p>
        </w:tc>
      </w:tr>
      <w:tr w:rsidR="00885A29" w:rsidTr="006B5AC3">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6B5AC3" w:rsidRDefault="00885A29" w:rsidP="00A571B4">
            <w:pPr>
              <w:rPr>
                <w:rFonts w:ascii="Arial" w:hAnsi="Arial" w:cs="Arial"/>
                <w:sz w:val="15"/>
                <w:szCs w:val="15"/>
              </w:rPr>
            </w:pPr>
            <w:r w:rsidRPr="006B5AC3">
              <w:rPr>
                <w:rFonts w:ascii="Arial" w:hAnsi="Arial" w:cs="Arial"/>
                <w:sz w:val="15"/>
                <w:szCs w:val="15"/>
              </w:rPr>
              <w:t xml:space="preserve">Indicazione dell’ufficio competente a certificare il pagamento dei contributi previdenziali: </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885A29" w:rsidRPr="006B5AC3" w:rsidRDefault="00885A29" w:rsidP="00A571B4">
            <w:pPr>
              <w:spacing w:after="20"/>
              <w:jc w:val="both"/>
              <w:rPr>
                <w:rFonts w:ascii="Arial" w:hAnsi="Arial" w:cs="Arial"/>
                <w:sz w:val="15"/>
                <w:szCs w:val="15"/>
              </w:rPr>
            </w:pPr>
            <w:r w:rsidRPr="006B5AC3">
              <w:rPr>
                <w:rFonts w:ascii="Arial" w:hAnsi="Arial" w:cs="Arial"/>
                <w:sz w:val="15"/>
                <w:szCs w:val="15"/>
              </w:rPr>
              <w:t xml:space="preserve">[Ufficio competente] </w:t>
            </w:r>
            <w:r w:rsidRPr="006B5AC3">
              <w:rPr>
                <w:rStyle w:val="Caratterenotaapidipagina"/>
                <w:sz w:val="12"/>
                <w:szCs w:val="12"/>
                <w:vertAlign w:val="superscript"/>
              </w:rPr>
              <w:t>24</w:t>
            </w:r>
            <w:r w:rsidRPr="006B5AC3">
              <w:rPr>
                <w:rFonts w:ascii="Arial" w:hAnsi="Arial"/>
                <w:sz w:val="15"/>
                <w:szCs w:val="15"/>
              </w:rPr>
              <w:t xml:space="preserve"> </w:t>
            </w:r>
            <w:r w:rsidRPr="006B5AC3">
              <w:rPr>
                <w:rFonts w:ascii="Arial" w:hAnsi="Arial" w:cs="Arial"/>
                <w:sz w:val="15"/>
                <w:szCs w:val="15"/>
              </w:rPr>
              <w:fldChar w:fldCharType="begin">
                <w:ffData>
                  <w:name w:val="Text45"/>
                  <w:enabled/>
                  <w:calcOnExit w:val="0"/>
                  <w:textInput/>
                </w:ffData>
              </w:fldChar>
            </w:r>
            <w:r w:rsidRPr="006B5AC3">
              <w:rPr>
                <w:rFonts w:ascii="Arial" w:hAnsi="Arial" w:cs="Arial"/>
                <w:sz w:val="15"/>
                <w:szCs w:val="15"/>
              </w:rPr>
              <w:instrText xml:space="preserve"> FORMTEXT </w:instrText>
            </w:r>
            <w:r w:rsidRPr="006B5AC3">
              <w:rPr>
                <w:rFonts w:ascii="Arial" w:hAnsi="Arial" w:cs="Arial"/>
                <w:sz w:val="15"/>
                <w:szCs w:val="15"/>
              </w:rPr>
            </w:r>
            <w:r w:rsidRPr="006B5AC3">
              <w:rPr>
                <w:rFonts w:ascii="Arial" w:hAnsi="Arial" w:cs="Arial"/>
                <w:sz w:val="15"/>
                <w:szCs w:val="15"/>
              </w:rPr>
              <w:fldChar w:fldCharType="separate"/>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fldChar w:fldCharType="end"/>
            </w:r>
          </w:p>
          <w:p w:rsidR="00885A29" w:rsidRPr="006B5AC3" w:rsidRDefault="00885A29" w:rsidP="00A571B4">
            <w:pPr>
              <w:spacing w:before="20" w:after="20"/>
              <w:jc w:val="both"/>
              <w:rPr>
                <w:rFonts w:ascii="Arial" w:hAnsi="Arial" w:cs="Arial"/>
                <w:sz w:val="15"/>
                <w:szCs w:val="15"/>
              </w:rPr>
            </w:pPr>
            <w:r w:rsidRPr="006B5AC3">
              <w:rPr>
                <w:rFonts w:ascii="Arial" w:hAnsi="Arial" w:cs="Arial"/>
                <w:sz w:val="15"/>
                <w:szCs w:val="15"/>
              </w:rPr>
              <w:t xml:space="preserve">[Indirizzo] </w:t>
            </w:r>
            <w:r w:rsidRPr="006B5AC3">
              <w:rPr>
                <w:rFonts w:ascii="Arial" w:hAnsi="Arial" w:cs="Arial"/>
                <w:sz w:val="15"/>
                <w:szCs w:val="15"/>
              </w:rPr>
              <w:fldChar w:fldCharType="begin">
                <w:ffData>
                  <w:name w:val="Text45"/>
                  <w:enabled/>
                  <w:calcOnExit w:val="0"/>
                  <w:textInput/>
                </w:ffData>
              </w:fldChar>
            </w:r>
            <w:r w:rsidRPr="006B5AC3">
              <w:rPr>
                <w:rFonts w:ascii="Arial" w:hAnsi="Arial" w:cs="Arial"/>
                <w:sz w:val="15"/>
                <w:szCs w:val="15"/>
              </w:rPr>
              <w:instrText xml:space="preserve"> FORMTEXT </w:instrText>
            </w:r>
            <w:r w:rsidRPr="006B5AC3">
              <w:rPr>
                <w:rFonts w:ascii="Arial" w:hAnsi="Arial" w:cs="Arial"/>
                <w:sz w:val="15"/>
                <w:szCs w:val="15"/>
              </w:rPr>
            </w:r>
            <w:r w:rsidRPr="006B5AC3">
              <w:rPr>
                <w:rFonts w:ascii="Arial" w:hAnsi="Arial" w:cs="Arial"/>
                <w:sz w:val="15"/>
                <w:szCs w:val="15"/>
              </w:rPr>
              <w:fldChar w:fldCharType="separate"/>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fldChar w:fldCharType="end"/>
            </w:r>
          </w:p>
          <w:p w:rsidR="00885A29" w:rsidRPr="006B5AC3" w:rsidRDefault="00885A29" w:rsidP="00A571B4">
            <w:pPr>
              <w:spacing w:before="20" w:after="20"/>
              <w:jc w:val="both"/>
              <w:rPr>
                <w:rFonts w:ascii="Arial" w:hAnsi="Arial" w:cs="Arial"/>
                <w:sz w:val="15"/>
                <w:szCs w:val="15"/>
              </w:rPr>
            </w:pPr>
            <w:r w:rsidRPr="006B5AC3">
              <w:rPr>
                <w:rFonts w:ascii="Arial" w:hAnsi="Arial" w:cs="Arial"/>
                <w:sz w:val="15"/>
                <w:szCs w:val="15"/>
              </w:rPr>
              <w:t xml:space="preserve">[Indirizzo PEC] </w:t>
            </w:r>
            <w:r w:rsidRPr="006B5AC3">
              <w:rPr>
                <w:rFonts w:ascii="Arial" w:hAnsi="Arial" w:cs="Arial"/>
                <w:sz w:val="15"/>
                <w:szCs w:val="15"/>
              </w:rPr>
              <w:fldChar w:fldCharType="begin">
                <w:ffData>
                  <w:name w:val="Text45"/>
                  <w:enabled/>
                  <w:calcOnExit w:val="0"/>
                  <w:textInput/>
                </w:ffData>
              </w:fldChar>
            </w:r>
            <w:r w:rsidRPr="006B5AC3">
              <w:rPr>
                <w:rFonts w:ascii="Arial" w:hAnsi="Arial" w:cs="Arial"/>
                <w:sz w:val="15"/>
                <w:szCs w:val="15"/>
              </w:rPr>
              <w:instrText xml:space="preserve"> FORMTEXT </w:instrText>
            </w:r>
            <w:r w:rsidRPr="006B5AC3">
              <w:rPr>
                <w:rFonts w:ascii="Arial" w:hAnsi="Arial" w:cs="Arial"/>
                <w:sz w:val="15"/>
                <w:szCs w:val="15"/>
              </w:rPr>
            </w:r>
            <w:r w:rsidRPr="006B5AC3">
              <w:rPr>
                <w:rFonts w:ascii="Arial" w:hAnsi="Arial" w:cs="Arial"/>
                <w:sz w:val="15"/>
                <w:szCs w:val="15"/>
              </w:rPr>
              <w:fldChar w:fldCharType="separate"/>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fldChar w:fldCharType="end"/>
            </w:r>
          </w:p>
          <w:p w:rsidR="00885A29" w:rsidRPr="006B5AC3" w:rsidRDefault="00885A29" w:rsidP="00A571B4">
            <w:pPr>
              <w:rPr>
                <w:rFonts w:ascii="Arial" w:hAnsi="Arial" w:cs="Arial"/>
                <w:sz w:val="15"/>
                <w:szCs w:val="15"/>
              </w:rPr>
            </w:pPr>
            <w:r w:rsidRPr="006B5AC3">
              <w:rPr>
                <w:rFonts w:ascii="Arial" w:hAnsi="Arial" w:cs="Arial"/>
                <w:sz w:val="15"/>
                <w:szCs w:val="15"/>
              </w:rPr>
              <w:t xml:space="preserve">[e-mail] </w:t>
            </w:r>
            <w:r w:rsidRPr="006B5AC3">
              <w:rPr>
                <w:rStyle w:val="Caratterenotaapidipagina"/>
                <w:sz w:val="12"/>
                <w:szCs w:val="12"/>
                <w:vertAlign w:val="superscript"/>
              </w:rPr>
              <w:t>25</w:t>
            </w:r>
            <w:r w:rsidRPr="006B5AC3">
              <w:rPr>
                <w:rFonts w:ascii="Arial" w:hAnsi="Arial" w:cs="Arial"/>
                <w:sz w:val="15"/>
                <w:szCs w:val="15"/>
              </w:rPr>
              <w:t xml:space="preserve"> </w:t>
            </w:r>
            <w:r w:rsidRPr="006B5AC3">
              <w:rPr>
                <w:rFonts w:ascii="Arial" w:hAnsi="Arial" w:cs="Arial"/>
                <w:sz w:val="15"/>
                <w:szCs w:val="15"/>
              </w:rPr>
              <w:fldChar w:fldCharType="begin">
                <w:ffData>
                  <w:name w:val="Text45"/>
                  <w:enabled/>
                  <w:calcOnExit w:val="0"/>
                  <w:textInput/>
                </w:ffData>
              </w:fldChar>
            </w:r>
            <w:r w:rsidRPr="006B5AC3">
              <w:rPr>
                <w:rFonts w:ascii="Arial" w:hAnsi="Arial" w:cs="Arial"/>
                <w:sz w:val="15"/>
                <w:szCs w:val="15"/>
              </w:rPr>
              <w:instrText xml:space="preserve"> FORMTEXT </w:instrText>
            </w:r>
            <w:r w:rsidRPr="006B5AC3">
              <w:rPr>
                <w:rFonts w:ascii="Arial" w:hAnsi="Arial" w:cs="Arial"/>
                <w:sz w:val="15"/>
                <w:szCs w:val="15"/>
              </w:rPr>
            </w:r>
            <w:r w:rsidRPr="006B5AC3">
              <w:rPr>
                <w:rFonts w:ascii="Arial" w:hAnsi="Arial" w:cs="Arial"/>
                <w:sz w:val="15"/>
                <w:szCs w:val="15"/>
              </w:rPr>
              <w:fldChar w:fldCharType="separate"/>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fldChar w:fldCharType="end"/>
            </w:r>
            <w:r w:rsidRPr="006B5AC3">
              <w:rPr>
                <w:rFonts w:ascii="Arial" w:hAnsi="Arial" w:cs="Arial"/>
                <w:sz w:val="15"/>
                <w:szCs w:val="15"/>
              </w:rPr>
              <w:tab/>
              <w:t xml:space="preserve">[fax] </w:t>
            </w:r>
            <w:r w:rsidRPr="006B5AC3">
              <w:rPr>
                <w:rStyle w:val="Caratterenotaapidipagina"/>
                <w:sz w:val="12"/>
                <w:szCs w:val="12"/>
                <w:vertAlign w:val="superscript"/>
              </w:rPr>
              <w:t>25</w:t>
            </w:r>
            <w:r w:rsidRPr="006B5AC3">
              <w:rPr>
                <w:rFonts w:ascii="Arial" w:hAnsi="Arial" w:cs="Arial"/>
                <w:sz w:val="15"/>
                <w:szCs w:val="15"/>
              </w:rPr>
              <w:t xml:space="preserve"> </w:t>
            </w:r>
            <w:r w:rsidRPr="006B5AC3">
              <w:rPr>
                <w:rFonts w:ascii="Arial" w:hAnsi="Arial" w:cs="Arial"/>
                <w:sz w:val="15"/>
                <w:szCs w:val="15"/>
              </w:rPr>
              <w:fldChar w:fldCharType="begin">
                <w:ffData>
                  <w:name w:val="Text45"/>
                  <w:enabled/>
                  <w:calcOnExit w:val="0"/>
                  <w:textInput/>
                </w:ffData>
              </w:fldChar>
            </w:r>
            <w:r w:rsidRPr="006B5AC3">
              <w:rPr>
                <w:rFonts w:ascii="Arial" w:hAnsi="Arial" w:cs="Arial"/>
                <w:sz w:val="15"/>
                <w:szCs w:val="15"/>
              </w:rPr>
              <w:instrText xml:space="preserve"> FORMTEXT </w:instrText>
            </w:r>
            <w:r w:rsidRPr="006B5AC3">
              <w:rPr>
                <w:rFonts w:ascii="Arial" w:hAnsi="Arial" w:cs="Arial"/>
                <w:sz w:val="15"/>
                <w:szCs w:val="15"/>
              </w:rPr>
            </w:r>
            <w:r w:rsidRPr="006B5AC3">
              <w:rPr>
                <w:rFonts w:ascii="Arial" w:hAnsi="Arial" w:cs="Arial"/>
                <w:sz w:val="15"/>
                <w:szCs w:val="15"/>
              </w:rPr>
              <w:fldChar w:fldCharType="separate"/>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fldChar w:fldCharType="end"/>
            </w:r>
          </w:p>
        </w:tc>
      </w:tr>
      <w:tr w:rsidR="00885A29" w:rsidTr="006B5AC3">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6B5AC3" w:rsidRDefault="00885A29" w:rsidP="00A571B4">
            <w:pPr>
              <w:jc w:val="both"/>
              <w:rPr>
                <w:rFonts w:ascii="Arial" w:hAnsi="Arial" w:cs="Arial"/>
                <w:sz w:val="15"/>
                <w:szCs w:val="15"/>
              </w:rPr>
            </w:pPr>
            <w:r w:rsidRPr="006B5AC3">
              <w:rPr>
                <w:rFonts w:ascii="Arial" w:hAnsi="Arial" w:cs="Arial"/>
                <w:sz w:val="15"/>
                <w:szCs w:val="15"/>
              </w:rPr>
              <w:t>Indicazione di eventuali lavoratori autonomi che operano nell’impresa e assolvono in proprio agli obblighi contributivi e dell’ufficio competente a certificare il pagamento di tali contributi:</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885A29" w:rsidRPr="006B5AC3" w:rsidRDefault="00885A29" w:rsidP="00A571B4">
            <w:pPr>
              <w:spacing w:after="20"/>
              <w:rPr>
                <w:rFonts w:ascii="Arial" w:hAnsi="Arial" w:cs="Arial"/>
                <w:sz w:val="15"/>
                <w:szCs w:val="15"/>
              </w:rPr>
            </w:pPr>
            <w:r w:rsidRPr="006B5AC3">
              <w:rPr>
                <w:rFonts w:ascii="Arial" w:hAnsi="Arial" w:cs="Arial"/>
                <w:sz w:val="15"/>
                <w:szCs w:val="15"/>
              </w:rPr>
              <w:t xml:space="preserve">[Cognome Nome] </w:t>
            </w:r>
            <w:r w:rsidRPr="006B5AC3">
              <w:rPr>
                <w:rFonts w:ascii="Arial" w:hAnsi="Arial" w:cs="Arial"/>
                <w:sz w:val="15"/>
                <w:szCs w:val="15"/>
              </w:rPr>
              <w:fldChar w:fldCharType="begin">
                <w:ffData>
                  <w:name w:val="Text45"/>
                  <w:enabled/>
                  <w:calcOnExit w:val="0"/>
                  <w:textInput/>
                </w:ffData>
              </w:fldChar>
            </w:r>
            <w:r w:rsidRPr="006B5AC3">
              <w:rPr>
                <w:rFonts w:ascii="Arial" w:hAnsi="Arial" w:cs="Arial"/>
                <w:sz w:val="15"/>
                <w:szCs w:val="15"/>
              </w:rPr>
              <w:instrText xml:space="preserve"> FORMTEXT </w:instrText>
            </w:r>
            <w:r w:rsidRPr="006B5AC3">
              <w:rPr>
                <w:rFonts w:ascii="Arial" w:hAnsi="Arial" w:cs="Arial"/>
                <w:sz w:val="15"/>
                <w:szCs w:val="15"/>
              </w:rPr>
            </w:r>
            <w:r w:rsidRPr="006B5AC3">
              <w:rPr>
                <w:rFonts w:ascii="Arial" w:hAnsi="Arial" w:cs="Arial"/>
                <w:sz w:val="15"/>
                <w:szCs w:val="15"/>
              </w:rPr>
              <w:fldChar w:fldCharType="separate"/>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fldChar w:fldCharType="end"/>
            </w:r>
            <w:r w:rsidRPr="006B5AC3">
              <w:rPr>
                <w:rFonts w:ascii="Arial" w:hAnsi="Arial" w:cs="Arial"/>
                <w:sz w:val="15"/>
                <w:szCs w:val="15"/>
              </w:rPr>
              <w:t xml:space="preserve"> (</w:t>
            </w:r>
            <w:r w:rsidRPr="006B5AC3">
              <w:rPr>
                <w:rFonts w:ascii="Arial" w:hAnsi="Arial" w:cs="Arial"/>
                <w:sz w:val="15"/>
                <w:szCs w:val="15"/>
              </w:rPr>
              <w:fldChar w:fldCharType="begin">
                <w:ffData>
                  <w:name w:val="Kontrollkästchen1"/>
                  <w:enabled/>
                  <w:calcOnExit w:val="0"/>
                  <w:checkBox>
                    <w:sizeAuto/>
                    <w:default w:val="0"/>
                  </w:checkBox>
                </w:ffData>
              </w:fldChar>
            </w:r>
            <w:r w:rsidRPr="006B5AC3">
              <w:rPr>
                <w:rFonts w:ascii="Arial" w:hAnsi="Arial" w:cs="Arial"/>
                <w:sz w:val="15"/>
                <w:szCs w:val="15"/>
              </w:rPr>
              <w:instrText xml:space="preserve"> FORMCHECKBOX </w:instrText>
            </w:r>
            <w:r w:rsidRPr="006B5AC3">
              <w:rPr>
                <w:rFonts w:ascii="Arial" w:hAnsi="Arial" w:cs="Arial"/>
                <w:sz w:val="15"/>
                <w:szCs w:val="15"/>
              </w:rPr>
            </w:r>
            <w:r w:rsidRPr="006B5AC3">
              <w:rPr>
                <w:rFonts w:ascii="Arial" w:hAnsi="Arial" w:cs="Arial"/>
                <w:sz w:val="15"/>
                <w:szCs w:val="15"/>
              </w:rPr>
              <w:fldChar w:fldCharType="end"/>
            </w:r>
            <w:r w:rsidRPr="006B5AC3">
              <w:rPr>
                <w:rFonts w:ascii="Arial" w:hAnsi="Arial" w:cs="Arial"/>
                <w:sz w:val="15"/>
                <w:szCs w:val="15"/>
              </w:rPr>
              <w:t xml:space="preserve"> F   </w:t>
            </w:r>
            <w:r w:rsidRPr="006B5AC3">
              <w:rPr>
                <w:rFonts w:ascii="Arial" w:hAnsi="Arial" w:cs="Arial"/>
                <w:sz w:val="15"/>
                <w:szCs w:val="15"/>
              </w:rPr>
              <w:fldChar w:fldCharType="begin">
                <w:ffData>
                  <w:name w:val="Kontrollkästchen2"/>
                  <w:enabled/>
                  <w:calcOnExit w:val="0"/>
                  <w:checkBox>
                    <w:sizeAuto/>
                    <w:default w:val="0"/>
                  </w:checkBox>
                </w:ffData>
              </w:fldChar>
            </w:r>
            <w:r w:rsidRPr="006B5AC3">
              <w:rPr>
                <w:rFonts w:ascii="Arial" w:hAnsi="Arial" w:cs="Arial"/>
                <w:sz w:val="15"/>
                <w:szCs w:val="15"/>
              </w:rPr>
              <w:instrText xml:space="preserve"> FORMCHECKBOX </w:instrText>
            </w:r>
            <w:r w:rsidRPr="006B5AC3">
              <w:rPr>
                <w:rFonts w:ascii="Arial" w:hAnsi="Arial" w:cs="Arial"/>
                <w:sz w:val="15"/>
                <w:szCs w:val="15"/>
              </w:rPr>
            </w:r>
            <w:r w:rsidRPr="006B5AC3">
              <w:rPr>
                <w:rFonts w:ascii="Arial" w:hAnsi="Arial" w:cs="Arial"/>
                <w:sz w:val="15"/>
                <w:szCs w:val="15"/>
              </w:rPr>
              <w:fldChar w:fldCharType="end"/>
            </w:r>
            <w:r w:rsidRPr="006B5AC3">
              <w:rPr>
                <w:rFonts w:ascii="Arial" w:hAnsi="Arial" w:cs="Arial"/>
                <w:sz w:val="15"/>
                <w:szCs w:val="15"/>
              </w:rPr>
              <w:t xml:space="preserve"> M)</w:t>
            </w:r>
          </w:p>
          <w:p w:rsidR="00885A29" w:rsidRPr="006B5AC3" w:rsidRDefault="00885A29" w:rsidP="00A571B4">
            <w:pPr>
              <w:spacing w:before="20" w:after="20"/>
              <w:rPr>
                <w:rFonts w:ascii="Arial" w:hAnsi="Arial" w:cs="Arial"/>
                <w:sz w:val="15"/>
                <w:szCs w:val="15"/>
              </w:rPr>
            </w:pPr>
            <w:r w:rsidRPr="006B5AC3">
              <w:rPr>
                <w:rFonts w:ascii="Arial" w:hAnsi="Arial" w:cs="Arial"/>
                <w:sz w:val="15"/>
                <w:szCs w:val="15"/>
              </w:rPr>
              <w:t xml:space="preserve">[Codice fiscale] </w:t>
            </w:r>
            <w:r w:rsidRPr="006B5AC3">
              <w:rPr>
                <w:rFonts w:ascii="Arial" w:hAnsi="Arial" w:cs="Arial"/>
                <w:sz w:val="15"/>
                <w:szCs w:val="15"/>
              </w:rPr>
              <w:fldChar w:fldCharType="begin">
                <w:ffData>
                  <w:name w:val="Text45"/>
                  <w:enabled/>
                  <w:calcOnExit w:val="0"/>
                  <w:textInput/>
                </w:ffData>
              </w:fldChar>
            </w:r>
            <w:r w:rsidRPr="006B5AC3">
              <w:rPr>
                <w:rFonts w:ascii="Arial" w:hAnsi="Arial" w:cs="Arial"/>
                <w:sz w:val="15"/>
                <w:szCs w:val="15"/>
              </w:rPr>
              <w:instrText xml:space="preserve"> FORMTEXT </w:instrText>
            </w:r>
            <w:r w:rsidRPr="006B5AC3">
              <w:rPr>
                <w:rFonts w:ascii="Arial" w:hAnsi="Arial" w:cs="Arial"/>
                <w:sz w:val="15"/>
                <w:szCs w:val="15"/>
              </w:rPr>
            </w:r>
            <w:r w:rsidRPr="006B5AC3">
              <w:rPr>
                <w:rFonts w:ascii="Arial" w:hAnsi="Arial" w:cs="Arial"/>
                <w:sz w:val="15"/>
                <w:szCs w:val="15"/>
              </w:rPr>
              <w:fldChar w:fldCharType="separate"/>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fldChar w:fldCharType="end"/>
            </w:r>
          </w:p>
          <w:p w:rsidR="00885A29" w:rsidRPr="006B5AC3" w:rsidRDefault="00885A29" w:rsidP="00A571B4">
            <w:pPr>
              <w:spacing w:before="20" w:after="20"/>
              <w:rPr>
                <w:rFonts w:ascii="Arial" w:hAnsi="Arial" w:cs="Arial"/>
                <w:sz w:val="15"/>
                <w:szCs w:val="15"/>
              </w:rPr>
            </w:pPr>
            <w:r w:rsidRPr="006B5AC3">
              <w:rPr>
                <w:rFonts w:ascii="Arial" w:hAnsi="Arial" w:cs="Arial"/>
                <w:sz w:val="15"/>
                <w:szCs w:val="15"/>
              </w:rPr>
              <w:t xml:space="preserve">[Ufficio competente] </w:t>
            </w:r>
            <w:r w:rsidRPr="006B5AC3">
              <w:rPr>
                <w:rStyle w:val="Caratterenotaapidipagina"/>
                <w:sz w:val="12"/>
                <w:szCs w:val="12"/>
                <w:vertAlign w:val="superscript"/>
              </w:rPr>
              <w:t>24</w:t>
            </w:r>
            <w:r w:rsidRPr="006B5AC3">
              <w:rPr>
                <w:rFonts w:ascii="Arial" w:hAnsi="Arial" w:cs="Arial"/>
                <w:sz w:val="15"/>
                <w:szCs w:val="15"/>
              </w:rPr>
              <w:t xml:space="preserve"> </w:t>
            </w:r>
            <w:r w:rsidRPr="006B5AC3">
              <w:rPr>
                <w:rFonts w:ascii="Arial" w:hAnsi="Arial" w:cs="Arial"/>
                <w:sz w:val="15"/>
                <w:szCs w:val="15"/>
              </w:rPr>
              <w:fldChar w:fldCharType="begin">
                <w:ffData>
                  <w:name w:val="Text45"/>
                  <w:enabled/>
                  <w:calcOnExit w:val="0"/>
                  <w:textInput/>
                </w:ffData>
              </w:fldChar>
            </w:r>
            <w:r w:rsidRPr="006B5AC3">
              <w:rPr>
                <w:rFonts w:ascii="Arial" w:hAnsi="Arial" w:cs="Arial"/>
                <w:sz w:val="15"/>
                <w:szCs w:val="15"/>
              </w:rPr>
              <w:instrText xml:space="preserve"> FORMTEXT </w:instrText>
            </w:r>
            <w:r w:rsidRPr="006B5AC3">
              <w:rPr>
                <w:rFonts w:ascii="Arial" w:hAnsi="Arial" w:cs="Arial"/>
                <w:sz w:val="15"/>
                <w:szCs w:val="15"/>
              </w:rPr>
            </w:r>
            <w:r w:rsidRPr="006B5AC3">
              <w:rPr>
                <w:rFonts w:ascii="Arial" w:hAnsi="Arial" w:cs="Arial"/>
                <w:sz w:val="15"/>
                <w:szCs w:val="15"/>
              </w:rPr>
              <w:fldChar w:fldCharType="separate"/>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fldChar w:fldCharType="end"/>
            </w:r>
          </w:p>
          <w:p w:rsidR="00885A29" w:rsidRPr="006B5AC3" w:rsidRDefault="00885A29" w:rsidP="00A571B4">
            <w:pPr>
              <w:spacing w:before="20" w:after="20"/>
              <w:rPr>
                <w:rFonts w:ascii="Arial" w:hAnsi="Arial" w:cs="Arial"/>
                <w:sz w:val="15"/>
                <w:szCs w:val="15"/>
              </w:rPr>
            </w:pPr>
            <w:r w:rsidRPr="006B5AC3">
              <w:rPr>
                <w:rFonts w:ascii="Arial" w:hAnsi="Arial" w:cs="Arial"/>
                <w:sz w:val="15"/>
                <w:szCs w:val="15"/>
              </w:rPr>
              <w:t xml:space="preserve">[Indirizzo] </w:t>
            </w:r>
            <w:r w:rsidRPr="006B5AC3">
              <w:rPr>
                <w:rFonts w:ascii="Arial" w:hAnsi="Arial" w:cs="Arial"/>
                <w:sz w:val="15"/>
                <w:szCs w:val="15"/>
              </w:rPr>
              <w:fldChar w:fldCharType="begin">
                <w:ffData>
                  <w:name w:val="Text45"/>
                  <w:enabled/>
                  <w:calcOnExit w:val="0"/>
                  <w:textInput/>
                </w:ffData>
              </w:fldChar>
            </w:r>
            <w:r w:rsidRPr="006B5AC3">
              <w:rPr>
                <w:rFonts w:ascii="Arial" w:hAnsi="Arial" w:cs="Arial"/>
                <w:sz w:val="15"/>
                <w:szCs w:val="15"/>
              </w:rPr>
              <w:instrText xml:space="preserve"> FORMTEXT </w:instrText>
            </w:r>
            <w:r w:rsidRPr="006B5AC3">
              <w:rPr>
                <w:rFonts w:ascii="Arial" w:hAnsi="Arial" w:cs="Arial"/>
                <w:sz w:val="15"/>
                <w:szCs w:val="15"/>
              </w:rPr>
            </w:r>
            <w:r w:rsidRPr="006B5AC3">
              <w:rPr>
                <w:rFonts w:ascii="Arial" w:hAnsi="Arial" w:cs="Arial"/>
                <w:sz w:val="15"/>
                <w:szCs w:val="15"/>
              </w:rPr>
              <w:fldChar w:fldCharType="separate"/>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fldChar w:fldCharType="end"/>
            </w:r>
          </w:p>
          <w:p w:rsidR="00885A29" w:rsidRPr="006B5AC3" w:rsidRDefault="00885A29" w:rsidP="00A571B4">
            <w:pPr>
              <w:spacing w:before="20" w:after="20"/>
              <w:rPr>
                <w:rFonts w:ascii="Arial" w:hAnsi="Arial" w:cs="Arial"/>
                <w:sz w:val="15"/>
                <w:szCs w:val="15"/>
              </w:rPr>
            </w:pPr>
            <w:r w:rsidRPr="006B5AC3">
              <w:rPr>
                <w:rFonts w:ascii="Arial" w:hAnsi="Arial" w:cs="Arial"/>
                <w:sz w:val="15"/>
                <w:szCs w:val="15"/>
              </w:rPr>
              <w:t xml:space="preserve">[Indirizzo PEC] </w:t>
            </w:r>
            <w:r w:rsidRPr="006B5AC3">
              <w:rPr>
                <w:rFonts w:ascii="Arial" w:hAnsi="Arial" w:cs="Arial"/>
                <w:sz w:val="15"/>
                <w:szCs w:val="15"/>
              </w:rPr>
              <w:fldChar w:fldCharType="begin">
                <w:ffData>
                  <w:name w:val="Text45"/>
                  <w:enabled/>
                  <w:calcOnExit w:val="0"/>
                  <w:textInput/>
                </w:ffData>
              </w:fldChar>
            </w:r>
            <w:r w:rsidRPr="006B5AC3">
              <w:rPr>
                <w:rFonts w:ascii="Arial" w:hAnsi="Arial" w:cs="Arial"/>
                <w:sz w:val="15"/>
                <w:szCs w:val="15"/>
              </w:rPr>
              <w:instrText xml:space="preserve"> FORMTEXT </w:instrText>
            </w:r>
            <w:r w:rsidRPr="006B5AC3">
              <w:rPr>
                <w:rFonts w:ascii="Arial" w:hAnsi="Arial" w:cs="Arial"/>
                <w:sz w:val="15"/>
                <w:szCs w:val="15"/>
              </w:rPr>
            </w:r>
            <w:r w:rsidRPr="006B5AC3">
              <w:rPr>
                <w:rFonts w:ascii="Arial" w:hAnsi="Arial" w:cs="Arial"/>
                <w:sz w:val="15"/>
                <w:szCs w:val="15"/>
              </w:rPr>
              <w:fldChar w:fldCharType="separate"/>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fldChar w:fldCharType="end"/>
            </w:r>
          </w:p>
          <w:p w:rsidR="00885A29" w:rsidRPr="006B5AC3" w:rsidRDefault="00885A29" w:rsidP="00A571B4">
            <w:pPr>
              <w:jc w:val="both"/>
              <w:rPr>
                <w:rFonts w:ascii="Arial" w:hAnsi="Arial" w:cs="Arial"/>
                <w:sz w:val="15"/>
                <w:szCs w:val="15"/>
              </w:rPr>
            </w:pPr>
            <w:r w:rsidRPr="006B5AC3">
              <w:rPr>
                <w:rFonts w:ascii="Arial" w:hAnsi="Arial" w:cs="Arial"/>
                <w:sz w:val="15"/>
                <w:szCs w:val="15"/>
              </w:rPr>
              <w:t xml:space="preserve">[e-mail] </w:t>
            </w:r>
            <w:r w:rsidRPr="006B5AC3">
              <w:rPr>
                <w:rStyle w:val="Caratterenotaapidipagina"/>
                <w:sz w:val="12"/>
                <w:szCs w:val="12"/>
                <w:vertAlign w:val="superscript"/>
              </w:rPr>
              <w:t xml:space="preserve">25 </w:t>
            </w:r>
            <w:r w:rsidRPr="006B5AC3">
              <w:rPr>
                <w:rFonts w:ascii="Arial" w:hAnsi="Arial" w:cs="Arial"/>
                <w:sz w:val="15"/>
                <w:szCs w:val="15"/>
              </w:rPr>
              <w:fldChar w:fldCharType="begin">
                <w:ffData>
                  <w:name w:val="Text45"/>
                  <w:enabled/>
                  <w:calcOnExit w:val="0"/>
                  <w:textInput/>
                </w:ffData>
              </w:fldChar>
            </w:r>
            <w:r w:rsidRPr="006B5AC3">
              <w:rPr>
                <w:rFonts w:ascii="Arial" w:hAnsi="Arial" w:cs="Arial"/>
                <w:sz w:val="15"/>
                <w:szCs w:val="15"/>
              </w:rPr>
              <w:instrText xml:space="preserve"> FORMTEXT </w:instrText>
            </w:r>
            <w:r w:rsidRPr="006B5AC3">
              <w:rPr>
                <w:rFonts w:ascii="Arial" w:hAnsi="Arial" w:cs="Arial"/>
                <w:sz w:val="15"/>
                <w:szCs w:val="15"/>
              </w:rPr>
            </w:r>
            <w:r w:rsidRPr="006B5AC3">
              <w:rPr>
                <w:rFonts w:ascii="Arial" w:hAnsi="Arial" w:cs="Arial"/>
                <w:sz w:val="15"/>
                <w:szCs w:val="15"/>
              </w:rPr>
              <w:fldChar w:fldCharType="separate"/>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fldChar w:fldCharType="end"/>
            </w:r>
            <w:r w:rsidRPr="006B5AC3">
              <w:rPr>
                <w:rFonts w:ascii="Arial" w:hAnsi="Arial" w:cs="Arial"/>
                <w:sz w:val="15"/>
                <w:szCs w:val="15"/>
              </w:rPr>
              <w:t xml:space="preserve"> </w:t>
            </w:r>
            <w:r w:rsidRPr="006B5AC3">
              <w:rPr>
                <w:rFonts w:ascii="Arial" w:hAnsi="Arial" w:cs="Arial"/>
                <w:sz w:val="15"/>
                <w:szCs w:val="15"/>
              </w:rPr>
              <w:tab/>
              <w:t xml:space="preserve">[fax] </w:t>
            </w:r>
            <w:r w:rsidRPr="006B5AC3">
              <w:rPr>
                <w:rStyle w:val="Caratterenotaapidipagina"/>
                <w:sz w:val="12"/>
                <w:szCs w:val="12"/>
                <w:vertAlign w:val="superscript"/>
              </w:rPr>
              <w:t>25</w:t>
            </w:r>
            <w:r w:rsidRPr="006B5AC3">
              <w:rPr>
                <w:rFonts w:ascii="Arial" w:hAnsi="Arial" w:cs="Arial"/>
                <w:sz w:val="15"/>
                <w:szCs w:val="15"/>
              </w:rPr>
              <w:t xml:space="preserve"> </w:t>
            </w:r>
            <w:r w:rsidRPr="006B5AC3">
              <w:rPr>
                <w:rFonts w:ascii="Arial" w:hAnsi="Arial" w:cs="Arial"/>
                <w:sz w:val="15"/>
                <w:szCs w:val="15"/>
              </w:rPr>
              <w:fldChar w:fldCharType="begin">
                <w:ffData>
                  <w:name w:val="Text45"/>
                  <w:enabled/>
                  <w:calcOnExit w:val="0"/>
                  <w:textInput/>
                </w:ffData>
              </w:fldChar>
            </w:r>
            <w:r w:rsidRPr="006B5AC3">
              <w:rPr>
                <w:rFonts w:ascii="Arial" w:hAnsi="Arial" w:cs="Arial"/>
                <w:sz w:val="15"/>
                <w:szCs w:val="15"/>
              </w:rPr>
              <w:instrText xml:space="preserve"> FORMTEXT </w:instrText>
            </w:r>
            <w:r w:rsidRPr="006B5AC3">
              <w:rPr>
                <w:rFonts w:ascii="Arial" w:hAnsi="Arial" w:cs="Arial"/>
                <w:sz w:val="15"/>
                <w:szCs w:val="15"/>
              </w:rPr>
            </w:r>
            <w:r w:rsidRPr="006B5AC3">
              <w:rPr>
                <w:rFonts w:ascii="Arial" w:hAnsi="Arial" w:cs="Arial"/>
                <w:sz w:val="15"/>
                <w:szCs w:val="15"/>
              </w:rPr>
              <w:fldChar w:fldCharType="separate"/>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t> </w:t>
            </w:r>
            <w:r w:rsidRPr="006B5AC3">
              <w:rPr>
                <w:rFonts w:ascii="Arial" w:hAnsi="Arial" w:cs="Arial"/>
                <w:sz w:val="15"/>
                <w:szCs w:val="15"/>
              </w:rPr>
              <w:fldChar w:fldCharType="end"/>
            </w:r>
          </w:p>
        </w:tc>
      </w:tr>
      <w:tr w:rsidR="00885A29" w:rsidTr="006B5AC3">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85A29" w:rsidRPr="006B5AC3" w:rsidRDefault="00885A29" w:rsidP="00A571B4">
            <w:pPr>
              <w:jc w:val="both"/>
              <w:rPr>
                <w:rFonts w:ascii="Arial" w:hAnsi="Arial" w:cs="Arial"/>
                <w:sz w:val="15"/>
                <w:szCs w:val="15"/>
              </w:rPr>
            </w:pPr>
            <w:r w:rsidRPr="006B5AC3">
              <w:rPr>
                <w:rFonts w:ascii="Arial" w:hAnsi="Arial" w:cs="Arial"/>
                <w:sz w:val="15"/>
                <w:szCs w:val="15"/>
              </w:rPr>
              <w:t xml:space="preserve">L'operatore economico ha commesso </w:t>
            </w:r>
            <w:r w:rsidRPr="006B5AC3">
              <w:rPr>
                <w:rFonts w:ascii="Arial" w:hAnsi="Arial" w:cs="Arial"/>
                <w:b/>
                <w:sz w:val="15"/>
                <w:szCs w:val="15"/>
              </w:rPr>
              <w:t>violazioni gravi</w:t>
            </w:r>
            <w:r w:rsidRPr="006B5AC3">
              <w:rPr>
                <w:rFonts w:ascii="Arial" w:hAnsi="Arial"/>
                <w:b/>
                <w:sz w:val="15"/>
                <w:szCs w:val="15"/>
              </w:rPr>
              <w:footnoteReference w:id="25"/>
            </w:r>
            <w:r w:rsidRPr="006B5AC3">
              <w:rPr>
                <w:rFonts w:ascii="Arial" w:hAnsi="Arial" w:cs="Arial"/>
                <w:b/>
                <w:sz w:val="15"/>
                <w:szCs w:val="15"/>
              </w:rPr>
              <w:t>, definitivamente accertate, rispetto agli obblighi relativi al pagamento delle imposte e tasse o dei contributi previdenziali,</w:t>
            </w:r>
            <w:r w:rsidRPr="006B5AC3">
              <w:rPr>
                <w:rFonts w:ascii="Arial" w:hAnsi="Arial" w:cs="Arial"/>
                <w:sz w:val="15"/>
                <w:szCs w:val="15"/>
              </w:rPr>
              <w:t xml:space="preserve"> secondo la legislazione italiana o quella dello stato in cui è stabilito?</w:t>
            </w:r>
            <w:r w:rsidRPr="006B5AC3">
              <w:rPr>
                <w:rFonts w:ascii="Arial" w:hAnsi="Arial"/>
                <w:sz w:val="15"/>
                <w:szCs w:val="15"/>
              </w:rPr>
              <w:footnoteReference w:id="26"/>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885A29" w:rsidRPr="006B5AC3" w:rsidRDefault="00885A29" w:rsidP="00A571B4">
            <w:pPr>
              <w:rPr>
                <w:rFonts w:ascii="Arial" w:hAnsi="Arial" w:cs="Arial"/>
                <w:sz w:val="15"/>
                <w:szCs w:val="15"/>
              </w:rPr>
            </w:pPr>
            <w:r w:rsidRPr="006B5AC3">
              <w:rPr>
                <w:rFonts w:ascii="Arial" w:hAnsi="Arial" w:cs="Arial"/>
                <w:sz w:val="15"/>
                <w:szCs w:val="15"/>
              </w:rPr>
              <w:fldChar w:fldCharType="begin">
                <w:ffData>
                  <w:name w:val="Kontrollkästchen1"/>
                  <w:enabled/>
                  <w:calcOnExit w:val="0"/>
                  <w:checkBox>
                    <w:sizeAuto/>
                    <w:default w:val="0"/>
                  </w:checkBox>
                </w:ffData>
              </w:fldChar>
            </w:r>
            <w:r w:rsidRPr="006B5AC3">
              <w:rPr>
                <w:rFonts w:ascii="Arial" w:hAnsi="Arial" w:cs="Arial"/>
                <w:sz w:val="15"/>
                <w:szCs w:val="15"/>
              </w:rPr>
              <w:instrText xml:space="preserve"> FORMCHECKBOX </w:instrText>
            </w:r>
            <w:r w:rsidRPr="006B5AC3">
              <w:rPr>
                <w:rFonts w:ascii="Arial" w:hAnsi="Arial" w:cs="Arial"/>
                <w:sz w:val="15"/>
                <w:szCs w:val="15"/>
              </w:rPr>
            </w:r>
            <w:r w:rsidRPr="006B5AC3">
              <w:rPr>
                <w:rFonts w:ascii="Arial" w:hAnsi="Arial" w:cs="Arial"/>
                <w:sz w:val="15"/>
                <w:szCs w:val="15"/>
              </w:rPr>
              <w:fldChar w:fldCharType="end"/>
            </w:r>
            <w:r w:rsidRPr="006B5AC3">
              <w:rPr>
                <w:rFonts w:ascii="Arial" w:hAnsi="Arial" w:cs="Arial"/>
                <w:sz w:val="15"/>
                <w:szCs w:val="15"/>
              </w:rPr>
              <w:t xml:space="preserve"> Sì</w:t>
            </w:r>
            <w:r w:rsidRPr="006B5AC3">
              <w:rPr>
                <w:rFonts w:ascii="Arial" w:hAnsi="Arial" w:cs="Arial"/>
                <w:sz w:val="15"/>
                <w:szCs w:val="15"/>
              </w:rPr>
              <w:tab/>
            </w:r>
            <w:r w:rsidRPr="006B5AC3">
              <w:rPr>
                <w:rFonts w:ascii="Arial" w:hAnsi="Arial" w:cs="Arial"/>
                <w:sz w:val="15"/>
                <w:szCs w:val="15"/>
              </w:rPr>
              <w:fldChar w:fldCharType="begin">
                <w:ffData>
                  <w:name w:val="Kontrollkästchen2"/>
                  <w:enabled/>
                  <w:calcOnExit w:val="0"/>
                  <w:checkBox>
                    <w:sizeAuto/>
                    <w:default w:val="0"/>
                  </w:checkBox>
                </w:ffData>
              </w:fldChar>
            </w:r>
            <w:r w:rsidRPr="006B5AC3">
              <w:rPr>
                <w:rFonts w:ascii="Arial" w:hAnsi="Arial" w:cs="Arial"/>
                <w:sz w:val="15"/>
                <w:szCs w:val="15"/>
              </w:rPr>
              <w:instrText xml:space="preserve"> FORMCHECKBOX </w:instrText>
            </w:r>
            <w:r w:rsidRPr="006B5AC3">
              <w:rPr>
                <w:rFonts w:ascii="Arial" w:hAnsi="Arial" w:cs="Arial"/>
                <w:sz w:val="15"/>
                <w:szCs w:val="15"/>
              </w:rPr>
            </w:r>
            <w:r w:rsidRPr="006B5AC3">
              <w:rPr>
                <w:rFonts w:ascii="Arial" w:hAnsi="Arial" w:cs="Arial"/>
                <w:sz w:val="15"/>
                <w:szCs w:val="15"/>
              </w:rPr>
              <w:fldChar w:fldCharType="end"/>
            </w:r>
            <w:r w:rsidRPr="006B5AC3">
              <w:rPr>
                <w:rFonts w:ascii="Arial" w:hAnsi="Arial" w:cs="Arial"/>
                <w:sz w:val="15"/>
                <w:szCs w:val="15"/>
              </w:rPr>
              <w:t xml:space="preserve"> No </w:t>
            </w:r>
            <w:r w:rsidRPr="006B5AC3">
              <w:rPr>
                <w:rFonts w:ascii="Arial" w:hAnsi="Arial"/>
                <w:sz w:val="15"/>
                <w:szCs w:val="15"/>
              </w:rPr>
              <w:footnoteReference w:id="27"/>
            </w:r>
          </w:p>
          <w:p w:rsidR="00885A29" w:rsidRPr="006B5AC3" w:rsidRDefault="00885A29" w:rsidP="00A571B4">
            <w:pPr>
              <w:rPr>
                <w:rFonts w:ascii="Arial" w:hAnsi="Arial" w:cs="Arial"/>
                <w:sz w:val="15"/>
                <w:szCs w:val="15"/>
              </w:rPr>
            </w:pPr>
          </w:p>
        </w:tc>
      </w:tr>
      <w:tr w:rsidR="00885A29" w:rsidTr="006B5AC3">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85A29" w:rsidRPr="006B5AC3" w:rsidRDefault="00885A29" w:rsidP="00A571B4">
            <w:pPr>
              <w:jc w:val="both"/>
              <w:rPr>
                <w:rFonts w:ascii="Arial" w:hAnsi="Arial" w:cs="Arial"/>
                <w:sz w:val="15"/>
                <w:szCs w:val="15"/>
              </w:rPr>
            </w:pPr>
            <w:r w:rsidRPr="006B5AC3">
              <w:rPr>
                <w:rFonts w:ascii="Arial" w:hAnsi="Arial" w:cs="Arial"/>
                <w:sz w:val="15"/>
                <w:szCs w:val="15"/>
              </w:rPr>
              <w:t>L’operatore economico ha commesso violazioni</w:t>
            </w:r>
            <w:r w:rsidRPr="006B5AC3">
              <w:rPr>
                <w:rFonts w:ascii="Arial" w:hAnsi="Arial"/>
                <w:sz w:val="15"/>
                <w:szCs w:val="15"/>
              </w:rPr>
              <w:footnoteReference w:id="28"/>
            </w:r>
            <w:r w:rsidRPr="006B5AC3">
              <w:rPr>
                <w:rFonts w:ascii="Arial" w:hAnsi="Arial" w:cs="Arial"/>
                <w:sz w:val="15"/>
                <w:szCs w:val="15"/>
              </w:rPr>
              <w:t xml:space="preserve">, </w:t>
            </w:r>
            <w:r w:rsidRPr="006B5AC3">
              <w:rPr>
                <w:rFonts w:ascii="Arial" w:hAnsi="Arial" w:cs="Arial"/>
                <w:b/>
                <w:sz w:val="15"/>
                <w:szCs w:val="15"/>
              </w:rPr>
              <w:t>non definitivamente accertate,</w:t>
            </w:r>
            <w:r w:rsidRPr="006B5AC3">
              <w:rPr>
                <w:rFonts w:ascii="Arial" w:hAnsi="Arial" w:cs="Arial"/>
                <w:sz w:val="15"/>
                <w:szCs w:val="15"/>
              </w:rPr>
              <w:t xml:space="preserve"> rispetto agli obblighi relativi al pagamento delle imposte e tasse o dei contributi previdenziali, secondo la legislazione italiana o quella dello stato in cui è stabilito? </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885A29" w:rsidRPr="006B5AC3" w:rsidRDefault="00885A29" w:rsidP="00A571B4">
            <w:pPr>
              <w:rPr>
                <w:rFonts w:ascii="Arial" w:hAnsi="Arial" w:cs="Arial"/>
                <w:sz w:val="15"/>
                <w:szCs w:val="15"/>
              </w:rPr>
            </w:pPr>
            <w:r w:rsidRPr="006B5AC3">
              <w:rPr>
                <w:rFonts w:ascii="Arial" w:hAnsi="Arial" w:cs="Arial"/>
                <w:sz w:val="15"/>
                <w:szCs w:val="15"/>
              </w:rPr>
              <w:fldChar w:fldCharType="begin">
                <w:ffData>
                  <w:name w:val="Kontrollkästchen1"/>
                  <w:enabled/>
                  <w:calcOnExit w:val="0"/>
                  <w:checkBox>
                    <w:sizeAuto/>
                    <w:default w:val="0"/>
                  </w:checkBox>
                </w:ffData>
              </w:fldChar>
            </w:r>
            <w:r w:rsidRPr="006B5AC3">
              <w:rPr>
                <w:rFonts w:ascii="Arial" w:hAnsi="Arial" w:cs="Arial"/>
                <w:sz w:val="15"/>
                <w:szCs w:val="15"/>
              </w:rPr>
              <w:instrText xml:space="preserve"> FORMCHECKBOX </w:instrText>
            </w:r>
            <w:r w:rsidRPr="006B5AC3">
              <w:rPr>
                <w:rFonts w:ascii="Arial" w:hAnsi="Arial" w:cs="Arial"/>
                <w:sz w:val="15"/>
                <w:szCs w:val="15"/>
              </w:rPr>
            </w:r>
            <w:r w:rsidRPr="006B5AC3">
              <w:rPr>
                <w:rFonts w:ascii="Arial" w:hAnsi="Arial" w:cs="Arial"/>
                <w:sz w:val="15"/>
                <w:szCs w:val="15"/>
              </w:rPr>
              <w:fldChar w:fldCharType="end"/>
            </w:r>
            <w:r w:rsidRPr="006B5AC3">
              <w:rPr>
                <w:rFonts w:ascii="Arial" w:hAnsi="Arial" w:cs="Arial"/>
                <w:sz w:val="15"/>
                <w:szCs w:val="15"/>
              </w:rPr>
              <w:t xml:space="preserve"> Sì</w:t>
            </w:r>
            <w:r w:rsidRPr="006B5AC3">
              <w:rPr>
                <w:rFonts w:ascii="Arial" w:hAnsi="Arial" w:cs="Arial"/>
                <w:sz w:val="15"/>
                <w:szCs w:val="15"/>
              </w:rPr>
              <w:tab/>
            </w:r>
            <w:r w:rsidRPr="006B5AC3">
              <w:rPr>
                <w:rFonts w:ascii="Arial" w:hAnsi="Arial" w:cs="Arial"/>
                <w:sz w:val="15"/>
                <w:szCs w:val="15"/>
              </w:rPr>
              <w:fldChar w:fldCharType="begin">
                <w:ffData>
                  <w:name w:val="Kontrollkästchen2"/>
                  <w:enabled/>
                  <w:calcOnExit w:val="0"/>
                  <w:checkBox>
                    <w:sizeAuto/>
                    <w:default w:val="0"/>
                  </w:checkBox>
                </w:ffData>
              </w:fldChar>
            </w:r>
            <w:r w:rsidRPr="006B5AC3">
              <w:rPr>
                <w:rFonts w:ascii="Arial" w:hAnsi="Arial" w:cs="Arial"/>
                <w:sz w:val="15"/>
                <w:szCs w:val="15"/>
              </w:rPr>
              <w:instrText xml:space="preserve"> FORMCHECKBOX </w:instrText>
            </w:r>
            <w:r w:rsidRPr="006B5AC3">
              <w:rPr>
                <w:rFonts w:ascii="Arial" w:hAnsi="Arial" w:cs="Arial"/>
                <w:sz w:val="15"/>
                <w:szCs w:val="15"/>
              </w:rPr>
            </w:r>
            <w:r w:rsidRPr="006B5AC3">
              <w:rPr>
                <w:rFonts w:ascii="Arial" w:hAnsi="Arial" w:cs="Arial"/>
                <w:sz w:val="15"/>
                <w:szCs w:val="15"/>
              </w:rPr>
              <w:fldChar w:fldCharType="end"/>
            </w:r>
            <w:r w:rsidRPr="006B5AC3">
              <w:rPr>
                <w:rFonts w:ascii="Arial" w:hAnsi="Arial" w:cs="Arial"/>
                <w:sz w:val="15"/>
                <w:szCs w:val="15"/>
              </w:rPr>
              <w:t xml:space="preserve"> No </w:t>
            </w:r>
            <w:r w:rsidRPr="006B5AC3">
              <w:rPr>
                <w:rFonts w:ascii="Arial" w:hAnsi="Arial"/>
                <w:sz w:val="15"/>
                <w:szCs w:val="15"/>
              </w:rPr>
              <w:footnoteReference w:id="29"/>
            </w:r>
          </w:p>
          <w:p w:rsidR="00885A29" w:rsidRPr="006B5AC3" w:rsidRDefault="00885A29" w:rsidP="00A571B4">
            <w:pPr>
              <w:rPr>
                <w:rFonts w:ascii="Arial" w:hAnsi="Arial" w:cs="Arial"/>
                <w:sz w:val="15"/>
                <w:szCs w:val="15"/>
              </w:rPr>
            </w:pPr>
          </w:p>
        </w:tc>
      </w:tr>
      <w:tr w:rsidR="00885A29" w:rsidTr="006B5AC3">
        <w:trPr>
          <w:trHeight w:val="603"/>
        </w:trPr>
        <w:tc>
          <w:tcPr>
            <w:tcW w:w="464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85A29" w:rsidRPr="006B5AC3" w:rsidRDefault="00885A29" w:rsidP="00A571B4">
            <w:pPr>
              <w:jc w:val="both"/>
              <w:rPr>
                <w:rFonts w:ascii="Arial" w:hAnsi="Arial" w:cs="Arial"/>
                <w:sz w:val="15"/>
                <w:szCs w:val="15"/>
              </w:rPr>
            </w:pPr>
            <w:r w:rsidRPr="006B5AC3">
              <w:rPr>
                <w:rFonts w:ascii="Arial" w:hAnsi="Arial" w:cs="Arial"/>
                <w:b/>
                <w:color w:val="000000"/>
                <w:sz w:val="14"/>
                <w:szCs w:val="14"/>
              </w:rPr>
              <w:t>IN CASO AFFERMATIVO PROSEGUIRE ALTRIMENTI SALTARE AL PUNTO C</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885A29" w:rsidRPr="006B5AC3" w:rsidRDefault="00885A29" w:rsidP="00A571B4">
            <w:pPr>
              <w:rPr>
                <w:rFonts w:ascii="Arial" w:hAnsi="Arial" w:cs="Arial"/>
                <w:sz w:val="15"/>
                <w:szCs w:val="15"/>
              </w:rPr>
            </w:pPr>
          </w:p>
        </w:tc>
      </w:tr>
      <w:tr w:rsidR="00885A29" w:rsidTr="006B5AC3">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pPr>
              <w:rPr>
                <w:rFonts w:ascii="Arial" w:hAnsi="Arial" w:cs="Arial"/>
                <w:color w:val="000000"/>
                <w:sz w:val="15"/>
                <w:szCs w:val="15"/>
              </w:rPr>
            </w:pPr>
            <w:r w:rsidRPr="00240ABE">
              <w:rPr>
                <w:rFonts w:ascii="Arial" w:hAnsi="Arial" w:cs="Arial"/>
                <w:color w:val="000000"/>
                <w:sz w:val="15"/>
                <w:szCs w:val="15"/>
              </w:rPr>
              <w:t>Indicare:</w:t>
            </w:r>
          </w:p>
          <w:p w:rsidR="00885A29" w:rsidRPr="00240ABE" w:rsidRDefault="00885A29">
            <w:pPr>
              <w:rPr>
                <w:rFonts w:ascii="Arial" w:hAnsi="Arial" w:cs="Arial"/>
                <w:color w:val="000000"/>
                <w:sz w:val="15"/>
                <w:szCs w:val="15"/>
              </w:rPr>
            </w:pPr>
          </w:p>
          <w:p w:rsidR="00885A29" w:rsidRPr="00240ABE" w:rsidRDefault="00885A29">
            <w:pPr>
              <w:rPr>
                <w:rFonts w:ascii="Arial" w:hAnsi="Arial" w:cs="Arial"/>
                <w:color w:val="000000"/>
                <w:sz w:val="15"/>
                <w:szCs w:val="15"/>
              </w:rPr>
            </w:pPr>
            <w:r w:rsidRPr="00240ABE">
              <w:rPr>
                <w:rFonts w:ascii="Arial" w:hAnsi="Arial" w:cs="Arial"/>
                <w:color w:val="000000"/>
                <w:sz w:val="15"/>
                <w:szCs w:val="15"/>
              </w:rPr>
              <w:t xml:space="preserve">a) il Paese o Stato membro interessato: </w:t>
            </w:r>
          </w:p>
          <w:p w:rsidR="00885A29" w:rsidRPr="00240ABE" w:rsidRDefault="00885A29">
            <w:pPr>
              <w:rPr>
                <w:rFonts w:ascii="Arial" w:hAnsi="Arial" w:cs="Arial"/>
                <w:color w:val="000000"/>
                <w:sz w:val="15"/>
                <w:szCs w:val="15"/>
              </w:rPr>
            </w:pPr>
          </w:p>
          <w:p w:rsidR="00885A29" w:rsidRPr="00240ABE" w:rsidRDefault="00885A29" w:rsidP="002E79C3">
            <w:pPr>
              <w:numPr>
                <w:ilvl w:val="0"/>
                <w:numId w:val="9"/>
              </w:numPr>
              <w:ind w:left="162" w:hanging="142"/>
              <w:rPr>
                <w:rFonts w:ascii="Arial" w:hAnsi="Arial" w:cs="Arial"/>
                <w:color w:val="000000"/>
                <w:sz w:val="15"/>
                <w:szCs w:val="15"/>
              </w:rPr>
            </w:pPr>
            <w:r w:rsidRPr="00240ABE">
              <w:rPr>
                <w:rFonts w:ascii="Arial" w:hAnsi="Arial" w:cs="Arial"/>
                <w:color w:val="000000"/>
                <w:sz w:val="15"/>
                <w:szCs w:val="15"/>
              </w:rPr>
              <w:t xml:space="preserve"> di quale importo si tratta: </w:t>
            </w:r>
          </w:p>
          <w:p w:rsidR="00885A29" w:rsidRPr="00240ABE" w:rsidRDefault="00885A29" w:rsidP="002E79C3">
            <w:pPr>
              <w:rPr>
                <w:rFonts w:ascii="Arial" w:hAnsi="Arial" w:cs="Arial"/>
                <w:color w:val="000000"/>
                <w:sz w:val="15"/>
                <w:szCs w:val="15"/>
              </w:rPr>
            </w:pPr>
          </w:p>
          <w:p w:rsidR="00885A29" w:rsidRPr="00240ABE" w:rsidRDefault="00885A29" w:rsidP="00A571B4">
            <w:pPr>
              <w:tabs>
                <w:tab w:val="left" w:pos="162"/>
              </w:tabs>
              <w:ind w:left="20"/>
              <w:rPr>
                <w:rFonts w:ascii="Arial" w:hAnsi="Arial" w:cs="Arial"/>
                <w:color w:val="000000"/>
                <w:sz w:val="15"/>
                <w:szCs w:val="15"/>
              </w:rPr>
            </w:pPr>
            <w:r w:rsidRPr="00240ABE">
              <w:rPr>
                <w:rFonts w:ascii="Arial" w:hAnsi="Arial" w:cs="Arial"/>
                <w:color w:val="000000"/>
                <w:sz w:val="15"/>
                <w:szCs w:val="15"/>
              </w:rPr>
              <w:t xml:space="preserve">c) come è stata stabilita tale inottemperanza: </w:t>
            </w:r>
          </w:p>
          <w:p w:rsidR="00885A29" w:rsidRPr="00240ABE" w:rsidRDefault="00885A29" w:rsidP="00A571B4">
            <w:pPr>
              <w:ind w:left="720"/>
              <w:rPr>
                <w:rFonts w:ascii="Arial" w:hAnsi="Arial" w:cs="Arial"/>
                <w:color w:val="000000"/>
                <w:sz w:val="15"/>
                <w:szCs w:val="15"/>
              </w:rPr>
            </w:pPr>
          </w:p>
          <w:p w:rsidR="00885A29" w:rsidRPr="00240ABE" w:rsidRDefault="00885A29" w:rsidP="002E79C3">
            <w:pPr>
              <w:rPr>
                <w:rFonts w:ascii="Arial" w:hAnsi="Arial" w:cs="Arial"/>
                <w:color w:val="000000"/>
                <w:sz w:val="15"/>
                <w:szCs w:val="15"/>
              </w:rPr>
            </w:pPr>
            <w:r w:rsidRPr="00240ABE">
              <w:rPr>
                <w:rFonts w:ascii="Arial" w:hAnsi="Arial" w:cs="Arial"/>
                <w:color w:val="000000"/>
                <w:sz w:val="15"/>
                <w:szCs w:val="15"/>
              </w:rPr>
              <w:t xml:space="preserve">1. mediante una </w:t>
            </w:r>
            <w:r w:rsidRPr="00240ABE">
              <w:rPr>
                <w:rFonts w:ascii="Arial" w:hAnsi="Arial" w:cs="Arial"/>
                <w:b/>
                <w:color w:val="000000"/>
                <w:sz w:val="15"/>
                <w:szCs w:val="15"/>
              </w:rPr>
              <w:t>decisione</w:t>
            </w:r>
            <w:r w:rsidRPr="00240ABE">
              <w:rPr>
                <w:rFonts w:ascii="Arial" w:hAnsi="Arial" w:cs="Arial"/>
                <w:color w:val="000000"/>
                <w:sz w:val="15"/>
                <w:szCs w:val="15"/>
              </w:rPr>
              <w:t xml:space="preserve"> giudiziaria o amministrativa?</w:t>
            </w:r>
          </w:p>
          <w:p w:rsidR="00885A29" w:rsidRPr="00240ABE" w:rsidRDefault="00885A29" w:rsidP="002E79C3">
            <w:pPr>
              <w:rPr>
                <w:rFonts w:ascii="Arial" w:hAnsi="Arial" w:cs="Arial"/>
                <w:color w:val="000000"/>
                <w:sz w:val="15"/>
                <w:szCs w:val="15"/>
              </w:rPr>
            </w:pPr>
          </w:p>
          <w:p w:rsidR="00885A29" w:rsidRPr="00240ABE" w:rsidRDefault="00885A29" w:rsidP="002E79C3">
            <w:pPr>
              <w:rPr>
                <w:rFonts w:ascii="Arial" w:hAnsi="Arial" w:cs="Arial"/>
                <w:color w:val="000000"/>
                <w:sz w:val="15"/>
                <w:szCs w:val="15"/>
              </w:rPr>
            </w:pPr>
            <w:r w:rsidRPr="00240ABE">
              <w:rPr>
                <w:rFonts w:ascii="Arial" w:hAnsi="Arial" w:cs="Arial"/>
                <w:color w:val="000000"/>
                <w:sz w:val="15"/>
                <w:szCs w:val="15"/>
              </w:rPr>
              <w:t>- tale decisione è definitiva e vincolante?</w:t>
            </w:r>
          </w:p>
          <w:p w:rsidR="00885A29" w:rsidRPr="00240ABE" w:rsidRDefault="00885A29" w:rsidP="002E79C3">
            <w:pPr>
              <w:rPr>
                <w:rFonts w:ascii="Arial" w:hAnsi="Arial" w:cs="Arial"/>
                <w:color w:val="000000"/>
                <w:sz w:val="15"/>
                <w:szCs w:val="15"/>
              </w:rPr>
            </w:pPr>
          </w:p>
          <w:p w:rsidR="00885A29" w:rsidRPr="00240ABE" w:rsidRDefault="00885A29" w:rsidP="002E79C3">
            <w:pPr>
              <w:rPr>
                <w:rFonts w:ascii="Arial" w:hAnsi="Arial" w:cs="Arial"/>
                <w:color w:val="000000"/>
                <w:sz w:val="15"/>
                <w:szCs w:val="15"/>
              </w:rPr>
            </w:pPr>
            <w:r w:rsidRPr="00240ABE">
              <w:rPr>
                <w:rFonts w:ascii="Arial" w:hAnsi="Arial" w:cs="Arial"/>
                <w:color w:val="000000"/>
                <w:sz w:val="15"/>
                <w:szCs w:val="15"/>
              </w:rPr>
              <w:t>- indicare la data del provvedimento:</w:t>
            </w:r>
          </w:p>
          <w:p w:rsidR="00885A29" w:rsidRPr="00240ABE" w:rsidRDefault="00885A29" w:rsidP="002E79C3">
            <w:pPr>
              <w:rPr>
                <w:rFonts w:ascii="Arial" w:hAnsi="Arial" w:cs="Arial"/>
                <w:color w:val="000000"/>
                <w:sz w:val="15"/>
                <w:szCs w:val="15"/>
              </w:rPr>
            </w:pPr>
          </w:p>
          <w:p w:rsidR="00885A29" w:rsidRPr="00240ABE" w:rsidRDefault="00885A29" w:rsidP="002E79C3">
            <w:pPr>
              <w:rPr>
                <w:rFonts w:ascii="Arial" w:hAnsi="Arial" w:cs="Arial"/>
                <w:color w:val="000000"/>
                <w:sz w:val="15"/>
                <w:szCs w:val="15"/>
              </w:rPr>
            </w:pPr>
            <w:r w:rsidRPr="00240ABE">
              <w:rPr>
                <w:rFonts w:ascii="Arial" w:hAnsi="Arial" w:cs="Arial"/>
                <w:color w:val="000000"/>
                <w:sz w:val="15"/>
                <w:szCs w:val="15"/>
              </w:rPr>
              <w:t xml:space="preserve">- in caso di sentenza di condanna, indicare la durata del periodo di esecuzione se fissata direttamente nella sentenza: </w:t>
            </w:r>
          </w:p>
          <w:p w:rsidR="00885A29" w:rsidRPr="00240ABE" w:rsidRDefault="00885A29" w:rsidP="002E79C3">
            <w:pPr>
              <w:rPr>
                <w:rFonts w:ascii="Arial" w:hAnsi="Arial" w:cs="Arial"/>
                <w:color w:val="000000"/>
                <w:sz w:val="15"/>
                <w:szCs w:val="15"/>
              </w:rPr>
            </w:pPr>
          </w:p>
          <w:p w:rsidR="00885A29" w:rsidRPr="00240ABE" w:rsidRDefault="00885A29" w:rsidP="002E79C3">
            <w:pPr>
              <w:rPr>
                <w:rFonts w:ascii="Arial" w:hAnsi="Arial" w:cs="Arial"/>
                <w:color w:val="000000"/>
                <w:sz w:val="15"/>
                <w:szCs w:val="15"/>
              </w:rPr>
            </w:pPr>
            <w:r w:rsidRPr="00240ABE">
              <w:rPr>
                <w:rFonts w:ascii="Arial" w:hAnsi="Arial" w:cs="Arial"/>
                <w:color w:val="000000"/>
                <w:sz w:val="15"/>
                <w:szCs w:val="15"/>
              </w:rPr>
              <w:t xml:space="preserve">2. In </w:t>
            </w:r>
            <w:r w:rsidRPr="00240ABE">
              <w:rPr>
                <w:rFonts w:ascii="Arial" w:hAnsi="Arial" w:cs="Arial"/>
                <w:b/>
                <w:color w:val="000000"/>
                <w:sz w:val="15"/>
                <w:szCs w:val="15"/>
              </w:rPr>
              <w:t>altro modo</w:t>
            </w:r>
            <w:r w:rsidRPr="00240ABE">
              <w:rPr>
                <w:rFonts w:ascii="Arial" w:hAnsi="Arial" w:cs="Arial"/>
                <w:color w:val="000000"/>
                <w:sz w:val="15"/>
                <w:szCs w:val="15"/>
              </w:rPr>
              <w:t>? Specificare:</w:t>
            </w:r>
          </w:p>
          <w:p w:rsidR="00885A29" w:rsidRPr="00240ABE" w:rsidRDefault="00885A29" w:rsidP="002E79C3">
            <w:pPr>
              <w:rPr>
                <w:rFonts w:ascii="Arial" w:hAnsi="Arial" w:cs="Arial"/>
                <w:color w:val="000000"/>
                <w:sz w:val="15"/>
                <w:szCs w:val="15"/>
              </w:rPr>
            </w:pPr>
          </w:p>
          <w:p w:rsidR="00885A29" w:rsidRPr="00240ABE" w:rsidRDefault="00885A29" w:rsidP="00A571B4">
            <w:pPr>
              <w:jc w:val="both"/>
              <w:rPr>
                <w:rFonts w:ascii="Arial" w:hAnsi="Arial" w:cs="Arial"/>
                <w:color w:val="000000"/>
                <w:sz w:val="15"/>
                <w:szCs w:val="15"/>
              </w:rPr>
            </w:pPr>
            <w:r w:rsidRPr="00240ABE">
              <w:rPr>
                <w:rFonts w:ascii="Arial" w:hAnsi="Arial" w:cs="Arial"/>
                <w:color w:val="000000"/>
                <w:sz w:val="15"/>
                <w:szCs w:val="15"/>
              </w:rPr>
              <w:t xml:space="preserve">d) se l’operatore economico, </w:t>
            </w:r>
            <w:r w:rsidRPr="00240ABE">
              <w:rPr>
                <w:rFonts w:ascii="Arial" w:hAnsi="Arial" w:cs="Arial"/>
                <w:b/>
                <w:color w:val="000000"/>
                <w:sz w:val="15"/>
                <w:szCs w:val="15"/>
                <w:u w:val="single"/>
              </w:rPr>
              <w:t>prima della scadenza del termine per la presentazione della domanda di partecipazione</w:t>
            </w:r>
            <w:r w:rsidRPr="00240ABE">
              <w:rPr>
                <w:rFonts w:ascii="Arial" w:hAnsi="Arial" w:cs="Arial"/>
                <w:color w:val="000000"/>
                <w:sz w:val="15"/>
                <w:szCs w:val="15"/>
              </w:rPr>
              <w:t xml:space="preserve">, ha effettuato il pagamento o si è impegnato in modo vincolante a pagare le imposte, le tasse o i contributi previdenziali dovuti, compresi eventuali interessi o multe: </w:t>
            </w:r>
          </w:p>
          <w:p w:rsidR="00885A29" w:rsidRPr="00240ABE" w:rsidRDefault="00885A29" w:rsidP="002E79C3">
            <w:pPr>
              <w:rPr>
                <w:rFonts w:ascii="Arial" w:hAnsi="Arial" w:cs="Arial"/>
                <w:color w:val="000000"/>
                <w:sz w:val="15"/>
                <w:szCs w:val="15"/>
              </w:rPr>
            </w:pPr>
          </w:p>
          <w:p w:rsidR="00885A29" w:rsidRPr="00240ABE" w:rsidRDefault="00885A29" w:rsidP="002E79C3">
            <w:pPr>
              <w:rPr>
                <w:rFonts w:ascii="Arial" w:hAnsi="Arial" w:cs="Arial"/>
                <w:color w:val="000000"/>
                <w:sz w:val="15"/>
                <w:szCs w:val="15"/>
              </w:rPr>
            </w:pPr>
            <w:r w:rsidRPr="00240ABE">
              <w:rPr>
                <w:rFonts w:ascii="Arial" w:hAnsi="Arial" w:cs="Arial"/>
                <w:b/>
                <w:color w:val="000000"/>
                <w:sz w:val="15"/>
                <w:szCs w:val="15"/>
              </w:rPr>
              <w:t xml:space="preserve">in caso affermativo, </w:t>
            </w:r>
            <w:r w:rsidRPr="00240ABE">
              <w:rPr>
                <w:rFonts w:ascii="Arial" w:hAnsi="Arial" w:cs="Arial"/>
                <w:color w:val="000000"/>
                <w:sz w:val="15"/>
                <w:szCs w:val="15"/>
              </w:rPr>
              <w:t xml:space="preserve">fornire informazioni dettagliate: </w:t>
            </w:r>
          </w:p>
          <w:p w:rsidR="00885A29" w:rsidRPr="00240ABE" w:rsidRDefault="00885A29" w:rsidP="00240ABE">
            <w:pPr>
              <w:ind w:left="284" w:hanging="284"/>
              <w:jc w:val="both"/>
              <w:rPr>
                <w:color w:val="000000"/>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pPr>
              <w:pStyle w:val="Tiret1"/>
              <w:rPr>
                <w:color w:val="000000"/>
              </w:rPr>
            </w:pPr>
            <w:r w:rsidRPr="00240AB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 w:rsidRPr="00240ABE">
              <w:rPr>
                <w:rFonts w:ascii="Arial" w:hAnsi="Arial" w:cs="Arial"/>
                <w:b/>
                <w:sz w:val="15"/>
                <w:szCs w:val="15"/>
              </w:rPr>
              <w:t>Contributi previdenziali</w:t>
            </w:r>
          </w:p>
        </w:tc>
      </w:tr>
      <w:tr w:rsidR="00885A29" w:rsidRPr="00EC7E75" w:rsidTr="006B5AC3">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pPr>
              <w:rPr>
                <w:rFonts w:ascii="Arial" w:hAnsi="Arial" w:cs="Arial"/>
                <w:b/>
                <w:strike/>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2E79C3">
            <w:pPr>
              <w:rPr>
                <w:rFonts w:ascii="Arial" w:hAnsi="Arial" w:cs="Arial"/>
                <w:color w:val="000000"/>
                <w:sz w:val="15"/>
                <w:szCs w:val="15"/>
              </w:rPr>
            </w:pPr>
            <w:r w:rsidRPr="00240ABE">
              <w:rPr>
                <w:rFonts w:ascii="Arial" w:hAnsi="Arial" w:cs="Arial"/>
                <w:color w:val="000000"/>
                <w:sz w:val="15"/>
                <w:szCs w:val="15"/>
              </w:rPr>
              <w:t>a) [………..…]</w:t>
            </w:r>
            <w:r w:rsidRPr="00240ABE">
              <w:rPr>
                <w:rFonts w:ascii="Arial" w:hAnsi="Arial" w:cs="Arial"/>
                <w:color w:val="000000"/>
                <w:sz w:val="15"/>
                <w:szCs w:val="15"/>
              </w:rPr>
              <w:br/>
            </w:r>
          </w:p>
          <w:p w:rsidR="00885A29" w:rsidRPr="00240ABE" w:rsidRDefault="00885A29" w:rsidP="002E79C3">
            <w:pPr>
              <w:rPr>
                <w:rFonts w:ascii="Arial" w:hAnsi="Arial" w:cs="Arial"/>
                <w:color w:val="000000"/>
                <w:sz w:val="15"/>
                <w:szCs w:val="15"/>
              </w:rPr>
            </w:pPr>
          </w:p>
          <w:p w:rsidR="00885A29" w:rsidRPr="00240ABE" w:rsidRDefault="00885A29">
            <w:pPr>
              <w:rPr>
                <w:rFonts w:ascii="Arial" w:hAnsi="Arial" w:cs="Arial"/>
                <w:color w:val="000000"/>
                <w:sz w:val="15"/>
                <w:szCs w:val="15"/>
              </w:rPr>
            </w:pPr>
            <w:r w:rsidRPr="00240ABE">
              <w:rPr>
                <w:rFonts w:ascii="Arial" w:hAnsi="Arial" w:cs="Arial"/>
                <w:color w:val="000000"/>
                <w:sz w:val="15"/>
                <w:szCs w:val="15"/>
              </w:rPr>
              <w:t>b) [……..……]</w:t>
            </w:r>
            <w:r w:rsidRPr="00240ABE">
              <w:rPr>
                <w:rFonts w:ascii="Arial" w:hAnsi="Arial" w:cs="Arial"/>
                <w:color w:val="000000"/>
                <w:sz w:val="15"/>
                <w:szCs w:val="15"/>
              </w:rPr>
              <w:br/>
            </w:r>
          </w:p>
          <w:p w:rsidR="00885A29" w:rsidRPr="00240ABE" w:rsidRDefault="00885A29">
            <w:pPr>
              <w:rPr>
                <w:rFonts w:ascii="Arial" w:hAnsi="Arial" w:cs="Arial"/>
                <w:color w:val="000000"/>
                <w:sz w:val="15"/>
                <w:szCs w:val="15"/>
              </w:rPr>
            </w:pPr>
          </w:p>
          <w:p w:rsidR="00885A29" w:rsidRPr="00240ABE" w:rsidRDefault="00885A29">
            <w:pPr>
              <w:rPr>
                <w:rFonts w:ascii="Arial" w:hAnsi="Arial" w:cs="Arial"/>
                <w:color w:val="000000"/>
                <w:sz w:val="15"/>
                <w:szCs w:val="15"/>
              </w:rPr>
            </w:pPr>
          </w:p>
          <w:p w:rsidR="00885A29" w:rsidRPr="00240ABE" w:rsidRDefault="00885A29">
            <w:pPr>
              <w:rPr>
                <w:rFonts w:ascii="Arial" w:hAnsi="Arial" w:cs="Arial"/>
                <w:color w:val="000000"/>
                <w:sz w:val="15"/>
                <w:szCs w:val="15"/>
              </w:rPr>
            </w:pPr>
            <w:r w:rsidRPr="00240ABE">
              <w:rPr>
                <w:rFonts w:ascii="Arial" w:hAnsi="Arial" w:cs="Arial"/>
                <w:color w:val="000000"/>
                <w:sz w:val="15"/>
                <w:szCs w:val="15"/>
              </w:rPr>
              <w:t>[ ] Sì [ ] No</w:t>
            </w:r>
          </w:p>
          <w:p w:rsidR="00885A29" w:rsidRPr="00240ABE" w:rsidRDefault="00885A29">
            <w:pPr>
              <w:pStyle w:val="Tiret0"/>
              <w:ind w:left="850" w:hanging="850"/>
              <w:rPr>
                <w:rFonts w:ascii="Arial" w:hAnsi="Arial" w:cs="Arial"/>
                <w:color w:val="000000"/>
                <w:sz w:val="15"/>
                <w:szCs w:val="15"/>
              </w:rPr>
            </w:pPr>
          </w:p>
          <w:p w:rsidR="00885A29" w:rsidRPr="00240ABE" w:rsidRDefault="00885A29">
            <w:pPr>
              <w:pStyle w:val="Tiret0"/>
              <w:ind w:left="850" w:hanging="850"/>
              <w:rPr>
                <w:rFonts w:ascii="Arial" w:hAnsi="Arial" w:cs="Arial"/>
                <w:color w:val="000000"/>
                <w:sz w:val="15"/>
                <w:szCs w:val="15"/>
              </w:rPr>
            </w:pPr>
            <w:r w:rsidRPr="00240ABE">
              <w:rPr>
                <w:rFonts w:ascii="Arial" w:hAnsi="Arial" w:cs="Arial"/>
                <w:color w:val="000000"/>
                <w:sz w:val="15"/>
                <w:szCs w:val="15"/>
              </w:rPr>
              <w:t>[ ] Sì [ ] No</w:t>
            </w:r>
          </w:p>
          <w:p w:rsidR="00885A29" w:rsidRPr="00240ABE" w:rsidRDefault="00885A29">
            <w:pPr>
              <w:pStyle w:val="Tiret0"/>
              <w:ind w:left="850" w:hanging="850"/>
              <w:rPr>
                <w:rFonts w:ascii="Arial" w:hAnsi="Arial" w:cs="Arial"/>
                <w:color w:val="000000"/>
                <w:sz w:val="15"/>
                <w:szCs w:val="15"/>
              </w:rPr>
            </w:pPr>
          </w:p>
          <w:p w:rsidR="00885A29" w:rsidRPr="00240ABE" w:rsidRDefault="00885A29" w:rsidP="00A571B4">
            <w:pPr>
              <w:rPr>
                <w:rFonts w:ascii="Arial" w:hAnsi="Arial" w:cs="Arial"/>
                <w:b/>
                <w:color w:val="000000"/>
                <w:w w:val="0"/>
                <w:sz w:val="15"/>
                <w:szCs w:val="15"/>
              </w:rPr>
            </w:pPr>
            <w:r w:rsidRPr="00240ABE">
              <w:rPr>
                <w:rFonts w:cs="Arial"/>
                <w:color w:val="000000"/>
                <w:sz w:val="18"/>
                <w:szCs w:val="18"/>
              </w:rPr>
              <w:fldChar w:fldCharType="begin">
                <w:ffData>
                  <w:name w:val="Text45"/>
                  <w:enabled/>
                  <w:calcOnExit w:val="0"/>
                  <w:textInput/>
                </w:ffData>
              </w:fldChar>
            </w:r>
            <w:r w:rsidRPr="00240ABE">
              <w:rPr>
                <w:rFonts w:cs="Arial"/>
                <w:color w:val="000000"/>
                <w:sz w:val="18"/>
                <w:szCs w:val="18"/>
              </w:rPr>
              <w:instrText xml:space="preserve"> FORMTEXT </w:instrText>
            </w:r>
            <w:r w:rsidRPr="00240ABE">
              <w:rPr>
                <w:rFonts w:cs="Arial"/>
                <w:color w:val="000000"/>
                <w:sz w:val="18"/>
                <w:szCs w:val="18"/>
              </w:rPr>
            </w:r>
            <w:r w:rsidRPr="00240ABE">
              <w:rPr>
                <w:rFonts w:cs="Arial"/>
                <w:color w:val="000000"/>
                <w:sz w:val="18"/>
                <w:szCs w:val="18"/>
              </w:rPr>
              <w:fldChar w:fldCharType="separate"/>
            </w:r>
            <w:r w:rsidRPr="00240ABE">
              <w:rPr>
                <w:rFonts w:cs="Arial"/>
                <w:color w:val="000000"/>
                <w:sz w:val="18"/>
                <w:szCs w:val="18"/>
              </w:rPr>
              <w:t> </w:t>
            </w:r>
            <w:r w:rsidRPr="00240ABE">
              <w:rPr>
                <w:rFonts w:cs="Arial"/>
                <w:color w:val="000000"/>
                <w:sz w:val="18"/>
                <w:szCs w:val="18"/>
              </w:rPr>
              <w:t> </w:t>
            </w:r>
            <w:r w:rsidRPr="00240ABE">
              <w:rPr>
                <w:rFonts w:cs="Arial"/>
                <w:color w:val="000000"/>
                <w:sz w:val="18"/>
                <w:szCs w:val="18"/>
              </w:rPr>
              <w:t> </w:t>
            </w:r>
            <w:r w:rsidRPr="00240ABE">
              <w:rPr>
                <w:rFonts w:cs="Arial"/>
                <w:color w:val="000000"/>
                <w:sz w:val="18"/>
                <w:szCs w:val="18"/>
              </w:rPr>
              <w:t> </w:t>
            </w:r>
            <w:r w:rsidRPr="00240ABE">
              <w:rPr>
                <w:rFonts w:cs="Arial"/>
                <w:color w:val="000000"/>
                <w:sz w:val="18"/>
                <w:szCs w:val="18"/>
              </w:rPr>
              <w:t> </w:t>
            </w:r>
            <w:r w:rsidRPr="00240ABE">
              <w:rPr>
                <w:rFonts w:cs="Arial"/>
                <w:color w:val="000000"/>
                <w:sz w:val="18"/>
                <w:szCs w:val="18"/>
              </w:rPr>
              <w:fldChar w:fldCharType="end"/>
            </w:r>
          </w:p>
          <w:p w:rsidR="00885A29" w:rsidRPr="00240ABE" w:rsidRDefault="00885A29">
            <w:pPr>
              <w:rPr>
                <w:rFonts w:ascii="Arial" w:hAnsi="Arial" w:cs="Arial"/>
                <w:b/>
                <w:color w:val="000000"/>
                <w:w w:val="0"/>
                <w:sz w:val="15"/>
                <w:szCs w:val="15"/>
              </w:rPr>
            </w:pPr>
          </w:p>
          <w:p w:rsidR="00885A29" w:rsidRPr="00240ABE" w:rsidRDefault="00885A29">
            <w:pPr>
              <w:rPr>
                <w:rFonts w:ascii="Arial" w:hAnsi="Arial" w:cs="Arial"/>
                <w:b/>
                <w:color w:val="000000"/>
                <w:w w:val="0"/>
                <w:sz w:val="15"/>
                <w:szCs w:val="15"/>
              </w:rPr>
            </w:pPr>
            <w:r w:rsidRPr="00240ABE">
              <w:rPr>
                <w:rFonts w:cs="Arial"/>
                <w:color w:val="000000"/>
                <w:sz w:val="18"/>
                <w:szCs w:val="18"/>
              </w:rPr>
              <w:fldChar w:fldCharType="begin">
                <w:ffData>
                  <w:name w:val="Text45"/>
                  <w:enabled/>
                  <w:calcOnExit w:val="0"/>
                  <w:textInput/>
                </w:ffData>
              </w:fldChar>
            </w:r>
            <w:r w:rsidRPr="00240ABE">
              <w:rPr>
                <w:rFonts w:cs="Arial"/>
                <w:color w:val="000000"/>
                <w:sz w:val="18"/>
                <w:szCs w:val="18"/>
              </w:rPr>
              <w:instrText xml:space="preserve"> FORMTEXT </w:instrText>
            </w:r>
            <w:r w:rsidRPr="00240ABE">
              <w:rPr>
                <w:rFonts w:cs="Arial"/>
                <w:color w:val="000000"/>
                <w:sz w:val="18"/>
                <w:szCs w:val="18"/>
              </w:rPr>
            </w:r>
            <w:r w:rsidRPr="00240ABE">
              <w:rPr>
                <w:rFonts w:cs="Arial"/>
                <w:color w:val="000000"/>
                <w:sz w:val="18"/>
                <w:szCs w:val="18"/>
              </w:rPr>
              <w:fldChar w:fldCharType="separate"/>
            </w:r>
            <w:r w:rsidRPr="00240ABE">
              <w:rPr>
                <w:rFonts w:cs="Arial"/>
                <w:color w:val="000000"/>
                <w:sz w:val="18"/>
                <w:szCs w:val="18"/>
              </w:rPr>
              <w:t> </w:t>
            </w:r>
            <w:r w:rsidRPr="00240ABE">
              <w:rPr>
                <w:rFonts w:cs="Arial"/>
                <w:color w:val="000000"/>
                <w:sz w:val="18"/>
                <w:szCs w:val="18"/>
              </w:rPr>
              <w:t> </w:t>
            </w:r>
            <w:r w:rsidRPr="00240ABE">
              <w:rPr>
                <w:rFonts w:cs="Arial"/>
                <w:color w:val="000000"/>
                <w:sz w:val="18"/>
                <w:szCs w:val="18"/>
              </w:rPr>
              <w:t> </w:t>
            </w:r>
            <w:r w:rsidRPr="00240ABE">
              <w:rPr>
                <w:rFonts w:cs="Arial"/>
                <w:color w:val="000000"/>
                <w:sz w:val="18"/>
                <w:szCs w:val="18"/>
              </w:rPr>
              <w:t> </w:t>
            </w:r>
            <w:r w:rsidRPr="00240ABE">
              <w:rPr>
                <w:rFonts w:cs="Arial"/>
                <w:color w:val="000000"/>
                <w:sz w:val="18"/>
                <w:szCs w:val="18"/>
              </w:rPr>
              <w:t> </w:t>
            </w:r>
            <w:r w:rsidRPr="00240ABE">
              <w:rPr>
                <w:rFonts w:cs="Arial"/>
                <w:color w:val="000000"/>
                <w:sz w:val="18"/>
                <w:szCs w:val="18"/>
              </w:rPr>
              <w:fldChar w:fldCharType="end"/>
            </w:r>
          </w:p>
          <w:p w:rsidR="00885A29" w:rsidRPr="00240ABE" w:rsidRDefault="00885A29">
            <w:pPr>
              <w:rPr>
                <w:rFonts w:ascii="Arial" w:hAnsi="Arial" w:cs="Arial"/>
                <w:b/>
                <w:color w:val="000000"/>
                <w:w w:val="0"/>
                <w:sz w:val="15"/>
                <w:szCs w:val="15"/>
              </w:rPr>
            </w:pPr>
          </w:p>
          <w:p w:rsidR="00885A29" w:rsidRPr="00240ABE" w:rsidRDefault="00885A29">
            <w:pPr>
              <w:rPr>
                <w:rFonts w:ascii="Arial" w:hAnsi="Arial" w:cs="Arial"/>
                <w:b/>
                <w:color w:val="000000"/>
                <w:w w:val="0"/>
                <w:sz w:val="15"/>
                <w:szCs w:val="15"/>
              </w:rPr>
            </w:pPr>
          </w:p>
          <w:p w:rsidR="00885A29" w:rsidRPr="00240ABE" w:rsidRDefault="00885A29">
            <w:pPr>
              <w:rPr>
                <w:rFonts w:ascii="Arial" w:hAnsi="Arial" w:cs="Arial"/>
                <w:b/>
                <w:color w:val="000000"/>
                <w:w w:val="0"/>
                <w:sz w:val="15"/>
                <w:szCs w:val="15"/>
              </w:rPr>
            </w:pPr>
          </w:p>
          <w:p w:rsidR="00885A29" w:rsidRPr="00240ABE" w:rsidRDefault="00885A29">
            <w:pPr>
              <w:rPr>
                <w:rFonts w:ascii="Arial" w:hAnsi="Arial" w:cs="Arial"/>
                <w:b/>
                <w:color w:val="000000"/>
                <w:w w:val="0"/>
                <w:sz w:val="15"/>
                <w:szCs w:val="15"/>
              </w:rPr>
            </w:pPr>
          </w:p>
          <w:p w:rsidR="00885A29" w:rsidRPr="00240ABE" w:rsidRDefault="00885A29" w:rsidP="00FF6DD8">
            <w:pPr>
              <w:pStyle w:val="Tiret0"/>
              <w:ind w:left="850" w:hanging="850"/>
              <w:rPr>
                <w:rFonts w:ascii="Arial" w:hAnsi="Arial" w:cs="Arial"/>
                <w:color w:val="000000"/>
                <w:sz w:val="15"/>
                <w:szCs w:val="15"/>
              </w:rPr>
            </w:pPr>
            <w:r w:rsidRPr="00240ABE">
              <w:rPr>
                <w:rFonts w:ascii="Arial" w:hAnsi="Arial" w:cs="Arial"/>
                <w:color w:val="000000"/>
                <w:sz w:val="15"/>
                <w:szCs w:val="15"/>
              </w:rPr>
              <w:t>[ ] Sì [ ] No</w:t>
            </w:r>
          </w:p>
          <w:p w:rsidR="00885A29" w:rsidRPr="00240ABE" w:rsidRDefault="00885A29">
            <w:pPr>
              <w:rPr>
                <w:rFonts w:ascii="Arial" w:hAnsi="Arial" w:cs="Arial"/>
                <w:b/>
                <w:color w:val="000000"/>
                <w:w w:val="0"/>
                <w:sz w:val="15"/>
                <w:szCs w:val="15"/>
              </w:rPr>
            </w:pPr>
          </w:p>
          <w:p w:rsidR="00885A29" w:rsidRPr="00240ABE" w:rsidRDefault="00885A29" w:rsidP="00FF6DD8">
            <w:pPr>
              <w:pStyle w:val="Tiret0"/>
              <w:ind w:left="850" w:hanging="850"/>
            </w:pPr>
          </w:p>
          <w:p w:rsidR="00885A29" w:rsidRPr="00240ABE" w:rsidRDefault="00885A29" w:rsidP="00240ABE">
            <w:pPr>
              <w:pStyle w:val="Tiret0"/>
            </w:pPr>
            <w:r w:rsidRPr="00240ABE">
              <w:rPr>
                <w:rFonts w:cs="Arial"/>
                <w:color w:val="000000"/>
                <w:sz w:val="18"/>
                <w:szCs w:val="18"/>
              </w:rPr>
              <w:fldChar w:fldCharType="begin">
                <w:ffData>
                  <w:name w:val="Text45"/>
                  <w:enabled/>
                  <w:calcOnExit w:val="0"/>
                  <w:textInput/>
                </w:ffData>
              </w:fldChar>
            </w:r>
            <w:r w:rsidRPr="00240ABE">
              <w:rPr>
                <w:rFonts w:cs="Arial"/>
                <w:color w:val="000000"/>
                <w:sz w:val="18"/>
                <w:szCs w:val="18"/>
              </w:rPr>
              <w:instrText xml:space="preserve"> FORMTEXT </w:instrText>
            </w:r>
            <w:r w:rsidRPr="00240ABE">
              <w:rPr>
                <w:rFonts w:cs="Arial"/>
                <w:color w:val="000000"/>
                <w:sz w:val="18"/>
                <w:szCs w:val="18"/>
              </w:rPr>
            </w:r>
            <w:r w:rsidRPr="00240ABE">
              <w:rPr>
                <w:rFonts w:cs="Arial"/>
                <w:color w:val="000000"/>
                <w:sz w:val="18"/>
                <w:szCs w:val="18"/>
              </w:rPr>
              <w:fldChar w:fldCharType="separate"/>
            </w:r>
            <w:r w:rsidRPr="00240ABE">
              <w:rPr>
                <w:rFonts w:cs="Arial"/>
                <w:color w:val="000000"/>
                <w:sz w:val="18"/>
                <w:szCs w:val="18"/>
              </w:rPr>
              <w:t> </w:t>
            </w:r>
            <w:r w:rsidRPr="00240ABE">
              <w:rPr>
                <w:rFonts w:cs="Arial"/>
                <w:color w:val="000000"/>
                <w:sz w:val="18"/>
                <w:szCs w:val="18"/>
              </w:rPr>
              <w:t> </w:t>
            </w:r>
            <w:r w:rsidRPr="00240ABE">
              <w:rPr>
                <w:rFonts w:cs="Arial"/>
                <w:color w:val="000000"/>
                <w:sz w:val="18"/>
                <w:szCs w:val="18"/>
              </w:rPr>
              <w:t> </w:t>
            </w:r>
            <w:r w:rsidRPr="00240ABE">
              <w:rPr>
                <w:rFonts w:cs="Arial"/>
                <w:color w:val="000000"/>
                <w:sz w:val="18"/>
                <w:szCs w:val="18"/>
              </w:rPr>
              <w:t> </w:t>
            </w:r>
            <w:r w:rsidRPr="00240ABE">
              <w:rPr>
                <w:rFonts w:cs="Arial"/>
                <w:color w:val="000000"/>
                <w:sz w:val="18"/>
                <w:szCs w:val="18"/>
              </w:rPr>
              <w:t> </w:t>
            </w:r>
            <w:r w:rsidRPr="00240ABE">
              <w:rPr>
                <w:rFonts w:cs="Arial"/>
                <w:color w:val="000000"/>
                <w:sz w:val="18"/>
                <w:szCs w:val="18"/>
              </w:rPr>
              <w:fldChar w:fldCharType="end"/>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pPr>
              <w:rPr>
                <w:rFonts w:ascii="Arial" w:hAnsi="Arial" w:cs="Arial"/>
                <w:color w:val="000000"/>
                <w:sz w:val="15"/>
                <w:szCs w:val="15"/>
              </w:rPr>
            </w:pPr>
            <w:r w:rsidRPr="00240ABE">
              <w:rPr>
                <w:rFonts w:ascii="Arial" w:hAnsi="Arial" w:cs="Arial"/>
                <w:color w:val="000000"/>
                <w:sz w:val="15"/>
                <w:szCs w:val="15"/>
              </w:rPr>
              <w:t>a) [………..…]</w:t>
            </w:r>
            <w:r w:rsidRPr="00240ABE">
              <w:rPr>
                <w:rFonts w:ascii="Arial" w:hAnsi="Arial" w:cs="Arial"/>
                <w:color w:val="000000"/>
                <w:sz w:val="15"/>
                <w:szCs w:val="15"/>
              </w:rPr>
              <w:br/>
            </w:r>
          </w:p>
          <w:p w:rsidR="00885A29" w:rsidRPr="00240ABE" w:rsidRDefault="00885A29">
            <w:pPr>
              <w:rPr>
                <w:rFonts w:ascii="Arial" w:hAnsi="Arial" w:cs="Arial"/>
                <w:color w:val="000000"/>
                <w:sz w:val="15"/>
                <w:szCs w:val="15"/>
              </w:rPr>
            </w:pPr>
          </w:p>
          <w:p w:rsidR="00885A29" w:rsidRPr="00240ABE" w:rsidRDefault="00885A29">
            <w:pPr>
              <w:rPr>
                <w:rFonts w:ascii="Arial" w:hAnsi="Arial" w:cs="Arial"/>
                <w:color w:val="000000"/>
                <w:sz w:val="15"/>
                <w:szCs w:val="15"/>
              </w:rPr>
            </w:pPr>
            <w:r w:rsidRPr="00240ABE">
              <w:rPr>
                <w:rFonts w:ascii="Arial" w:hAnsi="Arial" w:cs="Arial"/>
                <w:color w:val="000000"/>
                <w:sz w:val="15"/>
                <w:szCs w:val="15"/>
              </w:rPr>
              <w:t>b) [……..……]</w:t>
            </w:r>
          </w:p>
          <w:p w:rsidR="00885A29" w:rsidRPr="00240ABE" w:rsidRDefault="00885A29">
            <w:pPr>
              <w:rPr>
                <w:rFonts w:ascii="Arial" w:hAnsi="Arial" w:cs="Arial"/>
                <w:color w:val="000000"/>
                <w:sz w:val="15"/>
                <w:szCs w:val="15"/>
              </w:rPr>
            </w:pPr>
          </w:p>
          <w:p w:rsidR="00885A29" w:rsidRPr="00240ABE" w:rsidRDefault="00885A29">
            <w:pPr>
              <w:rPr>
                <w:rFonts w:ascii="Arial" w:hAnsi="Arial" w:cs="Arial"/>
                <w:color w:val="000000"/>
                <w:sz w:val="15"/>
                <w:szCs w:val="15"/>
              </w:rPr>
            </w:pPr>
          </w:p>
          <w:p w:rsidR="00885A29" w:rsidRPr="00240ABE" w:rsidRDefault="00885A29">
            <w:pPr>
              <w:rPr>
                <w:rFonts w:ascii="Arial" w:hAnsi="Arial" w:cs="Arial"/>
                <w:color w:val="000000"/>
                <w:sz w:val="15"/>
                <w:szCs w:val="15"/>
              </w:rPr>
            </w:pPr>
            <w:r w:rsidRPr="00240ABE">
              <w:rPr>
                <w:rFonts w:ascii="Arial" w:hAnsi="Arial" w:cs="Arial"/>
                <w:color w:val="000000"/>
                <w:sz w:val="15"/>
                <w:szCs w:val="15"/>
              </w:rPr>
              <w:t>[ ] Sì [ ] No</w:t>
            </w:r>
          </w:p>
          <w:p w:rsidR="00885A29" w:rsidRPr="00240ABE" w:rsidRDefault="00885A29">
            <w:pPr>
              <w:pStyle w:val="Tiret0"/>
              <w:ind w:left="850" w:hanging="850"/>
              <w:rPr>
                <w:rFonts w:ascii="Arial" w:hAnsi="Arial" w:cs="Arial"/>
                <w:color w:val="000000"/>
                <w:sz w:val="15"/>
                <w:szCs w:val="15"/>
              </w:rPr>
            </w:pPr>
          </w:p>
          <w:p w:rsidR="00885A29" w:rsidRPr="00240ABE" w:rsidRDefault="00885A29" w:rsidP="00A571B4">
            <w:pPr>
              <w:pStyle w:val="Tiret0"/>
              <w:rPr>
                <w:rFonts w:ascii="Arial" w:hAnsi="Arial" w:cs="Arial"/>
                <w:color w:val="000000"/>
                <w:sz w:val="15"/>
                <w:szCs w:val="15"/>
              </w:rPr>
            </w:pPr>
            <w:r w:rsidRPr="00240ABE">
              <w:rPr>
                <w:rFonts w:ascii="Arial" w:hAnsi="Arial" w:cs="Arial"/>
                <w:color w:val="000000"/>
                <w:sz w:val="15"/>
                <w:szCs w:val="15"/>
              </w:rPr>
              <w:t>[ ] Sì [ ] No</w:t>
            </w:r>
          </w:p>
          <w:p w:rsidR="00885A29" w:rsidRPr="00240ABE" w:rsidRDefault="00885A29">
            <w:pPr>
              <w:pStyle w:val="Tiret0"/>
              <w:ind w:left="850" w:hanging="850"/>
              <w:rPr>
                <w:rFonts w:ascii="Arial" w:hAnsi="Arial" w:cs="Arial"/>
                <w:color w:val="000000"/>
                <w:sz w:val="15"/>
                <w:szCs w:val="15"/>
              </w:rPr>
            </w:pPr>
          </w:p>
          <w:p w:rsidR="00885A29" w:rsidRPr="00240ABE" w:rsidRDefault="00885A29">
            <w:pPr>
              <w:pStyle w:val="Tiret0"/>
              <w:ind w:left="850" w:hanging="850"/>
              <w:rPr>
                <w:rFonts w:ascii="Arial" w:hAnsi="Arial" w:cs="Arial"/>
                <w:color w:val="000000"/>
                <w:sz w:val="15"/>
                <w:szCs w:val="15"/>
              </w:rPr>
            </w:pPr>
          </w:p>
          <w:p w:rsidR="00885A29" w:rsidRPr="00240ABE" w:rsidRDefault="00885A29" w:rsidP="00A571B4">
            <w:pPr>
              <w:rPr>
                <w:rFonts w:ascii="Arial" w:hAnsi="Arial" w:cs="Arial"/>
                <w:b/>
                <w:color w:val="000000"/>
                <w:w w:val="0"/>
                <w:sz w:val="15"/>
                <w:szCs w:val="15"/>
              </w:rPr>
            </w:pPr>
            <w:r w:rsidRPr="00240ABE">
              <w:rPr>
                <w:rFonts w:cs="Arial"/>
                <w:color w:val="000000"/>
                <w:sz w:val="18"/>
                <w:szCs w:val="18"/>
              </w:rPr>
              <w:fldChar w:fldCharType="begin">
                <w:ffData>
                  <w:name w:val="Text45"/>
                  <w:enabled/>
                  <w:calcOnExit w:val="0"/>
                  <w:textInput/>
                </w:ffData>
              </w:fldChar>
            </w:r>
            <w:r w:rsidRPr="00240ABE">
              <w:rPr>
                <w:rFonts w:cs="Arial"/>
                <w:color w:val="000000"/>
                <w:sz w:val="18"/>
                <w:szCs w:val="18"/>
              </w:rPr>
              <w:instrText xml:space="preserve"> FORMTEXT </w:instrText>
            </w:r>
            <w:r w:rsidRPr="00240ABE">
              <w:rPr>
                <w:rFonts w:cs="Arial"/>
                <w:color w:val="000000"/>
                <w:sz w:val="18"/>
                <w:szCs w:val="18"/>
              </w:rPr>
            </w:r>
            <w:r w:rsidRPr="00240ABE">
              <w:rPr>
                <w:rFonts w:cs="Arial"/>
                <w:color w:val="000000"/>
                <w:sz w:val="18"/>
                <w:szCs w:val="18"/>
              </w:rPr>
              <w:fldChar w:fldCharType="separate"/>
            </w:r>
            <w:r w:rsidRPr="00240ABE">
              <w:rPr>
                <w:rFonts w:cs="Arial"/>
                <w:color w:val="000000"/>
                <w:sz w:val="18"/>
                <w:szCs w:val="18"/>
              </w:rPr>
              <w:t> </w:t>
            </w:r>
            <w:r w:rsidRPr="00240ABE">
              <w:rPr>
                <w:rFonts w:cs="Arial"/>
                <w:color w:val="000000"/>
                <w:sz w:val="18"/>
                <w:szCs w:val="18"/>
              </w:rPr>
              <w:t> </w:t>
            </w:r>
            <w:r w:rsidRPr="00240ABE">
              <w:rPr>
                <w:rFonts w:cs="Arial"/>
                <w:color w:val="000000"/>
                <w:sz w:val="18"/>
                <w:szCs w:val="18"/>
              </w:rPr>
              <w:t> </w:t>
            </w:r>
            <w:r w:rsidRPr="00240ABE">
              <w:rPr>
                <w:rFonts w:cs="Arial"/>
                <w:color w:val="000000"/>
                <w:sz w:val="18"/>
                <w:szCs w:val="18"/>
              </w:rPr>
              <w:t> </w:t>
            </w:r>
            <w:r w:rsidRPr="00240ABE">
              <w:rPr>
                <w:rFonts w:cs="Arial"/>
                <w:color w:val="000000"/>
                <w:sz w:val="18"/>
                <w:szCs w:val="18"/>
              </w:rPr>
              <w:t> </w:t>
            </w:r>
            <w:r w:rsidRPr="00240ABE">
              <w:rPr>
                <w:rFonts w:cs="Arial"/>
                <w:color w:val="000000"/>
                <w:sz w:val="18"/>
                <w:szCs w:val="18"/>
              </w:rPr>
              <w:fldChar w:fldCharType="end"/>
            </w:r>
          </w:p>
          <w:p w:rsidR="00885A29" w:rsidRPr="00240ABE" w:rsidRDefault="00885A29" w:rsidP="00A571B4">
            <w:pPr>
              <w:rPr>
                <w:rFonts w:ascii="Arial" w:hAnsi="Arial" w:cs="Arial"/>
                <w:b/>
                <w:color w:val="000000"/>
                <w:w w:val="0"/>
                <w:sz w:val="15"/>
                <w:szCs w:val="15"/>
              </w:rPr>
            </w:pPr>
          </w:p>
          <w:p w:rsidR="00885A29" w:rsidRPr="00240ABE" w:rsidRDefault="00885A29" w:rsidP="00A571B4">
            <w:pPr>
              <w:rPr>
                <w:rFonts w:ascii="Arial" w:hAnsi="Arial" w:cs="Arial"/>
                <w:b/>
                <w:color w:val="000000"/>
                <w:w w:val="0"/>
                <w:sz w:val="15"/>
                <w:szCs w:val="15"/>
              </w:rPr>
            </w:pPr>
            <w:r w:rsidRPr="00240ABE">
              <w:rPr>
                <w:rFonts w:cs="Arial"/>
                <w:color w:val="000000"/>
                <w:sz w:val="18"/>
                <w:szCs w:val="18"/>
              </w:rPr>
              <w:fldChar w:fldCharType="begin">
                <w:ffData>
                  <w:name w:val="Text45"/>
                  <w:enabled/>
                  <w:calcOnExit w:val="0"/>
                  <w:textInput/>
                </w:ffData>
              </w:fldChar>
            </w:r>
            <w:r w:rsidRPr="00240ABE">
              <w:rPr>
                <w:rFonts w:cs="Arial"/>
                <w:color w:val="000000"/>
                <w:sz w:val="18"/>
                <w:szCs w:val="18"/>
              </w:rPr>
              <w:instrText xml:space="preserve"> FORMTEXT </w:instrText>
            </w:r>
            <w:r w:rsidRPr="00240ABE">
              <w:rPr>
                <w:rFonts w:cs="Arial"/>
                <w:color w:val="000000"/>
                <w:sz w:val="18"/>
                <w:szCs w:val="18"/>
              </w:rPr>
            </w:r>
            <w:r w:rsidRPr="00240ABE">
              <w:rPr>
                <w:rFonts w:cs="Arial"/>
                <w:color w:val="000000"/>
                <w:sz w:val="18"/>
                <w:szCs w:val="18"/>
              </w:rPr>
              <w:fldChar w:fldCharType="separate"/>
            </w:r>
            <w:r w:rsidRPr="00240ABE">
              <w:rPr>
                <w:rFonts w:cs="Arial"/>
                <w:color w:val="000000"/>
                <w:sz w:val="18"/>
                <w:szCs w:val="18"/>
              </w:rPr>
              <w:t> </w:t>
            </w:r>
            <w:r w:rsidRPr="00240ABE">
              <w:rPr>
                <w:rFonts w:cs="Arial"/>
                <w:color w:val="000000"/>
                <w:sz w:val="18"/>
                <w:szCs w:val="18"/>
              </w:rPr>
              <w:t> </w:t>
            </w:r>
            <w:r w:rsidRPr="00240ABE">
              <w:rPr>
                <w:rFonts w:cs="Arial"/>
                <w:color w:val="000000"/>
                <w:sz w:val="18"/>
                <w:szCs w:val="18"/>
              </w:rPr>
              <w:t> </w:t>
            </w:r>
            <w:r w:rsidRPr="00240ABE">
              <w:rPr>
                <w:rFonts w:cs="Arial"/>
                <w:color w:val="000000"/>
                <w:sz w:val="18"/>
                <w:szCs w:val="18"/>
              </w:rPr>
              <w:t> </w:t>
            </w:r>
            <w:r w:rsidRPr="00240ABE">
              <w:rPr>
                <w:rFonts w:cs="Arial"/>
                <w:color w:val="000000"/>
                <w:sz w:val="18"/>
                <w:szCs w:val="18"/>
              </w:rPr>
              <w:t> </w:t>
            </w:r>
            <w:r w:rsidRPr="00240ABE">
              <w:rPr>
                <w:rFonts w:cs="Arial"/>
                <w:color w:val="000000"/>
                <w:sz w:val="18"/>
                <w:szCs w:val="18"/>
              </w:rPr>
              <w:fldChar w:fldCharType="end"/>
            </w:r>
          </w:p>
          <w:p w:rsidR="00885A29" w:rsidRPr="00240ABE" w:rsidRDefault="00885A29" w:rsidP="00A571B4">
            <w:pPr>
              <w:rPr>
                <w:rFonts w:ascii="Arial" w:hAnsi="Arial" w:cs="Arial"/>
                <w:b/>
                <w:color w:val="000000"/>
                <w:w w:val="0"/>
                <w:sz w:val="15"/>
                <w:szCs w:val="15"/>
              </w:rPr>
            </w:pPr>
          </w:p>
          <w:p w:rsidR="00885A29" w:rsidRPr="00240ABE" w:rsidRDefault="00885A29" w:rsidP="00A571B4">
            <w:pPr>
              <w:rPr>
                <w:rFonts w:ascii="Arial" w:hAnsi="Arial" w:cs="Arial"/>
                <w:b/>
                <w:color w:val="000000"/>
                <w:w w:val="0"/>
                <w:sz w:val="15"/>
                <w:szCs w:val="15"/>
              </w:rPr>
            </w:pPr>
          </w:p>
          <w:p w:rsidR="00885A29" w:rsidRPr="00240ABE" w:rsidRDefault="00885A29" w:rsidP="00A571B4">
            <w:pPr>
              <w:rPr>
                <w:rFonts w:ascii="Arial" w:hAnsi="Arial" w:cs="Arial"/>
                <w:b/>
                <w:color w:val="000000"/>
                <w:w w:val="0"/>
                <w:sz w:val="15"/>
                <w:szCs w:val="15"/>
              </w:rPr>
            </w:pPr>
          </w:p>
          <w:p w:rsidR="00885A29" w:rsidRPr="00240ABE" w:rsidRDefault="00885A29" w:rsidP="00A571B4">
            <w:pPr>
              <w:rPr>
                <w:rFonts w:ascii="Arial" w:hAnsi="Arial" w:cs="Arial"/>
                <w:b/>
                <w:color w:val="000000"/>
                <w:w w:val="0"/>
                <w:sz w:val="15"/>
                <w:szCs w:val="15"/>
              </w:rPr>
            </w:pPr>
          </w:p>
          <w:p w:rsidR="00885A29" w:rsidRPr="00240ABE" w:rsidRDefault="00885A29" w:rsidP="00A571B4">
            <w:pPr>
              <w:pStyle w:val="Tiret0"/>
              <w:ind w:left="850" w:hanging="850"/>
              <w:rPr>
                <w:rFonts w:ascii="Arial" w:hAnsi="Arial" w:cs="Arial"/>
                <w:color w:val="000000"/>
                <w:sz w:val="15"/>
                <w:szCs w:val="15"/>
              </w:rPr>
            </w:pPr>
            <w:r w:rsidRPr="00240ABE">
              <w:rPr>
                <w:rFonts w:ascii="Arial" w:hAnsi="Arial" w:cs="Arial"/>
                <w:color w:val="000000"/>
                <w:sz w:val="15"/>
                <w:szCs w:val="15"/>
              </w:rPr>
              <w:t>[ ] Sì [ ] No</w:t>
            </w:r>
          </w:p>
          <w:p w:rsidR="00885A29" w:rsidRPr="00240ABE" w:rsidRDefault="00885A29" w:rsidP="00A571B4"/>
          <w:p w:rsidR="00885A29" w:rsidRPr="00240ABE" w:rsidRDefault="00885A29" w:rsidP="00A571B4"/>
          <w:p w:rsidR="00885A29" w:rsidRPr="00240ABE" w:rsidRDefault="00885A29" w:rsidP="00A571B4">
            <w:pPr>
              <w:rPr>
                <w:rFonts w:cs="Arial"/>
                <w:color w:val="000000"/>
                <w:sz w:val="18"/>
                <w:szCs w:val="18"/>
              </w:rPr>
            </w:pPr>
            <w:r w:rsidRPr="00240ABE">
              <w:rPr>
                <w:rFonts w:cs="Arial"/>
                <w:color w:val="000000"/>
                <w:sz w:val="18"/>
                <w:szCs w:val="18"/>
              </w:rPr>
              <w:fldChar w:fldCharType="begin">
                <w:ffData>
                  <w:name w:val="Text45"/>
                  <w:enabled/>
                  <w:calcOnExit w:val="0"/>
                  <w:textInput/>
                </w:ffData>
              </w:fldChar>
            </w:r>
            <w:r w:rsidRPr="00240ABE">
              <w:rPr>
                <w:rFonts w:cs="Arial"/>
                <w:color w:val="000000"/>
                <w:sz w:val="18"/>
                <w:szCs w:val="18"/>
              </w:rPr>
              <w:instrText xml:space="preserve"> FORMTEXT </w:instrText>
            </w:r>
            <w:r w:rsidRPr="00240ABE">
              <w:rPr>
                <w:rFonts w:cs="Arial"/>
                <w:color w:val="000000"/>
                <w:sz w:val="18"/>
                <w:szCs w:val="18"/>
              </w:rPr>
            </w:r>
            <w:r w:rsidRPr="00240ABE">
              <w:rPr>
                <w:rFonts w:cs="Arial"/>
                <w:color w:val="000000"/>
                <w:sz w:val="18"/>
                <w:szCs w:val="18"/>
              </w:rPr>
              <w:fldChar w:fldCharType="separate"/>
            </w:r>
            <w:r w:rsidRPr="00240ABE">
              <w:rPr>
                <w:rFonts w:cs="Arial"/>
                <w:color w:val="000000"/>
                <w:sz w:val="18"/>
                <w:szCs w:val="18"/>
              </w:rPr>
              <w:t> </w:t>
            </w:r>
            <w:r w:rsidRPr="00240ABE">
              <w:rPr>
                <w:rFonts w:cs="Arial"/>
                <w:color w:val="000000"/>
                <w:sz w:val="18"/>
                <w:szCs w:val="18"/>
              </w:rPr>
              <w:t> </w:t>
            </w:r>
            <w:r w:rsidRPr="00240ABE">
              <w:rPr>
                <w:rFonts w:cs="Arial"/>
                <w:color w:val="000000"/>
                <w:sz w:val="18"/>
                <w:szCs w:val="18"/>
              </w:rPr>
              <w:t> </w:t>
            </w:r>
            <w:r w:rsidRPr="00240ABE">
              <w:rPr>
                <w:rFonts w:cs="Arial"/>
                <w:color w:val="000000"/>
                <w:sz w:val="18"/>
                <w:szCs w:val="18"/>
              </w:rPr>
              <w:t> </w:t>
            </w:r>
            <w:r w:rsidRPr="00240ABE">
              <w:rPr>
                <w:rFonts w:cs="Arial"/>
                <w:color w:val="000000"/>
                <w:sz w:val="18"/>
                <w:szCs w:val="18"/>
              </w:rPr>
              <w:t> </w:t>
            </w:r>
            <w:r w:rsidRPr="00240ABE">
              <w:rPr>
                <w:rFonts w:cs="Arial"/>
                <w:color w:val="000000"/>
                <w:sz w:val="18"/>
                <w:szCs w:val="18"/>
              </w:rPr>
              <w:fldChar w:fldCharType="end"/>
            </w:r>
          </w:p>
          <w:p w:rsidR="00885A29" w:rsidRPr="00240ABE" w:rsidRDefault="00885A29" w:rsidP="00A571B4"/>
        </w:tc>
      </w:tr>
      <w:tr w:rsidR="00885A29" w:rsidTr="006B5AC3">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0C5601" w:rsidRDefault="00885A29">
            <w:r w:rsidRPr="000C5601">
              <w:rPr>
                <w:rFonts w:ascii="Arial" w:hAnsi="Arial" w:cs="Arial"/>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885A29" w:rsidRPr="000C5601" w:rsidRDefault="00885A29">
            <w:pPr>
              <w:rPr>
                <w:rFonts w:ascii="Arial" w:hAnsi="Arial" w:cs="Arial"/>
                <w:sz w:val="15"/>
                <w:szCs w:val="15"/>
              </w:rPr>
            </w:pPr>
            <w:r w:rsidRPr="000C5601">
              <w:rPr>
                <w:rFonts w:ascii="Arial" w:hAnsi="Arial" w:cs="Arial"/>
                <w:sz w:val="15"/>
                <w:szCs w:val="15"/>
              </w:rPr>
              <w:t xml:space="preserve"> (indirizzo web, autorità o organismo di emanazione, riferimento preciso della documentazione)(</w:t>
            </w:r>
            <w:r w:rsidRPr="000C5601">
              <w:rPr>
                <w:rStyle w:val="FootnoteReference"/>
                <w:rFonts w:ascii="Arial" w:hAnsi="Arial" w:cs="Arial"/>
                <w:sz w:val="15"/>
                <w:szCs w:val="15"/>
              </w:rPr>
              <w:footnoteReference w:id="30"/>
            </w:r>
            <w:r w:rsidRPr="000C5601">
              <w:rPr>
                <w:rFonts w:ascii="Arial" w:hAnsi="Arial" w:cs="Arial"/>
                <w:sz w:val="15"/>
                <w:szCs w:val="15"/>
              </w:rPr>
              <w:t xml:space="preserve">): </w:t>
            </w:r>
          </w:p>
          <w:p w:rsidR="00885A29" w:rsidRPr="000C5601" w:rsidRDefault="00885A29">
            <w:r w:rsidRPr="000C5601">
              <w:rPr>
                <w:rFonts w:ascii="Arial" w:hAnsi="Arial" w:cs="Arial"/>
                <w:sz w:val="15"/>
                <w:szCs w:val="15"/>
              </w:rPr>
              <w:t>[……………][……………][…………..…]</w:t>
            </w:r>
          </w:p>
        </w:tc>
      </w:tr>
    </w:tbl>
    <w:p w:rsidR="00885A29" w:rsidRDefault="00885A29"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FootnoteReference"/>
          <w:rFonts w:ascii="Arial" w:hAnsi="Arial" w:cs="Arial"/>
          <w:b w:val="0"/>
          <w:caps/>
          <w:sz w:val="15"/>
          <w:szCs w:val="15"/>
        </w:rPr>
        <w:footnoteReference w:id="31"/>
      </w:r>
      <w:r>
        <w:rPr>
          <w:rFonts w:ascii="Arial" w:hAnsi="Arial" w:cs="Arial"/>
          <w:b w:val="0"/>
          <w:caps/>
          <w:sz w:val="15"/>
          <w:szCs w:val="15"/>
        </w:rPr>
        <w:t>)</w:t>
      </w:r>
    </w:p>
    <w:p w:rsidR="00885A29" w:rsidRDefault="00885A29"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9288" w:type="dxa"/>
        <w:tblInd w:w="-20" w:type="dxa"/>
        <w:tblLayout w:type="fixed"/>
        <w:tblCellMar>
          <w:left w:w="93" w:type="dxa"/>
        </w:tblCellMar>
        <w:tblLook w:val="0000"/>
      </w:tblPr>
      <w:tblGrid>
        <w:gridCol w:w="4644"/>
        <w:gridCol w:w="4644"/>
      </w:tblGrid>
      <w:tr w:rsidR="00885A29" w:rsidTr="00240AB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 w:rsidRPr="00240ABE">
              <w:rPr>
                <w:rFonts w:ascii="Arial" w:hAnsi="Arial" w:cs="Arial"/>
                <w:b/>
                <w:sz w:val="15"/>
                <w:szCs w:val="15"/>
              </w:rPr>
              <w:t>Motivi legati ad eventuali conflitti di interesse o illeciti professionali ai sensi dell’art. 80, c 5, del d. lgs. n. 50/2016</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 w:rsidRPr="00240ABE">
              <w:rPr>
                <w:rFonts w:ascii="Arial" w:hAnsi="Arial" w:cs="Arial"/>
                <w:b/>
                <w:sz w:val="15"/>
                <w:szCs w:val="15"/>
              </w:rPr>
              <w:t xml:space="preserve">Risposta: INDICARE QUALSIASI SENTENZA DI CONDANNA </w:t>
            </w:r>
          </w:p>
        </w:tc>
      </w:tr>
      <w:tr w:rsidR="00885A29" w:rsidTr="00240AB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E61D16">
            <w:pPr>
              <w:tabs>
                <w:tab w:val="left" w:pos="0"/>
              </w:tabs>
              <w:jc w:val="both"/>
              <w:rPr>
                <w:rFonts w:ascii="Arial" w:hAnsi="Arial" w:cs="Arial"/>
                <w:color w:val="000000"/>
                <w:sz w:val="15"/>
                <w:szCs w:val="15"/>
              </w:rPr>
            </w:pPr>
            <w:r w:rsidRPr="00240ABE">
              <w:rPr>
                <w:rFonts w:ascii="Arial" w:hAnsi="Arial" w:cs="Arial"/>
                <w:b/>
                <w:color w:val="000000"/>
                <w:sz w:val="15"/>
                <w:szCs w:val="15"/>
                <w:u w:val="single"/>
              </w:rPr>
              <w:t>3.C.1</w:t>
            </w:r>
            <w:r w:rsidRPr="00240ABE">
              <w:rPr>
                <w:rFonts w:ascii="Arial" w:hAnsi="Arial" w:cs="Arial"/>
                <w:color w:val="000000"/>
                <w:sz w:val="15"/>
                <w:szCs w:val="15"/>
              </w:rPr>
              <w:t xml:space="preserve"> L'operatore economico ha commesso gravi </w:t>
            </w:r>
            <w:r w:rsidRPr="00240ABE">
              <w:rPr>
                <w:rFonts w:ascii="Arial" w:hAnsi="Arial" w:cs="Arial"/>
                <w:b/>
                <w:color w:val="000000"/>
                <w:sz w:val="15"/>
                <w:szCs w:val="15"/>
              </w:rPr>
              <w:t>infrazioni debitamente accertate alle norme in materia di salute e sicurezza sul lavoro, nonché agli obblighi in materia ambientale, sociale e del lavoro</w:t>
            </w:r>
            <w:r w:rsidRPr="00240AB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E61D16">
            <w:pPr>
              <w:rPr>
                <w:rFonts w:ascii="Arial" w:hAnsi="Arial" w:cs="Arial"/>
                <w:color w:val="000000"/>
                <w:sz w:val="15"/>
                <w:szCs w:val="15"/>
              </w:rPr>
            </w:pPr>
            <w:r w:rsidRPr="00240ABE">
              <w:rPr>
                <w:rFonts w:ascii="Arial" w:hAnsi="Arial" w:cs="Arial"/>
                <w:sz w:val="15"/>
                <w:szCs w:val="15"/>
              </w:rPr>
              <w:fldChar w:fldCharType="begin">
                <w:ffData>
                  <w:name w:val="Kontrollkästchen1"/>
                  <w:enabled/>
                  <w:calcOnExit w:val="0"/>
                  <w:checkBox>
                    <w:sizeAuto/>
                    <w:default w:val="0"/>
                  </w:checkBox>
                </w:ffData>
              </w:fldChar>
            </w:r>
            <w:r w:rsidRPr="00240ABE">
              <w:rPr>
                <w:rFonts w:ascii="Arial" w:hAnsi="Arial" w:cs="Arial"/>
                <w:sz w:val="15"/>
                <w:szCs w:val="15"/>
              </w:rPr>
              <w:instrText xml:space="preserve"> FORMCHECKBOX </w:instrText>
            </w:r>
            <w:r w:rsidRPr="00240ABE">
              <w:rPr>
                <w:rFonts w:ascii="Arial" w:hAnsi="Arial" w:cs="Arial"/>
                <w:sz w:val="15"/>
                <w:szCs w:val="15"/>
              </w:rPr>
            </w:r>
            <w:r w:rsidRPr="00240ABE">
              <w:rPr>
                <w:rFonts w:ascii="Arial" w:hAnsi="Arial" w:cs="Arial"/>
                <w:sz w:val="15"/>
                <w:szCs w:val="15"/>
              </w:rPr>
              <w:fldChar w:fldCharType="end"/>
            </w:r>
            <w:r w:rsidRPr="00240ABE">
              <w:rPr>
                <w:rFonts w:ascii="Arial" w:hAnsi="Arial" w:cs="Arial"/>
                <w:sz w:val="15"/>
                <w:szCs w:val="15"/>
              </w:rPr>
              <w:t xml:space="preserve"> Sì</w:t>
            </w:r>
            <w:r w:rsidRPr="00240ABE">
              <w:rPr>
                <w:rFonts w:ascii="Arial" w:hAnsi="Arial" w:cs="Arial"/>
                <w:sz w:val="15"/>
                <w:szCs w:val="15"/>
              </w:rPr>
              <w:tab/>
            </w:r>
            <w:r w:rsidRPr="00240ABE">
              <w:rPr>
                <w:rFonts w:ascii="Arial" w:hAnsi="Arial" w:cs="Arial"/>
                <w:sz w:val="15"/>
                <w:szCs w:val="15"/>
              </w:rPr>
              <w:fldChar w:fldCharType="begin">
                <w:ffData>
                  <w:name w:val="Kontrollkästchen2"/>
                  <w:enabled/>
                  <w:calcOnExit w:val="0"/>
                  <w:checkBox>
                    <w:sizeAuto/>
                    <w:default w:val="0"/>
                  </w:checkBox>
                </w:ffData>
              </w:fldChar>
            </w:r>
            <w:r w:rsidRPr="00240ABE">
              <w:rPr>
                <w:rFonts w:ascii="Arial" w:hAnsi="Arial" w:cs="Arial"/>
                <w:sz w:val="15"/>
                <w:szCs w:val="15"/>
              </w:rPr>
              <w:instrText xml:space="preserve"> FORMCHECKBOX </w:instrText>
            </w:r>
            <w:r w:rsidRPr="00240ABE">
              <w:rPr>
                <w:rFonts w:ascii="Arial" w:hAnsi="Arial" w:cs="Arial"/>
                <w:sz w:val="15"/>
                <w:szCs w:val="15"/>
              </w:rPr>
            </w:r>
            <w:r w:rsidRPr="00240ABE">
              <w:rPr>
                <w:rFonts w:ascii="Arial" w:hAnsi="Arial" w:cs="Arial"/>
                <w:sz w:val="15"/>
                <w:szCs w:val="15"/>
              </w:rPr>
              <w:fldChar w:fldCharType="end"/>
            </w:r>
            <w:r w:rsidRPr="00240ABE">
              <w:rPr>
                <w:rFonts w:ascii="Arial" w:hAnsi="Arial" w:cs="Arial"/>
                <w:sz w:val="15"/>
                <w:szCs w:val="15"/>
              </w:rPr>
              <w:t xml:space="preserve"> No</w:t>
            </w:r>
          </w:p>
        </w:tc>
      </w:tr>
      <w:tr w:rsidR="00885A29" w:rsidTr="00240AB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E61D16">
            <w:pPr>
              <w:jc w:val="both"/>
              <w:rPr>
                <w:rFonts w:ascii="Arial" w:hAnsi="Arial" w:cs="Arial"/>
                <w:b/>
                <w:color w:val="000000"/>
                <w:sz w:val="15"/>
                <w:szCs w:val="15"/>
              </w:rPr>
            </w:pPr>
            <w:r w:rsidRPr="00240ABE">
              <w:rPr>
                <w:rFonts w:ascii="Arial" w:hAnsi="Arial" w:cs="Arial"/>
                <w:b/>
                <w:color w:val="000000"/>
                <w:sz w:val="15"/>
                <w:szCs w:val="15"/>
              </w:rPr>
              <w:t xml:space="preserve">IN CASO AFFERMATIVO PROSEGUIRE ALTRIMENTI SALTARE AL PUNTO </w:t>
            </w:r>
            <w:r w:rsidRPr="00240ABE">
              <w:rPr>
                <w:rFonts w:ascii="Arial" w:hAnsi="Arial" w:cs="Arial"/>
                <w:b/>
                <w:color w:val="000000"/>
                <w:sz w:val="15"/>
                <w:szCs w:val="15"/>
                <w:u w:val="single"/>
              </w:rPr>
              <w:t>3.C.2</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E61D16">
            <w:pPr>
              <w:rPr>
                <w:rFonts w:ascii="Arial" w:hAnsi="Arial" w:cs="Arial"/>
                <w:color w:val="000000"/>
                <w:sz w:val="15"/>
                <w:szCs w:val="15"/>
              </w:rPr>
            </w:pPr>
          </w:p>
        </w:tc>
      </w:tr>
      <w:tr w:rsidR="00885A29" w:rsidTr="00240AB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E61D16">
            <w:pPr>
              <w:jc w:val="both"/>
              <w:rPr>
                <w:rFonts w:ascii="Arial" w:hAnsi="Arial" w:cs="Arial"/>
                <w:color w:val="000000"/>
                <w:sz w:val="15"/>
                <w:szCs w:val="15"/>
              </w:rPr>
            </w:pPr>
            <w:r w:rsidRPr="00240ABE">
              <w:rPr>
                <w:rFonts w:ascii="Arial" w:hAnsi="Arial" w:cs="Arial"/>
                <w:color w:val="000000"/>
                <w:sz w:val="15"/>
                <w:szCs w:val="15"/>
              </w:rPr>
              <w:t>Fornire informazioni dettagliate, specificando la tipologia di illecito e la modalità di accertamento (es. se con sentenza o provvedimento di altra natura):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E61D16">
            <w:pPr>
              <w:spacing w:after="20"/>
              <w:jc w:val="both"/>
              <w:rPr>
                <w:rFonts w:ascii="Arial" w:hAnsi="Arial" w:cs="Arial"/>
                <w:color w:val="000000"/>
                <w:sz w:val="15"/>
                <w:szCs w:val="15"/>
              </w:rPr>
            </w:pPr>
            <w:r w:rsidRPr="00240ABE">
              <w:rPr>
                <w:rFonts w:ascii="Arial" w:hAnsi="Arial" w:cs="Arial"/>
                <w:color w:val="000000"/>
                <w:sz w:val="15"/>
                <w:szCs w:val="15"/>
              </w:rPr>
              <w:t xml:space="preserve">[illecito] </w:t>
            </w:r>
            <w:r w:rsidRPr="00240ABE">
              <w:rPr>
                <w:rFonts w:ascii="Arial" w:hAnsi="Arial" w:cs="Arial"/>
                <w:color w:val="000000"/>
                <w:sz w:val="15"/>
                <w:szCs w:val="15"/>
              </w:rPr>
              <w:fldChar w:fldCharType="begin">
                <w:ffData>
                  <w:name w:val="Text45"/>
                  <w:enabled/>
                  <w:calcOnExit w:val="0"/>
                  <w:textInput/>
                </w:ffData>
              </w:fldChar>
            </w:r>
            <w:r w:rsidRPr="00240ABE">
              <w:rPr>
                <w:rFonts w:ascii="Arial" w:hAnsi="Arial" w:cs="Arial"/>
                <w:color w:val="000000"/>
                <w:sz w:val="15"/>
                <w:szCs w:val="15"/>
              </w:rPr>
              <w:instrText xml:space="preserve"> FORMTEXT </w:instrText>
            </w:r>
            <w:r w:rsidRPr="00240ABE">
              <w:rPr>
                <w:rFonts w:ascii="Arial" w:hAnsi="Arial" w:cs="Arial"/>
                <w:color w:val="000000"/>
                <w:sz w:val="15"/>
                <w:szCs w:val="15"/>
              </w:rPr>
            </w:r>
            <w:r w:rsidRPr="00240ABE">
              <w:rPr>
                <w:rFonts w:ascii="Arial" w:hAnsi="Arial" w:cs="Arial"/>
                <w:color w:val="000000"/>
                <w:sz w:val="15"/>
                <w:szCs w:val="15"/>
              </w:rPr>
              <w:fldChar w:fldCharType="separate"/>
            </w:r>
            <w:r w:rsidRPr="00240ABE">
              <w:rPr>
                <w:rFonts w:ascii="Arial" w:hAnsi="Arial" w:cs="Arial"/>
                <w:color w:val="000000"/>
                <w:sz w:val="15"/>
                <w:szCs w:val="15"/>
              </w:rPr>
              <w:t> </w:t>
            </w:r>
            <w:r w:rsidRPr="00240ABE">
              <w:rPr>
                <w:rFonts w:ascii="Arial" w:hAnsi="Arial" w:cs="Arial"/>
                <w:color w:val="000000"/>
                <w:sz w:val="15"/>
                <w:szCs w:val="15"/>
              </w:rPr>
              <w:t> </w:t>
            </w:r>
            <w:r w:rsidRPr="00240ABE">
              <w:rPr>
                <w:rFonts w:ascii="Arial" w:hAnsi="Arial" w:cs="Arial"/>
                <w:color w:val="000000"/>
                <w:sz w:val="15"/>
                <w:szCs w:val="15"/>
              </w:rPr>
              <w:t> </w:t>
            </w:r>
            <w:r w:rsidRPr="00240ABE">
              <w:rPr>
                <w:rFonts w:ascii="Arial" w:hAnsi="Arial" w:cs="Arial"/>
                <w:color w:val="000000"/>
                <w:sz w:val="15"/>
                <w:szCs w:val="15"/>
              </w:rPr>
              <w:t> </w:t>
            </w:r>
            <w:r w:rsidRPr="00240ABE">
              <w:rPr>
                <w:rFonts w:ascii="Arial" w:hAnsi="Arial" w:cs="Arial"/>
                <w:color w:val="000000"/>
                <w:sz w:val="15"/>
                <w:szCs w:val="15"/>
              </w:rPr>
              <w:t> </w:t>
            </w:r>
            <w:r w:rsidRPr="00240ABE">
              <w:rPr>
                <w:rFonts w:ascii="Arial" w:hAnsi="Arial" w:cs="Arial"/>
                <w:color w:val="000000"/>
                <w:sz w:val="15"/>
                <w:szCs w:val="15"/>
              </w:rPr>
              <w:fldChar w:fldCharType="end"/>
            </w:r>
          </w:p>
          <w:p w:rsidR="00885A29" w:rsidRPr="00240ABE" w:rsidRDefault="00885A29" w:rsidP="00E61D16">
            <w:pPr>
              <w:spacing w:before="20" w:after="20"/>
              <w:jc w:val="both"/>
              <w:rPr>
                <w:rFonts w:ascii="Arial" w:hAnsi="Arial" w:cs="Arial"/>
                <w:color w:val="000000"/>
                <w:sz w:val="15"/>
                <w:szCs w:val="15"/>
              </w:rPr>
            </w:pPr>
            <w:r w:rsidRPr="00240ABE">
              <w:rPr>
                <w:rFonts w:ascii="Arial" w:hAnsi="Arial" w:cs="Arial"/>
                <w:color w:val="000000"/>
                <w:sz w:val="15"/>
                <w:szCs w:val="15"/>
              </w:rPr>
              <w:t xml:space="preserve">[numero e data della sentenza/provvedimento] </w:t>
            </w:r>
            <w:r w:rsidRPr="00240ABE">
              <w:rPr>
                <w:rFonts w:ascii="Arial" w:hAnsi="Arial" w:cs="Arial"/>
                <w:color w:val="000000"/>
                <w:sz w:val="15"/>
                <w:szCs w:val="15"/>
              </w:rPr>
              <w:fldChar w:fldCharType="begin">
                <w:ffData>
                  <w:name w:val="Text45"/>
                  <w:enabled/>
                  <w:calcOnExit w:val="0"/>
                  <w:textInput/>
                </w:ffData>
              </w:fldChar>
            </w:r>
            <w:r w:rsidRPr="00240ABE">
              <w:rPr>
                <w:rFonts w:ascii="Arial" w:hAnsi="Arial" w:cs="Arial"/>
                <w:color w:val="000000"/>
                <w:sz w:val="15"/>
                <w:szCs w:val="15"/>
              </w:rPr>
              <w:instrText xml:space="preserve"> FORMTEXT </w:instrText>
            </w:r>
            <w:r w:rsidRPr="00240ABE">
              <w:rPr>
                <w:rFonts w:ascii="Arial" w:hAnsi="Arial" w:cs="Arial"/>
                <w:color w:val="000000"/>
                <w:sz w:val="15"/>
                <w:szCs w:val="15"/>
              </w:rPr>
            </w:r>
            <w:r w:rsidRPr="00240ABE">
              <w:rPr>
                <w:rFonts w:ascii="Arial" w:hAnsi="Arial" w:cs="Arial"/>
                <w:color w:val="000000"/>
                <w:sz w:val="15"/>
                <w:szCs w:val="15"/>
              </w:rPr>
              <w:fldChar w:fldCharType="separate"/>
            </w:r>
            <w:r w:rsidRPr="00240ABE">
              <w:rPr>
                <w:rFonts w:ascii="Arial" w:hAnsi="Arial" w:cs="Arial"/>
                <w:color w:val="000000"/>
                <w:sz w:val="15"/>
                <w:szCs w:val="15"/>
              </w:rPr>
              <w:t> </w:t>
            </w:r>
            <w:r w:rsidRPr="00240ABE">
              <w:rPr>
                <w:rFonts w:ascii="Arial" w:hAnsi="Arial" w:cs="Arial"/>
                <w:color w:val="000000"/>
                <w:sz w:val="15"/>
                <w:szCs w:val="15"/>
              </w:rPr>
              <w:t> </w:t>
            </w:r>
            <w:r w:rsidRPr="00240ABE">
              <w:rPr>
                <w:rFonts w:ascii="Arial" w:hAnsi="Arial" w:cs="Arial"/>
                <w:color w:val="000000"/>
                <w:sz w:val="15"/>
                <w:szCs w:val="15"/>
              </w:rPr>
              <w:t> </w:t>
            </w:r>
            <w:r w:rsidRPr="00240ABE">
              <w:rPr>
                <w:rFonts w:ascii="Arial" w:hAnsi="Arial" w:cs="Arial"/>
                <w:color w:val="000000"/>
                <w:sz w:val="15"/>
                <w:szCs w:val="15"/>
              </w:rPr>
              <w:t> </w:t>
            </w:r>
            <w:r w:rsidRPr="00240ABE">
              <w:rPr>
                <w:rFonts w:ascii="Arial" w:hAnsi="Arial" w:cs="Arial"/>
                <w:color w:val="000000"/>
                <w:sz w:val="15"/>
                <w:szCs w:val="15"/>
              </w:rPr>
              <w:t> </w:t>
            </w:r>
            <w:r w:rsidRPr="00240ABE">
              <w:rPr>
                <w:rFonts w:ascii="Arial" w:hAnsi="Arial" w:cs="Arial"/>
                <w:color w:val="000000"/>
                <w:sz w:val="15"/>
                <w:szCs w:val="15"/>
              </w:rPr>
              <w:fldChar w:fldCharType="end"/>
            </w:r>
          </w:p>
          <w:p w:rsidR="00885A29" w:rsidRPr="00240ABE" w:rsidRDefault="00885A29" w:rsidP="00E61D16">
            <w:pPr>
              <w:spacing w:before="20" w:after="20"/>
              <w:jc w:val="both"/>
              <w:rPr>
                <w:rFonts w:ascii="Arial" w:hAnsi="Arial" w:cs="Arial"/>
                <w:color w:val="000000"/>
                <w:sz w:val="15"/>
                <w:szCs w:val="15"/>
              </w:rPr>
            </w:pPr>
            <w:r w:rsidRPr="00240ABE">
              <w:rPr>
                <w:rFonts w:ascii="Arial" w:hAnsi="Arial" w:cs="Arial"/>
                <w:color w:val="000000"/>
                <w:sz w:val="15"/>
                <w:szCs w:val="15"/>
              </w:rPr>
              <w:t xml:space="preserve">[emesso da] </w:t>
            </w:r>
            <w:r w:rsidRPr="00240ABE">
              <w:rPr>
                <w:rFonts w:ascii="Arial" w:hAnsi="Arial" w:cs="Arial"/>
                <w:color w:val="000000"/>
                <w:sz w:val="15"/>
                <w:szCs w:val="15"/>
              </w:rPr>
              <w:fldChar w:fldCharType="begin">
                <w:ffData>
                  <w:name w:val="Text45"/>
                  <w:enabled/>
                  <w:calcOnExit w:val="0"/>
                  <w:textInput/>
                </w:ffData>
              </w:fldChar>
            </w:r>
            <w:r w:rsidRPr="00240ABE">
              <w:rPr>
                <w:rFonts w:ascii="Arial" w:hAnsi="Arial" w:cs="Arial"/>
                <w:color w:val="000000"/>
                <w:sz w:val="15"/>
                <w:szCs w:val="15"/>
              </w:rPr>
              <w:instrText xml:space="preserve"> FORMTEXT </w:instrText>
            </w:r>
            <w:r w:rsidRPr="00240ABE">
              <w:rPr>
                <w:rFonts w:ascii="Arial" w:hAnsi="Arial" w:cs="Arial"/>
                <w:color w:val="000000"/>
                <w:sz w:val="15"/>
                <w:szCs w:val="15"/>
              </w:rPr>
            </w:r>
            <w:r w:rsidRPr="00240ABE">
              <w:rPr>
                <w:rFonts w:ascii="Arial" w:hAnsi="Arial" w:cs="Arial"/>
                <w:color w:val="000000"/>
                <w:sz w:val="15"/>
                <w:szCs w:val="15"/>
              </w:rPr>
              <w:fldChar w:fldCharType="separate"/>
            </w:r>
            <w:r w:rsidRPr="00240ABE">
              <w:rPr>
                <w:rFonts w:ascii="Arial" w:hAnsi="Arial" w:cs="Arial"/>
                <w:color w:val="000000"/>
                <w:sz w:val="15"/>
                <w:szCs w:val="15"/>
              </w:rPr>
              <w:t> </w:t>
            </w:r>
            <w:r w:rsidRPr="00240ABE">
              <w:rPr>
                <w:rFonts w:ascii="Arial" w:hAnsi="Arial" w:cs="Arial"/>
                <w:color w:val="000000"/>
                <w:sz w:val="15"/>
                <w:szCs w:val="15"/>
              </w:rPr>
              <w:t> </w:t>
            </w:r>
            <w:r w:rsidRPr="00240ABE">
              <w:rPr>
                <w:rFonts w:ascii="Arial" w:hAnsi="Arial" w:cs="Arial"/>
                <w:color w:val="000000"/>
                <w:sz w:val="15"/>
                <w:szCs w:val="15"/>
              </w:rPr>
              <w:t> </w:t>
            </w:r>
            <w:r w:rsidRPr="00240ABE">
              <w:rPr>
                <w:rFonts w:ascii="Arial" w:hAnsi="Arial" w:cs="Arial"/>
                <w:color w:val="000000"/>
                <w:sz w:val="15"/>
                <w:szCs w:val="15"/>
              </w:rPr>
              <w:t> </w:t>
            </w:r>
            <w:r w:rsidRPr="00240ABE">
              <w:rPr>
                <w:rFonts w:ascii="Arial" w:hAnsi="Arial" w:cs="Arial"/>
                <w:color w:val="000000"/>
                <w:sz w:val="15"/>
                <w:szCs w:val="15"/>
              </w:rPr>
              <w:t> </w:t>
            </w:r>
            <w:r w:rsidRPr="00240ABE">
              <w:rPr>
                <w:rFonts w:ascii="Arial" w:hAnsi="Arial" w:cs="Arial"/>
                <w:color w:val="000000"/>
                <w:sz w:val="15"/>
                <w:szCs w:val="15"/>
              </w:rPr>
              <w:fldChar w:fldCharType="end"/>
            </w:r>
          </w:p>
          <w:p w:rsidR="00885A29" w:rsidRPr="00240ABE" w:rsidRDefault="00885A29" w:rsidP="00E61D16">
            <w:pPr>
              <w:spacing w:before="20" w:after="20"/>
              <w:jc w:val="both"/>
              <w:rPr>
                <w:rFonts w:ascii="Arial" w:hAnsi="Arial" w:cs="Arial"/>
                <w:color w:val="000000"/>
                <w:sz w:val="15"/>
                <w:szCs w:val="15"/>
              </w:rPr>
            </w:pPr>
            <w:r w:rsidRPr="00240ABE">
              <w:rPr>
                <w:rFonts w:ascii="Arial" w:hAnsi="Arial" w:cs="Arial"/>
                <w:color w:val="000000"/>
                <w:sz w:val="15"/>
                <w:szCs w:val="15"/>
              </w:rPr>
              <w:t xml:space="preserve">[Indirizzo] </w:t>
            </w:r>
            <w:r w:rsidRPr="00240ABE">
              <w:rPr>
                <w:rFonts w:ascii="Arial" w:hAnsi="Arial" w:cs="Arial"/>
                <w:color w:val="000000"/>
                <w:sz w:val="15"/>
                <w:szCs w:val="15"/>
              </w:rPr>
              <w:fldChar w:fldCharType="begin">
                <w:ffData>
                  <w:name w:val="Text45"/>
                  <w:enabled/>
                  <w:calcOnExit w:val="0"/>
                  <w:textInput/>
                </w:ffData>
              </w:fldChar>
            </w:r>
            <w:r w:rsidRPr="00240ABE">
              <w:rPr>
                <w:rFonts w:ascii="Arial" w:hAnsi="Arial" w:cs="Arial"/>
                <w:color w:val="000000"/>
                <w:sz w:val="15"/>
                <w:szCs w:val="15"/>
              </w:rPr>
              <w:instrText xml:space="preserve"> FORMTEXT </w:instrText>
            </w:r>
            <w:r w:rsidRPr="00240ABE">
              <w:rPr>
                <w:rFonts w:ascii="Arial" w:hAnsi="Arial" w:cs="Arial"/>
                <w:color w:val="000000"/>
                <w:sz w:val="15"/>
                <w:szCs w:val="15"/>
              </w:rPr>
            </w:r>
            <w:r w:rsidRPr="00240ABE">
              <w:rPr>
                <w:rFonts w:ascii="Arial" w:hAnsi="Arial" w:cs="Arial"/>
                <w:color w:val="000000"/>
                <w:sz w:val="15"/>
                <w:szCs w:val="15"/>
              </w:rPr>
              <w:fldChar w:fldCharType="separate"/>
            </w:r>
            <w:r w:rsidRPr="00240ABE">
              <w:rPr>
                <w:rFonts w:ascii="Arial" w:hAnsi="Arial" w:cs="Arial"/>
                <w:color w:val="000000"/>
                <w:sz w:val="15"/>
                <w:szCs w:val="15"/>
              </w:rPr>
              <w:t> </w:t>
            </w:r>
            <w:r w:rsidRPr="00240ABE">
              <w:rPr>
                <w:rFonts w:ascii="Arial" w:hAnsi="Arial" w:cs="Arial"/>
                <w:color w:val="000000"/>
                <w:sz w:val="15"/>
                <w:szCs w:val="15"/>
              </w:rPr>
              <w:t> </w:t>
            </w:r>
            <w:r w:rsidRPr="00240ABE">
              <w:rPr>
                <w:rFonts w:ascii="Arial" w:hAnsi="Arial" w:cs="Arial"/>
                <w:color w:val="000000"/>
                <w:sz w:val="15"/>
                <w:szCs w:val="15"/>
              </w:rPr>
              <w:t> </w:t>
            </w:r>
            <w:r w:rsidRPr="00240ABE">
              <w:rPr>
                <w:rFonts w:ascii="Arial" w:hAnsi="Arial" w:cs="Arial"/>
                <w:color w:val="000000"/>
                <w:sz w:val="15"/>
                <w:szCs w:val="15"/>
              </w:rPr>
              <w:t> </w:t>
            </w:r>
            <w:r w:rsidRPr="00240ABE">
              <w:rPr>
                <w:rFonts w:ascii="Arial" w:hAnsi="Arial" w:cs="Arial"/>
                <w:color w:val="000000"/>
                <w:sz w:val="15"/>
                <w:szCs w:val="15"/>
              </w:rPr>
              <w:t> </w:t>
            </w:r>
            <w:r w:rsidRPr="00240ABE">
              <w:rPr>
                <w:rFonts w:ascii="Arial" w:hAnsi="Arial" w:cs="Arial"/>
                <w:color w:val="000000"/>
                <w:sz w:val="15"/>
                <w:szCs w:val="15"/>
              </w:rPr>
              <w:fldChar w:fldCharType="end"/>
            </w:r>
          </w:p>
          <w:p w:rsidR="00885A29" w:rsidRPr="00240ABE" w:rsidRDefault="00885A29" w:rsidP="00E61D16">
            <w:pPr>
              <w:spacing w:before="20" w:after="20"/>
              <w:jc w:val="both"/>
              <w:rPr>
                <w:rFonts w:ascii="Arial" w:hAnsi="Arial" w:cs="Arial"/>
                <w:color w:val="000000"/>
                <w:sz w:val="15"/>
                <w:szCs w:val="15"/>
              </w:rPr>
            </w:pPr>
            <w:r w:rsidRPr="00240ABE">
              <w:rPr>
                <w:rFonts w:ascii="Arial" w:hAnsi="Arial" w:cs="Arial"/>
                <w:color w:val="000000"/>
                <w:sz w:val="15"/>
                <w:szCs w:val="15"/>
              </w:rPr>
              <w:t xml:space="preserve">[Indirizzo PEC] </w:t>
            </w:r>
            <w:r w:rsidRPr="00240ABE">
              <w:rPr>
                <w:rFonts w:ascii="Arial" w:hAnsi="Arial" w:cs="Arial"/>
                <w:color w:val="000000"/>
                <w:sz w:val="15"/>
                <w:szCs w:val="15"/>
              </w:rPr>
              <w:fldChar w:fldCharType="begin">
                <w:ffData>
                  <w:name w:val="Text45"/>
                  <w:enabled/>
                  <w:calcOnExit w:val="0"/>
                  <w:textInput/>
                </w:ffData>
              </w:fldChar>
            </w:r>
            <w:r w:rsidRPr="00240ABE">
              <w:rPr>
                <w:rFonts w:ascii="Arial" w:hAnsi="Arial" w:cs="Arial"/>
                <w:color w:val="000000"/>
                <w:sz w:val="15"/>
                <w:szCs w:val="15"/>
              </w:rPr>
              <w:instrText xml:space="preserve"> FORMTEXT </w:instrText>
            </w:r>
            <w:r w:rsidRPr="00240ABE">
              <w:rPr>
                <w:rFonts w:ascii="Arial" w:hAnsi="Arial" w:cs="Arial"/>
                <w:color w:val="000000"/>
                <w:sz w:val="15"/>
                <w:szCs w:val="15"/>
              </w:rPr>
            </w:r>
            <w:r w:rsidRPr="00240ABE">
              <w:rPr>
                <w:rFonts w:ascii="Arial" w:hAnsi="Arial" w:cs="Arial"/>
                <w:color w:val="000000"/>
                <w:sz w:val="15"/>
                <w:szCs w:val="15"/>
              </w:rPr>
              <w:fldChar w:fldCharType="separate"/>
            </w:r>
            <w:r w:rsidRPr="00240ABE">
              <w:rPr>
                <w:rFonts w:ascii="Arial" w:hAnsi="Arial" w:cs="Arial"/>
                <w:color w:val="000000"/>
                <w:sz w:val="15"/>
                <w:szCs w:val="15"/>
              </w:rPr>
              <w:t> </w:t>
            </w:r>
            <w:r w:rsidRPr="00240ABE">
              <w:rPr>
                <w:rFonts w:ascii="Arial" w:hAnsi="Arial" w:cs="Arial"/>
                <w:color w:val="000000"/>
                <w:sz w:val="15"/>
                <w:szCs w:val="15"/>
              </w:rPr>
              <w:t> </w:t>
            </w:r>
            <w:r w:rsidRPr="00240ABE">
              <w:rPr>
                <w:rFonts w:ascii="Arial" w:hAnsi="Arial" w:cs="Arial"/>
                <w:color w:val="000000"/>
                <w:sz w:val="15"/>
                <w:szCs w:val="15"/>
              </w:rPr>
              <w:t> </w:t>
            </w:r>
            <w:r w:rsidRPr="00240ABE">
              <w:rPr>
                <w:rFonts w:ascii="Arial" w:hAnsi="Arial" w:cs="Arial"/>
                <w:color w:val="000000"/>
                <w:sz w:val="15"/>
                <w:szCs w:val="15"/>
              </w:rPr>
              <w:t> </w:t>
            </w:r>
            <w:r w:rsidRPr="00240ABE">
              <w:rPr>
                <w:rFonts w:ascii="Arial" w:hAnsi="Arial" w:cs="Arial"/>
                <w:color w:val="000000"/>
                <w:sz w:val="15"/>
                <w:szCs w:val="15"/>
              </w:rPr>
              <w:t> </w:t>
            </w:r>
            <w:r w:rsidRPr="00240ABE">
              <w:rPr>
                <w:rFonts w:ascii="Arial" w:hAnsi="Arial" w:cs="Arial"/>
                <w:color w:val="000000"/>
                <w:sz w:val="15"/>
                <w:szCs w:val="15"/>
              </w:rPr>
              <w:fldChar w:fldCharType="end"/>
            </w:r>
          </w:p>
          <w:p w:rsidR="00885A29" w:rsidRPr="00240ABE" w:rsidRDefault="00885A29" w:rsidP="00E61D16">
            <w:pPr>
              <w:tabs>
                <w:tab w:val="left" w:pos="1983"/>
              </w:tabs>
              <w:spacing w:before="20"/>
              <w:rPr>
                <w:rFonts w:ascii="Arial" w:hAnsi="Arial" w:cs="Arial"/>
                <w:color w:val="000000"/>
                <w:sz w:val="15"/>
                <w:szCs w:val="15"/>
              </w:rPr>
            </w:pPr>
            <w:r w:rsidRPr="00240ABE">
              <w:rPr>
                <w:rFonts w:ascii="Arial" w:hAnsi="Arial" w:cs="Arial"/>
                <w:color w:val="000000"/>
                <w:sz w:val="15"/>
                <w:szCs w:val="15"/>
              </w:rPr>
              <w:t xml:space="preserve">[e-mail] </w:t>
            </w:r>
            <w:r w:rsidRPr="00240ABE">
              <w:rPr>
                <w:rFonts w:ascii="Arial" w:hAnsi="Arial"/>
                <w:color w:val="000000"/>
                <w:sz w:val="15"/>
                <w:szCs w:val="15"/>
              </w:rPr>
              <w:footnoteReference w:id="32"/>
            </w:r>
            <w:r w:rsidRPr="00240ABE">
              <w:rPr>
                <w:rFonts w:ascii="Arial" w:hAnsi="Arial" w:cs="Arial"/>
                <w:color w:val="000000"/>
                <w:sz w:val="15"/>
                <w:szCs w:val="15"/>
              </w:rPr>
              <w:t xml:space="preserve"> </w:t>
            </w:r>
            <w:r w:rsidRPr="00240ABE">
              <w:rPr>
                <w:rFonts w:ascii="Arial" w:hAnsi="Arial" w:cs="Arial"/>
                <w:color w:val="000000"/>
                <w:sz w:val="15"/>
                <w:szCs w:val="15"/>
              </w:rPr>
              <w:fldChar w:fldCharType="begin">
                <w:ffData>
                  <w:name w:val="Text45"/>
                  <w:enabled/>
                  <w:calcOnExit w:val="0"/>
                  <w:textInput/>
                </w:ffData>
              </w:fldChar>
            </w:r>
            <w:r w:rsidRPr="00240ABE">
              <w:rPr>
                <w:rFonts w:ascii="Arial" w:hAnsi="Arial" w:cs="Arial"/>
                <w:color w:val="000000"/>
                <w:sz w:val="15"/>
                <w:szCs w:val="15"/>
              </w:rPr>
              <w:instrText xml:space="preserve"> FORMTEXT </w:instrText>
            </w:r>
            <w:r w:rsidRPr="00240ABE">
              <w:rPr>
                <w:rFonts w:ascii="Arial" w:hAnsi="Arial" w:cs="Arial"/>
                <w:color w:val="000000"/>
                <w:sz w:val="15"/>
                <w:szCs w:val="15"/>
              </w:rPr>
            </w:r>
            <w:r w:rsidRPr="00240ABE">
              <w:rPr>
                <w:rFonts w:ascii="Arial" w:hAnsi="Arial" w:cs="Arial"/>
                <w:color w:val="000000"/>
                <w:sz w:val="15"/>
                <w:szCs w:val="15"/>
              </w:rPr>
              <w:fldChar w:fldCharType="separate"/>
            </w:r>
            <w:r w:rsidRPr="00240ABE">
              <w:rPr>
                <w:rFonts w:ascii="Arial" w:hAnsi="Arial" w:cs="Arial"/>
                <w:color w:val="000000"/>
                <w:sz w:val="15"/>
                <w:szCs w:val="15"/>
              </w:rPr>
              <w:t> </w:t>
            </w:r>
            <w:r w:rsidRPr="00240ABE">
              <w:rPr>
                <w:rFonts w:ascii="Arial" w:hAnsi="Arial" w:cs="Arial"/>
                <w:color w:val="000000"/>
                <w:sz w:val="15"/>
                <w:szCs w:val="15"/>
              </w:rPr>
              <w:t> </w:t>
            </w:r>
            <w:r w:rsidRPr="00240ABE">
              <w:rPr>
                <w:rFonts w:ascii="Arial" w:hAnsi="Arial" w:cs="Arial"/>
                <w:color w:val="000000"/>
                <w:sz w:val="15"/>
                <w:szCs w:val="15"/>
              </w:rPr>
              <w:t> </w:t>
            </w:r>
            <w:r w:rsidRPr="00240ABE">
              <w:rPr>
                <w:rFonts w:ascii="Arial" w:hAnsi="Arial" w:cs="Arial"/>
                <w:color w:val="000000"/>
                <w:sz w:val="15"/>
                <w:szCs w:val="15"/>
              </w:rPr>
              <w:t> </w:t>
            </w:r>
            <w:r w:rsidRPr="00240ABE">
              <w:rPr>
                <w:rFonts w:ascii="Arial" w:hAnsi="Arial" w:cs="Arial"/>
                <w:color w:val="000000"/>
                <w:sz w:val="15"/>
                <w:szCs w:val="15"/>
              </w:rPr>
              <w:t> </w:t>
            </w:r>
            <w:r w:rsidRPr="00240ABE">
              <w:rPr>
                <w:rFonts w:ascii="Arial" w:hAnsi="Arial" w:cs="Arial"/>
                <w:color w:val="000000"/>
                <w:sz w:val="15"/>
                <w:szCs w:val="15"/>
              </w:rPr>
              <w:fldChar w:fldCharType="end"/>
            </w:r>
            <w:r w:rsidRPr="00240ABE">
              <w:rPr>
                <w:rFonts w:ascii="Arial" w:hAnsi="Arial" w:cs="Arial"/>
                <w:color w:val="000000"/>
                <w:sz w:val="15"/>
                <w:szCs w:val="15"/>
              </w:rPr>
              <w:tab/>
              <w:t xml:space="preserve">[fax] 33 </w:t>
            </w:r>
            <w:r w:rsidRPr="00240ABE">
              <w:rPr>
                <w:rFonts w:ascii="Arial" w:hAnsi="Arial" w:cs="Arial"/>
                <w:color w:val="000000"/>
                <w:sz w:val="15"/>
                <w:szCs w:val="15"/>
              </w:rPr>
              <w:fldChar w:fldCharType="begin">
                <w:ffData>
                  <w:name w:val="Text45"/>
                  <w:enabled/>
                  <w:calcOnExit w:val="0"/>
                  <w:textInput/>
                </w:ffData>
              </w:fldChar>
            </w:r>
            <w:r w:rsidRPr="00240ABE">
              <w:rPr>
                <w:rFonts w:ascii="Arial" w:hAnsi="Arial" w:cs="Arial"/>
                <w:color w:val="000000"/>
                <w:sz w:val="15"/>
                <w:szCs w:val="15"/>
              </w:rPr>
              <w:instrText xml:space="preserve"> FORMTEXT </w:instrText>
            </w:r>
            <w:r w:rsidRPr="00240ABE">
              <w:rPr>
                <w:rFonts w:ascii="Arial" w:hAnsi="Arial" w:cs="Arial"/>
                <w:color w:val="000000"/>
                <w:sz w:val="15"/>
                <w:szCs w:val="15"/>
              </w:rPr>
            </w:r>
            <w:r w:rsidRPr="00240ABE">
              <w:rPr>
                <w:rFonts w:ascii="Arial" w:hAnsi="Arial" w:cs="Arial"/>
                <w:color w:val="000000"/>
                <w:sz w:val="15"/>
                <w:szCs w:val="15"/>
              </w:rPr>
              <w:fldChar w:fldCharType="separate"/>
            </w:r>
            <w:r w:rsidRPr="00240ABE">
              <w:rPr>
                <w:rFonts w:ascii="Arial" w:hAnsi="Arial" w:cs="Arial"/>
                <w:color w:val="000000"/>
                <w:sz w:val="15"/>
                <w:szCs w:val="15"/>
              </w:rPr>
              <w:t> </w:t>
            </w:r>
            <w:r w:rsidRPr="00240ABE">
              <w:rPr>
                <w:rFonts w:ascii="Arial" w:hAnsi="Arial" w:cs="Arial"/>
                <w:color w:val="000000"/>
                <w:sz w:val="15"/>
                <w:szCs w:val="15"/>
              </w:rPr>
              <w:t> </w:t>
            </w:r>
            <w:r w:rsidRPr="00240ABE">
              <w:rPr>
                <w:rFonts w:ascii="Arial" w:hAnsi="Arial" w:cs="Arial"/>
                <w:color w:val="000000"/>
                <w:sz w:val="15"/>
                <w:szCs w:val="15"/>
              </w:rPr>
              <w:t> </w:t>
            </w:r>
            <w:r w:rsidRPr="00240ABE">
              <w:rPr>
                <w:rFonts w:ascii="Arial" w:hAnsi="Arial" w:cs="Arial"/>
                <w:color w:val="000000"/>
                <w:sz w:val="15"/>
                <w:szCs w:val="15"/>
              </w:rPr>
              <w:t> </w:t>
            </w:r>
            <w:r w:rsidRPr="00240ABE">
              <w:rPr>
                <w:rFonts w:ascii="Arial" w:hAnsi="Arial" w:cs="Arial"/>
                <w:color w:val="000000"/>
                <w:sz w:val="15"/>
                <w:szCs w:val="15"/>
              </w:rPr>
              <w:t> </w:t>
            </w:r>
            <w:r w:rsidRPr="00240ABE">
              <w:rPr>
                <w:rFonts w:ascii="Arial" w:hAnsi="Arial" w:cs="Arial"/>
                <w:color w:val="000000"/>
                <w:sz w:val="15"/>
                <w:szCs w:val="15"/>
              </w:rPr>
              <w:fldChar w:fldCharType="end"/>
            </w:r>
          </w:p>
        </w:tc>
      </w:tr>
      <w:tr w:rsidR="00885A29" w:rsidTr="00240AB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E61D16">
            <w:pPr>
              <w:jc w:val="both"/>
              <w:rPr>
                <w:rFonts w:ascii="Arial" w:hAnsi="Arial" w:cs="Arial"/>
                <w:color w:val="000000"/>
                <w:sz w:val="15"/>
                <w:szCs w:val="15"/>
              </w:rPr>
            </w:pPr>
            <w:r w:rsidRPr="00240ABE">
              <w:rPr>
                <w:rFonts w:ascii="Arial" w:hAnsi="Arial" w:cs="Arial"/>
                <w:color w:val="000000"/>
                <w:sz w:val="15"/>
                <w:szCs w:val="15"/>
              </w:rPr>
              <w:t>Indicare se: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E61D16">
            <w:pPr>
              <w:rPr>
                <w:rFonts w:ascii="Arial" w:hAnsi="Arial" w:cs="Arial"/>
                <w:color w:val="000000"/>
                <w:sz w:val="15"/>
                <w:szCs w:val="15"/>
              </w:rPr>
            </w:pPr>
          </w:p>
        </w:tc>
      </w:tr>
      <w:tr w:rsidR="00885A29" w:rsidTr="00240AB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pPr>
              <w:rPr>
                <w:rFonts w:ascii="Arial" w:hAnsi="Arial" w:cs="Arial"/>
                <w:sz w:val="15"/>
                <w:szCs w:val="15"/>
              </w:rPr>
            </w:pPr>
            <w:r w:rsidRPr="00240ABE">
              <w:rPr>
                <w:rFonts w:ascii="Arial" w:hAnsi="Arial" w:cs="Arial"/>
                <w:sz w:val="15"/>
                <w:szCs w:val="15"/>
              </w:rPr>
              <w:t>1) è stato risarcito interamente il danno?</w:t>
            </w:r>
          </w:p>
          <w:p w:rsidR="00885A29" w:rsidRPr="00240ABE" w:rsidRDefault="00885A29">
            <w:pPr>
              <w:rPr>
                <w:rFonts w:ascii="Arial" w:hAnsi="Arial" w:cs="Arial"/>
                <w:sz w:val="15"/>
                <w:szCs w:val="15"/>
              </w:rPr>
            </w:pPr>
          </w:p>
          <w:p w:rsidR="00885A29" w:rsidRPr="00240ABE" w:rsidRDefault="00885A29" w:rsidP="00365DC7">
            <w:pPr>
              <w:jc w:val="center"/>
              <w:rPr>
                <w:rFonts w:ascii="Arial" w:hAnsi="Arial" w:cs="Arial"/>
                <w:sz w:val="15"/>
                <w:szCs w:val="15"/>
              </w:rPr>
            </w:pPr>
            <w:r w:rsidRPr="00240ABE">
              <w:rPr>
                <w:rFonts w:ascii="Arial" w:hAnsi="Arial" w:cs="Arial"/>
                <w:sz w:val="15"/>
                <w:szCs w:val="15"/>
              </w:rPr>
              <w:t>ovvero</w:t>
            </w:r>
          </w:p>
          <w:p w:rsidR="00885A29" w:rsidRPr="00240ABE" w:rsidRDefault="00885A29">
            <w:pPr>
              <w:rPr>
                <w:rFonts w:ascii="Arial" w:hAnsi="Arial" w:cs="Arial"/>
                <w:sz w:val="15"/>
                <w:szCs w:val="15"/>
              </w:rPr>
            </w:pPr>
          </w:p>
          <w:p w:rsidR="00885A29" w:rsidRPr="00240ABE" w:rsidRDefault="00885A29">
            <w:pPr>
              <w:rPr>
                <w:rFonts w:ascii="Arial" w:hAnsi="Arial" w:cs="Arial"/>
                <w:sz w:val="15"/>
                <w:szCs w:val="15"/>
              </w:rPr>
            </w:pPr>
            <w:r w:rsidRPr="00240ABE">
              <w:rPr>
                <w:rFonts w:ascii="Arial" w:hAnsi="Arial" w:cs="Arial"/>
                <w:sz w:val="15"/>
                <w:szCs w:val="15"/>
              </w:rPr>
              <w:t>2) è stato formalizzato l’impegno a risarcire il danno?</w:t>
            </w:r>
          </w:p>
          <w:p w:rsidR="00885A29" w:rsidRPr="00240ABE" w:rsidRDefault="00885A29">
            <w:pPr>
              <w:rPr>
                <w:rFonts w:ascii="Arial" w:hAnsi="Arial" w:cs="Arial"/>
                <w:sz w:val="15"/>
                <w:szCs w:val="15"/>
              </w:rPr>
            </w:pPr>
          </w:p>
          <w:p w:rsidR="00885A29" w:rsidRPr="00240ABE" w:rsidRDefault="00885A29" w:rsidP="00365DC7">
            <w:pPr>
              <w:jc w:val="center"/>
              <w:rPr>
                <w:rFonts w:ascii="Arial" w:hAnsi="Arial" w:cs="Arial"/>
                <w:sz w:val="15"/>
                <w:szCs w:val="15"/>
              </w:rPr>
            </w:pPr>
            <w:r w:rsidRPr="00240ABE">
              <w:rPr>
                <w:rFonts w:ascii="Arial" w:hAnsi="Arial" w:cs="Arial"/>
                <w:sz w:val="15"/>
                <w:szCs w:val="15"/>
              </w:rPr>
              <w:t>e</w:t>
            </w:r>
          </w:p>
          <w:p w:rsidR="00885A29" w:rsidRPr="00240ABE" w:rsidRDefault="00885A29">
            <w:pPr>
              <w:rPr>
                <w:rFonts w:ascii="Arial" w:hAnsi="Arial" w:cs="Arial"/>
                <w:sz w:val="15"/>
                <w:szCs w:val="15"/>
              </w:rPr>
            </w:pPr>
          </w:p>
          <w:p w:rsidR="00885A29" w:rsidRPr="00240ABE" w:rsidRDefault="00885A29" w:rsidP="00365DC7">
            <w:pPr>
              <w:jc w:val="both"/>
              <w:rPr>
                <w:rFonts w:ascii="Arial" w:hAnsi="Arial" w:cs="Arial"/>
                <w:sz w:val="15"/>
                <w:szCs w:val="15"/>
              </w:rPr>
            </w:pPr>
            <w:r w:rsidRPr="00240ABE">
              <w:rPr>
                <w:rFonts w:ascii="Arial" w:hAnsi="Arial" w:cs="Arial"/>
                <w:sz w:val="15"/>
                <w:szCs w:val="15"/>
              </w:rPr>
              <w:t>l’operatore economico ha adottato provvedimenti concreti di carattere tecnico, organizzativo e relativi al personale idonei a prevenire ulteriori reati o illeciti?</w:t>
            </w:r>
          </w:p>
          <w:p w:rsidR="00885A29" w:rsidRPr="00240ABE" w:rsidRDefault="00885A29" w:rsidP="00365DC7">
            <w:pPr>
              <w:jc w:val="both"/>
              <w:rPr>
                <w:rFonts w:ascii="Arial" w:hAnsi="Arial" w:cs="Arial"/>
                <w:sz w:val="15"/>
                <w:szCs w:val="15"/>
              </w:rPr>
            </w:pPr>
          </w:p>
          <w:p w:rsidR="00885A29" w:rsidRPr="00240ABE" w:rsidRDefault="00885A29" w:rsidP="00365DC7">
            <w:pPr>
              <w:jc w:val="both"/>
              <w:rPr>
                <w:rFonts w:ascii="Arial" w:hAnsi="Arial" w:cs="Arial"/>
                <w:sz w:val="15"/>
                <w:szCs w:val="15"/>
              </w:rPr>
            </w:pPr>
            <w:r w:rsidRPr="00240ABE">
              <w:rPr>
                <w:rFonts w:ascii="Arial" w:hAnsi="Arial" w:cs="Arial"/>
                <w:b/>
                <w:sz w:val="15"/>
                <w:szCs w:val="15"/>
              </w:rPr>
              <w:t xml:space="preserve">In caso affermativo </w:t>
            </w:r>
            <w:r w:rsidRPr="00240ABE">
              <w:rPr>
                <w:rFonts w:ascii="Arial" w:hAnsi="Arial" w:cs="Arial"/>
                <w:sz w:val="15"/>
                <w:szCs w:val="15"/>
              </w:rPr>
              <w:t xml:space="preserve">elencare la documentazione pertinente: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pPr>
              <w:rPr>
                <w:rFonts w:ascii="Arial" w:hAnsi="Arial" w:cs="Arial"/>
                <w:sz w:val="15"/>
                <w:szCs w:val="15"/>
              </w:rPr>
            </w:pPr>
            <w:r w:rsidRPr="00240ABE">
              <w:rPr>
                <w:rFonts w:ascii="Arial" w:hAnsi="Arial" w:cs="Arial"/>
                <w:sz w:val="15"/>
                <w:szCs w:val="15"/>
              </w:rPr>
              <w:fldChar w:fldCharType="begin">
                <w:ffData>
                  <w:name w:val="Kontrollkästchen1"/>
                  <w:enabled/>
                  <w:calcOnExit w:val="0"/>
                  <w:checkBox>
                    <w:sizeAuto/>
                    <w:default w:val="0"/>
                  </w:checkBox>
                </w:ffData>
              </w:fldChar>
            </w:r>
            <w:r w:rsidRPr="00240ABE">
              <w:rPr>
                <w:rFonts w:ascii="Arial" w:hAnsi="Arial" w:cs="Arial"/>
                <w:sz w:val="15"/>
                <w:szCs w:val="15"/>
              </w:rPr>
              <w:instrText xml:space="preserve"> FORMCHECKBOX </w:instrText>
            </w:r>
            <w:r w:rsidRPr="00240ABE">
              <w:rPr>
                <w:rFonts w:ascii="Arial" w:hAnsi="Arial" w:cs="Arial"/>
                <w:sz w:val="15"/>
                <w:szCs w:val="15"/>
              </w:rPr>
            </w:r>
            <w:r w:rsidRPr="00240ABE">
              <w:rPr>
                <w:rFonts w:ascii="Arial" w:hAnsi="Arial" w:cs="Arial"/>
                <w:sz w:val="15"/>
                <w:szCs w:val="15"/>
              </w:rPr>
              <w:fldChar w:fldCharType="end"/>
            </w:r>
            <w:r w:rsidRPr="00240ABE">
              <w:rPr>
                <w:rFonts w:ascii="Arial" w:hAnsi="Arial" w:cs="Arial"/>
                <w:sz w:val="15"/>
                <w:szCs w:val="15"/>
              </w:rPr>
              <w:t xml:space="preserve"> Sì</w:t>
            </w:r>
            <w:r w:rsidRPr="00240ABE">
              <w:rPr>
                <w:rFonts w:ascii="Arial" w:hAnsi="Arial" w:cs="Arial"/>
                <w:sz w:val="15"/>
                <w:szCs w:val="15"/>
              </w:rPr>
              <w:tab/>
            </w:r>
            <w:r w:rsidRPr="00240ABE">
              <w:rPr>
                <w:rFonts w:ascii="Arial" w:hAnsi="Arial" w:cs="Arial"/>
                <w:sz w:val="15"/>
                <w:szCs w:val="15"/>
              </w:rPr>
              <w:fldChar w:fldCharType="begin">
                <w:ffData>
                  <w:name w:val="Kontrollkästchen2"/>
                  <w:enabled/>
                  <w:calcOnExit w:val="0"/>
                  <w:checkBox>
                    <w:sizeAuto/>
                    <w:default w:val="0"/>
                  </w:checkBox>
                </w:ffData>
              </w:fldChar>
            </w:r>
            <w:r w:rsidRPr="00240ABE">
              <w:rPr>
                <w:rFonts w:ascii="Arial" w:hAnsi="Arial" w:cs="Arial"/>
                <w:sz w:val="15"/>
                <w:szCs w:val="15"/>
              </w:rPr>
              <w:instrText xml:space="preserve"> FORMCHECKBOX </w:instrText>
            </w:r>
            <w:r w:rsidRPr="00240ABE">
              <w:rPr>
                <w:rFonts w:ascii="Arial" w:hAnsi="Arial" w:cs="Arial"/>
                <w:sz w:val="15"/>
                <w:szCs w:val="15"/>
              </w:rPr>
            </w:r>
            <w:r w:rsidRPr="00240ABE">
              <w:rPr>
                <w:rFonts w:ascii="Arial" w:hAnsi="Arial" w:cs="Arial"/>
                <w:sz w:val="15"/>
                <w:szCs w:val="15"/>
              </w:rPr>
              <w:fldChar w:fldCharType="end"/>
            </w:r>
            <w:r w:rsidRPr="00240ABE">
              <w:rPr>
                <w:rFonts w:ascii="Arial" w:hAnsi="Arial" w:cs="Arial"/>
                <w:sz w:val="15"/>
                <w:szCs w:val="15"/>
              </w:rPr>
              <w:t xml:space="preserve"> No</w:t>
            </w:r>
          </w:p>
          <w:p w:rsidR="00885A29" w:rsidRPr="00240ABE" w:rsidRDefault="00885A29">
            <w:pPr>
              <w:rPr>
                <w:rFonts w:ascii="Arial" w:hAnsi="Arial" w:cs="Arial"/>
                <w:sz w:val="15"/>
                <w:szCs w:val="15"/>
              </w:rPr>
            </w:pPr>
          </w:p>
          <w:p w:rsidR="00885A29" w:rsidRPr="00240ABE" w:rsidRDefault="00885A29">
            <w:pPr>
              <w:rPr>
                <w:rFonts w:ascii="Arial" w:hAnsi="Arial" w:cs="Arial"/>
                <w:sz w:val="15"/>
                <w:szCs w:val="15"/>
              </w:rPr>
            </w:pPr>
          </w:p>
          <w:p w:rsidR="00885A29" w:rsidRPr="00240ABE" w:rsidRDefault="00885A29">
            <w:pPr>
              <w:rPr>
                <w:rFonts w:ascii="Arial" w:hAnsi="Arial" w:cs="Arial"/>
                <w:sz w:val="15"/>
                <w:szCs w:val="15"/>
              </w:rPr>
            </w:pPr>
          </w:p>
          <w:p w:rsidR="00885A29" w:rsidRPr="00240ABE" w:rsidRDefault="00885A29">
            <w:pPr>
              <w:rPr>
                <w:rFonts w:ascii="Arial" w:hAnsi="Arial" w:cs="Arial"/>
                <w:sz w:val="15"/>
                <w:szCs w:val="15"/>
              </w:rPr>
            </w:pPr>
            <w:r w:rsidRPr="00240ABE">
              <w:rPr>
                <w:rFonts w:ascii="Arial" w:hAnsi="Arial" w:cs="Arial"/>
                <w:sz w:val="15"/>
                <w:szCs w:val="15"/>
              </w:rPr>
              <w:fldChar w:fldCharType="begin">
                <w:ffData>
                  <w:name w:val="Kontrollkästchen1"/>
                  <w:enabled/>
                  <w:calcOnExit w:val="0"/>
                  <w:checkBox>
                    <w:sizeAuto/>
                    <w:default w:val="0"/>
                  </w:checkBox>
                </w:ffData>
              </w:fldChar>
            </w:r>
            <w:r w:rsidRPr="00240ABE">
              <w:rPr>
                <w:rFonts w:ascii="Arial" w:hAnsi="Arial" w:cs="Arial"/>
                <w:sz w:val="15"/>
                <w:szCs w:val="15"/>
              </w:rPr>
              <w:instrText xml:space="preserve"> FORMCHECKBOX </w:instrText>
            </w:r>
            <w:r w:rsidRPr="00240ABE">
              <w:rPr>
                <w:rFonts w:ascii="Arial" w:hAnsi="Arial" w:cs="Arial"/>
                <w:sz w:val="15"/>
                <w:szCs w:val="15"/>
              </w:rPr>
            </w:r>
            <w:r w:rsidRPr="00240ABE">
              <w:rPr>
                <w:rFonts w:ascii="Arial" w:hAnsi="Arial" w:cs="Arial"/>
                <w:sz w:val="15"/>
                <w:szCs w:val="15"/>
              </w:rPr>
              <w:fldChar w:fldCharType="end"/>
            </w:r>
            <w:r w:rsidRPr="00240ABE">
              <w:rPr>
                <w:rFonts w:ascii="Arial" w:hAnsi="Arial" w:cs="Arial"/>
                <w:sz w:val="15"/>
                <w:szCs w:val="15"/>
              </w:rPr>
              <w:t xml:space="preserve"> Sì</w:t>
            </w:r>
            <w:r w:rsidRPr="00240ABE">
              <w:rPr>
                <w:rFonts w:ascii="Arial" w:hAnsi="Arial" w:cs="Arial"/>
                <w:sz w:val="15"/>
                <w:szCs w:val="15"/>
              </w:rPr>
              <w:tab/>
            </w:r>
            <w:r w:rsidRPr="00240ABE">
              <w:rPr>
                <w:rFonts w:ascii="Arial" w:hAnsi="Arial" w:cs="Arial"/>
                <w:sz w:val="15"/>
                <w:szCs w:val="15"/>
              </w:rPr>
              <w:fldChar w:fldCharType="begin">
                <w:ffData>
                  <w:name w:val="Kontrollkästchen2"/>
                  <w:enabled/>
                  <w:calcOnExit w:val="0"/>
                  <w:checkBox>
                    <w:sizeAuto/>
                    <w:default w:val="0"/>
                  </w:checkBox>
                </w:ffData>
              </w:fldChar>
            </w:r>
            <w:r w:rsidRPr="00240ABE">
              <w:rPr>
                <w:rFonts w:ascii="Arial" w:hAnsi="Arial" w:cs="Arial"/>
                <w:sz w:val="15"/>
                <w:szCs w:val="15"/>
              </w:rPr>
              <w:instrText xml:space="preserve"> FORMCHECKBOX </w:instrText>
            </w:r>
            <w:r w:rsidRPr="00240ABE">
              <w:rPr>
                <w:rFonts w:ascii="Arial" w:hAnsi="Arial" w:cs="Arial"/>
                <w:sz w:val="15"/>
                <w:szCs w:val="15"/>
              </w:rPr>
            </w:r>
            <w:r w:rsidRPr="00240ABE">
              <w:rPr>
                <w:rFonts w:ascii="Arial" w:hAnsi="Arial" w:cs="Arial"/>
                <w:sz w:val="15"/>
                <w:szCs w:val="15"/>
              </w:rPr>
              <w:fldChar w:fldCharType="end"/>
            </w:r>
            <w:r w:rsidRPr="00240ABE">
              <w:rPr>
                <w:rFonts w:ascii="Arial" w:hAnsi="Arial" w:cs="Arial"/>
                <w:sz w:val="15"/>
                <w:szCs w:val="15"/>
              </w:rPr>
              <w:t xml:space="preserve"> No</w:t>
            </w:r>
          </w:p>
          <w:p w:rsidR="00885A29" w:rsidRPr="00240ABE" w:rsidRDefault="00885A29">
            <w:pPr>
              <w:rPr>
                <w:rFonts w:ascii="Arial" w:hAnsi="Arial" w:cs="Arial"/>
                <w:sz w:val="15"/>
                <w:szCs w:val="15"/>
              </w:rPr>
            </w:pPr>
          </w:p>
          <w:p w:rsidR="00885A29" w:rsidRPr="00240ABE" w:rsidRDefault="00885A29">
            <w:pPr>
              <w:rPr>
                <w:rFonts w:ascii="Arial" w:hAnsi="Arial" w:cs="Arial"/>
                <w:sz w:val="15"/>
                <w:szCs w:val="15"/>
              </w:rPr>
            </w:pPr>
          </w:p>
          <w:p w:rsidR="00885A29" w:rsidRPr="00240ABE" w:rsidRDefault="00885A29">
            <w:pPr>
              <w:rPr>
                <w:rFonts w:ascii="Arial" w:hAnsi="Arial" w:cs="Arial"/>
                <w:sz w:val="15"/>
                <w:szCs w:val="15"/>
              </w:rPr>
            </w:pPr>
          </w:p>
          <w:p w:rsidR="00885A29" w:rsidRPr="00240ABE" w:rsidRDefault="00885A29">
            <w:pPr>
              <w:rPr>
                <w:rFonts w:ascii="Arial" w:hAnsi="Arial" w:cs="Arial"/>
                <w:sz w:val="15"/>
                <w:szCs w:val="15"/>
              </w:rPr>
            </w:pPr>
          </w:p>
          <w:p w:rsidR="00885A29" w:rsidRPr="00240ABE" w:rsidRDefault="00885A29">
            <w:pPr>
              <w:rPr>
                <w:rFonts w:ascii="Arial" w:hAnsi="Arial" w:cs="Arial"/>
                <w:b/>
                <w:strike/>
                <w:sz w:val="15"/>
                <w:szCs w:val="15"/>
              </w:rPr>
            </w:pPr>
            <w:r w:rsidRPr="00240ABE">
              <w:rPr>
                <w:rFonts w:ascii="Arial" w:hAnsi="Arial" w:cs="Arial"/>
                <w:sz w:val="15"/>
                <w:szCs w:val="15"/>
              </w:rPr>
              <w:fldChar w:fldCharType="begin">
                <w:ffData>
                  <w:name w:val="Kontrollkästchen1"/>
                  <w:enabled/>
                  <w:calcOnExit w:val="0"/>
                  <w:checkBox>
                    <w:sizeAuto/>
                    <w:default w:val="0"/>
                  </w:checkBox>
                </w:ffData>
              </w:fldChar>
            </w:r>
            <w:r w:rsidRPr="00240ABE">
              <w:rPr>
                <w:rFonts w:ascii="Arial" w:hAnsi="Arial" w:cs="Arial"/>
                <w:sz w:val="15"/>
                <w:szCs w:val="15"/>
              </w:rPr>
              <w:instrText xml:space="preserve"> FORMCHECKBOX </w:instrText>
            </w:r>
            <w:r w:rsidRPr="00240ABE">
              <w:rPr>
                <w:rFonts w:ascii="Arial" w:hAnsi="Arial" w:cs="Arial"/>
                <w:sz w:val="15"/>
                <w:szCs w:val="15"/>
              </w:rPr>
            </w:r>
            <w:r w:rsidRPr="00240ABE">
              <w:rPr>
                <w:rFonts w:ascii="Arial" w:hAnsi="Arial" w:cs="Arial"/>
                <w:sz w:val="15"/>
                <w:szCs w:val="15"/>
              </w:rPr>
              <w:fldChar w:fldCharType="end"/>
            </w:r>
            <w:r w:rsidRPr="00240ABE">
              <w:rPr>
                <w:rFonts w:ascii="Arial" w:hAnsi="Arial" w:cs="Arial"/>
                <w:sz w:val="15"/>
                <w:szCs w:val="15"/>
              </w:rPr>
              <w:t xml:space="preserve"> Sì</w:t>
            </w:r>
            <w:r w:rsidRPr="00240ABE">
              <w:rPr>
                <w:rFonts w:ascii="Arial" w:hAnsi="Arial" w:cs="Arial"/>
                <w:sz w:val="15"/>
                <w:szCs w:val="15"/>
              </w:rPr>
              <w:tab/>
            </w:r>
            <w:r w:rsidRPr="00240ABE">
              <w:rPr>
                <w:rFonts w:ascii="Arial" w:hAnsi="Arial" w:cs="Arial"/>
                <w:sz w:val="15"/>
                <w:szCs w:val="15"/>
              </w:rPr>
              <w:fldChar w:fldCharType="begin">
                <w:ffData>
                  <w:name w:val="Kontrollkästchen2"/>
                  <w:enabled/>
                  <w:calcOnExit w:val="0"/>
                  <w:checkBox>
                    <w:sizeAuto/>
                    <w:default w:val="0"/>
                  </w:checkBox>
                </w:ffData>
              </w:fldChar>
            </w:r>
            <w:r w:rsidRPr="00240ABE">
              <w:rPr>
                <w:rFonts w:ascii="Arial" w:hAnsi="Arial" w:cs="Arial"/>
                <w:sz w:val="15"/>
                <w:szCs w:val="15"/>
              </w:rPr>
              <w:instrText xml:space="preserve"> FORMCHECKBOX </w:instrText>
            </w:r>
            <w:r w:rsidRPr="00240ABE">
              <w:rPr>
                <w:rFonts w:ascii="Arial" w:hAnsi="Arial" w:cs="Arial"/>
                <w:sz w:val="15"/>
                <w:szCs w:val="15"/>
              </w:rPr>
            </w:r>
            <w:r w:rsidRPr="00240ABE">
              <w:rPr>
                <w:rFonts w:ascii="Arial" w:hAnsi="Arial" w:cs="Arial"/>
                <w:sz w:val="15"/>
                <w:szCs w:val="15"/>
              </w:rPr>
              <w:fldChar w:fldCharType="end"/>
            </w:r>
            <w:r w:rsidRPr="00240ABE">
              <w:rPr>
                <w:rFonts w:ascii="Arial" w:hAnsi="Arial" w:cs="Arial"/>
                <w:sz w:val="15"/>
                <w:szCs w:val="15"/>
              </w:rPr>
              <w:t xml:space="preserve"> No</w:t>
            </w:r>
          </w:p>
        </w:tc>
      </w:tr>
      <w:tr w:rsidR="00885A29" w:rsidTr="00240AB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365DC7">
            <w:pPr>
              <w:jc w:val="both"/>
              <w:rPr>
                <w:rFonts w:ascii="Arial" w:hAnsi="Arial" w:cs="Arial"/>
                <w:b/>
                <w:sz w:val="15"/>
                <w:szCs w:val="15"/>
              </w:rPr>
            </w:pPr>
            <w:r w:rsidRPr="00240ABE">
              <w:rPr>
                <w:rFonts w:ascii="Arial" w:hAnsi="Arial" w:cs="Arial"/>
                <w:b/>
                <w:sz w:val="15"/>
                <w:szCs w:val="15"/>
                <w:u w:val="single"/>
              </w:rPr>
              <w:t>3.C.2</w:t>
            </w:r>
            <w:r w:rsidRPr="00240ABE">
              <w:rPr>
                <w:rFonts w:ascii="Arial" w:hAnsi="Arial" w:cs="Arial"/>
                <w:b/>
                <w:sz w:val="15"/>
                <w:szCs w:val="15"/>
              </w:rPr>
              <w:t xml:space="preserve"> </w:t>
            </w:r>
            <w:r w:rsidRPr="00240ABE">
              <w:rPr>
                <w:rFonts w:ascii="Arial" w:hAnsi="Arial" w:cs="Arial"/>
                <w:sz w:val="15"/>
                <w:szCs w:val="15"/>
              </w:rPr>
              <w:t xml:space="preserve">L’operatore economico si trova in una delle seguenti situazioni o è in corso nei suoi confronti un procedimento per la dichiarazione di una delle seguenti situazioni: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pPr>
              <w:rPr>
                <w:rFonts w:ascii="Arial" w:hAnsi="Arial" w:cs="Arial"/>
                <w:b/>
                <w:strike/>
                <w:sz w:val="15"/>
                <w:szCs w:val="15"/>
              </w:rPr>
            </w:pPr>
          </w:p>
        </w:tc>
      </w:tr>
      <w:tr w:rsidR="00885A29" w:rsidTr="00240AB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365DC7">
            <w:pPr>
              <w:jc w:val="both"/>
              <w:rPr>
                <w:rFonts w:ascii="Arial" w:hAnsi="Arial" w:cs="Arial"/>
                <w:b/>
                <w:sz w:val="15"/>
                <w:szCs w:val="15"/>
              </w:rPr>
            </w:pPr>
            <w:r w:rsidRPr="00240ABE">
              <w:rPr>
                <w:rFonts w:ascii="Arial" w:hAnsi="Arial" w:cs="Arial"/>
                <w:b/>
                <w:sz w:val="15"/>
                <w:szCs w:val="15"/>
              </w:rPr>
              <w:t xml:space="preserve">A. Fallimento </w:t>
            </w:r>
          </w:p>
          <w:p w:rsidR="00885A29" w:rsidRPr="00240ABE" w:rsidRDefault="00885A29" w:rsidP="00365DC7">
            <w:pPr>
              <w:jc w:val="both"/>
              <w:rPr>
                <w:rFonts w:ascii="Arial" w:hAnsi="Arial" w:cs="Arial"/>
                <w:b/>
                <w:sz w:val="15"/>
                <w:szCs w:val="15"/>
              </w:rPr>
            </w:pPr>
          </w:p>
          <w:p w:rsidR="00885A29" w:rsidRPr="00240ABE" w:rsidRDefault="00885A29" w:rsidP="00365DC7">
            <w:pPr>
              <w:jc w:val="both"/>
              <w:rPr>
                <w:rFonts w:ascii="Arial" w:hAnsi="Arial" w:cs="Arial"/>
                <w:b/>
                <w:sz w:val="15"/>
                <w:szCs w:val="15"/>
              </w:rPr>
            </w:pPr>
            <w:r w:rsidRPr="00240ABE">
              <w:rPr>
                <w:rFonts w:ascii="Arial" w:hAnsi="Arial" w:cs="Arial"/>
                <w:b/>
                <w:sz w:val="15"/>
                <w:szCs w:val="15"/>
              </w:rPr>
              <w:t>B. Liquidazione coatta</w:t>
            </w:r>
          </w:p>
          <w:p w:rsidR="00885A29" w:rsidRPr="00240ABE" w:rsidRDefault="00885A29" w:rsidP="00365DC7">
            <w:pPr>
              <w:jc w:val="both"/>
              <w:rPr>
                <w:rFonts w:ascii="Arial" w:hAnsi="Arial" w:cs="Arial"/>
                <w:b/>
                <w:sz w:val="15"/>
                <w:szCs w:val="15"/>
              </w:rPr>
            </w:pPr>
          </w:p>
          <w:p w:rsidR="00885A29" w:rsidRPr="00240ABE" w:rsidRDefault="00885A29" w:rsidP="00365DC7">
            <w:pPr>
              <w:jc w:val="both"/>
              <w:rPr>
                <w:rFonts w:ascii="Arial" w:hAnsi="Arial" w:cs="Arial"/>
                <w:b/>
                <w:sz w:val="15"/>
                <w:szCs w:val="15"/>
              </w:rPr>
            </w:pPr>
            <w:r w:rsidRPr="00240ABE">
              <w:rPr>
                <w:rFonts w:ascii="Arial" w:hAnsi="Arial" w:cs="Arial"/>
                <w:b/>
                <w:sz w:val="15"/>
                <w:szCs w:val="15"/>
              </w:rPr>
              <w:t>C. Concordato preventivo</w:t>
            </w:r>
          </w:p>
          <w:p w:rsidR="00885A29" w:rsidRPr="00240ABE" w:rsidRDefault="00885A29" w:rsidP="00365DC7">
            <w:pPr>
              <w:jc w:val="both"/>
              <w:rPr>
                <w:rFonts w:ascii="Arial" w:hAnsi="Arial" w:cs="Arial"/>
                <w:sz w:val="15"/>
                <w:szCs w:val="15"/>
              </w:rPr>
            </w:pPr>
            <w:r w:rsidRPr="00240ABE">
              <w:rPr>
                <w:rFonts w:ascii="Arial" w:hAnsi="Arial" w:cs="Arial"/>
                <w:b/>
                <w:sz w:val="15"/>
                <w:szCs w:val="15"/>
              </w:rPr>
              <w:t xml:space="preserve">In caso di risposta affermativa alla lett. C, </w:t>
            </w:r>
            <w:r w:rsidRPr="00240ABE">
              <w:rPr>
                <w:rFonts w:ascii="Arial" w:hAnsi="Arial" w:cs="Arial"/>
                <w:sz w:val="15"/>
                <w:szCs w:val="15"/>
              </w:rPr>
              <w:t xml:space="preserve">fornire informazioni dettagliate: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pPr>
              <w:rPr>
                <w:rFonts w:ascii="Arial" w:hAnsi="Arial" w:cs="Arial"/>
                <w:sz w:val="15"/>
                <w:szCs w:val="15"/>
              </w:rPr>
            </w:pPr>
            <w:r w:rsidRPr="00240ABE">
              <w:rPr>
                <w:rFonts w:ascii="Arial" w:hAnsi="Arial" w:cs="Arial"/>
                <w:sz w:val="15"/>
                <w:szCs w:val="15"/>
              </w:rPr>
              <w:fldChar w:fldCharType="begin">
                <w:ffData>
                  <w:name w:val="Kontrollkästchen1"/>
                  <w:enabled/>
                  <w:calcOnExit w:val="0"/>
                  <w:checkBox>
                    <w:sizeAuto/>
                    <w:default w:val="0"/>
                  </w:checkBox>
                </w:ffData>
              </w:fldChar>
            </w:r>
            <w:r w:rsidRPr="00240ABE">
              <w:rPr>
                <w:rFonts w:ascii="Arial" w:hAnsi="Arial" w:cs="Arial"/>
                <w:sz w:val="15"/>
                <w:szCs w:val="15"/>
              </w:rPr>
              <w:instrText xml:space="preserve"> FORMCHECKBOX </w:instrText>
            </w:r>
            <w:r w:rsidRPr="00240ABE">
              <w:rPr>
                <w:rFonts w:ascii="Arial" w:hAnsi="Arial" w:cs="Arial"/>
                <w:sz w:val="15"/>
                <w:szCs w:val="15"/>
              </w:rPr>
            </w:r>
            <w:r w:rsidRPr="00240ABE">
              <w:rPr>
                <w:rFonts w:ascii="Arial" w:hAnsi="Arial" w:cs="Arial"/>
                <w:sz w:val="15"/>
                <w:szCs w:val="15"/>
              </w:rPr>
              <w:fldChar w:fldCharType="end"/>
            </w:r>
            <w:r w:rsidRPr="00240ABE">
              <w:rPr>
                <w:rFonts w:ascii="Arial" w:hAnsi="Arial" w:cs="Arial"/>
                <w:sz w:val="15"/>
                <w:szCs w:val="15"/>
              </w:rPr>
              <w:t xml:space="preserve"> Sì</w:t>
            </w:r>
            <w:r w:rsidRPr="00240ABE">
              <w:rPr>
                <w:rFonts w:ascii="Arial" w:hAnsi="Arial" w:cs="Arial"/>
                <w:sz w:val="15"/>
                <w:szCs w:val="15"/>
              </w:rPr>
              <w:tab/>
            </w:r>
            <w:r w:rsidRPr="00240ABE">
              <w:rPr>
                <w:rFonts w:ascii="Arial" w:hAnsi="Arial" w:cs="Arial"/>
                <w:sz w:val="15"/>
                <w:szCs w:val="15"/>
              </w:rPr>
              <w:fldChar w:fldCharType="begin">
                <w:ffData>
                  <w:name w:val="Kontrollkästchen2"/>
                  <w:enabled/>
                  <w:calcOnExit w:val="0"/>
                  <w:checkBox>
                    <w:sizeAuto/>
                    <w:default w:val="0"/>
                  </w:checkBox>
                </w:ffData>
              </w:fldChar>
            </w:r>
            <w:r w:rsidRPr="00240ABE">
              <w:rPr>
                <w:rFonts w:ascii="Arial" w:hAnsi="Arial" w:cs="Arial"/>
                <w:sz w:val="15"/>
                <w:szCs w:val="15"/>
              </w:rPr>
              <w:instrText xml:space="preserve"> FORMCHECKBOX </w:instrText>
            </w:r>
            <w:r w:rsidRPr="00240ABE">
              <w:rPr>
                <w:rFonts w:ascii="Arial" w:hAnsi="Arial" w:cs="Arial"/>
                <w:sz w:val="15"/>
                <w:szCs w:val="15"/>
              </w:rPr>
            </w:r>
            <w:r w:rsidRPr="00240ABE">
              <w:rPr>
                <w:rFonts w:ascii="Arial" w:hAnsi="Arial" w:cs="Arial"/>
                <w:sz w:val="15"/>
                <w:szCs w:val="15"/>
              </w:rPr>
              <w:fldChar w:fldCharType="end"/>
            </w:r>
            <w:r w:rsidRPr="00240ABE">
              <w:rPr>
                <w:rFonts w:ascii="Arial" w:hAnsi="Arial" w:cs="Arial"/>
                <w:sz w:val="15"/>
                <w:szCs w:val="15"/>
              </w:rPr>
              <w:t xml:space="preserve"> No</w:t>
            </w:r>
          </w:p>
          <w:p w:rsidR="00885A29" w:rsidRPr="00240ABE" w:rsidRDefault="00885A29">
            <w:pPr>
              <w:rPr>
                <w:rFonts w:ascii="Arial" w:hAnsi="Arial" w:cs="Arial"/>
                <w:sz w:val="15"/>
                <w:szCs w:val="15"/>
              </w:rPr>
            </w:pPr>
          </w:p>
          <w:p w:rsidR="00885A29" w:rsidRPr="00240ABE" w:rsidRDefault="00885A29">
            <w:pPr>
              <w:rPr>
                <w:rFonts w:ascii="Arial" w:hAnsi="Arial" w:cs="Arial"/>
                <w:sz w:val="15"/>
                <w:szCs w:val="15"/>
              </w:rPr>
            </w:pPr>
            <w:r w:rsidRPr="00240ABE">
              <w:rPr>
                <w:rFonts w:ascii="Arial" w:hAnsi="Arial" w:cs="Arial"/>
                <w:sz w:val="15"/>
                <w:szCs w:val="15"/>
              </w:rPr>
              <w:fldChar w:fldCharType="begin">
                <w:ffData>
                  <w:name w:val="Kontrollkästchen1"/>
                  <w:enabled/>
                  <w:calcOnExit w:val="0"/>
                  <w:checkBox>
                    <w:sizeAuto/>
                    <w:default w:val="0"/>
                  </w:checkBox>
                </w:ffData>
              </w:fldChar>
            </w:r>
            <w:r w:rsidRPr="00240ABE">
              <w:rPr>
                <w:rFonts w:ascii="Arial" w:hAnsi="Arial" w:cs="Arial"/>
                <w:sz w:val="15"/>
                <w:szCs w:val="15"/>
              </w:rPr>
              <w:instrText xml:space="preserve"> FORMCHECKBOX </w:instrText>
            </w:r>
            <w:r w:rsidRPr="00240ABE">
              <w:rPr>
                <w:rFonts w:ascii="Arial" w:hAnsi="Arial" w:cs="Arial"/>
                <w:sz w:val="15"/>
                <w:szCs w:val="15"/>
              </w:rPr>
            </w:r>
            <w:r w:rsidRPr="00240ABE">
              <w:rPr>
                <w:rFonts w:ascii="Arial" w:hAnsi="Arial" w:cs="Arial"/>
                <w:sz w:val="15"/>
                <w:szCs w:val="15"/>
              </w:rPr>
              <w:fldChar w:fldCharType="end"/>
            </w:r>
            <w:r w:rsidRPr="00240ABE">
              <w:rPr>
                <w:rFonts w:ascii="Arial" w:hAnsi="Arial" w:cs="Arial"/>
                <w:sz w:val="15"/>
                <w:szCs w:val="15"/>
              </w:rPr>
              <w:t xml:space="preserve"> Sì</w:t>
            </w:r>
            <w:r w:rsidRPr="00240ABE">
              <w:rPr>
                <w:rFonts w:ascii="Arial" w:hAnsi="Arial" w:cs="Arial"/>
                <w:sz w:val="15"/>
                <w:szCs w:val="15"/>
              </w:rPr>
              <w:tab/>
            </w:r>
            <w:r w:rsidRPr="00240ABE">
              <w:rPr>
                <w:rFonts w:ascii="Arial" w:hAnsi="Arial" w:cs="Arial"/>
                <w:sz w:val="15"/>
                <w:szCs w:val="15"/>
              </w:rPr>
              <w:fldChar w:fldCharType="begin">
                <w:ffData>
                  <w:name w:val="Kontrollkästchen2"/>
                  <w:enabled/>
                  <w:calcOnExit w:val="0"/>
                  <w:checkBox>
                    <w:sizeAuto/>
                    <w:default w:val="0"/>
                  </w:checkBox>
                </w:ffData>
              </w:fldChar>
            </w:r>
            <w:r w:rsidRPr="00240ABE">
              <w:rPr>
                <w:rFonts w:ascii="Arial" w:hAnsi="Arial" w:cs="Arial"/>
                <w:sz w:val="15"/>
                <w:szCs w:val="15"/>
              </w:rPr>
              <w:instrText xml:space="preserve"> FORMCHECKBOX </w:instrText>
            </w:r>
            <w:r w:rsidRPr="00240ABE">
              <w:rPr>
                <w:rFonts w:ascii="Arial" w:hAnsi="Arial" w:cs="Arial"/>
                <w:sz w:val="15"/>
                <w:szCs w:val="15"/>
              </w:rPr>
            </w:r>
            <w:r w:rsidRPr="00240ABE">
              <w:rPr>
                <w:rFonts w:ascii="Arial" w:hAnsi="Arial" w:cs="Arial"/>
                <w:sz w:val="15"/>
                <w:szCs w:val="15"/>
              </w:rPr>
              <w:fldChar w:fldCharType="end"/>
            </w:r>
            <w:r w:rsidRPr="00240ABE">
              <w:rPr>
                <w:rFonts w:ascii="Arial" w:hAnsi="Arial" w:cs="Arial"/>
                <w:sz w:val="15"/>
                <w:szCs w:val="15"/>
              </w:rPr>
              <w:t xml:space="preserve"> No</w:t>
            </w:r>
          </w:p>
          <w:p w:rsidR="00885A29" w:rsidRPr="00240ABE" w:rsidRDefault="00885A29">
            <w:pPr>
              <w:rPr>
                <w:rFonts w:ascii="Arial" w:hAnsi="Arial" w:cs="Arial"/>
                <w:sz w:val="15"/>
                <w:szCs w:val="15"/>
              </w:rPr>
            </w:pPr>
          </w:p>
          <w:p w:rsidR="00885A29" w:rsidRPr="00240ABE" w:rsidRDefault="00885A29">
            <w:pPr>
              <w:rPr>
                <w:rFonts w:ascii="Arial" w:hAnsi="Arial" w:cs="Arial"/>
                <w:b/>
                <w:strike/>
                <w:sz w:val="15"/>
                <w:szCs w:val="15"/>
              </w:rPr>
            </w:pPr>
            <w:r w:rsidRPr="00240ABE">
              <w:rPr>
                <w:rFonts w:ascii="Arial" w:hAnsi="Arial" w:cs="Arial"/>
                <w:sz w:val="15"/>
                <w:szCs w:val="15"/>
              </w:rPr>
              <w:fldChar w:fldCharType="begin">
                <w:ffData>
                  <w:name w:val="Kontrollkästchen1"/>
                  <w:enabled/>
                  <w:calcOnExit w:val="0"/>
                  <w:checkBox>
                    <w:sizeAuto/>
                    <w:default w:val="0"/>
                  </w:checkBox>
                </w:ffData>
              </w:fldChar>
            </w:r>
            <w:r w:rsidRPr="00240ABE">
              <w:rPr>
                <w:rFonts w:ascii="Arial" w:hAnsi="Arial" w:cs="Arial"/>
                <w:sz w:val="15"/>
                <w:szCs w:val="15"/>
              </w:rPr>
              <w:instrText xml:space="preserve"> FORMCHECKBOX </w:instrText>
            </w:r>
            <w:r w:rsidRPr="00240ABE">
              <w:rPr>
                <w:rFonts w:ascii="Arial" w:hAnsi="Arial" w:cs="Arial"/>
                <w:sz w:val="15"/>
                <w:szCs w:val="15"/>
              </w:rPr>
            </w:r>
            <w:r w:rsidRPr="00240ABE">
              <w:rPr>
                <w:rFonts w:ascii="Arial" w:hAnsi="Arial" w:cs="Arial"/>
                <w:sz w:val="15"/>
                <w:szCs w:val="15"/>
              </w:rPr>
              <w:fldChar w:fldCharType="end"/>
            </w:r>
            <w:r w:rsidRPr="00240ABE">
              <w:rPr>
                <w:rFonts w:ascii="Arial" w:hAnsi="Arial" w:cs="Arial"/>
                <w:sz w:val="15"/>
                <w:szCs w:val="15"/>
              </w:rPr>
              <w:t xml:space="preserve"> Sì</w:t>
            </w:r>
            <w:r w:rsidRPr="00240ABE">
              <w:rPr>
                <w:rFonts w:ascii="Arial" w:hAnsi="Arial" w:cs="Arial"/>
                <w:sz w:val="15"/>
                <w:szCs w:val="15"/>
              </w:rPr>
              <w:tab/>
            </w:r>
            <w:r w:rsidRPr="00240ABE">
              <w:rPr>
                <w:rFonts w:ascii="Arial" w:hAnsi="Arial" w:cs="Arial"/>
                <w:sz w:val="15"/>
                <w:szCs w:val="15"/>
              </w:rPr>
              <w:fldChar w:fldCharType="begin">
                <w:ffData>
                  <w:name w:val="Kontrollkästchen2"/>
                  <w:enabled/>
                  <w:calcOnExit w:val="0"/>
                  <w:checkBox>
                    <w:sizeAuto/>
                    <w:default w:val="0"/>
                  </w:checkBox>
                </w:ffData>
              </w:fldChar>
            </w:r>
            <w:r w:rsidRPr="00240ABE">
              <w:rPr>
                <w:rFonts w:ascii="Arial" w:hAnsi="Arial" w:cs="Arial"/>
                <w:sz w:val="15"/>
                <w:szCs w:val="15"/>
              </w:rPr>
              <w:instrText xml:space="preserve"> FORMCHECKBOX </w:instrText>
            </w:r>
            <w:r w:rsidRPr="00240ABE">
              <w:rPr>
                <w:rFonts w:ascii="Arial" w:hAnsi="Arial" w:cs="Arial"/>
                <w:sz w:val="15"/>
                <w:szCs w:val="15"/>
              </w:rPr>
            </w:r>
            <w:r w:rsidRPr="00240ABE">
              <w:rPr>
                <w:rFonts w:ascii="Arial" w:hAnsi="Arial" w:cs="Arial"/>
                <w:sz w:val="15"/>
                <w:szCs w:val="15"/>
              </w:rPr>
              <w:fldChar w:fldCharType="end"/>
            </w:r>
            <w:r w:rsidRPr="00240ABE">
              <w:rPr>
                <w:rFonts w:ascii="Arial" w:hAnsi="Arial" w:cs="Arial"/>
                <w:sz w:val="15"/>
                <w:szCs w:val="15"/>
              </w:rPr>
              <w:t xml:space="preserve"> No</w:t>
            </w:r>
          </w:p>
        </w:tc>
      </w:tr>
      <w:tr w:rsidR="00885A29" w:rsidTr="00240AB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pPr>
              <w:rPr>
                <w:rFonts w:ascii="Arial" w:hAnsi="Arial" w:cs="Arial"/>
                <w:b/>
                <w:sz w:val="15"/>
                <w:szCs w:val="15"/>
              </w:rPr>
            </w:pPr>
            <w:r w:rsidRPr="00240ABE">
              <w:rPr>
                <w:rFonts w:ascii="Arial" w:hAnsi="Arial" w:cs="Arial"/>
                <w:b/>
                <w:sz w:val="15"/>
                <w:szCs w:val="15"/>
                <w:u w:val="single"/>
              </w:rPr>
              <w:t>3.C.3</w:t>
            </w:r>
            <w:r w:rsidRPr="00240ABE">
              <w:rPr>
                <w:rFonts w:ascii="Arial" w:hAnsi="Arial" w:cs="Arial"/>
                <w:b/>
                <w:sz w:val="15"/>
                <w:szCs w:val="15"/>
              </w:rPr>
              <w:t xml:space="preserve"> </w:t>
            </w:r>
            <w:r w:rsidRPr="00240ABE">
              <w:rPr>
                <w:rFonts w:ascii="Arial" w:hAnsi="Arial" w:cs="Arial"/>
                <w:sz w:val="15"/>
                <w:szCs w:val="15"/>
              </w:rPr>
              <w:t xml:space="preserve">L’operatore economico si è reso colpevole di </w:t>
            </w:r>
            <w:r w:rsidRPr="00240ABE">
              <w:rPr>
                <w:rFonts w:ascii="Arial" w:hAnsi="Arial" w:cs="Arial"/>
                <w:b/>
                <w:sz w:val="15"/>
                <w:szCs w:val="15"/>
              </w:rPr>
              <w:t>gravi illeciti professionali?</w:t>
            </w:r>
            <w:r w:rsidRPr="00240ABE">
              <w:rPr>
                <w:rFonts w:cs="Arial"/>
                <w:sz w:val="18"/>
              </w:rPr>
              <w:t xml:space="preserve"> </w:t>
            </w:r>
            <w:r w:rsidRPr="00240ABE">
              <w:rPr>
                <w:rFonts w:ascii="Arial" w:hAnsi="Arial" w:cs="Arial"/>
                <w:sz w:val="15"/>
                <w:szCs w:val="15"/>
              </w:rPr>
              <w:t xml:space="preserve">[cfr. linea guida ANAC n. 6] </w:t>
            </w:r>
            <w:r w:rsidRPr="00240ABE">
              <w:rPr>
                <w:rFonts w:ascii="Arial" w:hAnsi="Arial"/>
                <w:sz w:val="15"/>
                <w:szCs w:val="15"/>
              </w:rPr>
              <w:footnoteReference w:id="33"/>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pPr>
              <w:rPr>
                <w:rFonts w:ascii="Arial" w:hAnsi="Arial" w:cs="Arial"/>
                <w:b/>
                <w:strike/>
                <w:sz w:val="15"/>
                <w:szCs w:val="15"/>
              </w:rPr>
            </w:pPr>
            <w:r w:rsidRPr="00240ABE">
              <w:rPr>
                <w:rFonts w:ascii="Arial" w:hAnsi="Arial" w:cs="Arial"/>
                <w:sz w:val="15"/>
                <w:szCs w:val="15"/>
              </w:rPr>
              <w:fldChar w:fldCharType="begin">
                <w:ffData>
                  <w:name w:val="Kontrollkästchen1"/>
                  <w:enabled/>
                  <w:calcOnExit w:val="0"/>
                  <w:checkBox>
                    <w:sizeAuto/>
                    <w:default w:val="0"/>
                  </w:checkBox>
                </w:ffData>
              </w:fldChar>
            </w:r>
            <w:r w:rsidRPr="00240ABE">
              <w:rPr>
                <w:rFonts w:ascii="Arial" w:hAnsi="Arial" w:cs="Arial"/>
                <w:sz w:val="15"/>
                <w:szCs w:val="15"/>
              </w:rPr>
              <w:instrText xml:space="preserve"> FORMCHECKBOX </w:instrText>
            </w:r>
            <w:r w:rsidRPr="00240ABE">
              <w:rPr>
                <w:rFonts w:ascii="Arial" w:hAnsi="Arial" w:cs="Arial"/>
                <w:sz w:val="15"/>
                <w:szCs w:val="15"/>
              </w:rPr>
            </w:r>
            <w:r w:rsidRPr="00240ABE">
              <w:rPr>
                <w:rFonts w:ascii="Arial" w:hAnsi="Arial" w:cs="Arial"/>
                <w:sz w:val="15"/>
                <w:szCs w:val="15"/>
              </w:rPr>
              <w:fldChar w:fldCharType="end"/>
            </w:r>
            <w:r w:rsidRPr="00240ABE">
              <w:rPr>
                <w:rFonts w:ascii="Arial" w:hAnsi="Arial" w:cs="Arial"/>
                <w:sz w:val="15"/>
                <w:szCs w:val="15"/>
              </w:rPr>
              <w:t xml:space="preserve"> Sì</w:t>
            </w:r>
            <w:r w:rsidRPr="00240ABE">
              <w:rPr>
                <w:rFonts w:ascii="Arial" w:hAnsi="Arial" w:cs="Arial"/>
                <w:sz w:val="15"/>
                <w:szCs w:val="15"/>
              </w:rPr>
              <w:tab/>
            </w:r>
            <w:r w:rsidRPr="00240ABE">
              <w:rPr>
                <w:rFonts w:ascii="Arial" w:hAnsi="Arial" w:cs="Arial"/>
                <w:sz w:val="15"/>
                <w:szCs w:val="15"/>
              </w:rPr>
              <w:fldChar w:fldCharType="begin">
                <w:ffData>
                  <w:name w:val="Kontrollkästchen2"/>
                  <w:enabled/>
                  <w:calcOnExit w:val="0"/>
                  <w:checkBox>
                    <w:sizeAuto/>
                    <w:default w:val="0"/>
                  </w:checkBox>
                </w:ffData>
              </w:fldChar>
            </w:r>
            <w:r w:rsidRPr="00240ABE">
              <w:rPr>
                <w:rFonts w:ascii="Arial" w:hAnsi="Arial" w:cs="Arial"/>
                <w:sz w:val="15"/>
                <w:szCs w:val="15"/>
              </w:rPr>
              <w:instrText xml:space="preserve"> FORMCHECKBOX </w:instrText>
            </w:r>
            <w:r w:rsidRPr="00240ABE">
              <w:rPr>
                <w:rFonts w:ascii="Arial" w:hAnsi="Arial" w:cs="Arial"/>
                <w:sz w:val="15"/>
                <w:szCs w:val="15"/>
              </w:rPr>
            </w:r>
            <w:r w:rsidRPr="00240ABE">
              <w:rPr>
                <w:rFonts w:ascii="Arial" w:hAnsi="Arial" w:cs="Arial"/>
                <w:sz w:val="15"/>
                <w:szCs w:val="15"/>
              </w:rPr>
              <w:fldChar w:fldCharType="end"/>
            </w:r>
            <w:r w:rsidRPr="00240ABE">
              <w:rPr>
                <w:rFonts w:ascii="Arial" w:hAnsi="Arial" w:cs="Arial"/>
                <w:sz w:val="15"/>
                <w:szCs w:val="15"/>
              </w:rPr>
              <w:t xml:space="preserve"> No</w:t>
            </w:r>
          </w:p>
        </w:tc>
      </w:tr>
      <w:tr w:rsidR="00885A29" w:rsidTr="00240AB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pPr>
              <w:rPr>
                <w:rFonts w:ascii="Arial" w:hAnsi="Arial" w:cs="Arial"/>
                <w:b/>
                <w:sz w:val="15"/>
                <w:szCs w:val="15"/>
              </w:rPr>
            </w:pPr>
            <w:r w:rsidRPr="00240ABE">
              <w:rPr>
                <w:rFonts w:ascii="Arial" w:hAnsi="Arial" w:cs="Arial"/>
                <w:b/>
                <w:sz w:val="15"/>
                <w:szCs w:val="15"/>
              </w:rPr>
              <w:t xml:space="preserve">IN CASO AFFERMATIVO PROSEGUIRE ALTRIMENTI SALTARE AL PUNTO </w:t>
            </w:r>
            <w:r w:rsidRPr="00240ABE">
              <w:rPr>
                <w:rFonts w:ascii="Arial" w:hAnsi="Arial" w:cs="Arial"/>
                <w:b/>
                <w:sz w:val="15"/>
                <w:szCs w:val="15"/>
                <w:u w:val="single"/>
              </w:rPr>
              <w:t>3.C.4</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pPr>
              <w:rPr>
                <w:rFonts w:ascii="Arial" w:hAnsi="Arial" w:cs="Arial"/>
                <w:b/>
                <w:strike/>
                <w:sz w:val="15"/>
                <w:szCs w:val="15"/>
              </w:rPr>
            </w:pPr>
          </w:p>
        </w:tc>
      </w:tr>
      <w:tr w:rsidR="00885A29" w:rsidTr="00240AB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2A0BDF">
            <w:pPr>
              <w:jc w:val="both"/>
              <w:rPr>
                <w:rFonts w:ascii="Arial" w:hAnsi="Arial" w:cs="Arial"/>
                <w:sz w:val="15"/>
                <w:szCs w:val="15"/>
              </w:rPr>
            </w:pPr>
            <w:r w:rsidRPr="00240ABE">
              <w:rPr>
                <w:rFonts w:ascii="Arial" w:hAnsi="Arial" w:cs="Arial"/>
                <w:sz w:val="15"/>
                <w:szCs w:val="15"/>
              </w:rPr>
              <w:t>Fornire informazioni dettagliate, specificando la tipologia di illecito e la modalità di accertamento (es. se con sentenza o provvedimento di altra natura)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2A0BDF">
            <w:pPr>
              <w:spacing w:after="20"/>
              <w:jc w:val="both"/>
              <w:rPr>
                <w:rFonts w:ascii="Arial" w:hAnsi="Arial" w:cs="Arial"/>
                <w:sz w:val="15"/>
                <w:szCs w:val="15"/>
              </w:rPr>
            </w:pPr>
            <w:r w:rsidRPr="00240ABE">
              <w:rPr>
                <w:rFonts w:ascii="Arial" w:hAnsi="Arial" w:cs="Arial"/>
                <w:sz w:val="15"/>
                <w:szCs w:val="15"/>
              </w:rPr>
              <w:t xml:space="preserve">tipologia di illecito] </w:t>
            </w:r>
            <w:r w:rsidRPr="00240ABE">
              <w:rPr>
                <w:rFonts w:ascii="Arial" w:hAnsi="Arial" w:cs="Arial"/>
                <w:sz w:val="15"/>
                <w:szCs w:val="15"/>
              </w:rPr>
              <w:fldChar w:fldCharType="begin">
                <w:ffData>
                  <w:name w:val="Text45"/>
                  <w:enabled/>
                  <w:calcOnExit w:val="0"/>
                  <w:textInput/>
                </w:ffData>
              </w:fldChar>
            </w:r>
            <w:r w:rsidRPr="00240ABE">
              <w:rPr>
                <w:rFonts w:ascii="Arial" w:hAnsi="Arial" w:cs="Arial"/>
                <w:sz w:val="15"/>
                <w:szCs w:val="15"/>
              </w:rPr>
              <w:instrText xml:space="preserve"> FORMTEXT </w:instrText>
            </w:r>
            <w:r w:rsidRPr="00240ABE">
              <w:rPr>
                <w:rFonts w:ascii="Arial" w:hAnsi="Arial" w:cs="Arial"/>
                <w:sz w:val="15"/>
                <w:szCs w:val="15"/>
              </w:rPr>
            </w:r>
            <w:r w:rsidRPr="00240ABE">
              <w:rPr>
                <w:rFonts w:ascii="Arial" w:hAnsi="Arial" w:cs="Arial"/>
                <w:sz w:val="15"/>
                <w:szCs w:val="15"/>
              </w:rPr>
              <w:fldChar w:fldCharType="separate"/>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fldChar w:fldCharType="end"/>
            </w:r>
          </w:p>
          <w:p w:rsidR="00885A29" w:rsidRPr="00240ABE" w:rsidRDefault="00885A29" w:rsidP="002A0BDF">
            <w:pPr>
              <w:spacing w:before="20" w:after="20"/>
              <w:jc w:val="both"/>
              <w:rPr>
                <w:rFonts w:ascii="Arial" w:hAnsi="Arial" w:cs="Arial"/>
                <w:sz w:val="15"/>
                <w:szCs w:val="15"/>
              </w:rPr>
            </w:pPr>
            <w:r w:rsidRPr="00240ABE">
              <w:rPr>
                <w:rFonts w:ascii="Arial" w:hAnsi="Arial" w:cs="Arial"/>
                <w:sz w:val="15"/>
                <w:szCs w:val="15"/>
              </w:rPr>
              <w:t xml:space="preserve">[numero e data della sentenza/provvedimento] </w:t>
            </w:r>
            <w:r w:rsidRPr="00240ABE">
              <w:rPr>
                <w:rFonts w:ascii="Arial" w:hAnsi="Arial" w:cs="Arial"/>
                <w:sz w:val="15"/>
                <w:szCs w:val="15"/>
              </w:rPr>
              <w:fldChar w:fldCharType="begin">
                <w:ffData>
                  <w:name w:val="Text45"/>
                  <w:enabled/>
                  <w:calcOnExit w:val="0"/>
                  <w:textInput/>
                </w:ffData>
              </w:fldChar>
            </w:r>
            <w:r w:rsidRPr="00240ABE">
              <w:rPr>
                <w:rFonts w:ascii="Arial" w:hAnsi="Arial" w:cs="Arial"/>
                <w:sz w:val="15"/>
                <w:szCs w:val="15"/>
              </w:rPr>
              <w:instrText xml:space="preserve"> FORMTEXT </w:instrText>
            </w:r>
            <w:r w:rsidRPr="00240ABE">
              <w:rPr>
                <w:rFonts w:ascii="Arial" w:hAnsi="Arial" w:cs="Arial"/>
                <w:sz w:val="15"/>
                <w:szCs w:val="15"/>
              </w:rPr>
            </w:r>
            <w:r w:rsidRPr="00240ABE">
              <w:rPr>
                <w:rFonts w:ascii="Arial" w:hAnsi="Arial" w:cs="Arial"/>
                <w:sz w:val="15"/>
                <w:szCs w:val="15"/>
              </w:rPr>
              <w:fldChar w:fldCharType="separate"/>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fldChar w:fldCharType="end"/>
            </w:r>
          </w:p>
          <w:p w:rsidR="00885A29" w:rsidRPr="00240ABE" w:rsidRDefault="00885A29" w:rsidP="002A0BDF">
            <w:pPr>
              <w:spacing w:before="20" w:after="20"/>
              <w:jc w:val="both"/>
              <w:rPr>
                <w:rFonts w:ascii="Arial" w:hAnsi="Arial" w:cs="Arial"/>
                <w:sz w:val="15"/>
                <w:szCs w:val="15"/>
              </w:rPr>
            </w:pPr>
            <w:r w:rsidRPr="00240ABE">
              <w:rPr>
                <w:rFonts w:ascii="Arial" w:hAnsi="Arial" w:cs="Arial"/>
                <w:sz w:val="15"/>
                <w:szCs w:val="15"/>
              </w:rPr>
              <w:t xml:space="preserve">[emesso da] </w:t>
            </w:r>
            <w:r w:rsidRPr="00240ABE">
              <w:rPr>
                <w:rFonts w:ascii="Arial" w:hAnsi="Arial" w:cs="Arial"/>
                <w:sz w:val="15"/>
                <w:szCs w:val="15"/>
              </w:rPr>
              <w:fldChar w:fldCharType="begin">
                <w:ffData>
                  <w:name w:val="Text45"/>
                  <w:enabled/>
                  <w:calcOnExit w:val="0"/>
                  <w:textInput/>
                </w:ffData>
              </w:fldChar>
            </w:r>
            <w:r w:rsidRPr="00240ABE">
              <w:rPr>
                <w:rFonts w:ascii="Arial" w:hAnsi="Arial" w:cs="Arial"/>
                <w:sz w:val="15"/>
                <w:szCs w:val="15"/>
              </w:rPr>
              <w:instrText xml:space="preserve"> FORMTEXT </w:instrText>
            </w:r>
            <w:r w:rsidRPr="00240ABE">
              <w:rPr>
                <w:rFonts w:ascii="Arial" w:hAnsi="Arial" w:cs="Arial"/>
                <w:sz w:val="15"/>
                <w:szCs w:val="15"/>
              </w:rPr>
            </w:r>
            <w:r w:rsidRPr="00240ABE">
              <w:rPr>
                <w:rFonts w:ascii="Arial" w:hAnsi="Arial" w:cs="Arial"/>
                <w:sz w:val="15"/>
                <w:szCs w:val="15"/>
              </w:rPr>
              <w:fldChar w:fldCharType="separate"/>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fldChar w:fldCharType="end"/>
            </w:r>
          </w:p>
          <w:p w:rsidR="00885A29" w:rsidRPr="00240ABE" w:rsidRDefault="00885A29" w:rsidP="002A0BDF">
            <w:pPr>
              <w:spacing w:before="20" w:after="20"/>
              <w:jc w:val="both"/>
              <w:rPr>
                <w:rFonts w:ascii="Arial" w:hAnsi="Arial" w:cs="Arial"/>
                <w:sz w:val="15"/>
                <w:szCs w:val="15"/>
              </w:rPr>
            </w:pPr>
            <w:r w:rsidRPr="00240ABE">
              <w:rPr>
                <w:rFonts w:ascii="Arial" w:hAnsi="Arial" w:cs="Arial"/>
                <w:sz w:val="15"/>
                <w:szCs w:val="15"/>
              </w:rPr>
              <w:t xml:space="preserve">[Indirizzo] </w:t>
            </w:r>
            <w:r w:rsidRPr="00240ABE">
              <w:rPr>
                <w:rFonts w:ascii="Arial" w:hAnsi="Arial" w:cs="Arial"/>
                <w:sz w:val="15"/>
                <w:szCs w:val="15"/>
              </w:rPr>
              <w:fldChar w:fldCharType="begin">
                <w:ffData>
                  <w:name w:val="Text45"/>
                  <w:enabled/>
                  <w:calcOnExit w:val="0"/>
                  <w:textInput/>
                </w:ffData>
              </w:fldChar>
            </w:r>
            <w:r w:rsidRPr="00240ABE">
              <w:rPr>
                <w:rFonts w:ascii="Arial" w:hAnsi="Arial" w:cs="Arial"/>
                <w:sz w:val="15"/>
                <w:szCs w:val="15"/>
              </w:rPr>
              <w:instrText xml:space="preserve"> FORMTEXT </w:instrText>
            </w:r>
            <w:r w:rsidRPr="00240ABE">
              <w:rPr>
                <w:rFonts w:ascii="Arial" w:hAnsi="Arial" w:cs="Arial"/>
                <w:sz w:val="15"/>
                <w:szCs w:val="15"/>
              </w:rPr>
            </w:r>
            <w:r w:rsidRPr="00240ABE">
              <w:rPr>
                <w:rFonts w:ascii="Arial" w:hAnsi="Arial" w:cs="Arial"/>
                <w:sz w:val="15"/>
                <w:szCs w:val="15"/>
              </w:rPr>
              <w:fldChar w:fldCharType="separate"/>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fldChar w:fldCharType="end"/>
            </w:r>
          </w:p>
          <w:p w:rsidR="00885A29" w:rsidRPr="00240ABE" w:rsidRDefault="00885A29" w:rsidP="002A0BDF">
            <w:pPr>
              <w:spacing w:before="20" w:after="20"/>
              <w:jc w:val="both"/>
              <w:rPr>
                <w:rFonts w:ascii="Arial" w:hAnsi="Arial" w:cs="Arial"/>
                <w:sz w:val="15"/>
                <w:szCs w:val="15"/>
              </w:rPr>
            </w:pPr>
            <w:r w:rsidRPr="00240ABE">
              <w:rPr>
                <w:rFonts w:ascii="Arial" w:hAnsi="Arial" w:cs="Arial"/>
                <w:sz w:val="15"/>
                <w:szCs w:val="15"/>
              </w:rPr>
              <w:t xml:space="preserve">[Indirizzo PEC] </w:t>
            </w:r>
            <w:r w:rsidRPr="00240ABE">
              <w:rPr>
                <w:rFonts w:ascii="Arial" w:hAnsi="Arial" w:cs="Arial"/>
                <w:sz w:val="15"/>
                <w:szCs w:val="15"/>
              </w:rPr>
              <w:fldChar w:fldCharType="begin">
                <w:ffData>
                  <w:name w:val="Text45"/>
                  <w:enabled/>
                  <w:calcOnExit w:val="0"/>
                  <w:textInput/>
                </w:ffData>
              </w:fldChar>
            </w:r>
            <w:r w:rsidRPr="00240ABE">
              <w:rPr>
                <w:rFonts w:ascii="Arial" w:hAnsi="Arial" w:cs="Arial"/>
                <w:sz w:val="15"/>
                <w:szCs w:val="15"/>
              </w:rPr>
              <w:instrText xml:space="preserve"> FORMTEXT </w:instrText>
            </w:r>
            <w:r w:rsidRPr="00240ABE">
              <w:rPr>
                <w:rFonts w:ascii="Arial" w:hAnsi="Arial" w:cs="Arial"/>
                <w:sz w:val="15"/>
                <w:szCs w:val="15"/>
              </w:rPr>
            </w:r>
            <w:r w:rsidRPr="00240ABE">
              <w:rPr>
                <w:rFonts w:ascii="Arial" w:hAnsi="Arial" w:cs="Arial"/>
                <w:sz w:val="15"/>
                <w:szCs w:val="15"/>
              </w:rPr>
              <w:fldChar w:fldCharType="separate"/>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fldChar w:fldCharType="end"/>
            </w:r>
          </w:p>
          <w:p w:rsidR="00885A29" w:rsidRPr="00240ABE" w:rsidRDefault="00885A29" w:rsidP="002A0BDF">
            <w:pPr>
              <w:rPr>
                <w:rFonts w:ascii="Arial" w:hAnsi="Arial" w:cs="Arial"/>
                <w:b/>
                <w:strike/>
                <w:sz w:val="15"/>
                <w:szCs w:val="15"/>
              </w:rPr>
            </w:pPr>
            <w:r w:rsidRPr="00240ABE">
              <w:rPr>
                <w:rFonts w:ascii="Arial" w:hAnsi="Arial" w:cs="Arial"/>
                <w:sz w:val="15"/>
                <w:szCs w:val="15"/>
              </w:rPr>
              <w:t xml:space="preserve">[e-mail] </w:t>
            </w:r>
            <w:r w:rsidRPr="00240ABE">
              <w:rPr>
                <w:rFonts w:ascii="Arial" w:hAnsi="Arial"/>
                <w:sz w:val="15"/>
                <w:szCs w:val="15"/>
              </w:rPr>
              <w:footnoteReference w:id="34"/>
            </w:r>
            <w:r w:rsidRPr="00240ABE">
              <w:rPr>
                <w:rFonts w:ascii="Arial" w:hAnsi="Arial" w:cs="Arial"/>
                <w:sz w:val="15"/>
                <w:szCs w:val="15"/>
              </w:rPr>
              <w:t xml:space="preserve"> </w:t>
            </w:r>
            <w:r w:rsidRPr="00240ABE">
              <w:rPr>
                <w:rFonts w:ascii="Arial" w:hAnsi="Arial" w:cs="Arial"/>
                <w:sz w:val="15"/>
                <w:szCs w:val="15"/>
              </w:rPr>
              <w:fldChar w:fldCharType="begin">
                <w:ffData>
                  <w:name w:val="Text45"/>
                  <w:enabled/>
                  <w:calcOnExit w:val="0"/>
                  <w:textInput/>
                </w:ffData>
              </w:fldChar>
            </w:r>
            <w:r w:rsidRPr="00240ABE">
              <w:rPr>
                <w:rFonts w:ascii="Arial" w:hAnsi="Arial" w:cs="Arial"/>
                <w:sz w:val="15"/>
                <w:szCs w:val="15"/>
              </w:rPr>
              <w:instrText xml:space="preserve"> FORMTEXT </w:instrText>
            </w:r>
            <w:r w:rsidRPr="00240ABE">
              <w:rPr>
                <w:rFonts w:ascii="Arial" w:hAnsi="Arial" w:cs="Arial"/>
                <w:sz w:val="15"/>
                <w:szCs w:val="15"/>
              </w:rPr>
            </w:r>
            <w:r w:rsidRPr="00240ABE">
              <w:rPr>
                <w:rFonts w:ascii="Arial" w:hAnsi="Arial" w:cs="Arial"/>
                <w:sz w:val="15"/>
                <w:szCs w:val="15"/>
              </w:rPr>
              <w:fldChar w:fldCharType="separate"/>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fldChar w:fldCharType="end"/>
            </w:r>
            <w:r w:rsidRPr="00240ABE">
              <w:rPr>
                <w:rFonts w:ascii="Arial" w:hAnsi="Arial" w:cs="Arial"/>
                <w:sz w:val="15"/>
                <w:szCs w:val="15"/>
              </w:rPr>
              <w:tab/>
              <w:t xml:space="preserve">[fax] 35 </w:t>
            </w:r>
            <w:r w:rsidRPr="00240ABE">
              <w:rPr>
                <w:rFonts w:ascii="Arial" w:hAnsi="Arial" w:cs="Arial"/>
                <w:sz w:val="15"/>
                <w:szCs w:val="15"/>
              </w:rPr>
              <w:fldChar w:fldCharType="begin">
                <w:ffData>
                  <w:name w:val="Text45"/>
                  <w:enabled/>
                  <w:calcOnExit w:val="0"/>
                  <w:textInput/>
                </w:ffData>
              </w:fldChar>
            </w:r>
            <w:r w:rsidRPr="00240ABE">
              <w:rPr>
                <w:rFonts w:ascii="Arial" w:hAnsi="Arial" w:cs="Arial"/>
                <w:sz w:val="15"/>
                <w:szCs w:val="15"/>
              </w:rPr>
              <w:instrText xml:space="preserve"> FORMTEXT </w:instrText>
            </w:r>
            <w:r w:rsidRPr="00240ABE">
              <w:rPr>
                <w:rFonts w:ascii="Arial" w:hAnsi="Arial" w:cs="Arial"/>
                <w:sz w:val="15"/>
                <w:szCs w:val="15"/>
              </w:rPr>
            </w:r>
            <w:r w:rsidRPr="00240ABE">
              <w:rPr>
                <w:rFonts w:ascii="Arial" w:hAnsi="Arial" w:cs="Arial"/>
                <w:sz w:val="15"/>
                <w:szCs w:val="15"/>
              </w:rPr>
              <w:fldChar w:fldCharType="separate"/>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fldChar w:fldCharType="end"/>
            </w:r>
          </w:p>
        </w:tc>
      </w:tr>
      <w:tr w:rsidR="00885A29" w:rsidTr="00240AB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2A0BDF">
            <w:pPr>
              <w:jc w:val="both"/>
              <w:rPr>
                <w:rFonts w:ascii="Arial" w:hAnsi="Arial" w:cs="Arial"/>
                <w:sz w:val="15"/>
                <w:szCs w:val="15"/>
              </w:rPr>
            </w:pPr>
            <w:r w:rsidRPr="00240ABE">
              <w:rPr>
                <w:rFonts w:ascii="Arial" w:hAnsi="Arial" w:cs="Arial"/>
                <w:sz w:val="15"/>
                <w:szCs w:val="15"/>
              </w:rPr>
              <w:t>Nell’ipotesi di provvedimenti sanzionatori esecutivi dell’Autorità per illeciti antitrust, va indicata anche la loro intervenuta inoppugnabilità o conferma in via definitiva (cfr. AGCM parere del 23.07.2019 n. AS1600).</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pPr>
              <w:rPr>
                <w:rFonts w:ascii="Arial" w:hAnsi="Arial" w:cs="Arial"/>
                <w:b/>
                <w:strike/>
                <w:sz w:val="15"/>
                <w:szCs w:val="15"/>
              </w:rPr>
            </w:pPr>
          </w:p>
        </w:tc>
      </w:tr>
      <w:tr w:rsidR="00885A29" w:rsidTr="00240AB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pPr>
              <w:rPr>
                <w:rFonts w:ascii="Arial" w:hAnsi="Arial" w:cs="Arial"/>
                <w:sz w:val="15"/>
                <w:szCs w:val="15"/>
              </w:rPr>
            </w:pPr>
            <w:r w:rsidRPr="00240ABE">
              <w:rPr>
                <w:rFonts w:ascii="Arial" w:hAnsi="Arial" w:cs="Arial"/>
                <w:sz w:val="15"/>
                <w:szCs w:val="15"/>
              </w:rPr>
              <w:t>Indicare se:</w:t>
            </w:r>
          </w:p>
          <w:p w:rsidR="00885A29" w:rsidRPr="00240ABE" w:rsidRDefault="00885A29">
            <w:pPr>
              <w:rPr>
                <w:rFonts w:ascii="Arial" w:hAnsi="Arial" w:cs="Arial"/>
                <w:sz w:val="15"/>
                <w:szCs w:val="15"/>
              </w:rPr>
            </w:pPr>
          </w:p>
          <w:p w:rsidR="00885A29" w:rsidRPr="00240ABE" w:rsidRDefault="00885A29">
            <w:pPr>
              <w:rPr>
                <w:rFonts w:ascii="Arial" w:hAnsi="Arial" w:cs="Arial"/>
                <w:sz w:val="15"/>
                <w:szCs w:val="15"/>
              </w:rPr>
            </w:pPr>
            <w:r w:rsidRPr="00240ABE">
              <w:rPr>
                <w:rFonts w:ascii="Arial" w:hAnsi="Arial" w:cs="Arial"/>
                <w:sz w:val="15"/>
                <w:szCs w:val="15"/>
              </w:rPr>
              <w:t>1) è stato risarcito interamente il danno?</w:t>
            </w:r>
          </w:p>
          <w:p w:rsidR="00885A29" w:rsidRPr="00240ABE" w:rsidRDefault="00885A29">
            <w:pPr>
              <w:rPr>
                <w:rFonts w:ascii="Arial" w:hAnsi="Arial" w:cs="Arial"/>
                <w:sz w:val="15"/>
                <w:szCs w:val="15"/>
              </w:rPr>
            </w:pPr>
          </w:p>
          <w:p w:rsidR="00885A29" w:rsidRPr="00240ABE" w:rsidRDefault="00885A29" w:rsidP="00A64DF6">
            <w:pPr>
              <w:jc w:val="center"/>
              <w:rPr>
                <w:rFonts w:ascii="Arial" w:hAnsi="Arial" w:cs="Arial"/>
                <w:sz w:val="15"/>
                <w:szCs w:val="15"/>
              </w:rPr>
            </w:pPr>
            <w:r w:rsidRPr="00240ABE">
              <w:rPr>
                <w:rFonts w:ascii="Arial" w:hAnsi="Arial" w:cs="Arial"/>
                <w:sz w:val="15"/>
                <w:szCs w:val="15"/>
              </w:rPr>
              <w:t>ovvero</w:t>
            </w:r>
          </w:p>
          <w:p w:rsidR="00885A29" w:rsidRPr="00240ABE" w:rsidRDefault="00885A29">
            <w:pPr>
              <w:rPr>
                <w:rFonts w:ascii="Arial" w:hAnsi="Arial" w:cs="Arial"/>
                <w:sz w:val="15"/>
                <w:szCs w:val="15"/>
              </w:rPr>
            </w:pPr>
          </w:p>
          <w:p w:rsidR="00885A29" w:rsidRPr="00240ABE" w:rsidRDefault="00885A29">
            <w:pPr>
              <w:rPr>
                <w:rFonts w:ascii="Arial" w:hAnsi="Arial" w:cs="Arial"/>
                <w:sz w:val="15"/>
                <w:szCs w:val="15"/>
              </w:rPr>
            </w:pPr>
            <w:r w:rsidRPr="00240ABE">
              <w:rPr>
                <w:rFonts w:ascii="Arial" w:hAnsi="Arial" w:cs="Arial"/>
                <w:sz w:val="15"/>
                <w:szCs w:val="15"/>
              </w:rPr>
              <w:t>2) è stato formalizzato l’impegno a risarcire il danno?</w:t>
            </w:r>
          </w:p>
          <w:p w:rsidR="00885A29" w:rsidRPr="00240ABE" w:rsidRDefault="00885A29">
            <w:pPr>
              <w:rPr>
                <w:rFonts w:ascii="Arial" w:hAnsi="Arial" w:cs="Arial"/>
                <w:sz w:val="15"/>
                <w:szCs w:val="15"/>
              </w:rPr>
            </w:pPr>
          </w:p>
          <w:p w:rsidR="00885A29" w:rsidRPr="00240ABE" w:rsidRDefault="00885A29" w:rsidP="00A64DF6">
            <w:pPr>
              <w:jc w:val="center"/>
              <w:rPr>
                <w:rFonts w:ascii="Arial" w:hAnsi="Arial" w:cs="Arial"/>
                <w:sz w:val="15"/>
                <w:szCs w:val="15"/>
              </w:rPr>
            </w:pPr>
            <w:r w:rsidRPr="00240ABE">
              <w:rPr>
                <w:rFonts w:ascii="Arial" w:hAnsi="Arial" w:cs="Arial"/>
                <w:sz w:val="15"/>
                <w:szCs w:val="15"/>
              </w:rPr>
              <w:t>e</w:t>
            </w:r>
          </w:p>
          <w:p w:rsidR="00885A29" w:rsidRPr="00240ABE" w:rsidRDefault="00885A29" w:rsidP="002A0BDF">
            <w:pPr>
              <w:jc w:val="both"/>
              <w:rPr>
                <w:rFonts w:ascii="Arial" w:hAnsi="Arial" w:cs="Arial"/>
                <w:sz w:val="15"/>
                <w:szCs w:val="15"/>
              </w:rPr>
            </w:pPr>
          </w:p>
          <w:p w:rsidR="00885A29" w:rsidRPr="00240ABE" w:rsidRDefault="00885A29" w:rsidP="002A0BDF">
            <w:pPr>
              <w:jc w:val="both"/>
              <w:rPr>
                <w:rFonts w:ascii="Arial" w:hAnsi="Arial" w:cs="Arial"/>
                <w:sz w:val="15"/>
                <w:szCs w:val="15"/>
              </w:rPr>
            </w:pPr>
            <w:r w:rsidRPr="00240ABE">
              <w:rPr>
                <w:rFonts w:ascii="Arial" w:hAnsi="Arial" w:cs="Arial"/>
                <w:sz w:val="15"/>
                <w:szCs w:val="15"/>
              </w:rPr>
              <w:t>l’operatore economico ha adottato provvedimenti concreti di carattere tecnico, organizzativo e relativi al personale idonei a prevenire ulteriori reati o illeciti?</w:t>
            </w:r>
          </w:p>
          <w:p w:rsidR="00885A29" w:rsidRPr="00240ABE" w:rsidRDefault="00885A29" w:rsidP="002A0BDF">
            <w:pPr>
              <w:jc w:val="both"/>
              <w:rPr>
                <w:rFonts w:ascii="Arial" w:hAnsi="Arial" w:cs="Arial"/>
                <w:sz w:val="15"/>
                <w:szCs w:val="15"/>
              </w:rPr>
            </w:pPr>
          </w:p>
          <w:p w:rsidR="00885A29" w:rsidRPr="00240ABE" w:rsidRDefault="00885A29" w:rsidP="002A0BDF">
            <w:pPr>
              <w:jc w:val="both"/>
              <w:rPr>
                <w:rFonts w:ascii="Arial" w:hAnsi="Arial" w:cs="Arial"/>
                <w:sz w:val="15"/>
                <w:szCs w:val="15"/>
              </w:rPr>
            </w:pPr>
            <w:r w:rsidRPr="00240ABE">
              <w:rPr>
                <w:rFonts w:ascii="Arial" w:hAnsi="Arial" w:cs="Arial"/>
                <w:b/>
                <w:sz w:val="15"/>
                <w:szCs w:val="15"/>
              </w:rPr>
              <w:t xml:space="preserve">In caso affermativo </w:t>
            </w:r>
            <w:r w:rsidRPr="00240ABE">
              <w:rPr>
                <w:rFonts w:ascii="Arial" w:hAnsi="Arial" w:cs="Arial"/>
                <w:sz w:val="15"/>
                <w:szCs w:val="15"/>
              </w:rPr>
              <w:t xml:space="preserve">elencare la documentazione pertinente: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E61D16">
            <w:pPr>
              <w:rPr>
                <w:rFonts w:ascii="Arial" w:hAnsi="Arial" w:cs="Arial"/>
                <w:sz w:val="15"/>
                <w:szCs w:val="15"/>
              </w:rPr>
            </w:pPr>
          </w:p>
          <w:p w:rsidR="00885A29" w:rsidRPr="00240ABE" w:rsidRDefault="00885A29" w:rsidP="00E61D16">
            <w:pPr>
              <w:rPr>
                <w:rFonts w:ascii="Arial" w:hAnsi="Arial" w:cs="Arial"/>
                <w:sz w:val="15"/>
                <w:szCs w:val="15"/>
              </w:rPr>
            </w:pPr>
          </w:p>
          <w:p w:rsidR="00885A29" w:rsidRPr="00240ABE" w:rsidRDefault="00885A29" w:rsidP="00E61D16">
            <w:pPr>
              <w:rPr>
                <w:rFonts w:ascii="Arial" w:hAnsi="Arial" w:cs="Arial"/>
                <w:sz w:val="15"/>
                <w:szCs w:val="15"/>
              </w:rPr>
            </w:pPr>
            <w:r w:rsidRPr="00240ABE">
              <w:rPr>
                <w:rFonts w:ascii="Arial" w:hAnsi="Arial" w:cs="Arial"/>
                <w:sz w:val="15"/>
                <w:szCs w:val="15"/>
              </w:rPr>
              <w:fldChar w:fldCharType="begin">
                <w:ffData>
                  <w:name w:val="Kontrollkästchen1"/>
                  <w:enabled/>
                  <w:calcOnExit w:val="0"/>
                  <w:checkBox>
                    <w:sizeAuto/>
                    <w:default w:val="0"/>
                  </w:checkBox>
                </w:ffData>
              </w:fldChar>
            </w:r>
            <w:r w:rsidRPr="00240ABE">
              <w:rPr>
                <w:rFonts w:ascii="Arial" w:hAnsi="Arial" w:cs="Arial"/>
                <w:sz w:val="15"/>
                <w:szCs w:val="15"/>
              </w:rPr>
              <w:instrText xml:space="preserve"> FORMCHECKBOX </w:instrText>
            </w:r>
            <w:r w:rsidRPr="00240ABE">
              <w:rPr>
                <w:rFonts w:ascii="Arial" w:hAnsi="Arial" w:cs="Arial"/>
                <w:sz w:val="15"/>
                <w:szCs w:val="15"/>
              </w:rPr>
            </w:r>
            <w:r w:rsidRPr="00240ABE">
              <w:rPr>
                <w:rFonts w:ascii="Arial" w:hAnsi="Arial" w:cs="Arial"/>
                <w:sz w:val="15"/>
                <w:szCs w:val="15"/>
              </w:rPr>
              <w:fldChar w:fldCharType="end"/>
            </w:r>
            <w:r w:rsidRPr="00240ABE">
              <w:rPr>
                <w:rFonts w:ascii="Arial" w:hAnsi="Arial" w:cs="Arial"/>
                <w:sz w:val="15"/>
                <w:szCs w:val="15"/>
              </w:rPr>
              <w:t xml:space="preserve"> Sì</w:t>
            </w:r>
            <w:r w:rsidRPr="00240ABE">
              <w:rPr>
                <w:rFonts w:ascii="Arial" w:hAnsi="Arial" w:cs="Arial"/>
                <w:sz w:val="15"/>
                <w:szCs w:val="15"/>
              </w:rPr>
              <w:tab/>
            </w:r>
            <w:r w:rsidRPr="00240ABE">
              <w:rPr>
                <w:rFonts w:ascii="Arial" w:hAnsi="Arial" w:cs="Arial"/>
                <w:sz w:val="15"/>
                <w:szCs w:val="15"/>
              </w:rPr>
              <w:fldChar w:fldCharType="begin">
                <w:ffData>
                  <w:name w:val="Kontrollkästchen2"/>
                  <w:enabled/>
                  <w:calcOnExit w:val="0"/>
                  <w:checkBox>
                    <w:sizeAuto/>
                    <w:default w:val="0"/>
                  </w:checkBox>
                </w:ffData>
              </w:fldChar>
            </w:r>
            <w:r w:rsidRPr="00240ABE">
              <w:rPr>
                <w:rFonts w:ascii="Arial" w:hAnsi="Arial" w:cs="Arial"/>
                <w:sz w:val="15"/>
                <w:szCs w:val="15"/>
              </w:rPr>
              <w:instrText xml:space="preserve"> FORMCHECKBOX </w:instrText>
            </w:r>
            <w:r w:rsidRPr="00240ABE">
              <w:rPr>
                <w:rFonts w:ascii="Arial" w:hAnsi="Arial" w:cs="Arial"/>
                <w:sz w:val="15"/>
                <w:szCs w:val="15"/>
              </w:rPr>
            </w:r>
            <w:r w:rsidRPr="00240ABE">
              <w:rPr>
                <w:rFonts w:ascii="Arial" w:hAnsi="Arial" w:cs="Arial"/>
                <w:sz w:val="15"/>
                <w:szCs w:val="15"/>
              </w:rPr>
              <w:fldChar w:fldCharType="end"/>
            </w:r>
            <w:r w:rsidRPr="00240ABE">
              <w:rPr>
                <w:rFonts w:ascii="Arial" w:hAnsi="Arial" w:cs="Arial"/>
                <w:sz w:val="15"/>
                <w:szCs w:val="15"/>
              </w:rPr>
              <w:t xml:space="preserve"> No</w:t>
            </w:r>
          </w:p>
          <w:p w:rsidR="00885A29" w:rsidRPr="00240ABE" w:rsidRDefault="00885A29" w:rsidP="00E61D16">
            <w:pPr>
              <w:rPr>
                <w:rFonts w:ascii="Arial" w:hAnsi="Arial" w:cs="Arial"/>
                <w:b/>
                <w:strike/>
                <w:sz w:val="15"/>
                <w:szCs w:val="15"/>
              </w:rPr>
            </w:pPr>
          </w:p>
          <w:p w:rsidR="00885A29" w:rsidRPr="00240ABE" w:rsidRDefault="00885A29" w:rsidP="00E61D16">
            <w:pPr>
              <w:rPr>
                <w:rFonts w:ascii="Arial" w:hAnsi="Arial" w:cs="Arial"/>
                <w:b/>
                <w:strike/>
                <w:sz w:val="15"/>
                <w:szCs w:val="15"/>
              </w:rPr>
            </w:pPr>
          </w:p>
          <w:p w:rsidR="00885A29" w:rsidRPr="00240ABE" w:rsidRDefault="00885A29" w:rsidP="00E61D16">
            <w:pPr>
              <w:rPr>
                <w:rFonts w:ascii="Arial" w:hAnsi="Arial" w:cs="Arial"/>
                <w:b/>
                <w:strike/>
                <w:sz w:val="15"/>
                <w:szCs w:val="15"/>
              </w:rPr>
            </w:pPr>
          </w:p>
          <w:p w:rsidR="00885A29" w:rsidRPr="00240ABE" w:rsidRDefault="00885A29" w:rsidP="00E61D16">
            <w:pPr>
              <w:rPr>
                <w:rFonts w:ascii="Arial" w:hAnsi="Arial" w:cs="Arial"/>
                <w:sz w:val="15"/>
                <w:szCs w:val="15"/>
              </w:rPr>
            </w:pPr>
            <w:r w:rsidRPr="00240ABE">
              <w:rPr>
                <w:rFonts w:ascii="Arial" w:hAnsi="Arial" w:cs="Arial"/>
                <w:b/>
                <w:sz w:val="28"/>
                <w:szCs w:val="28"/>
              </w:rPr>
              <w:t xml:space="preserve">□ </w:t>
            </w:r>
            <w:r w:rsidRPr="00240ABE">
              <w:rPr>
                <w:rFonts w:ascii="Arial" w:hAnsi="Arial" w:cs="Arial"/>
                <w:sz w:val="15"/>
                <w:szCs w:val="15"/>
              </w:rPr>
              <w:t xml:space="preserve">Sì        </w:t>
            </w:r>
            <w:r w:rsidRPr="00240ABE">
              <w:rPr>
                <w:rFonts w:ascii="Arial" w:hAnsi="Arial" w:cs="Arial"/>
                <w:b/>
                <w:sz w:val="28"/>
                <w:szCs w:val="28"/>
              </w:rPr>
              <w:t xml:space="preserve">□ </w:t>
            </w:r>
            <w:r w:rsidRPr="00240ABE">
              <w:rPr>
                <w:rFonts w:ascii="Arial" w:hAnsi="Arial" w:cs="Arial"/>
                <w:sz w:val="15"/>
                <w:szCs w:val="15"/>
              </w:rPr>
              <w:t>No</w:t>
            </w:r>
          </w:p>
          <w:p w:rsidR="00885A29" w:rsidRPr="00240ABE" w:rsidRDefault="00885A29" w:rsidP="00E61D16">
            <w:pPr>
              <w:rPr>
                <w:rFonts w:ascii="Arial" w:hAnsi="Arial" w:cs="Arial"/>
                <w:sz w:val="15"/>
                <w:szCs w:val="15"/>
              </w:rPr>
            </w:pPr>
          </w:p>
          <w:p w:rsidR="00885A29" w:rsidRPr="00240ABE" w:rsidRDefault="00885A29" w:rsidP="00E61D16">
            <w:pPr>
              <w:rPr>
                <w:rFonts w:ascii="Arial" w:hAnsi="Arial" w:cs="Arial"/>
                <w:sz w:val="15"/>
                <w:szCs w:val="15"/>
              </w:rPr>
            </w:pPr>
          </w:p>
          <w:p w:rsidR="00885A29" w:rsidRPr="00240ABE" w:rsidRDefault="00885A29" w:rsidP="00E61D16">
            <w:pPr>
              <w:rPr>
                <w:rFonts w:ascii="Arial" w:hAnsi="Arial" w:cs="Arial"/>
                <w:sz w:val="15"/>
                <w:szCs w:val="15"/>
              </w:rPr>
            </w:pPr>
          </w:p>
          <w:p w:rsidR="00885A29" w:rsidRPr="00240ABE" w:rsidRDefault="00885A29" w:rsidP="00E61D16">
            <w:pPr>
              <w:rPr>
                <w:rFonts w:ascii="Arial" w:hAnsi="Arial" w:cs="Arial"/>
                <w:b/>
                <w:sz w:val="16"/>
                <w:szCs w:val="16"/>
              </w:rPr>
            </w:pPr>
            <w:r w:rsidRPr="00240ABE">
              <w:rPr>
                <w:rFonts w:ascii="Arial" w:hAnsi="Arial" w:cs="Arial"/>
                <w:b/>
                <w:sz w:val="28"/>
                <w:szCs w:val="28"/>
              </w:rPr>
              <w:t xml:space="preserve">□ </w:t>
            </w:r>
            <w:r w:rsidRPr="00240ABE">
              <w:rPr>
                <w:rFonts w:ascii="Arial" w:hAnsi="Arial" w:cs="Arial"/>
                <w:sz w:val="15"/>
                <w:szCs w:val="15"/>
              </w:rPr>
              <w:t xml:space="preserve">Sì        </w:t>
            </w:r>
            <w:r w:rsidRPr="00240ABE">
              <w:rPr>
                <w:rFonts w:ascii="Arial" w:hAnsi="Arial" w:cs="Arial"/>
                <w:b/>
                <w:sz w:val="28"/>
                <w:szCs w:val="28"/>
              </w:rPr>
              <w:t xml:space="preserve">□ </w:t>
            </w:r>
            <w:r w:rsidRPr="00240ABE">
              <w:rPr>
                <w:rFonts w:ascii="Arial" w:hAnsi="Arial" w:cs="Arial"/>
                <w:sz w:val="15"/>
                <w:szCs w:val="15"/>
              </w:rPr>
              <w:t>No</w:t>
            </w:r>
          </w:p>
        </w:tc>
      </w:tr>
      <w:tr w:rsidR="00885A29" w:rsidTr="00240AB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A64DF6">
            <w:pPr>
              <w:jc w:val="both"/>
              <w:rPr>
                <w:rFonts w:ascii="Arial" w:hAnsi="Arial" w:cs="Arial"/>
                <w:sz w:val="15"/>
                <w:szCs w:val="15"/>
              </w:rPr>
            </w:pPr>
            <w:r w:rsidRPr="00240ABE">
              <w:rPr>
                <w:rFonts w:ascii="Arial" w:hAnsi="Arial" w:cs="Arial"/>
                <w:b/>
                <w:sz w:val="15"/>
                <w:szCs w:val="15"/>
                <w:u w:val="single"/>
              </w:rPr>
              <w:t xml:space="preserve">3.C.4 </w:t>
            </w:r>
            <w:r w:rsidRPr="00240ABE">
              <w:rPr>
                <w:rFonts w:ascii="Arial" w:hAnsi="Arial" w:cs="Arial"/>
                <w:sz w:val="15"/>
                <w:szCs w:val="15"/>
              </w:rPr>
              <w:t>L’operatore economico ha:</w:t>
            </w:r>
          </w:p>
          <w:p w:rsidR="00885A29" w:rsidRPr="00240ABE" w:rsidRDefault="00885A29" w:rsidP="00A64DF6">
            <w:pPr>
              <w:jc w:val="both"/>
              <w:rPr>
                <w:rFonts w:ascii="Arial" w:hAnsi="Arial" w:cs="Arial"/>
                <w:sz w:val="15"/>
                <w:szCs w:val="15"/>
              </w:rPr>
            </w:pPr>
          </w:p>
          <w:p w:rsidR="00885A29" w:rsidRPr="00240ABE" w:rsidRDefault="00885A29" w:rsidP="00A64DF6">
            <w:pPr>
              <w:jc w:val="both"/>
              <w:rPr>
                <w:rFonts w:ascii="Arial" w:hAnsi="Arial" w:cs="Arial"/>
                <w:b/>
                <w:sz w:val="15"/>
                <w:szCs w:val="15"/>
              </w:rPr>
            </w:pPr>
            <w:r w:rsidRPr="00240ABE">
              <w:rPr>
                <w:rFonts w:ascii="Arial" w:hAnsi="Arial" w:cs="Arial"/>
                <w:sz w:val="15"/>
                <w:szCs w:val="15"/>
              </w:rPr>
              <w:t xml:space="preserve">1) </w:t>
            </w:r>
            <w:r w:rsidRPr="00240ABE">
              <w:rPr>
                <w:rFonts w:ascii="Arial" w:hAnsi="Arial" w:cs="Arial"/>
                <w:b/>
                <w:sz w:val="15"/>
                <w:szCs w:val="15"/>
              </w:rPr>
              <w:t>tentato di influenzare indebitamente il processo decisionale della stazione appaltante o di ottenere informazioni riservate a proprio vantaggio?</w:t>
            </w:r>
          </w:p>
          <w:p w:rsidR="00885A29" w:rsidRPr="00240ABE" w:rsidRDefault="00885A29" w:rsidP="00A64DF6">
            <w:pPr>
              <w:jc w:val="both"/>
              <w:rPr>
                <w:rFonts w:ascii="Arial" w:hAnsi="Arial" w:cs="Arial"/>
                <w:b/>
                <w:sz w:val="15"/>
                <w:szCs w:val="15"/>
              </w:rPr>
            </w:pPr>
          </w:p>
          <w:p w:rsidR="00885A29" w:rsidRPr="00240ABE" w:rsidRDefault="00885A29" w:rsidP="00A64DF6">
            <w:pPr>
              <w:jc w:val="both"/>
              <w:rPr>
                <w:rFonts w:ascii="Arial" w:hAnsi="Arial" w:cs="Arial"/>
                <w:b/>
                <w:sz w:val="15"/>
                <w:szCs w:val="15"/>
              </w:rPr>
            </w:pPr>
            <w:r w:rsidRPr="00240ABE">
              <w:rPr>
                <w:rFonts w:ascii="Arial" w:hAnsi="Arial" w:cs="Arial"/>
                <w:b/>
                <w:sz w:val="15"/>
                <w:szCs w:val="15"/>
              </w:rPr>
              <w:t>2) fornito, anche per negligenza, informazioni false o fuorvianti suscettibili di influenzare le decisioni sull’esclusione, la selezione o l’aggiudicazione?</w:t>
            </w:r>
          </w:p>
          <w:p w:rsidR="00885A29" w:rsidRPr="00240ABE" w:rsidRDefault="00885A29" w:rsidP="00A64DF6">
            <w:pPr>
              <w:jc w:val="both"/>
              <w:rPr>
                <w:rFonts w:ascii="Arial" w:hAnsi="Arial" w:cs="Arial"/>
                <w:b/>
                <w:sz w:val="15"/>
                <w:szCs w:val="15"/>
              </w:rPr>
            </w:pPr>
          </w:p>
          <w:p w:rsidR="00885A29" w:rsidRPr="00240ABE" w:rsidRDefault="00885A29" w:rsidP="00A64DF6">
            <w:pPr>
              <w:jc w:val="both"/>
              <w:rPr>
                <w:rFonts w:ascii="Arial" w:hAnsi="Arial" w:cs="Arial"/>
                <w:b/>
                <w:sz w:val="15"/>
                <w:szCs w:val="15"/>
              </w:rPr>
            </w:pPr>
            <w:r w:rsidRPr="00240ABE">
              <w:rPr>
                <w:rFonts w:ascii="Arial" w:hAnsi="Arial" w:cs="Arial"/>
                <w:b/>
                <w:sz w:val="15"/>
                <w:szCs w:val="15"/>
              </w:rPr>
              <w:t>3) omesso le informazioni dovute ai fini del corretto svolgimento della procedura di selezione?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pPr>
              <w:rPr>
                <w:rFonts w:ascii="Arial" w:hAnsi="Arial" w:cs="Arial"/>
                <w:b/>
                <w:strike/>
                <w:sz w:val="15"/>
                <w:szCs w:val="15"/>
              </w:rPr>
            </w:pPr>
          </w:p>
          <w:p w:rsidR="00885A29" w:rsidRPr="00240ABE" w:rsidRDefault="00885A29">
            <w:pPr>
              <w:rPr>
                <w:rFonts w:ascii="Arial" w:hAnsi="Arial" w:cs="Arial"/>
                <w:b/>
                <w:strike/>
                <w:sz w:val="15"/>
                <w:szCs w:val="15"/>
              </w:rPr>
            </w:pPr>
          </w:p>
          <w:p w:rsidR="00885A29" w:rsidRPr="00240ABE" w:rsidRDefault="00885A29" w:rsidP="00A64DF6">
            <w:pPr>
              <w:rPr>
                <w:rFonts w:ascii="Arial" w:hAnsi="Arial" w:cs="Arial"/>
                <w:sz w:val="15"/>
                <w:szCs w:val="15"/>
              </w:rPr>
            </w:pPr>
            <w:r w:rsidRPr="00240ABE">
              <w:rPr>
                <w:rFonts w:ascii="Arial" w:hAnsi="Arial" w:cs="Arial"/>
                <w:sz w:val="15"/>
                <w:szCs w:val="15"/>
              </w:rPr>
              <w:fldChar w:fldCharType="begin">
                <w:ffData>
                  <w:name w:val="Kontrollkästchen1"/>
                  <w:enabled/>
                  <w:calcOnExit w:val="0"/>
                  <w:checkBox>
                    <w:sizeAuto/>
                    <w:default w:val="0"/>
                  </w:checkBox>
                </w:ffData>
              </w:fldChar>
            </w:r>
            <w:r w:rsidRPr="00240ABE">
              <w:rPr>
                <w:rFonts w:ascii="Arial" w:hAnsi="Arial" w:cs="Arial"/>
                <w:sz w:val="15"/>
                <w:szCs w:val="15"/>
              </w:rPr>
              <w:instrText xml:space="preserve"> FORMCHECKBOX </w:instrText>
            </w:r>
            <w:r w:rsidRPr="00240ABE">
              <w:rPr>
                <w:rFonts w:ascii="Arial" w:hAnsi="Arial" w:cs="Arial"/>
                <w:sz w:val="15"/>
                <w:szCs w:val="15"/>
              </w:rPr>
            </w:r>
            <w:r w:rsidRPr="00240ABE">
              <w:rPr>
                <w:rFonts w:ascii="Arial" w:hAnsi="Arial" w:cs="Arial"/>
                <w:sz w:val="15"/>
                <w:szCs w:val="15"/>
              </w:rPr>
              <w:fldChar w:fldCharType="end"/>
            </w:r>
            <w:r w:rsidRPr="00240ABE">
              <w:rPr>
                <w:rFonts w:ascii="Arial" w:hAnsi="Arial" w:cs="Arial"/>
                <w:sz w:val="15"/>
                <w:szCs w:val="15"/>
              </w:rPr>
              <w:t xml:space="preserve"> Sì</w:t>
            </w:r>
            <w:r w:rsidRPr="00240ABE">
              <w:rPr>
                <w:rFonts w:ascii="Arial" w:hAnsi="Arial" w:cs="Arial"/>
                <w:sz w:val="15"/>
                <w:szCs w:val="15"/>
              </w:rPr>
              <w:tab/>
            </w:r>
            <w:r w:rsidRPr="00240ABE">
              <w:rPr>
                <w:rFonts w:ascii="Arial" w:hAnsi="Arial" w:cs="Arial"/>
                <w:sz w:val="15"/>
                <w:szCs w:val="15"/>
              </w:rPr>
              <w:fldChar w:fldCharType="begin">
                <w:ffData>
                  <w:name w:val="Kontrollkästchen2"/>
                  <w:enabled/>
                  <w:calcOnExit w:val="0"/>
                  <w:checkBox>
                    <w:sizeAuto/>
                    <w:default w:val="0"/>
                  </w:checkBox>
                </w:ffData>
              </w:fldChar>
            </w:r>
            <w:r w:rsidRPr="00240ABE">
              <w:rPr>
                <w:rFonts w:ascii="Arial" w:hAnsi="Arial" w:cs="Arial"/>
                <w:sz w:val="15"/>
                <w:szCs w:val="15"/>
              </w:rPr>
              <w:instrText xml:space="preserve"> FORMCHECKBOX </w:instrText>
            </w:r>
            <w:r w:rsidRPr="00240ABE">
              <w:rPr>
                <w:rFonts w:ascii="Arial" w:hAnsi="Arial" w:cs="Arial"/>
                <w:sz w:val="15"/>
                <w:szCs w:val="15"/>
              </w:rPr>
            </w:r>
            <w:r w:rsidRPr="00240ABE">
              <w:rPr>
                <w:rFonts w:ascii="Arial" w:hAnsi="Arial" w:cs="Arial"/>
                <w:sz w:val="15"/>
                <w:szCs w:val="15"/>
              </w:rPr>
              <w:fldChar w:fldCharType="end"/>
            </w:r>
            <w:r w:rsidRPr="00240ABE">
              <w:rPr>
                <w:rFonts w:ascii="Arial" w:hAnsi="Arial" w:cs="Arial"/>
                <w:sz w:val="15"/>
                <w:szCs w:val="15"/>
              </w:rPr>
              <w:t xml:space="preserve"> No</w:t>
            </w:r>
          </w:p>
          <w:p w:rsidR="00885A29" w:rsidRPr="00240ABE" w:rsidRDefault="00885A29">
            <w:pPr>
              <w:rPr>
                <w:rFonts w:ascii="Arial" w:hAnsi="Arial" w:cs="Arial"/>
                <w:b/>
                <w:strike/>
                <w:sz w:val="15"/>
                <w:szCs w:val="15"/>
              </w:rPr>
            </w:pPr>
          </w:p>
          <w:p w:rsidR="00885A29" w:rsidRPr="00240ABE" w:rsidRDefault="00885A29">
            <w:pPr>
              <w:rPr>
                <w:rFonts w:ascii="Arial" w:hAnsi="Arial" w:cs="Arial"/>
                <w:b/>
                <w:strike/>
                <w:sz w:val="15"/>
                <w:szCs w:val="15"/>
              </w:rPr>
            </w:pPr>
          </w:p>
          <w:p w:rsidR="00885A29" w:rsidRPr="00240ABE" w:rsidRDefault="00885A29" w:rsidP="00A64DF6">
            <w:pPr>
              <w:rPr>
                <w:rFonts w:ascii="Arial" w:hAnsi="Arial" w:cs="Arial"/>
                <w:sz w:val="15"/>
                <w:szCs w:val="15"/>
              </w:rPr>
            </w:pPr>
            <w:r w:rsidRPr="00240ABE">
              <w:rPr>
                <w:rFonts w:ascii="Arial" w:hAnsi="Arial" w:cs="Arial"/>
                <w:sz w:val="15"/>
                <w:szCs w:val="15"/>
              </w:rPr>
              <w:fldChar w:fldCharType="begin">
                <w:ffData>
                  <w:name w:val="Kontrollkästchen1"/>
                  <w:enabled/>
                  <w:calcOnExit w:val="0"/>
                  <w:checkBox>
                    <w:sizeAuto/>
                    <w:default w:val="0"/>
                  </w:checkBox>
                </w:ffData>
              </w:fldChar>
            </w:r>
            <w:r w:rsidRPr="00240ABE">
              <w:rPr>
                <w:rFonts w:ascii="Arial" w:hAnsi="Arial" w:cs="Arial"/>
                <w:sz w:val="15"/>
                <w:szCs w:val="15"/>
              </w:rPr>
              <w:instrText xml:space="preserve"> FORMCHECKBOX </w:instrText>
            </w:r>
            <w:r w:rsidRPr="00240ABE">
              <w:rPr>
                <w:rFonts w:ascii="Arial" w:hAnsi="Arial" w:cs="Arial"/>
                <w:sz w:val="15"/>
                <w:szCs w:val="15"/>
              </w:rPr>
            </w:r>
            <w:r w:rsidRPr="00240ABE">
              <w:rPr>
                <w:rFonts w:ascii="Arial" w:hAnsi="Arial" w:cs="Arial"/>
                <w:sz w:val="15"/>
                <w:szCs w:val="15"/>
              </w:rPr>
              <w:fldChar w:fldCharType="end"/>
            </w:r>
            <w:r w:rsidRPr="00240ABE">
              <w:rPr>
                <w:rFonts w:ascii="Arial" w:hAnsi="Arial" w:cs="Arial"/>
                <w:sz w:val="15"/>
                <w:szCs w:val="15"/>
              </w:rPr>
              <w:t xml:space="preserve"> Sì</w:t>
            </w:r>
            <w:r w:rsidRPr="00240ABE">
              <w:rPr>
                <w:rFonts w:ascii="Arial" w:hAnsi="Arial" w:cs="Arial"/>
                <w:sz w:val="15"/>
                <w:szCs w:val="15"/>
              </w:rPr>
              <w:tab/>
            </w:r>
            <w:r w:rsidRPr="00240ABE">
              <w:rPr>
                <w:rFonts w:ascii="Arial" w:hAnsi="Arial" w:cs="Arial"/>
                <w:sz w:val="15"/>
                <w:szCs w:val="15"/>
              </w:rPr>
              <w:fldChar w:fldCharType="begin">
                <w:ffData>
                  <w:name w:val="Kontrollkästchen2"/>
                  <w:enabled/>
                  <w:calcOnExit w:val="0"/>
                  <w:checkBox>
                    <w:sizeAuto/>
                    <w:default w:val="0"/>
                  </w:checkBox>
                </w:ffData>
              </w:fldChar>
            </w:r>
            <w:r w:rsidRPr="00240ABE">
              <w:rPr>
                <w:rFonts w:ascii="Arial" w:hAnsi="Arial" w:cs="Arial"/>
                <w:sz w:val="15"/>
                <w:szCs w:val="15"/>
              </w:rPr>
              <w:instrText xml:space="preserve"> FORMCHECKBOX </w:instrText>
            </w:r>
            <w:r w:rsidRPr="00240ABE">
              <w:rPr>
                <w:rFonts w:ascii="Arial" w:hAnsi="Arial" w:cs="Arial"/>
                <w:sz w:val="15"/>
                <w:szCs w:val="15"/>
              </w:rPr>
            </w:r>
            <w:r w:rsidRPr="00240ABE">
              <w:rPr>
                <w:rFonts w:ascii="Arial" w:hAnsi="Arial" w:cs="Arial"/>
                <w:sz w:val="15"/>
                <w:szCs w:val="15"/>
              </w:rPr>
              <w:fldChar w:fldCharType="end"/>
            </w:r>
            <w:r w:rsidRPr="00240ABE">
              <w:rPr>
                <w:rFonts w:ascii="Arial" w:hAnsi="Arial" w:cs="Arial"/>
                <w:sz w:val="15"/>
                <w:szCs w:val="15"/>
              </w:rPr>
              <w:t xml:space="preserve"> No</w:t>
            </w:r>
          </w:p>
          <w:p w:rsidR="00885A29" w:rsidRPr="00240ABE" w:rsidRDefault="00885A29">
            <w:pPr>
              <w:rPr>
                <w:rFonts w:ascii="Arial" w:hAnsi="Arial" w:cs="Arial"/>
                <w:b/>
                <w:strike/>
                <w:sz w:val="15"/>
                <w:szCs w:val="15"/>
              </w:rPr>
            </w:pPr>
          </w:p>
          <w:p w:rsidR="00885A29" w:rsidRPr="00240ABE" w:rsidRDefault="00885A29">
            <w:pPr>
              <w:rPr>
                <w:rFonts w:ascii="Arial" w:hAnsi="Arial" w:cs="Arial"/>
                <w:b/>
                <w:strike/>
                <w:sz w:val="15"/>
                <w:szCs w:val="15"/>
              </w:rPr>
            </w:pPr>
          </w:p>
          <w:p w:rsidR="00885A29" w:rsidRPr="00240ABE" w:rsidRDefault="00885A29">
            <w:pPr>
              <w:rPr>
                <w:rFonts w:ascii="Arial" w:hAnsi="Arial" w:cs="Arial"/>
                <w:b/>
                <w:strike/>
                <w:sz w:val="15"/>
                <w:szCs w:val="15"/>
              </w:rPr>
            </w:pPr>
          </w:p>
          <w:p w:rsidR="00885A29" w:rsidRPr="00240ABE" w:rsidRDefault="00885A29" w:rsidP="00A64DF6">
            <w:pPr>
              <w:rPr>
                <w:rFonts w:ascii="Arial" w:hAnsi="Arial" w:cs="Arial"/>
                <w:sz w:val="15"/>
                <w:szCs w:val="15"/>
              </w:rPr>
            </w:pPr>
            <w:r w:rsidRPr="00240ABE">
              <w:rPr>
                <w:rFonts w:ascii="Arial" w:hAnsi="Arial" w:cs="Arial"/>
                <w:sz w:val="15"/>
                <w:szCs w:val="15"/>
              </w:rPr>
              <w:fldChar w:fldCharType="begin">
                <w:ffData>
                  <w:name w:val="Kontrollkästchen1"/>
                  <w:enabled/>
                  <w:calcOnExit w:val="0"/>
                  <w:checkBox>
                    <w:sizeAuto/>
                    <w:default w:val="0"/>
                  </w:checkBox>
                </w:ffData>
              </w:fldChar>
            </w:r>
            <w:r w:rsidRPr="00240ABE">
              <w:rPr>
                <w:rFonts w:ascii="Arial" w:hAnsi="Arial" w:cs="Arial"/>
                <w:sz w:val="15"/>
                <w:szCs w:val="15"/>
              </w:rPr>
              <w:instrText xml:space="preserve"> FORMCHECKBOX </w:instrText>
            </w:r>
            <w:r w:rsidRPr="00240ABE">
              <w:rPr>
                <w:rFonts w:ascii="Arial" w:hAnsi="Arial" w:cs="Arial"/>
                <w:sz w:val="15"/>
                <w:szCs w:val="15"/>
              </w:rPr>
            </w:r>
            <w:r w:rsidRPr="00240ABE">
              <w:rPr>
                <w:rFonts w:ascii="Arial" w:hAnsi="Arial" w:cs="Arial"/>
                <w:sz w:val="15"/>
                <w:szCs w:val="15"/>
              </w:rPr>
              <w:fldChar w:fldCharType="end"/>
            </w:r>
            <w:r w:rsidRPr="00240ABE">
              <w:rPr>
                <w:rFonts w:ascii="Arial" w:hAnsi="Arial" w:cs="Arial"/>
                <w:sz w:val="15"/>
                <w:szCs w:val="15"/>
              </w:rPr>
              <w:t xml:space="preserve"> Sì</w:t>
            </w:r>
            <w:r w:rsidRPr="00240ABE">
              <w:rPr>
                <w:rFonts w:ascii="Arial" w:hAnsi="Arial" w:cs="Arial"/>
                <w:sz w:val="15"/>
                <w:szCs w:val="15"/>
              </w:rPr>
              <w:tab/>
            </w:r>
            <w:r w:rsidRPr="00240ABE">
              <w:rPr>
                <w:rFonts w:ascii="Arial" w:hAnsi="Arial" w:cs="Arial"/>
                <w:sz w:val="15"/>
                <w:szCs w:val="15"/>
              </w:rPr>
              <w:fldChar w:fldCharType="begin">
                <w:ffData>
                  <w:name w:val="Kontrollkästchen2"/>
                  <w:enabled/>
                  <w:calcOnExit w:val="0"/>
                  <w:checkBox>
                    <w:sizeAuto/>
                    <w:default w:val="0"/>
                  </w:checkBox>
                </w:ffData>
              </w:fldChar>
            </w:r>
            <w:r w:rsidRPr="00240ABE">
              <w:rPr>
                <w:rFonts w:ascii="Arial" w:hAnsi="Arial" w:cs="Arial"/>
                <w:sz w:val="15"/>
                <w:szCs w:val="15"/>
              </w:rPr>
              <w:instrText xml:space="preserve"> FORMCHECKBOX </w:instrText>
            </w:r>
            <w:r w:rsidRPr="00240ABE">
              <w:rPr>
                <w:rFonts w:ascii="Arial" w:hAnsi="Arial" w:cs="Arial"/>
                <w:sz w:val="15"/>
                <w:szCs w:val="15"/>
              </w:rPr>
            </w:r>
            <w:r w:rsidRPr="00240ABE">
              <w:rPr>
                <w:rFonts w:ascii="Arial" w:hAnsi="Arial" w:cs="Arial"/>
                <w:sz w:val="15"/>
                <w:szCs w:val="15"/>
              </w:rPr>
              <w:fldChar w:fldCharType="end"/>
            </w:r>
            <w:r w:rsidRPr="00240ABE">
              <w:rPr>
                <w:rFonts w:ascii="Arial" w:hAnsi="Arial" w:cs="Arial"/>
                <w:sz w:val="15"/>
                <w:szCs w:val="15"/>
              </w:rPr>
              <w:t xml:space="preserve"> No</w:t>
            </w:r>
          </w:p>
          <w:p w:rsidR="00885A29" w:rsidRPr="00240ABE" w:rsidRDefault="00885A29">
            <w:pPr>
              <w:rPr>
                <w:rFonts w:ascii="Arial" w:hAnsi="Arial" w:cs="Arial"/>
                <w:b/>
                <w:strike/>
                <w:sz w:val="15"/>
                <w:szCs w:val="15"/>
              </w:rPr>
            </w:pPr>
          </w:p>
        </w:tc>
      </w:tr>
      <w:tr w:rsidR="00885A29" w:rsidTr="00240AB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A64DF6">
            <w:pPr>
              <w:jc w:val="both"/>
              <w:rPr>
                <w:rFonts w:ascii="Arial" w:hAnsi="Arial" w:cs="Arial"/>
                <w:sz w:val="15"/>
                <w:szCs w:val="15"/>
              </w:rPr>
            </w:pPr>
            <w:r w:rsidRPr="00240ABE">
              <w:rPr>
                <w:rFonts w:ascii="Arial" w:hAnsi="Arial" w:cs="Arial"/>
                <w:b/>
                <w:sz w:val="15"/>
                <w:szCs w:val="15"/>
              </w:rPr>
              <w:t xml:space="preserve">IN CASO AFFERMATIVO PROSEGUIRE ALTRIMENTI SALTARE AL PUNTO </w:t>
            </w:r>
            <w:r w:rsidRPr="00240ABE">
              <w:rPr>
                <w:rFonts w:ascii="Arial" w:hAnsi="Arial" w:cs="Arial"/>
                <w:b/>
                <w:sz w:val="15"/>
                <w:szCs w:val="15"/>
                <w:u w:val="single"/>
              </w:rPr>
              <w:t>3.C.5</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pPr>
              <w:rPr>
                <w:rFonts w:ascii="Arial" w:hAnsi="Arial" w:cs="Arial"/>
                <w:b/>
                <w:strike/>
                <w:sz w:val="15"/>
                <w:szCs w:val="15"/>
              </w:rPr>
            </w:pPr>
          </w:p>
        </w:tc>
      </w:tr>
      <w:tr w:rsidR="00885A29" w:rsidTr="00240AB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E61D16">
            <w:pPr>
              <w:rPr>
                <w:rFonts w:ascii="Arial" w:hAnsi="Arial" w:cs="Arial"/>
                <w:sz w:val="15"/>
                <w:szCs w:val="15"/>
              </w:rPr>
            </w:pPr>
            <w:r w:rsidRPr="00240ABE">
              <w:rPr>
                <w:rFonts w:ascii="Arial" w:hAnsi="Arial" w:cs="Arial"/>
                <w:sz w:val="15"/>
                <w:szCs w:val="15"/>
              </w:rPr>
              <w:t>Indicare se:</w:t>
            </w:r>
          </w:p>
          <w:p w:rsidR="00885A29" w:rsidRPr="00240ABE" w:rsidRDefault="00885A29" w:rsidP="00E61D16">
            <w:pPr>
              <w:rPr>
                <w:rFonts w:ascii="Arial" w:hAnsi="Arial" w:cs="Arial"/>
                <w:sz w:val="15"/>
                <w:szCs w:val="15"/>
              </w:rPr>
            </w:pPr>
          </w:p>
          <w:p w:rsidR="00885A29" w:rsidRPr="00240ABE" w:rsidRDefault="00885A29" w:rsidP="00E61D16">
            <w:pPr>
              <w:rPr>
                <w:rFonts w:ascii="Arial" w:hAnsi="Arial" w:cs="Arial"/>
                <w:sz w:val="15"/>
                <w:szCs w:val="15"/>
              </w:rPr>
            </w:pPr>
            <w:r w:rsidRPr="00240ABE">
              <w:rPr>
                <w:rFonts w:ascii="Arial" w:hAnsi="Arial" w:cs="Arial"/>
                <w:sz w:val="15"/>
                <w:szCs w:val="15"/>
              </w:rPr>
              <w:t>1) è stato risarcito interamente il danno?</w:t>
            </w:r>
          </w:p>
          <w:p w:rsidR="00885A29" w:rsidRPr="00240ABE" w:rsidRDefault="00885A29" w:rsidP="00E61D16">
            <w:pPr>
              <w:rPr>
                <w:rFonts w:ascii="Arial" w:hAnsi="Arial" w:cs="Arial"/>
                <w:sz w:val="15"/>
                <w:szCs w:val="15"/>
              </w:rPr>
            </w:pPr>
          </w:p>
          <w:p w:rsidR="00885A29" w:rsidRPr="00240ABE" w:rsidRDefault="00885A29" w:rsidP="00A64DF6">
            <w:pPr>
              <w:jc w:val="center"/>
              <w:rPr>
                <w:rFonts w:ascii="Arial" w:hAnsi="Arial" w:cs="Arial"/>
                <w:sz w:val="15"/>
                <w:szCs w:val="15"/>
              </w:rPr>
            </w:pPr>
            <w:r w:rsidRPr="00240ABE">
              <w:rPr>
                <w:rFonts w:ascii="Arial" w:hAnsi="Arial" w:cs="Arial"/>
                <w:sz w:val="15"/>
                <w:szCs w:val="15"/>
              </w:rPr>
              <w:t>ovvero</w:t>
            </w:r>
          </w:p>
          <w:p w:rsidR="00885A29" w:rsidRPr="00240ABE" w:rsidRDefault="00885A29" w:rsidP="00E61D16">
            <w:pPr>
              <w:rPr>
                <w:rFonts w:ascii="Arial" w:hAnsi="Arial" w:cs="Arial"/>
                <w:sz w:val="15"/>
                <w:szCs w:val="15"/>
              </w:rPr>
            </w:pPr>
          </w:p>
          <w:p w:rsidR="00885A29" w:rsidRPr="00240ABE" w:rsidRDefault="00885A29" w:rsidP="00E61D16">
            <w:pPr>
              <w:rPr>
                <w:rFonts w:ascii="Arial" w:hAnsi="Arial" w:cs="Arial"/>
                <w:sz w:val="15"/>
                <w:szCs w:val="15"/>
              </w:rPr>
            </w:pPr>
            <w:r w:rsidRPr="00240ABE">
              <w:rPr>
                <w:rFonts w:ascii="Arial" w:hAnsi="Arial" w:cs="Arial"/>
                <w:sz w:val="15"/>
                <w:szCs w:val="15"/>
              </w:rPr>
              <w:t>2) è stato formalizzato l’impegno a risarcire il danno?</w:t>
            </w:r>
          </w:p>
          <w:p w:rsidR="00885A29" w:rsidRPr="00240ABE" w:rsidRDefault="00885A29" w:rsidP="00E61D16">
            <w:pPr>
              <w:rPr>
                <w:rFonts w:ascii="Arial" w:hAnsi="Arial" w:cs="Arial"/>
                <w:sz w:val="15"/>
                <w:szCs w:val="15"/>
              </w:rPr>
            </w:pPr>
          </w:p>
          <w:p w:rsidR="00885A29" w:rsidRPr="00240ABE" w:rsidRDefault="00885A29" w:rsidP="00A64DF6">
            <w:pPr>
              <w:jc w:val="center"/>
              <w:rPr>
                <w:rFonts w:ascii="Arial" w:hAnsi="Arial" w:cs="Arial"/>
                <w:sz w:val="15"/>
                <w:szCs w:val="15"/>
              </w:rPr>
            </w:pPr>
            <w:r w:rsidRPr="00240ABE">
              <w:rPr>
                <w:rFonts w:ascii="Arial" w:hAnsi="Arial" w:cs="Arial"/>
                <w:sz w:val="15"/>
                <w:szCs w:val="15"/>
              </w:rPr>
              <w:t>e</w:t>
            </w:r>
          </w:p>
          <w:p w:rsidR="00885A29" w:rsidRPr="00240ABE" w:rsidRDefault="00885A29" w:rsidP="00E61D16">
            <w:pPr>
              <w:jc w:val="both"/>
              <w:rPr>
                <w:rFonts w:ascii="Arial" w:hAnsi="Arial" w:cs="Arial"/>
                <w:sz w:val="15"/>
                <w:szCs w:val="15"/>
              </w:rPr>
            </w:pPr>
          </w:p>
          <w:p w:rsidR="00885A29" w:rsidRPr="00240ABE" w:rsidRDefault="00885A29" w:rsidP="00E61D16">
            <w:pPr>
              <w:jc w:val="both"/>
              <w:rPr>
                <w:rFonts w:ascii="Arial" w:hAnsi="Arial" w:cs="Arial"/>
                <w:sz w:val="15"/>
                <w:szCs w:val="15"/>
              </w:rPr>
            </w:pPr>
            <w:r w:rsidRPr="00240ABE">
              <w:rPr>
                <w:rFonts w:ascii="Arial" w:hAnsi="Arial" w:cs="Arial"/>
                <w:sz w:val="15"/>
                <w:szCs w:val="15"/>
              </w:rPr>
              <w:t>l’operatore economico ha adottato provvedimenti concreti di carattere tecnico, organizzativo e relativi al personale idonei a prevenire ulteriori reati o illeciti?</w:t>
            </w:r>
          </w:p>
          <w:p w:rsidR="00885A29" w:rsidRPr="00240ABE" w:rsidRDefault="00885A29" w:rsidP="00E61D16">
            <w:pPr>
              <w:jc w:val="both"/>
              <w:rPr>
                <w:rFonts w:ascii="Arial" w:hAnsi="Arial" w:cs="Arial"/>
                <w:sz w:val="15"/>
                <w:szCs w:val="15"/>
              </w:rPr>
            </w:pPr>
          </w:p>
          <w:p w:rsidR="00885A29" w:rsidRPr="00240ABE" w:rsidRDefault="00885A29" w:rsidP="00E61D16">
            <w:pPr>
              <w:jc w:val="both"/>
              <w:rPr>
                <w:rFonts w:ascii="Arial" w:hAnsi="Arial" w:cs="Arial"/>
                <w:sz w:val="15"/>
                <w:szCs w:val="15"/>
              </w:rPr>
            </w:pPr>
            <w:r w:rsidRPr="00240ABE">
              <w:rPr>
                <w:rFonts w:ascii="Arial" w:hAnsi="Arial" w:cs="Arial"/>
                <w:b/>
                <w:sz w:val="15"/>
                <w:szCs w:val="15"/>
              </w:rPr>
              <w:t xml:space="preserve">In caso affermativo </w:t>
            </w:r>
            <w:r w:rsidRPr="00240ABE">
              <w:rPr>
                <w:rFonts w:ascii="Arial" w:hAnsi="Arial" w:cs="Arial"/>
                <w:sz w:val="15"/>
                <w:szCs w:val="15"/>
              </w:rPr>
              <w:t xml:space="preserve">elencare la documentazione pertinente: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E61D16">
            <w:pPr>
              <w:rPr>
                <w:rFonts w:ascii="Arial" w:hAnsi="Arial" w:cs="Arial"/>
                <w:sz w:val="15"/>
                <w:szCs w:val="15"/>
              </w:rPr>
            </w:pPr>
          </w:p>
          <w:p w:rsidR="00885A29" w:rsidRPr="00240ABE" w:rsidRDefault="00885A29" w:rsidP="00E61D16">
            <w:pPr>
              <w:rPr>
                <w:rFonts w:ascii="Arial" w:hAnsi="Arial" w:cs="Arial"/>
                <w:sz w:val="15"/>
                <w:szCs w:val="15"/>
              </w:rPr>
            </w:pPr>
          </w:p>
          <w:p w:rsidR="00885A29" w:rsidRPr="00240ABE" w:rsidRDefault="00885A29" w:rsidP="00E61D16">
            <w:pPr>
              <w:rPr>
                <w:rFonts w:ascii="Arial" w:hAnsi="Arial" w:cs="Arial"/>
                <w:sz w:val="15"/>
                <w:szCs w:val="15"/>
              </w:rPr>
            </w:pPr>
            <w:r w:rsidRPr="00240ABE">
              <w:rPr>
                <w:rFonts w:ascii="Arial" w:hAnsi="Arial" w:cs="Arial"/>
                <w:sz w:val="15"/>
                <w:szCs w:val="15"/>
              </w:rPr>
              <w:fldChar w:fldCharType="begin">
                <w:ffData>
                  <w:name w:val="Kontrollkästchen1"/>
                  <w:enabled/>
                  <w:calcOnExit w:val="0"/>
                  <w:checkBox>
                    <w:sizeAuto/>
                    <w:default w:val="0"/>
                  </w:checkBox>
                </w:ffData>
              </w:fldChar>
            </w:r>
            <w:r w:rsidRPr="00240ABE">
              <w:rPr>
                <w:rFonts w:ascii="Arial" w:hAnsi="Arial" w:cs="Arial"/>
                <w:sz w:val="15"/>
                <w:szCs w:val="15"/>
              </w:rPr>
              <w:instrText xml:space="preserve"> FORMCHECKBOX </w:instrText>
            </w:r>
            <w:r w:rsidRPr="00240ABE">
              <w:rPr>
                <w:rFonts w:ascii="Arial" w:hAnsi="Arial" w:cs="Arial"/>
                <w:sz w:val="15"/>
                <w:szCs w:val="15"/>
              </w:rPr>
            </w:r>
            <w:r w:rsidRPr="00240ABE">
              <w:rPr>
                <w:rFonts w:ascii="Arial" w:hAnsi="Arial" w:cs="Arial"/>
                <w:sz w:val="15"/>
                <w:szCs w:val="15"/>
              </w:rPr>
              <w:fldChar w:fldCharType="end"/>
            </w:r>
            <w:r w:rsidRPr="00240ABE">
              <w:rPr>
                <w:rFonts w:ascii="Arial" w:hAnsi="Arial" w:cs="Arial"/>
                <w:sz w:val="15"/>
                <w:szCs w:val="15"/>
              </w:rPr>
              <w:t xml:space="preserve"> Sì</w:t>
            </w:r>
            <w:r w:rsidRPr="00240ABE">
              <w:rPr>
                <w:rFonts w:ascii="Arial" w:hAnsi="Arial" w:cs="Arial"/>
                <w:sz w:val="15"/>
                <w:szCs w:val="15"/>
              </w:rPr>
              <w:tab/>
            </w:r>
            <w:r w:rsidRPr="00240ABE">
              <w:rPr>
                <w:rFonts w:ascii="Arial" w:hAnsi="Arial" w:cs="Arial"/>
                <w:sz w:val="15"/>
                <w:szCs w:val="15"/>
              </w:rPr>
              <w:fldChar w:fldCharType="begin">
                <w:ffData>
                  <w:name w:val="Kontrollkästchen2"/>
                  <w:enabled/>
                  <w:calcOnExit w:val="0"/>
                  <w:checkBox>
                    <w:sizeAuto/>
                    <w:default w:val="0"/>
                  </w:checkBox>
                </w:ffData>
              </w:fldChar>
            </w:r>
            <w:r w:rsidRPr="00240ABE">
              <w:rPr>
                <w:rFonts w:ascii="Arial" w:hAnsi="Arial" w:cs="Arial"/>
                <w:sz w:val="15"/>
                <w:szCs w:val="15"/>
              </w:rPr>
              <w:instrText xml:space="preserve"> FORMCHECKBOX </w:instrText>
            </w:r>
            <w:r w:rsidRPr="00240ABE">
              <w:rPr>
                <w:rFonts w:ascii="Arial" w:hAnsi="Arial" w:cs="Arial"/>
                <w:sz w:val="15"/>
                <w:szCs w:val="15"/>
              </w:rPr>
            </w:r>
            <w:r w:rsidRPr="00240ABE">
              <w:rPr>
                <w:rFonts w:ascii="Arial" w:hAnsi="Arial" w:cs="Arial"/>
                <w:sz w:val="15"/>
                <w:szCs w:val="15"/>
              </w:rPr>
              <w:fldChar w:fldCharType="end"/>
            </w:r>
            <w:r w:rsidRPr="00240ABE">
              <w:rPr>
                <w:rFonts w:ascii="Arial" w:hAnsi="Arial" w:cs="Arial"/>
                <w:sz w:val="15"/>
                <w:szCs w:val="15"/>
              </w:rPr>
              <w:t xml:space="preserve"> No</w:t>
            </w:r>
          </w:p>
          <w:p w:rsidR="00885A29" w:rsidRPr="00240ABE" w:rsidRDefault="00885A29" w:rsidP="00E61D16">
            <w:pPr>
              <w:rPr>
                <w:rFonts w:ascii="Arial" w:hAnsi="Arial" w:cs="Arial"/>
                <w:b/>
                <w:strike/>
                <w:sz w:val="15"/>
                <w:szCs w:val="15"/>
              </w:rPr>
            </w:pPr>
          </w:p>
          <w:p w:rsidR="00885A29" w:rsidRPr="00240ABE" w:rsidRDefault="00885A29" w:rsidP="00E61D16">
            <w:pPr>
              <w:rPr>
                <w:rFonts w:ascii="Arial" w:hAnsi="Arial" w:cs="Arial"/>
                <w:b/>
                <w:strike/>
                <w:sz w:val="15"/>
                <w:szCs w:val="15"/>
              </w:rPr>
            </w:pPr>
          </w:p>
          <w:p w:rsidR="00885A29" w:rsidRPr="00240ABE" w:rsidRDefault="00885A29" w:rsidP="00E61D16">
            <w:pPr>
              <w:rPr>
                <w:rFonts w:ascii="Arial" w:hAnsi="Arial" w:cs="Arial"/>
                <w:b/>
                <w:strike/>
                <w:sz w:val="15"/>
                <w:szCs w:val="15"/>
              </w:rPr>
            </w:pPr>
          </w:p>
          <w:p w:rsidR="00885A29" w:rsidRPr="00240ABE" w:rsidRDefault="00885A29" w:rsidP="00E61D16">
            <w:pPr>
              <w:rPr>
                <w:rFonts w:ascii="Arial" w:hAnsi="Arial" w:cs="Arial"/>
                <w:sz w:val="15"/>
                <w:szCs w:val="15"/>
              </w:rPr>
            </w:pPr>
            <w:r w:rsidRPr="00240ABE">
              <w:rPr>
                <w:rFonts w:ascii="Arial" w:hAnsi="Arial" w:cs="Arial"/>
                <w:b/>
                <w:sz w:val="28"/>
                <w:szCs w:val="28"/>
              </w:rPr>
              <w:t xml:space="preserve">□ </w:t>
            </w:r>
            <w:r w:rsidRPr="00240ABE">
              <w:rPr>
                <w:rFonts w:ascii="Arial" w:hAnsi="Arial" w:cs="Arial"/>
                <w:sz w:val="15"/>
                <w:szCs w:val="15"/>
              </w:rPr>
              <w:t xml:space="preserve">Sì        </w:t>
            </w:r>
            <w:r w:rsidRPr="00240ABE">
              <w:rPr>
                <w:rFonts w:ascii="Arial" w:hAnsi="Arial" w:cs="Arial"/>
                <w:b/>
                <w:sz w:val="28"/>
                <w:szCs w:val="28"/>
              </w:rPr>
              <w:t xml:space="preserve">□ </w:t>
            </w:r>
            <w:r w:rsidRPr="00240ABE">
              <w:rPr>
                <w:rFonts w:ascii="Arial" w:hAnsi="Arial" w:cs="Arial"/>
                <w:sz w:val="15"/>
                <w:szCs w:val="15"/>
              </w:rPr>
              <w:t>No</w:t>
            </w:r>
          </w:p>
          <w:p w:rsidR="00885A29" w:rsidRPr="00240ABE" w:rsidRDefault="00885A29" w:rsidP="00E61D16">
            <w:pPr>
              <w:rPr>
                <w:rFonts w:ascii="Arial" w:hAnsi="Arial" w:cs="Arial"/>
                <w:sz w:val="15"/>
                <w:szCs w:val="15"/>
              </w:rPr>
            </w:pPr>
          </w:p>
          <w:p w:rsidR="00885A29" w:rsidRPr="00240ABE" w:rsidRDefault="00885A29" w:rsidP="00E61D16">
            <w:pPr>
              <w:rPr>
                <w:rFonts w:ascii="Arial" w:hAnsi="Arial" w:cs="Arial"/>
                <w:sz w:val="15"/>
                <w:szCs w:val="15"/>
              </w:rPr>
            </w:pPr>
          </w:p>
          <w:p w:rsidR="00885A29" w:rsidRPr="00240ABE" w:rsidRDefault="00885A29" w:rsidP="00E61D16">
            <w:pPr>
              <w:rPr>
                <w:rFonts w:ascii="Arial" w:hAnsi="Arial" w:cs="Arial"/>
                <w:sz w:val="15"/>
                <w:szCs w:val="15"/>
              </w:rPr>
            </w:pPr>
          </w:p>
          <w:p w:rsidR="00885A29" w:rsidRPr="00240ABE" w:rsidRDefault="00885A29" w:rsidP="00E61D16">
            <w:pPr>
              <w:rPr>
                <w:rFonts w:ascii="Arial" w:hAnsi="Arial" w:cs="Arial"/>
                <w:b/>
                <w:sz w:val="16"/>
                <w:szCs w:val="16"/>
              </w:rPr>
            </w:pPr>
            <w:r w:rsidRPr="00240ABE">
              <w:rPr>
                <w:rFonts w:ascii="Arial" w:hAnsi="Arial" w:cs="Arial"/>
                <w:b/>
                <w:sz w:val="28"/>
                <w:szCs w:val="28"/>
              </w:rPr>
              <w:t xml:space="preserve">□ </w:t>
            </w:r>
            <w:r w:rsidRPr="00240ABE">
              <w:rPr>
                <w:rFonts w:ascii="Arial" w:hAnsi="Arial" w:cs="Arial"/>
                <w:sz w:val="15"/>
                <w:szCs w:val="15"/>
              </w:rPr>
              <w:t xml:space="preserve">Sì        </w:t>
            </w:r>
            <w:r w:rsidRPr="00240ABE">
              <w:rPr>
                <w:rFonts w:ascii="Arial" w:hAnsi="Arial" w:cs="Arial"/>
                <w:b/>
                <w:sz w:val="28"/>
                <w:szCs w:val="28"/>
              </w:rPr>
              <w:t xml:space="preserve">□ </w:t>
            </w:r>
            <w:r w:rsidRPr="00240ABE">
              <w:rPr>
                <w:rFonts w:ascii="Arial" w:hAnsi="Arial" w:cs="Arial"/>
                <w:sz w:val="15"/>
                <w:szCs w:val="15"/>
              </w:rPr>
              <w:t>No</w:t>
            </w:r>
          </w:p>
        </w:tc>
      </w:tr>
      <w:tr w:rsidR="00885A29" w:rsidTr="00240AB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E61D16">
            <w:pPr>
              <w:tabs>
                <w:tab w:val="left" w:pos="477"/>
              </w:tabs>
              <w:jc w:val="both"/>
              <w:rPr>
                <w:rFonts w:ascii="Arial" w:hAnsi="Arial" w:cs="Arial"/>
                <w:sz w:val="15"/>
                <w:szCs w:val="15"/>
              </w:rPr>
            </w:pPr>
            <w:r w:rsidRPr="00240ABE">
              <w:rPr>
                <w:rFonts w:ascii="Arial" w:hAnsi="Arial" w:cs="Arial"/>
                <w:b/>
                <w:sz w:val="15"/>
                <w:szCs w:val="15"/>
                <w:u w:val="single"/>
              </w:rPr>
              <w:t>3.C.5</w:t>
            </w:r>
            <w:r w:rsidRPr="00240ABE">
              <w:rPr>
                <w:rFonts w:ascii="Arial" w:hAnsi="Arial" w:cs="Arial"/>
                <w:sz w:val="15"/>
                <w:szCs w:val="15"/>
              </w:rPr>
              <w:t xml:space="preserve"> L'operatore economico ha commesso </w:t>
            </w:r>
            <w:r w:rsidRPr="00240ABE">
              <w:rPr>
                <w:rFonts w:ascii="Arial" w:hAnsi="Arial" w:cs="Arial"/>
                <w:b/>
                <w:sz w:val="15"/>
                <w:szCs w:val="15"/>
              </w:rPr>
              <w:t>significative o persistenti carenze nell’esecuzione di un precedente contratto di appalto o di concessione che ne hanno causato la risoluzione per inadempimento ovvero la condanna al risarcimento del danno o altre sanzioni comparabili</w:t>
            </w:r>
            <w:r w:rsidRPr="00240ABE">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E61D16">
            <w:pPr>
              <w:rPr>
                <w:rFonts w:ascii="Arial" w:hAnsi="Arial" w:cs="Arial"/>
                <w:sz w:val="15"/>
                <w:szCs w:val="15"/>
              </w:rPr>
            </w:pPr>
            <w:r w:rsidRPr="00240ABE">
              <w:rPr>
                <w:rFonts w:ascii="Arial" w:hAnsi="Arial" w:cs="Arial"/>
                <w:sz w:val="15"/>
                <w:szCs w:val="15"/>
              </w:rPr>
              <w:fldChar w:fldCharType="begin">
                <w:ffData>
                  <w:name w:val="Kontrollkästchen1"/>
                  <w:enabled/>
                  <w:calcOnExit w:val="0"/>
                  <w:checkBox>
                    <w:sizeAuto/>
                    <w:default w:val="0"/>
                  </w:checkBox>
                </w:ffData>
              </w:fldChar>
            </w:r>
            <w:r w:rsidRPr="00240ABE">
              <w:rPr>
                <w:rFonts w:ascii="Arial" w:hAnsi="Arial" w:cs="Arial"/>
                <w:sz w:val="15"/>
                <w:szCs w:val="15"/>
              </w:rPr>
              <w:instrText xml:space="preserve"> FORMCHECKBOX </w:instrText>
            </w:r>
            <w:r w:rsidRPr="00240ABE">
              <w:rPr>
                <w:rFonts w:ascii="Arial" w:hAnsi="Arial" w:cs="Arial"/>
                <w:sz w:val="15"/>
                <w:szCs w:val="15"/>
              </w:rPr>
            </w:r>
            <w:r w:rsidRPr="00240ABE">
              <w:rPr>
                <w:rFonts w:ascii="Arial" w:hAnsi="Arial" w:cs="Arial"/>
                <w:sz w:val="15"/>
                <w:szCs w:val="15"/>
              </w:rPr>
              <w:fldChar w:fldCharType="end"/>
            </w:r>
            <w:r w:rsidRPr="00240ABE">
              <w:rPr>
                <w:rFonts w:ascii="Arial" w:hAnsi="Arial" w:cs="Arial"/>
                <w:sz w:val="15"/>
                <w:szCs w:val="15"/>
              </w:rPr>
              <w:t xml:space="preserve"> Sì</w:t>
            </w:r>
            <w:r w:rsidRPr="00240ABE">
              <w:rPr>
                <w:rFonts w:ascii="Arial" w:hAnsi="Arial" w:cs="Arial"/>
                <w:sz w:val="15"/>
                <w:szCs w:val="15"/>
              </w:rPr>
              <w:tab/>
            </w:r>
            <w:r w:rsidRPr="00240ABE">
              <w:rPr>
                <w:rFonts w:ascii="Arial" w:hAnsi="Arial" w:cs="Arial"/>
                <w:sz w:val="15"/>
                <w:szCs w:val="15"/>
              </w:rPr>
              <w:fldChar w:fldCharType="begin">
                <w:ffData>
                  <w:name w:val="Kontrollkästchen2"/>
                  <w:enabled/>
                  <w:calcOnExit w:val="0"/>
                  <w:checkBox>
                    <w:sizeAuto/>
                    <w:default w:val="0"/>
                  </w:checkBox>
                </w:ffData>
              </w:fldChar>
            </w:r>
            <w:r w:rsidRPr="00240ABE">
              <w:rPr>
                <w:rFonts w:ascii="Arial" w:hAnsi="Arial" w:cs="Arial"/>
                <w:sz w:val="15"/>
                <w:szCs w:val="15"/>
              </w:rPr>
              <w:instrText xml:space="preserve"> FORMCHECKBOX </w:instrText>
            </w:r>
            <w:r w:rsidRPr="00240ABE">
              <w:rPr>
                <w:rFonts w:ascii="Arial" w:hAnsi="Arial" w:cs="Arial"/>
                <w:sz w:val="15"/>
                <w:szCs w:val="15"/>
              </w:rPr>
            </w:r>
            <w:r w:rsidRPr="00240ABE">
              <w:rPr>
                <w:rFonts w:ascii="Arial" w:hAnsi="Arial" w:cs="Arial"/>
                <w:sz w:val="15"/>
                <w:szCs w:val="15"/>
              </w:rPr>
              <w:fldChar w:fldCharType="end"/>
            </w:r>
            <w:r w:rsidRPr="00240ABE">
              <w:rPr>
                <w:rFonts w:ascii="Arial" w:hAnsi="Arial" w:cs="Arial"/>
                <w:sz w:val="15"/>
                <w:szCs w:val="15"/>
              </w:rPr>
              <w:t xml:space="preserve"> No</w:t>
            </w:r>
          </w:p>
        </w:tc>
      </w:tr>
      <w:tr w:rsidR="00885A29" w:rsidTr="00240AB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pPr>
              <w:rPr>
                <w:rFonts w:ascii="Arial" w:hAnsi="Arial" w:cs="Arial"/>
                <w:b/>
                <w:strike/>
                <w:sz w:val="15"/>
                <w:szCs w:val="15"/>
              </w:rPr>
            </w:pPr>
            <w:r w:rsidRPr="00240ABE">
              <w:rPr>
                <w:rFonts w:ascii="Arial" w:hAnsi="Arial" w:cs="Arial"/>
                <w:b/>
                <w:sz w:val="15"/>
                <w:szCs w:val="15"/>
              </w:rPr>
              <w:t xml:space="preserve">IN CASO AFFERMATIVO PROSEGUIRE ALTRIMENTI SALTARE AL PUNTO </w:t>
            </w:r>
            <w:r w:rsidRPr="00240ABE">
              <w:rPr>
                <w:rFonts w:ascii="Arial" w:hAnsi="Arial" w:cs="Arial"/>
                <w:b/>
                <w:sz w:val="15"/>
                <w:szCs w:val="15"/>
                <w:u w:val="single"/>
              </w:rPr>
              <w:t>3.C.6</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pPr>
              <w:rPr>
                <w:rFonts w:ascii="Arial" w:hAnsi="Arial" w:cs="Arial"/>
                <w:b/>
                <w:strike/>
                <w:sz w:val="15"/>
                <w:szCs w:val="15"/>
              </w:rPr>
            </w:pPr>
          </w:p>
        </w:tc>
      </w:tr>
      <w:tr w:rsidR="00885A29" w:rsidTr="00240AB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E61D16">
            <w:pPr>
              <w:jc w:val="both"/>
              <w:rPr>
                <w:rFonts w:ascii="Arial" w:hAnsi="Arial" w:cs="Arial"/>
                <w:sz w:val="15"/>
                <w:szCs w:val="15"/>
              </w:rPr>
            </w:pPr>
            <w:r w:rsidRPr="00240ABE">
              <w:rPr>
                <w:rFonts w:ascii="Arial" w:hAnsi="Arial" w:cs="Arial"/>
                <w:sz w:val="15"/>
                <w:szCs w:val="15"/>
              </w:rPr>
              <w:t>Fornire informazioni dettagliate sul comportamento illecito tenuto e la conseguente sanzione irrogata: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E61D16">
            <w:pPr>
              <w:rPr>
                <w:rFonts w:ascii="Arial" w:hAnsi="Arial" w:cs="Arial"/>
                <w:sz w:val="15"/>
                <w:szCs w:val="15"/>
              </w:rPr>
            </w:pPr>
            <w:r w:rsidRPr="00240ABE">
              <w:rPr>
                <w:rFonts w:ascii="Arial" w:hAnsi="Arial" w:cs="Arial"/>
                <w:sz w:val="15"/>
                <w:szCs w:val="15"/>
              </w:rPr>
              <w:fldChar w:fldCharType="begin">
                <w:ffData>
                  <w:name w:val="Text45"/>
                  <w:enabled/>
                  <w:calcOnExit w:val="0"/>
                  <w:textInput/>
                </w:ffData>
              </w:fldChar>
            </w:r>
            <w:r w:rsidRPr="00240ABE">
              <w:rPr>
                <w:rFonts w:ascii="Arial" w:hAnsi="Arial" w:cs="Arial"/>
                <w:sz w:val="15"/>
                <w:szCs w:val="15"/>
              </w:rPr>
              <w:instrText xml:space="preserve"> FORMTEXT </w:instrText>
            </w:r>
            <w:r w:rsidRPr="00240ABE">
              <w:rPr>
                <w:rFonts w:ascii="Arial" w:hAnsi="Arial" w:cs="Arial"/>
                <w:sz w:val="15"/>
                <w:szCs w:val="15"/>
              </w:rPr>
            </w:r>
            <w:r w:rsidRPr="00240ABE">
              <w:rPr>
                <w:rFonts w:ascii="Arial" w:hAnsi="Arial" w:cs="Arial"/>
                <w:sz w:val="15"/>
                <w:szCs w:val="15"/>
              </w:rPr>
              <w:fldChar w:fldCharType="separate"/>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fldChar w:fldCharType="end"/>
            </w:r>
          </w:p>
        </w:tc>
      </w:tr>
      <w:tr w:rsidR="00885A29" w:rsidTr="00240AB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E61D16">
            <w:pPr>
              <w:rPr>
                <w:rFonts w:ascii="Arial" w:hAnsi="Arial" w:cs="Arial"/>
                <w:sz w:val="15"/>
                <w:szCs w:val="15"/>
              </w:rPr>
            </w:pPr>
            <w:r w:rsidRPr="00240ABE">
              <w:rPr>
                <w:rFonts w:ascii="Arial" w:hAnsi="Arial" w:cs="Arial"/>
                <w:sz w:val="15"/>
                <w:szCs w:val="15"/>
              </w:rPr>
              <w:t>Indicare se:</w:t>
            </w:r>
          </w:p>
          <w:p w:rsidR="00885A29" w:rsidRPr="00240ABE" w:rsidRDefault="00885A29" w:rsidP="00E61D16">
            <w:pPr>
              <w:rPr>
                <w:rFonts w:ascii="Arial" w:hAnsi="Arial" w:cs="Arial"/>
                <w:sz w:val="15"/>
                <w:szCs w:val="15"/>
              </w:rPr>
            </w:pPr>
          </w:p>
          <w:p w:rsidR="00885A29" w:rsidRPr="00240ABE" w:rsidRDefault="00885A29" w:rsidP="00E61D16">
            <w:pPr>
              <w:rPr>
                <w:rFonts w:ascii="Arial" w:hAnsi="Arial" w:cs="Arial"/>
                <w:sz w:val="15"/>
                <w:szCs w:val="15"/>
              </w:rPr>
            </w:pPr>
            <w:r w:rsidRPr="00240ABE">
              <w:rPr>
                <w:rFonts w:ascii="Arial" w:hAnsi="Arial" w:cs="Arial"/>
                <w:sz w:val="15"/>
                <w:szCs w:val="15"/>
              </w:rPr>
              <w:t>1) è stato risarcito interamente il danno?</w:t>
            </w:r>
          </w:p>
          <w:p w:rsidR="00885A29" w:rsidRPr="00240ABE" w:rsidRDefault="00885A29" w:rsidP="00E61D16">
            <w:pPr>
              <w:rPr>
                <w:rFonts w:ascii="Arial" w:hAnsi="Arial" w:cs="Arial"/>
                <w:sz w:val="15"/>
                <w:szCs w:val="15"/>
              </w:rPr>
            </w:pPr>
          </w:p>
          <w:p w:rsidR="00885A29" w:rsidRPr="00240ABE" w:rsidRDefault="00885A29" w:rsidP="00E61D16">
            <w:pPr>
              <w:jc w:val="center"/>
              <w:rPr>
                <w:rFonts w:ascii="Arial" w:hAnsi="Arial" w:cs="Arial"/>
                <w:sz w:val="15"/>
                <w:szCs w:val="15"/>
              </w:rPr>
            </w:pPr>
            <w:r w:rsidRPr="00240ABE">
              <w:rPr>
                <w:rFonts w:ascii="Arial" w:hAnsi="Arial" w:cs="Arial"/>
                <w:sz w:val="15"/>
                <w:szCs w:val="15"/>
              </w:rPr>
              <w:t>ovvero</w:t>
            </w:r>
          </w:p>
          <w:p w:rsidR="00885A29" w:rsidRPr="00240ABE" w:rsidRDefault="00885A29" w:rsidP="00E61D16">
            <w:pPr>
              <w:rPr>
                <w:rFonts w:ascii="Arial" w:hAnsi="Arial" w:cs="Arial"/>
                <w:sz w:val="15"/>
                <w:szCs w:val="15"/>
              </w:rPr>
            </w:pPr>
          </w:p>
          <w:p w:rsidR="00885A29" w:rsidRPr="00240ABE" w:rsidRDefault="00885A29" w:rsidP="00E61D16">
            <w:pPr>
              <w:rPr>
                <w:rFonts w:ascii="Arial" w:hAnsi="Arial" w:cs="Arial"/>
                <w:sz w:val="15"/>
                <w:szCs w:val="15"/>
              </w:rPr>
            </w:pPr>
            <w:r w:rsidRPr="00240ABE">
              <w:rPr>
                <w:rFonts w:ascii="Arial" w:hAnsi="Arial" w:cs="Arial"/>
                <w:sz w:val="15"/>
                <w:szCs w:val="15"/>
              </w:rPr>
              <w:t>2) è stato formalizzato l’impegno a risarcire il danno?</w:t>
            </w:r>
          </w:p>
          <w:p w:rsidR="00885A29" w:rsidRPr="00240ABE" w:rsidRDefault="00885A29" w:rsidP="00E61D16">
            <w:pPr>
              <w:rPr>
                <w:rFonts w:ascii="Arial" w:hAnsi="Arial" w:cs="Arial"/>
                <w:sz w:val="15"/>
                <w:szCs w:val="15"/>
              </w:rPr>
            </w:pPr>
          </w:p>
          <w:p w:rsidR="00885A29" w:rsidRPr="00240ABE" w:rsidRDefault="00885A29" w:rsidP="00E61D16">
            <w:pPr>
              <w:jc w:val="center"/>
              <w:rPr>
                <w:rFonts w:ascii="Arial" w:hAnsi="Arial" w:cs="Arial"/>
                <w:sz w:val="15"/>
                <w:szCs w:val="15"/>
              </w:rPr>
            </w:pPr>
            <w:r w:rsidRPr="00240ABE">
              <w:rPr>
                <w:rFonts w:ascii="Arial" w:hAnsi="Arial" w:cs="Arial"/>
                <w:sz w:val="15"/>
                <w:szCs w:val="15"/>
              </w:rPr>
              <w:t>e</w:t>
            </w:r>
          </w:p>
          <w:p w:rsidR="00885A29" w:rsidRPr="00240ABE" w:rsidRDefault="00885A29" w:rsidP="00E61D16">
            <w:pPr>
              <w:jc w:val="both"/>
              <w:rPr>
                <w:rFonts w:ascii="Arial" w:hAnsi="Arial" w:cs="Arial"/>
                <w:sz w:val="15"/>
                <w:szCs w:val="15"/>
              </w:rPr>
            </w:pPr>
          </w:p>
          <w:p w:rsidR="00885A29" w:rsidRPr="00240ABE" w:rsidRDefault="00885A29" w:rsidP="00E61D16">
            <w:pPr>
              <w:jc w:val="both"/>
              <w:rPr>
                <w:rFonts w:ascii="Arial" w:hAnsi="Arial" w:cs="Arial"/>
                <w:sz w:val="15"/>
                <w:szCs w:val="15"/>
              </w:rPr>
            </w:pPr>
            <w:r w:rsidRPr="00240ABE">
              <w:rPr>
                <w:rFonts w:ascii="Arial" w:hAnsi="Arial" w:cs="Arial"/>
                <w:sz w:val="15"/>
                <w:szCs w:val="15"/>
              </w:rPr>
              <w:t>l’operatore economico ha adottato provvedimenti concreti di carattere tecnico, organizzativo e relativi al personale idonei a prevenire ulteriori reati o illeciti?</w:t>
            </w:r>
          </w:p>
          <w:p w:rsidR="00885A29" w:rsidRPr="00240ABE" w:rsidRDefault="00885A29" w:rsidP="00E61D16">
            <w:pPr>
              <w:jc w:val="both"/>
              <w:rPr>
                <w:rFonts w:ascii="Arial" w:hAnsi="Arial" w:cs="Arial"/>
                <w:sz w:val="15"/>
                <w:szCs w:val="15"/>
              </w:rPr>
            </w:pPr>
          </w:p>
          <w:p w:rsidR="00885A29" w:rsidRPr="00240ABE" w:rsidRDefault="00885A29" w:rsidP="00E61D16">
            <w:pPr>
              <w:jc w:val="both"/>
              <w:rPr>
                <w:rFonts w:ascii="Arial" w:hAnsi="Arial" w:cs="Arial"/>
                <w:sz w:val="15"/>
                <w:szCs w:val="15"/>
              </w:rPr>
            </w:pPr>
            <w:r w:rsidRPr="00240ABE">
              <w:rPr>
                <w:rFonts w:ascii="Arial" w:hAnsi="Arial" w:cs="Arial"/>
                <w:b/>
                <w:sz w:val="15"/>
                <w:szCs w:val="15"/>
              </w:rPr>
              <w:t xml:space="preserve">In caso affermativo </w:t>
            </w:r>
            <w:r w:rsidRPr="00240ABE">
              <w:rPr>
                <w:rFonts w:ascii="Arial" w:hAnsi="Arial" w:cs="Arial"/>
                <w:sz w:val="15"/>
                <w:szCs w:val="15"/>
              </w:rPr>
              <w:t xml:space="preserve">elencare la documentazione pertinente: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E61D16">
            <w:pPr>
              <w:rPr>
                <w:rFonts w:ascii="Arial" w:hAnsi="Arial" w:cs="Arial"/>
                <w:sz w:val="15"/>
                <w:szCs w:val="15"/>
              </w:rPr>
            </w:pPr>
          </w:p>
          <w:p w:rsidR="00885A29" w:rsidRPr="00240ABE" w:rsidRDefault="00885A29" w:rsidP="00E61D16">
            <w:pPr>
              <w:rPr>
                <w:rFonts w:ascii="Arial" w:hAnsi="Arial" w:cs="Arial"/>
                <w:sz w:val="15"/>
                <w:szCs w:val="15"/>
              </w:rPr>
            </w:pPr>
          </w:p>
          <w:p w:rsidR="00885A29" w:rsidRPr="00240ABE" w:rsidRDefault="00885A29" w:rsidP="00E61D16">
            <w:pPr>
              <w:rPr>
                <w:rFonts w:ascii="Arial" w:hAnsi="Arial" w:cs="Arial"/>
                <w:sz w:val="15"/>
                <w:szCs w:val="15"/>
              </w:rPr>
            </w:pPr>
            <w:r w:rsidRPr="00240ABE">
              <w:rPr>
                <w:rFonts w:ascii="Arial" w:hAnsi="Arial" w:cs="Arial"/>
                <w:sz w:val="15"/>
                <w:szCs w:val="15"/>
              </w:rPr>
              <w:fldChar w:fldCharType="begin">
                <w:ffData>
                  <w:name w:val="Kontrollkästchen1"/>
                  <w:enabled/>
                  <w:calcOnExit w:val="0"/>
                  <w:checkBox>
                    <w:sizeAuto/>
                    <w:default w:val="0"/>
                  </w:checkBox>
                </w:ffData>
              </w:fldChar>
            </w:r>
            <w:r w:rsidRPr="00240ABE">
              <w:rPr>
                <w:rFonts w:ascii="Arial" w:hAnsi="Arial" w:cs="Arial"/>
                <w:sz w:val="15"/>
                <w:szCs w:val="15"/>
              </w:rPr>
              <w:instrText xml:space="preserve"> FORMCHECKBOX </w:instrText>
            </w:r>
            <w:r w:rsidRPr="00240ABE">
              <w:rPr>
                <w:rFonts w:ascii="Arial" w:hAnsi="Arial" w:cs="Arial"/>
                <w:sz w:val="15"/>
                <w:szCs w:val="15"/>
              </w:rPr>
            </w:r>
            <w:r w:rsidRPr="00240ABE">
              <w:rPr>
                <w:rFonts w:ascii="Arial" w:hAnsi="Arial" w:cs="Arial"/>
                <w:sz w:val="15"/>
                <w:szCs w:val="15"/>
              </w:rPr>
              <w:fldChar w:fldCharType="end"/>
            </w:r>
            <w:r w:rsidRPr="00240ABE">
              <w:rPr>
                <w:rFonts w:ascii="Arial" w:hAnsi="Arial" w:cs="Arial"/>
                <w:sz w:val="15"/>
                <w:szCs w:val="15"/>
              </w:rPr>
              <w:t xml:space="preserve"> Sì</w:t>
            </w:r>
            <w:r w:rsidRPr="00240ABE">
              <w:rPr>
                <w:rFonts w:ascii="Arial" w:hAnsi="Arial" w:cs="Arial"/>
                <w:sz w:val="15"/>
                <w:szCs w:val="15"/>
              </w:rPr>
              <w:tab/>
            </w:r>
            <w:r w:rsidRPr="00240ABE">
              <w:rPr>
                <w:rFonts w:ascii="Arial" w:hAnsi="Arial" w:cs="Arial"/>
                <w:sz w:val="15"/>
                <w:szCs w:val="15"/>
              </w:rPr>
              <w:fldChar w:fldCharType="begin">
                <w:ffData>
                  <w:name w:val="Kontrollkästchen2"/>
                  <w:enabled/>
                  <w:calcOnExit w:val="0"/>
                  <w:checkBox>
                    <w:sizeAuto/>
                    <w:default w:val="0"/>
                  </w:checkBox>
                </w:ffData>
              </w:fldChar>
            </w:r>
            <w:r w:rsidRPr="00240ABE">
              <w:rPr>
                <w:rFonts w:ascii="Arial" w:hAnsi="Arial" w:cs="Arial"/>
                <w:sz w:val="15"/>
                <w:szCs w:val="15"/>
              </w:rPr>
              <w:instrText xml:space="preserve"> FORMCHECKBOX </w:instrText>
            </w:r>
            <w:r w:rsidRPr="00240ABE">
              <w:rPr>
                <w:rFonts w:ascii="Arial" w:hAnsi="Arial" w:cs="Arial"/>
                <w:sz w:val="15"/>
                <w:szCs w:val="15"/>
              </w:rPr>
            </w:r>
            <w:r w:rsidRPr="00240ABE">
              <w:rPr>
                <w:rFonts w:ascii="Arial" w:hAnsi="Arial" w:cs="Arial"/>
                <w:sz w:val="15"/>
                <w:szCs w:val="15"/>
              </w:rPr>
              <w:fldChar w:fldCharType="end"/>
            </w:r>
            <w:r w:rsidRPr="00240ABE">
              <w:rPr>
                <w:rFonts w:ascii="Arial" w:hAnsi="Arial" w:cs="Arial"/>
                <w:sz w:val="15"/>
                <w:szCs w:val="15"/>
              </w:rPr>
              <w:t xml:space="preserve"> No</w:t>
            </w:r>
          </w:p>
          <w:p w:rsidR="00885A29" w:rsidRPr="00240ABE" w:rsidRDefault="00885A29" w:rsidP="00E61D16">
            <w:pPr>
              <w:rPr>
                <w:rFonts w:ascii="Arial" w:hAnsi="Arial" w:cs="Arial"/>
                <w:b/>
                <w:strike/>
                <w:sz w:val="15"/>
                <w:szCs w:val="15"/>
              </w:rPr>
            </w:pPr>
          </w:p>
          <w:p w:rsidR="00885A29" w:rsidRPr="00240ABE" w:rsidRDefault="00885A29" w:rsidP="00E61D16">
            <w:pPr>
              <w:rPr>
                <w:rFonts w:ascii="Arial" w:hAnsi="Arial" w:cs="Arial"/>
                <w:b/>
                <w:strike/>
                <w:sz w:val="15"/>
                <w:szCs w:val="15"/>
              </w:rPr>
            </w:pPr>
          </w:p>
          <w:p w:rsidR="00885A29" w:rsidRPr="00240ABE" w:rsidRDefault="00885A29" w:rsidP="00E61D16">
            <w:pPr>
              <w:rPr>
                <w:rFonts w:ascii="Arial" w:hAnsi="Arial" w:cs="Arial"/>
                <w:b/>
                <w:strike/>
                <w:sz w:val="15"/>
                <w:szCs w:val="15"/>
              </w:rPr>
            </w:pPr>
          </w:p>
          <w:p w:rsidR="00885A29" w:rsidRPr="00240ABE" w:rsidRDefault="00885A29" w:rsidP="00E61D16">
            <w:pPr>
              <w:rPr>
                <w:rFonts w:ascii="Arial" w:hAnsi="Arial" w:cs="Arial"/>
                <w:sz w:val="15"/>
                <w:szCs w:val="15"/>
              </w:rPr>
            </w:pPr>
            <w:r w:rsidRPr="00240ABE">
              <w:rPr>
                <w:rFonts w:ascii="Arial" w:hAnsi="Arial" w:cs="Arial"/>
                <w:b/>
                <w:sz w:val="28"/>
                <w:szCs w:val="28"/>
              </w:rPr>
              <w:t xml:space="preserve">□ </w:t>
            </w:r>
            <w:r w:rsidRPr="00240ABE">
              <w:rPr>
                <w:rFonts w:ascii="Arial" w:hAnsi="Arial" w:cs="Arial"/>
                <w:sz w:val="15"/>
                <w:szCs w:val="15"/>
              </w:rPr>
              <w:t xml:space="preserve">Sì        </w:t>
            </w:r>
            <w:r w:rsidRPr="00240ABE">
              <w:rPr>
                <w:rFonts w:ascii="Arial" w:hAnsi="Arial" w:cs="Arial"/>
                <w:b/>
                <w:sz w:val="28"/>
                <w:szCs w:val="28"/>
              </w:rPr>
              <w:t xml:space="preserve">□ </w:t>
            </w:r>
            <w:r w:rsidRPr="00240ABE">
              <w:rPr>
                <w:rFonts w:ascii="Arial" w:hAnsi="Arial" w:cs="Arial"/>
                <w:sz w:val="15"/>
                <w:szCs w:val="15"/>
              </w:rPr>
              <w:t>No</w:t>
            </w:r>
          </w:p>
          <w:p w:rsidR="00885A29" w:rsidRPr="00240ABE" w:rsidRDefault="00885A29" w:rsidP="00E61D16">
            <w:pPr>
              <w:rPr>
                <w:rFonts w:ascii="Arial" w:hAnsi="Arial" w:cs="Arial"/>
                <w:sz w:val="15"/>
                <w:szCs w:val="15"/>
              </w:rPr>
            </w:pPr>
          </w:p>
          <w:p w:rsidR="00885A29" w:rsidRPr="00240ABE" w:rsidRDefault="00885A29" w:rsidP="00E61D16">
            <w:pPr>
              <w:rPr>
                <w:rFonts w:ascii="Arial" w:hAnsi="Arial" w:cs="Arial"/>
                <w:sz w:val="15"/>
                <w:szCs w:val="15"/>
              </w:rPr>
            </w:pPr>
          </w:p>
          <w:p w:rsidR="00885A29" w:rsidRPr="00240ABE" w:rsidRDefault="00885A29" w:rsidP="00E61D16">
            <w:pPr>
              <w:rPr>
                <w:rFonts w:ascii="Arial" w:hAnsi="Arial" w:cs="Arial"/>
                <w:sz w:val="15"/>
                <w:szCs w:val="15"/>
              </w:rPr>
            </w:pPr>
          </w:p>
          <w:p w:rsidR="00885A29" w:rsidRPr="00240ABE" w:rsidRDefault="00885A29" w:rsidP="00E61D16">
            <w:pPr>
              <w:rPr>
                <w:rFonts w:ascii="Arial" w:hAnsi="Arial" w:cs="Arial"/>
                <w:b/>
                <w:sz w:val="16"/>
                <w:szCs w:val="16"/>
              </w:rPr>
            </w:pPr>
            <w:r w:rsidRPr="00240ABE">
              <w:rPr>
                <w:rFonts w:ascii="Arial" w:hAnsi="Arial" w:cs="Arial"/>
                <w:b/>
                <w:sz w:val="28"/>
                <w:szCs w:val="28"/>
              </w:rPr>
              <w:t xml:space="preserve">□ </w:t>
            </w:r>
            <w:r w:rsidRPr="00240ABE">
              <w:rPr>
                <w:rFonts w:ascii="Arial" w:hAnsi="Arial" w:cs="Arial"/>
                <w:sz w:val="15"/>
                <w:szCs w:val="15"/>
              </w:rPr>
              <w:t xml:space="preserve">Sì        </w:t>
            </w:r>
            <w:r w:rsidRPr="00240ABE">
              <w:rPr>
                <w:rFonts w:ascii="Arial" w:hAnsi="Arial" w:cs="Arial"/>
                <w:b/>
                <w:sz w:val="28"/>
                <w:szCs w:val="28"/>
              </w:rPr>
              <w:t xml:space="preserve">□ </w:t>
            </w:r>
            <w:r w:rsidRPr="00240ABE">
              <w:rPr>
                <w:rFonts w:ascii="Arial" w:hAnsi="Arial" w:cs="Arial"/>
                <w:sz w:val="15"/>
                <w:szCs w:val="15"/>
              </w:rPr>
              <w:t>No</w:t>
            </w:r>
          </w:p>
        </w:tc>
      </w:tr>
      <w:tr w:rsidR="00885A29" w:rsidTr="00240AB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26076D">
            <w:pPr>
              <w:jc w:val="both"/>
              <w:rPr>
                <w:rFonts w:ascii="Arial" w:hAnsi="Arial" w:cs="Arial"/>
                <w:b/>
                <w:strike/>
                <w:sz w:val="15"/>
                <w:szCs w:val="15"/>
              </w:rPr>
            </w:pPr>
            <w:r w:rsidRPr="00240ABE">
              <w:rPr>
                <w:rFonts w:ascii="Arial" w:hAnsi="Arial" w:cs="Arial"/>
                <w:b/>
                <w:sz w:val="15"/>
                <w:szCs w:val="15"/>
                <w:u w:val="single"/>
              </w:rPr>
              <w:t>3.C.6</w:t>
            </w:r>
            <w:r w:rsidRPr="00240ABE">
              <w:rPr>
                <w:rFonts w:ascii="Arial" w:hAnsi="Arial" w:cs="Arial"/>
                <w:b/>
                <w:sz w:val="15"/>
                <w:szCs w:val="15"/>
              </w:rPr>
              <w:t xml:space="preserve"> </w:t>
            </w:r>
            <w:r w:rsidRPr="00240ABE">
              <w:rPr>
                <w:rFonts w:ascii="Arial" w:hAnsi="Arial" w:cs="Arial"/>
                <w:sz w:val="15"/>
                <w:szCs w:val="15"/>
              </w:rPr>
              <w:t>L’operatore economico ha commesso</w:t>
            </w:r>
            <w:r w:rsidRPr="00240ABE">
              <w:rPr>
                <w:rFonts w:ascii="Arial" w:hAnsi="Arial" w:cs="Arial"/>
                <w:b/>
                <w:sz w:val="15"/>
                <w:szCs w:val="15"/>
              </w:rPr>
              <w:t xml:space="preserve"> grave inadempimento nei confronti di uno o più subappal</w:t>
            </w:r>
            <w:r w:rsidRPr="00240ABE">
              <w:rPr>
                <w:rFonts w:ascii="Arial" w:hAnsi="Arial" w:cs="Arial"/>
                <w:b/>
                <w:sz w:val="15"/>
                <w:szCs w:val="15"/>
              </w:rPr>
              <w:softHyphen/>
              <w:t>tatori, riconosciuto o accertato con sentenza passata in giudicato?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pPr>
              <w:rPr>
                <w:rFonts w:ascii="Arial" w:hAnsi="Arial" w:cs="Arial"/>
                <w:b/>
                <w:strike/>
                <w:sz w:val="15"/>
                <w:szCs w:val="15"/>
              </w:rPr>
            </w:pPr>
            <w:r w:rsidRPr="00240ABE">
              <w:rPr>
                <w:rFonts w:ascii="Arial" w:hAnsi="Arial" w:cs="Arial"/>
                <w:sz w:val="15"/>
                <w:szCs w:val="15"/>
              </w:rPr>
              <w:fldChar w:fldCharType="begin">
                <w:ffData>
                  <w:name w:val="Kontrollkästchen1"/>
                  <w:enabled/>
                  <w:calcOnExit w:val="0"/>
                  <w:checkBox>
                    <w:sizeAuto/>
                    <w:default w:val="0"/>
                  </w:checkBox>
                </w:ffData>
              </w:fldChar>
            </w:r>
            <w:r w:rsidRPr="00240ABE">
              <w:rPr>
                <w:rFonts w:ascii="Arial" w:hAnsi="Arial" w:cs="Arial"/>
                <w:sz w:val="15"/>
                <w:szCs w:val="15"/>
              </w:rPr>
              <w:instrText xml:space="preserve"> FORMCHECKBOX </w:instrText>
            </w:r>
            <w:r w:rsidRPr="00240ABE">
              <w:rPr>
                <w:rFonts w:ascii="Arial" w:hAnsi="Arial" w:cs="Arial"/>
                <w:sz w:val="15"/>
                <w:szCs w:val="15"/>
              </w:rPr>
            </w:r>
            <w:r w:rsidRPr="00240ABE">
              <w:rPr>
                <w:rFonts w:ascii="Arial" w:hAnsi="Arial" w:cs="Arial"/>
                <w:sz w:val="15"/>
                <w:szCs w:val="15"/>
              </w:rPr>
              <w:fldChar w:fldCharType="end"/>
            </w:r>
            <w:r w:rsidRPr="00240ABE">
              <w:rPr>
                <w:rFonts w:ascii="Arial" w:hAnsi="Arial" w:cs="Arial"/>
                <w:sz w:val="15"/>
                <w:szCs w:val="15"/>
              </w:rPr>
              <w:t xml:space="preserve"> Sì</w:t>
            </w:r>
            <w:r w:rsidRPr="00240ABE">
              <w:rPr>
                <w:rFonts w:ascii="Arial" w:hAnsi="Arial" w:cs="Arial"/>
                <w:sz w:val="15"/>
                <w:szCs w:val="15"/>
              </w:rPr>
              <w:tab/>
            </w:r>
            <w:r w:rsidRPr="00240ABE">
              <w:rPr>
                <w:rFonts w:ascii="Arial" w:hAnsi="Arial" w:cs="Arial"/>
                <w:sz w:val="15"/>
                <w:szCs w:val="15"/>
              </w:rPr>
              <w:fldChar w:fldCharType="begin">
                <w:ffData>
                  <w:name w:val="Kontrollkästchen2"/>
                  <w:enabled/>
                  <w:calcOnExit w:val="0"/>
                  <w:checkBox>
                    <w:sizeAuto/>
                    <w:default w:val="0"/>
                  </w:checkBox>
                </w:ffData>
              </w:fldChar>
            </w:r>
            <w:r w:rsidRPr="00240ABE">
              <w:rPr>
                <w:rFonts w:ascii="Arial" w:hAnsi="Arial" w:cs="Arial"/>
                <w:sz w:val="15"/>
                <w:szCs w:val="15"/>
              </w:rPr>
              <w:instrText xml:space="preserve"> FORMCHECKBOX </w:instrText>
            </w:r>
            <w:r w:rsidRPr="00240ABE">
              <w:rPr>
                <w:rFonts w:ascii="Arial" w:hAnsi="Arial" w:cs="Arial"/>
                <w:sz w:val="15"/>
                <w:szCs w:val="15"/>
              </w:rPr>
            </w:r>
            <w:r w:rsidRPr="00240ABE">
              <w:rPr>
                <w:rFonts w:ascii="Arial" w:hAnsi="Arial" w:cs="Arial"/>
                <w:sz w:val="15"/>
                <w:szCs w:val="15"/>
              </w:rPr>
              <w:fldChar w:fldCharType="end"/>
            </w:r>
            <w:r w:rsidRPr="00240ABE">
              <w:rPr>
                <w:rFonts w:ascii="Arial" w:hAnsi="Arial" w:cs="Arial"/>
                <w:sz w:val="15"/>
                <w:szCs w:val="15"/>
              </w:rPr>
              <w:t xml:space="preserve"> No</w:t>
            </w:r>
          </w:p>
        </w:tc>
      </w:tr>
      <w:tr w:rsidR="00885A29" w:rsidTr="00240AB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pPr>
              <w:rPr>
                <w:rFonts w:ascii="Arial" w:hAnsi="Arial" w:cs="Arial"/>
                <w:b/>
                <w:strike/>
                <w:sz w:val="15"/>
                <w:szCs w:val="15"/>
              </w:rPr>
            </w:pPr>
            <w:r w:rsidRPr="00240ABE">
              <w:rPr>
                <w:rFonts w:ascii="Arial" w:hAnsi="Arial" w:cs="Arial"/>
                <w:b/>
                <w:sz w:val="15"/>
                <w:szCs w:val="15"/>
              </w:rPr>
              <w:t xml:space="preserve">IN CASO AFFERMATIVO PROSEGUIRE ALTRIMENTI SALTARE AL PUNTO </w:t>
            </w:r>
            <w:r w:rsidRPr="00240ABE">
              <w:rPr>
                <w:rFonts w:ascii="Arial" w:hAnsi="Arial" w:cs="Arial"/>
                <w:b/>
                <w:sz w:val="15"/>
                <w:szCs w:val="15"/>
                <w:u w:val="single"/>
              </w:rPr>
              <w:t>3.C.7</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pPr>
              <w:rPr>
                <w:rFonts w:ascii="Arial" w:hAnsi="Arial" w:cs="Arial"/>
                <w:b/>
                <w:strike/>
                <w:sz w:val="15"/>
                <w:szCs w:val="15"/>
              </w:rPr>
            </w:pPr>
          </w:p>
        </w:tc>
      </w:tr>
      <w:tr w:rsidR="00885A29" w:rsidTr="00240AB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E61D16">
            <w:pPr>
              <w:jc w:val="both"/>
              <w:rPr>
                <w:rFonts w:ascii="Arial" w:hAnsi="Arial" w:cs="Arial"/>
                <w:sz w:val="15"/>
                <w:szCs w:val="15"/>
              </w:rPr>
            </w:pPr>
            <w:r w:rsidRPr="00240ABE">
              <w:rPr>
                <w:rFonts w:ascii="Arial" w:hAnsi="Arial" w:cs="Arial"/>
                <w:sz w:val="15"/>
                <w:szCs w:val="15"/>
              </w:rPr>
              <w:t>Fornire informazioni dettagliate sul comportamento illecito tenuto e sulla sentenza passata in giudicato: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8F655A">
            <w:pPr>
              <w:shd w:val="clear" w:color="auto" w:fill="FFFFFF"/>
              <w:spacing w:after="20"/>
              <w:jc w:val="both"/>
              <w:rPr>
                <w:rFonts w:ascii="Arial" w:hAnsi="Arial" w:cs="Arial"/>
                <w:sz w:val="15"/>
                <w:szCs w:val="15"/>
              </w:rPr>
            </w:pPr>
            <w:r w:rsidRPr="00240ABE">
              <w:rPr>
                <w:rFonts w:ascii="Arial" w:hAnsi="Arial" w:cs="Arial"/>
                <w:sz w:val="15"/>
                <w:szCs w:val="15"/>
              </w:rPr>
              <w:t xml:space="preserve">[comportamento illecito] </w:t>
            </w:r>
            <w:r w:rsidRPr="00240ABE">
              <w:rPr>
                <w:rFonts w:ascii="Arial" w:hAnsi="Arial" w:cs="Arial"/>
                <w:sz w:val="15"/>
                <w:szCs w:val="15"/>
              </w:rPr>
              <w:fldChar w:fldCharType="begin">
                <w:ffData>
                  <w:name w:val="Text45"/>
                  <w:enabled/>
                  <w:calcOnExit w:val="0"/>
                  <w:textInput/>
                </w:ffData>
              </w:fldChar>
            </w:r>
            <w:r w:rsidRPr="00240ABE">
              <w:rPr>
                <w:rFonts w:ascii="Arial" w:hAnsi="Arial" w:cs="Arial"/>
                <w:sz w:val="15"/>
                <w:szCs w:val="15"/>
              </w:rPr>
              <w:instrText xml:space="preserve"> FORMTEXT </w:instrText>
            </w:r>
            <w:r w:rsidRPr="00240ABE">
              <w:rPr>
                <w:rFonts w:ascii="Arial" w:hAnsi="Arial" w:cs="Arial"/>
                <w:sz w:val="15"/>
                <w:szCs w:val="15"/>
              </w:rPr>
            </w:r>
            <w:r w:rsidRPr="00240ABE">
              <w:rPr>
                <w:rFonts w:ascii="Arial" w:hAnsi="Arial" w:cs="Arial"/>
                <w:sz w:val="15"/>
                <w:szCs w:val="15"/>
              </w:rPr>
              <w:fldChar w:fldCharType="separate"/>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fldChar w:fldCharType="end"/>
            </w:r>
          </w:p>
          <w:p w:rsidR="00885A29" w:rsidRPr="00240ABE" w:rsidRDefault="00885A29" w:rsidP="00E61D16">
            <w:pPr>
              <w:spacing w:before="20" w:after="20"/>
              <w:jc w:val="both"/>
              <w:rPr>
                <w:rFonts w:ascii="Arial" w:hAnsi="Arial" w:cs="Arial"/>
                <w:sz w:val="15"/>
                <w:szCs w:val="15"/>
              </w:rPr>
            </w:pPr>
            <w:r w:rsidRPr="00240ABE">
              <w:rPr>
                <w:rFonts w:ascii="Arial" w:hAnsi="Arial" w:cs="Arial"/>
                <w:sz w:val="15"/>
                <w:szCs w:val="15"/>
              </w:rPr>
              <w:t xml:space="preserve">[numero e data della sentenza] </w:t>
            </w:r>
            <w:r w:rsidRPr="00240ABE">
              <w:rPr>
                <w:rFonts w:ascii="Arial" w:hAnsi="Arial" w:cs="Arial"/>
                <w:sz w:val="15"/>
                <w:szCs w:val="15"/>
              </w:rPr>
              <w:fldChar w:fldCharType="begin">
                <w:ffData>
                  <w:name w:val="Text45"/>
                  <w:enabled/>
                  <w:calcOnExit w:val="0"/>
                  <w:textInput/>
                </w:ffData>
              </w:fldChar>
            </w:r>
            <w:r w:rsidRPr="00240ABE">
              <w:rPr>
                <w:rFonts w:ascii="Arial" w:hAnsi="Arial" w:cs="Arial"/>
                <w:sz w:val="15"/>
                <w:szCs w:val="15"/>
              </w:rPr>
              <w:instrText xml:space="preserve"> FORMTEXT </w:instrText>
            </w:r>
            <w:r w:rsidRPr="00240ABE">
              <w:rPr>
                <w:rFonts w:ascii="Arial" w:hAnsi="Arial" w:cs="Arial"/>
                <w:sz w:val="15"/>
                <w:szCs w:val="15"/>
              </w:rPr>
            </w:r>
            <w:r w:rsidRPr="00240ABE">
              <w:rPr>
                <w:rFonts w:ascii="Arial" w:hAnsi="Arial" w:cs="Arial"/>
                <w:sz w:val="15"/>
                <w:szCs w:val="15"/>
              </w:rPr>
              <w:fldChar w:fldCharType="separate"/>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fldChar w:fldCharType="end"/>
            </w:r>
          </w:p>
          <w:p w:rsidR="00885A29" w:rsidRPr="00240ABE" w:rsidRDefault="00885A29" w:rsidP="00E61D16">
            <w:pPr>
              <w:spacing w:before="20" w:after="20"/>
              <w:jc w:val="both"/>
              <w:rPr>
                <w:rFonts w:ascii="Arial" w:hAnsi="Arial" w:cs="Arial"/>
                <w:sz w:val="15"/>
                <w:szCs w:val="15"/>
              </w:rPr>
            </w:pPr>
            <w:r w:rsidRPr="00240ABE">
              <w:rPr>
                <w:rFonts w:ascii="Arial" w:hAnsi="Arial" w:cs="Arial"/>
                <w:sz w:val="15"/>
                <w:szCs w:val="15"/>
              </w:rPr>
              <w:t xml:space="preserve">[emesso da] </w:t>
            </w:r>
            <w:r w:rsidRPr="00240ABE">
              <w:rPr>
                <w:rFonts w:ascii="Arial" w:hAnsi="Arial" w:cs="Arial"/>
                <w:sz w:val="15"/>
                <w:szCs w:val="15"/>
              </w:rPr>
              <w:fldChar w:fldCharType="begin">
                <w:ffData>
                  <w:name w:val="Text45"/>
                  <w:enabled/>
                  <w:calcOnExit w:val="0"/>
                  <w:textInput/>
                </w:ffData>
              </w:fldChar>
            </w:r>
            <w:r w:rsidRPr="00240ABE">
              <w:rPr>
                <w:rFonts w:ascii="Arial" w:hAnsi="Arial" w:cs="Arial"/>
                <w:sz w:val="15"/>
                <w:szCs w:val="15"/>
              </w:rPr>
              <w:instrText xml:space="preserve"> FORMTEXT </w:instrText>
            </w:r>
            <w:r w:rsidRPr="00240ABE">
              <w:rPr>
                <w:rFonts w:ascii="Arial" w:hAnsi="Arial" w:cs="Arial"/>
                <w:sz w:val="15"/>
                <w:szCs w:val="15"/>
              </w:rPr>
            </w:r>
            <w:r w:rsidRPr="00240ABE">
              <w:rPr>
                <w:rFonts w:ascii="Arial" w:hAnsi="Arial" w:cs="Arial"/>
                <w:sz w:val="15"/>
                <w:szCs w:val="15"/>
              </w:rPr>
              <w:fldChar w:fldCharType="separate"/>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fldChar w:fldCharType="end"/>
            </w:r>
          </w:p>
          <w:p w:rsidR="00885A29" w:rsidRPr="00240ABE" w:rsidRDefault="00885A29" w:rsidP="00E61D16">
            <w:pPr>
              <w:spacing w:before="20" w:after="20"/>
              <w:jc w:val="both"/>
              <w:rPr>
                <w:rFonts w:ascii="Arial" w:hAnsi="Arial" w:cs="Arial"/>
                <w:sz w:val="15"/>
                <w:szCs w:val="15"/>
              </w:rPr>
            </w:pPr>
            <w:r w:rsidRPr="00240ABE">
              <w:rPr>
                <w:rFonts w:ascii="Arial" w:hAnsi="Arial" w:cs="Arial"/>
                <w:sz w:val="15"/>
                <w:szCs w:val="15"/>
              </w:rPr>
              <w:t xml:space="preserve">[Indirizzo] </w:t>
            </w:r>
            <w:r w:rsidRPr="00240ABE">
              <w:rPr>
                <w:rFonts w:ascii="Arial" w:hAnsi="Arial" w:cs="Arial"/>
                <w:sz w:val="15"/>
                <w:szCs w:val="15"/>
              </w:rPr>
              <w:fldChar w:fldCharType="begin">
                <w:ffData>
                  <w:name w:val="Text45"/>
                  <w:enabled/>
                  <w:calcOnExit w:val="0"/>
                  <w:textInput/>
                </w:ffData>
              </w:fldChar>
            </w:r>
            <w:r w:rsidRPr="00240ABE">
              <w:rPr>
                <w:rFonts w:ascii="Arial" w:hAnsi="Arial" w:cs="Arial"/>
                <w:sz w:val="15"/>
                <w:szCs w:val="15"/>
              </w:rPr>
              <w:instrText xml:space="preserve"> FORMTEXT </w:instrText>
            </w:r>
            <w:r w:rsidRPr="00240ABE">
              <w:rPr>
                <w:rFonts w:ascii="Arial" w:hAnsi="Arial" w:cs="Arial"/>
                <w:sz w:val="15"/>
                <w:szCs w:val="15"/>
              </w:rPr>
            </w:r>
            <w:r w:rsidRPr="00240ABE">
              <w:rPr>
                <w:rFonts w:ascii="Arial" w:hAnsi="Arial" w:cs="Arial"/>
                <w:sz w:val="15"/>
                <w:szCs w:val="15"/>
              </w:rPr>
              <w:fldChar w:fldCharType="separate"/>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fldChar w:fldCharType="end"/>
            </w:r>
          </w:p>
          <w:p w:rsidR="00885A29" w:rsidRPr="00240ABE" w:rsidRDefault="00885A29" w:rsidP="00E61D16">
            <w:pPr>
              <w:spacing w:before="20" w:after="20"/>
              <w:jc w:val="both"/>
              <w:rPr>
                <w:rFonts w:ascii="Arial" w:hAnsi="Arial" w:cs="Arial"/>
                <w:sz w:val="15"/>
                <w:szCs w:val="15"/>
              </w:rPr>
            </w:pPr>
            <w:r w:rsidRPr="00240ABE">
              <w:rPr>
                <w:rFonts w:ascii="Arial" w:hAnsi="Arial" w:cs="Arial"/>
                <w:sz w:val="15"/>
                <w:szCs w:val="15"/>
              </w:rPr>
              <w:t xml:space="preserve">[Indirizzo PEC] </w:t>
            </w:r>
            <w:r w:rsidRPr="00240ABE">
              <w:rPr>
                <w:rFonts w:ascii="Arial" w:hAnsi="Arial" w:cs="Arial"/>
                <w:sz w:val="15"/>
                <w:szCs w:val="15"/>
              </w:rPr>
              <w:fldChar w:fldCharType="begin">
                <w:ffData>
                  <w:name w:val="Text45"/>
                  <w:enabled/>
                  <w:calcOnExit w:val="0"/>
                  <w:textInput/>
                </w:ffData>
              </w:fldChar>
            </w:r>
            <w:r w:rsidRPr="00240ABE">
              <w:rPr>
                <w:rFonts w:ascii="Arial" w:hAnsi="Arial" w:cs="Arial"/>
                <w:sz w:val="15"/>
                <w:szCs w:val="15"/>
              </w:rPr>
              <w:instrText xml:space="preserve"> FORMTEXT </w:instrText>
            </w:r>
            <w:r w:rsidRPr="00240ABE">
              <w:rPr>
                <w:rFonts w:ascii="Arial" w:hAnsi="Arial" w:cs="Arial"/>
                <w:sz w:val="15"/>
                <w:szCs w:val="15"/>
              </w:rPr>
            </w:r>
            <w:r w:rsidRPr="00240ABE">
              <w:rPr>
                <w:rFonts w:ascii="Arial" w:hAnsi="Arial" w:cs="Arial"/>
                <w:sz w:val="15"/>
                <w:szCs w:val="15"/>
              </w:rPr>
              <w:fldChar w:fldCharType="separate"/>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fldChar w:fldCharType="end"/>
            </w:r>
          </w:p>
          <w:p w:rsidR="00885A29" w:rsidRPr="00240ABE" w:rsidRDefault="00885A29" w:rsidP="00E61D16">
            <w:pPr>
              <w:spacing w:before="20"/>
              <w:rPr>
                <w:rFonts w:ascii="Arial" w:hAnsi="Arial" w:cs="Arial"/>
                <w:sz w:val="15"/>
                <w:szCs w:val="15"/>
              </w:rPr>
            </w:pPr>
            <w:r w:rsidRPr="00240ABE">
              <w:rPr>
                <w:rFonts w:ascii="Arial" w:hAnsi="Arial" w:cs="Arial"/>
                <w:sz w:val="15"/>
                <w:szCs w:val="15"/>
              </w:rPr>
              <w:t xml:space="preserve">[e-mail] </w:t>
            </w:r>
            <w:r w:rsidRPr="00240ABE">
              <w:rPr>
                <w:rFonts w:ascii="Arial" w:hAnsi="Arial" w:cs="Arial"/>
                <w:sz w:val="12"/>
                <w:szCs w:val="12"/>
              </w:rPr>
              <w:footnoteReference w:id="35"/>
            </w:r>
            <w:r w:rsidRPr="00240ABE">
              <w:rPr>
                <w:rFonts w:ascii="Arial" w:hAnsi="Arial" w:cs="Arial"/>
                <w:sz w:val="15"/>
                <w:szCs w:val="15"/>
              </w:rPr>
              <w:t xml:space="preserve"> </w:t>
            </w:r>
            <w:r w:rsidRPr="00240ABE">
              <w:rPr>
                <w:rFonts w:ascii="Arial" w:hAnsi="Arial" w:cs="Arial"/>
                <w:sz w:val="15"/>
                <w:szCs w:val="15"/>
              </w:rPr>
              <w:fldChar w:fldCharType="begin">
                <w:ffData>
                  <w:name w:val="Text45"/>
                  <w:enabled/>
                  <w:calcOnExit w:val="0"/>
                  <w:textInput/>
                </w:ffData>
              </w:fldChar>
            </w:r>
            <w:r w:rsidRPr="00240ABE">
              <w:rPr>
                <w:rFonts w:ascii="Arial" w:hAnsi="Arial" w:cs="Arial"/>
                <w:sz w:val="15"/>
                <w:szCs w:val="15"/>
              </w:rPr>
              <w:instrText xml:space="preserve"> FORMTEXT </w:instrText>
            </w:r>
            <w:r w:rsidRPr="00240ABE">
              <w:rPr>
                <w:rFonts w:ascii="Arial" w:hAnsi="Arial" w:cs="Arial"/>
                <w:sz w:val="15"/>
                <w:szCs w:val="15"/>
              </w:rPr>
            </w:r>
            <w:r w:rsidRPr="00240ABE">
              <w:rPr>
                <w:rFonts w:ascii="Arial" w:hAnsi="Arial" w:cs="Arial"/>
                <w:sz w:val="15"/>
                <w:szCs w:val="15"/>
              </w:rPr>
              <w:fldChar w:fldCharType="separate"/>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fldChar w:fldCharType="end"/>
            </w:r>
            <w:r w:rsidRPr="00240ABE">
              <w:rPr>
                <w:rFonts w:ascii="Arial" w:hAnsi="Arial" w:cs="Arial"/>
                <w:sz w:val="15"/>
                <w:szCs w:val="15"/>
              </w:rPr>
              <w:tab/>
              <w:t xml:space="preserve">[fax] </w:t>
            </w:r>
            <w:r w:rsidRPr="00240ABE">
              <w:rPr>
                <w:rFonts w:ascii="Arial" w:hAnsi="Arial" w:cs="Arial"/>
                <w:sz w:val="12"/>
                <w:szCs w:val="12"/>
              </w:rPr>
              <w:t>36</w:t>
            </w:r>
            <w:r w:rsidRPr="00240ABE">
              <w:rPr>
                <w:rFonts w:ascii="Arial" w:hAnsi="Arial" w:cs="Arial"/>
                <w:sz w:val="15"/>
                <w:szCs w:val="15"/>
              </w:rPr>
              <w:t xml:space="preserve"> </w:t>
            </w:r>
            <w:r w:rsidRPr="00240ABE">
              <w:rPr>
                <w:rFonts w:ascii="Arial" w:hAnsi="Arial" w:cs="Arial"/>
                <w:sz w:val="15"/>
                <w:szCs w:val="15"/>
              </w:rPr>
              <w:fldChar w:fldCharType="begin">
                <w:ffData>
                  <w:name w:val="Text45"/>
                  <w:enabled/>
                  <w:calcOnExit w:val="0"/>
                  <w:textInput/>
                </w:ffData>
              </w:fldChar>
            </w:r>
            <w:r w:rsidRPr="00240ABE">
              <w:rPr>
                <w:rFonts w:ascii="Arial" w:hAnsi="Arial" w:cs="Arial"/>
                <w:sz w:val="15"/>
                <w:szCs w:val="15"/>
              </w:rPr>
              <w:instrText xml:space="preserve"> FORMTEXT </w:instrText>
            </w:r>
            <w:r w:rsidRPr="00240ABE">
              <w:rPr>
                <w:rFonts w:ascii="Arial" w:hAnsi="Arial" w:cs="Arial"/>
                <w:sz w:val="15"/>
                <w:szCs w:val="15"/>
              </w:rPr>
            </w:r>
            <w:r w:rsidRPr="00240ABE">
              <w:rPr>
                <w:rFonts w:ascii="Arial" w:hAnsi="Arial" w:cs="Arial"/>
                <w:sz w:val="15"/>
                <w:szCs w:val="15"/>
              </w:rPr>
              <w:fldChar w:fldCharType="separate"/>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fldChar w:fldCharType="end"/>
            </w:r>
          </w:p>
        </w:tc>
      </w:tr>
      <w:tr w:rsidR="00885A29" w:rsidTr="00240AB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E61D16">
            <w:pPr>
              <w:rPr>
                <w:rFonts w:ascii="Arial" w:hAnsi="Arial" w:cs="Arial"/>
                <w:sz w:val="15"/>
                <w:szCs w:val="15"/>
              </w:rPr>
            </w:pPr>
            <w:r w:rsidRPr="00240ABE">
              <w:rPr>
                <w:rFonts w:ascii="Arial" w:hAnsi="Arial" w:cs="Arial"/>
                <w:sz w:val="15"/>
                <w:szCs w:val="15"/>
              </w:rPr>
              <w:t>Indicare se:</w:t>
            </w:r>
          </w:p>
          <w:p w:rsidR="00885A29" w:rsidRPr="00240ABE" w:rsidRDefault="00885A29" w:rsidP="00E61D16">
            <w:pPr>
              <w:rPr>
                <w:rFonts w:ascii="Arial" w:hAnsi="Arial" w:cs="Arial"/>
                <w:sz w:val="15"/>
                <w:szCs w:val="15"/>
              </w:rPr>
            </w:pPr>
          </w:p>
          <w:p w:rsidR="00885A29" w:rsidRPr="00240ABE" w:rsidRDefault="00885A29" w:rsidP="00E61D16">
            <w:pPr>
              <w:rPr>
                <w:rFonts w:ascii="Arial" w:hAnsi="Arial" w:cs="Arial"/>
                <w:sz w:val="15"/>
                <w:szCs w:val="15"/>
              </w:rPr>
            </w:pPr>
            <w:r w:rsidRPr="00240ABE">
              <w:rPr>
                <w:rFonts w:ascii="Arial" w:hAnsi="Arial" w:cs="Arial"/>
                <w:sz w:val="15"/>
                <w:szCs w:val="15"/>
              </w:rPr>
              <w:t>1) è stato risarcito interamente il danno?</w:t>
            </w:r>
          </w:p>
          <w:p w:rsidR="00885A29" w:rsidRPr="00240ABE" w:rsidRDefault="00885A29" w:rsidP="00E61D16">
            <w:pPr>
              <w:rPr>
                <w:rFonts w:ascii="Arial" w:hAnsi="Arial" w:cs="Arial"/>
                <w:sz w:val="15"/>
                <w:szCs w:val="15"/>
              </w:rPr>
            </w:pPr>
          </w:p>
          <w:p w:rsidR="00885A29" w:rsidRPr="00240ABE" w:rsidRDefault="00885A29" w:rsidP="00E61D16">
            <w:pPr>
              <w:jc w:val="center"/>
              <w:rPr>
                <w:rFonts w:ascii="Arial" w:hAnsi="Arial" w:cs="Arial"/>
                <w:sz w:val="15"/>
                <w:szCs w:val="15"/>
              </w:rPr>
            </w:pPr>
            <w:r w:rsidRPr="00240ABE">
              <w:rPr>
                <w:rFonts w:ascii="Arial" w:hAnsi="Arial" w:cs="Arial"/>
                <w:sz w:val="15"/>
                <w:szCs w:val="15"/>
              </w:rPr>
              <w:t>ovvero</w:t>
            </w:r>
          </w:p>
          <w:p w:rsidR="00885A29" w:rsidRPr="00240ABE" w:rsidRDefault="00885A29" w:rsidP="00E61D16">
            <w:pPr>
              <w:rPr>
                <w:rFonts w:ascii="Arial" w:hAnsi="Arial" w:cs="Arial"/>
                <w:sz w:val="15"/>
                <w:szCs w:val="15"/>
              </w:rPr>
            </w:pPr>
          </w:p>
          <w:p w:rsidR="00885A29" w:rsidRPr="00240ABE" w:rsidRDefault="00885A29" w:rsidP="00E61D16">
            <w:pPr>
              <w:rPr>
                <w:rFonts w:ascii="Arial" w:hAnsi="Arial" w:cs="Arial"/>
                <w:sz w:val="15"/>
                <w:szCs w:val="15"/>
              </w:rPr>
            </w:pPr>
            <w:r w:rsidRPr="00240ABE">
              <w:rPr>
                <w:rFonts w:ascii="Arial" w:hAnsi="Arial" w:cs="Arial"/>
                <w:sz w:val="15"/>
                <w:szCs w:val="15"/>
              </w:rPr>
              <w:t>2) è stato formalizzato l’impegno a risarcire il danno?</w:t>
            </w:r>
          </w:p>
          <w:p w:rsidR="00885A29" w:rsidRPr="00240ABE" w:rsidRDefault="00885A29" w:rsidP="00E61D16">
            <w:pPr>
              <w:rPr>
                <w:rFonts w:ascii="Arial" w:hAnsi="Arial" w:cs="Arial"/>
                <w:sz w:val="15"/>
                <w:szCs w:val="15"/>
              </w:rPr>
            </w:pPr>
          </w:p>
          <w:p w:rsidR="00885A29" w:rsidRPr="00240ABE" w:rsidRDefault="00885A29" w:rsidP="00E61D16">
            <w:pPr>
              <w:jc w:val="center"/>
              <w:rPr>
                <w:rFonts w:ascii="Arial" w:hAnsi="Arial" w:cs="Arial"/>
                <w:sz w:val="15"/>
                <w:szCs w:val="15"/>
              </w:rPr>
            </w:pPr>
            <w:r w:rsidRPr="00240ABE">
              <w:rPr>
                <w:rFonts w:ascii="Arial" w:hAnsi="Arial" w:cs="Arial"/>
                <w:sz w:val="15"/>
                <w:szCs w:val="15"/>
              </w:rPr>
              <w:t>e</w:t>
            </w:r>
          </w:p>
          <w:p w:rsidR="00885A29" w:rsidRPr="00240ABE" w:rsidRDefault="00885A29" w:rsidP="00E61D16">
            <w:pPr>
              <w:jc w:val="both"/>
              <w:rPr>
                <w:rFonts w:ascii="Arial" w:hAnsi="Arial" w:cs="Arial"/>
                <w:sz w:val="15"/>
                <w:szCs w:val="15"/>
              </w:rPr>
            </w:pPr>
          </w:p>
          <w:p w:rsidR="00885A29" w:rsidRPr="00240ABE" w:rsidRDefault="00885A29" w:rsidP="00E61D16">
            <w:pPr>
              <w:jc w:val="both"/>
              <w:rPr>
                <w:rFonts w:ascii="Arial" w:hAnsi="Arial" w:cs="Arial"/>
                <w:sz w:val="15"/>
                <w:szCs w:val="15"/>
              </w:rPr>
            </w:pPr>
            <w:r w:rsidRPr="00240ABE">
              <w:rPr>
                <w:rFonts w:ascii="Arial" w:hAnsi="Arial" w:cs="Arial"/>
                <w:sz w:val="15"/>
                <w:szCs w:val="15"/>
              </w:rPr>
              <w:t>l’operatore economico ha adottato provvedimenti concreti di carattere tecnico, organizzativo e relativi al personale idonei a prevenire ulteriori reati o illeciti?</w:t>
            </w:r>
          </w:p>
          <w:p w:rsidR="00885A29" w:rsidRPr="00240ABE" w:rsidRDefault="00885A29" w:rsidP="00E61D16">
            <w:pPr>
              <w:jc w:val="both"/>
              <w:rPr>
                <w:rFonts w:ascii="Arial" w:hAnsi="Arial" w:cs="Arial"/>
                <w:sz w:val="15"/>
                <w:szCs w:val="15"/>
              </w:rPr>
            </w:pPr>
          </w:p>
          <w:p w:rsidR="00885A29" w:rsidRPr="00240ABE" w:rsidRDefault="00885A29" w:rsidP="00E61D16">
            <w:pPr>
              <w:jc w:val="both"/>
              <w:rPr>
                <w:rFonts w:ascii="Arial" w:hAnsi="Arial" w:cs="Arial"/>
                <w:sz w:val="15"/>
                <w:szCs w:val="15"/>
              </w:rPr>
            </w:pPr>
            <w:r w:rsidRPr="00240ABE">
              <w:rPr>
                <w:rFonts w:ascii="Arial" w:hAnsi="Arial" w:cs="Arial"/>
                <w:b/>
                <w:sz w:val="15"/>
                <w:szCs w:val="15"/>
              </w:rPr>
              <w:t xml:space="preserve">In caso affermativo </w:t>
            </w:r>
            <w:r w:rsidRPr="00240ABE">
              <w:rPr>
                <w:rFonts w:ascii="Arial" w:hAnsi="Arial" w:cs="Arial"/>
                <w:sz w:val="15"/>
                <w:szCs w:val="15"/>
              </w:rPr>
              <w:t xml:space="preserve">elencare la documentazione pertinente: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E61D16">
            <w:pPr>
              <w:rPr>
                <w:rFonts w:ascii="Arial" w:hAnsi="Arial" w:cs="Arial"/>
                <w:sz w:val="15"/>
                <w:szCs w:val="15"/>
              </w:rPr>
            </w:pPr>
          </w:p>
          <w:p w:rsidR="00885A29" w:rsidRPr="00240ABE" w:rsidRDefault="00885A29" w:rsidP="00E61D16">
            <w:pPr>
              <w:rPr>
                <w:rFonts w:ascii="Arial" w:hAnsi="Arial" w:cs="Arial"/>
                <w:sz w:val="15"/>
                <w:szCs w:val="15"/>
              </w:rPr>
            </w:pPr>
          </w:p>
          <w:p w:rsidR="00885A29" w:rsidRPr="00240ABE" w:rsidRDefault="00885A29" w:rsidP="00E61D16">
            <w:pPr>
              <w:rPr>
                <w:rFonts w:ascii="Arial" w:hAnsi="Arial" w:cs="Arial"/>
                <w:sz w:val="15"/>
                <w:szCs w:val="15"/>
              </w:rPr>
            </w:pPr>
            <w:r w:rsidRPr="00240ABE">
              <w:rPr>
                <w:rFonts w:ascii="Arial" w:hAnsi="Arial" w:cs="Arial"/>
                <w:sz w:val="15"/>
                <w:szCs w:val="15"/>
              </w:rPr>
              <w:fldChar w:fldCharType="begin">
                <w:ffData>
                  <w:name w:val="Kontrollkästchen1"/>
                  <w:enabled/>
                  <w:calcOnExit w:val="0"/>
                  <w:checkBox>
                    <w:sizeAuto/>
                    <w:default w:val="0"/>
                  </w:checkBox>
                </w:ffData>
              </w:fldChar>
            </w:r>
            <w:r w:rsidRPr="00240ABE">
              <w:rPr>
                <w:rFonts w:ascii="Arial" w:hAnsi="Arial" w:cs="Arial"/>
                <w:sz w:val="15"/>
                <w:szCs w:val="15"/>
              </w:rPr>
              <w:instrText xml:space="preserve"> FORMCHECKBOX </w:instrText>
            </w:r>
            <w:r w:rsidRPr="00240ABE">
              <w:rPr>
                <w:rFonts w:ascii="Arial" w:hAnsi="Arial" w:cs="Arial"/>
                <w:sz w:val="15"/>
                <w:szCs w:val="15"/>
              </w:rPr>
            </w:r>
            <w:r w:rsidRPr="00240ABE">
              <w:rPr>
                <w:rFonts w:ascii="Arial" w:hAnsi="Arial" w:cs="Arial"/>
                <w:sz w:val="15"/>
                <w:szCs w:val="15"/>
              </w:rPr>
              <w:fldChar w:fldCharType="end"/>
            </w:r>
            <w:r w:rsidRPr="00240ABE">
              <w:rPr>
                <w:rFonts w:ascii="Arial" w:hAnsi="Arial" w:cs="Arial"/>
                <w:sz w:val="15"/>
                <w:szCs w:val="15"/>
              </w:rPr>
              <w:t xml:space="preserve"> Sì</w:t>
            </w:r>
            <w:r w:rsidRPr="00240ABE">
              <w:rPr>
                <w:rFonts w:ascii="Arial" w:hAnsi="Arial" w:cs="Arial"/>
                <w:sz w:val="15"/>
                <w:szCs w:val="15"/>
              </w:rPr>
              <w:tab/>
            </w:r>
            <w:r w:rsidRPr="00240ABE">
              <w:rPr>
                <w:rFonts w:ascii="Arial" w:hAnsi="Arial" w:cs="Arial"/>
                <w:sz w:val="15"/>
                <w:szCs w:val="15"/>
              </w:rPr>
              <w:fldChar w:fldCharType="begin">
                <w:ffData>
                  <w:name w:val="Kontrollkästchen2"/>
                  <w:enabled/>
                  <w:calcOnExit w:val="0"/>
                  <w:checkBox>
                    <w:sizeAuto/>
                    <w:default w:val="0"/>
                  </w:checkBox>
                </w:ffData>
              </w:fldChar>
            </w:r>
            <w:r w:rsidRPr="00240ABE">
              <w:rPr>
                <w:rFonts w:ascii="Arial" w:hAnsi="Arial" w:cs="Arial"/>
                <w:sz w:val="15"/>
                <w:szCs w:val="15"/>
              </w:rPr>
              <w:instrText xml:space="preserve"> FORMCHECKBOX </w:instrText>
            </w:r>
            <w:r w:rsidRPr="00240ABE">
              <w:rPr>
                <w:rFonts w:ascii="Arial" w:hAnsi="Arial" w:cs="Arial"/>
                <w:sz w:val="15"/>
                <w:szCs w:val="15"/>
              </w:rPr>
            </w:r>
            <w:r w:rsidRPr="00240ABE">
              <w:rPr>
                <w:rFonts w:ascii="Arial" w:hAnsi="Arial" w:cs="Arial"/>
                <w:sz w:val="15"/>
                <w:szCs w:val="15"/>
              </w:rPr>
              <w:fldChar w:fldCharType="end"/>
            </w:r>
            <w:r w:rsidRPr="00240ABE">
              <w:rPr>
                <w:rFonts w:ascii="Arial" w:hAnsi="Arial" w:cs="Arial"/>
                <w:sz w:val="15"/>
                <w:szCs w:val="15"/>
              </w:rPr>
              <w:t xml:space="preserve"> No</w:t>
            </w:r>
          </w:p>
          <w:p w:rsidR="00885A29" w:rsidRPr="00240ABE" w:rsidRDefault="00885A29" w:rsidP="00E61D16">
            <w:pPr>
              <w:rPr>
                <w:rFonts w:ascii="Arial" w:hAnsi="Arial" w:cs="Arial"/>
                <w:b/>
                <w:strike/>
                <w:sz w:val="15"/>
                <w:szCs w:val="15"/>
              </w:rPr>
            </w:pPr>
          </w:p>
          <w:p w:rsidR="00885A29" w:rsidRPr="00240ABE" w:rsidRDefault="00885A29" w:rsidP="00E61D16">
            <w:pPr>
              <w:rPr>
                <w:rFonts w:ascii="Arial" w:hAnsi="Arial" w:cs="Arial"/>
                <w:b/>
                <w:strike/>
                <w:sz w:val="15"/>
                <w:szCs w:val="15"/>
              </w:rPr>
            </w:pPr>
          </w:p>
          <w:p w:rsidR="00885A29" w:rsidRPr="00240ABE" w:rsidRDefault="00885A29" w:rsidP="00E61D16">
            <w:pPr>
              <w:rPr>
                <w:rFonts w:ascii="Arial" w:hAnsi="Arial" w:cs="Arial"/>
                <w:b/>
                <w:strike/>
                <w:sz w:val="15"/>
                <w:szCs w:val="15"/>
              </w:rPr>
            </w:pPr>
          </w:p>
          <w:p w:rsidR="00885A29" w:rsidRPr="00240ABE" w:rsidRDefault="00885A29" w:rsidP="00E61D16">
            <w:pPr>
              <w:rPr>
                <w:rFonts w:ascii="Arial" w:hAnsi="Arial" w:cs="Arial"/>
                <w:sz w:val="15"/>
                <w:szCs w:val="15"/>
              </w:rPr>
            </w:pPr>
            <w:r w:rsidRPr="00240ABE">
              <w:rPr>
                <w:rFonts w:ascii="Arial" w:hAnsi="Arial" w:cs="Arial"/>
                <w:b/>
                <w:sz w:val="28"/>
                <w:szCs w:val="28"/>
              </w:rPr>
              <w:t xml:space="preserve">□ </w:t>
            </w:r>
            <w:r w:rsidRPr="00240ABE">
              <w:rPr>
                <w:rFonts w:ascii="Arial" w:hAnsi="Arial" w:cs="Arial"/>
                <w:sz w:val="15"/>
                <w:szCs w:val="15"/>
              </w:rPr>
              <w:t xml:space="preserve">Sì        </w:t>
            </w:r>
            <w:r w:rsidRPr="00240ABE">
              <w:rPr>
                <w:rFonts w:ascii="Arial" w:hAnsi="Arial" w:cs="Arial"/>
                <w:b/>
                <w:sz w:val="28"/>
                <w:szCs w:val="28"/>
              </w:rPr>
              <w:t xml:space="preserve">□ </w:t>
            </w:r>
            <w:r w:rsidRPr="00240ABE">
              <w:rPr>
                <w:rFonts w:ascii="Arial" w:hAnsi="Arial" w:cs="Arial"/>
                <w:sz w:val="15"/>
                <w:szCs w:val="15"/>
              </w:rPr>
              <w:t>No</w:t>
            </w:r>
          </w:p>
          <w:p w:rsidR="00885A29" w:rsidRPr="00240ABE" w:rsidRDefault="00885A29" w:rsidP="00E61D16">
            <w:pPr>
              <w:rPr>
                <w:rFonts w:ascii="Arial" w:hAnsi="Arial" w:cs="Arial"/>
                <w:sz w:val="15"/>
                <w:szCs w:val="15"/>
              </w:rPr>
            </w:pPr>
          </w:p>
          <w:p w:rsidR="00885A29" w:rsidRPr="00240ABE" w:rsidRDefault="00885A29" w:rsidP="00E61D16">
            <w:pPr>
              <w:rPr>
                <w:rFonts w:ascii="Arial" w:hAnsi="Arial" w:cs="Arial"/>
                <w:sz w:val="15"/>
                <w:szCs w:val="15"/>
              </w:rPr>
            </w:pPr>
          </w:p>
          <w:p w:rsidR="00885A29" w:rsidRPr="00240ABE" w:rsidRDefault="00885A29" w:rsidP="00E61D16">
            <w:pPr>
              <w:rPr>
                <w:rFonts w:ascii="Arial" w:hAnsi="Arial" w:cs="Arial"/>
                <w:sz w:val="15"/>
                <w:szCs w:val="15"/>
              </w:rPr>
            </w:pPr>
          </w:p>
          <w:p w:rsidR="00885A29" w:rsidRPr="00240ABE" w:rsidRDefault="00885A29" w:rsidP="00E61D16">
            <w:pPr>
              <w:rPr>
                <w:rFonts w:ascii="Arial" w:hAnsi="Arial" w:cs="Arial"/>
                <w:b/>
                <w:sz w:val="16"/>
                <w:szCs w:val="16"/>
              </w:rPr>
            </w:pPr>
            <w:r w:rsidRPr="00240ABE">
              <w:rPr>
                <w:rFonts w:ascii="Arial" w:hAnsi="Arial" w:cs="Arial"/>
                <w:b/>
                <w:sz w:val="28"/>
                <w:szCs w:val="28"/>
              </w:rPr>
              <w:t xml:space="preserve">□ </w:t>
            </w:r>
            <w:r w:rsidRPr="00240ABE">
              <w:rPr>
                <w:rFonts w:ascii="Arial" w:hAnsi="Arial" w:cs="Arial"/>
                <w:sz w:val="15"/>
                <w:szCs w:val="15"/>
              </w:rPr>
              <w:t xml:space="preserve">Sì        </w:t>
            </w:r>
            <w:r w:rsidRPr="00240ABE">
              <w:rPr>
                <w:rFonts w:ascii="Arial" w:hAnsi="Arial" w:cs="Arial"/>
                <w:b/>
                <w:sz w:val="28"/>
                <w:szCs w:val="28"/>
              </w:rPr>
              <w:t xml:space="preserve">□ </w:t>
            </w:r>
            <w:r w:rsidRPr="00240ABE">
              <w:rPr>
                <w:rFonts w:ascii="Arial" w:hAnsi="Arial" w:cs="Arial"/>
                <w:sz w:val="15"/>
                <w:szCs w:val="15"/>
              </w:rPr>
              <w:t>No</w:t>
            </w:r>
          </w:p>
        </w:tc>
      </w:tr>
      <w:tr w:rsidR="00885A29" w:rsidTr="00240AB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E61D16">
            <w:pPr>
              <w:tabs>
                <w:tab w:val="left" w:pos="477"/>
              </w:tabs>
              <w:jc w:val="both"/>
              <w:rPr>
                <w:rFonts w:ascii="Arial" w:hAnsi="Arial" w:cs="Arial"/>
                <w:sz w:val="15"/>
                <w:szCs w:val="15"/>
              </w:rPr>
            </w:pPr>
            <w:r w:rsidRPr="00240ABE">
              <w:rPr>
                <w:rFonts w:ascii="Arial" w:hAnsi="Arial" w:cs="Arial"/>
                <w:b/>
                <w:sz w:val="15"/>
                <w:szCs w:val="15"/>
                <w:u w:val="single"/>
              </w:rPr>
              <w:t>3.C.7</w:t>
            </w:r>
            <w:r w:rsidRPr="00240ABE">
              <w:rPr>
                <w:rFonts w:ascii="Arial" w:hAnsi="Arial" w:cs="Arial"/>
                <w:sz w:val="15"/>
                <w:szCs w:val="15"/>
              </w:rPr>
              <w:t xml:space="preserve"> L'operatore economico è a conoscenza di qualsiasi </w:t>
            </w:r>
            <w:r w:rsidRPr="00240ABE">
              <w:rPr>
                <w:rFonts w:ascii="Arial" w:hAnsi="Arial" w:cs="Arial"/>
                <w:b/>
                <w:sz w:val="15"/>
                <w:szCs w:val="15"/>
              </w:rPr>
              <w:t>conflitto di interessi</w:t>
            </w:r>
            <w:r w:rsidRPr="00240ABE">
              <w:rPr>
                <w:rFonts w:ascii="Arial" w:hAnsi="Arial" w:cs="Arial"/>
                <w:sz w:val="15"/>
                <w:szCs w:val="15"/>
              </w:rPr>
              <w:t xml:space="preserve"> </w:t>
            </w:r>
            <w:r w:rsidRPr="00240ABE">
              <w:rPr>
                <w:rFonts w:ascii="Arial" w:hAnsi="Arial" w:cs="Arial"/>
                <w:sz w:val="12"/>
                <w:szCs w:val="12"/>
              </w:rPr>
              <w:footnoteReference w:id="36"/>
            </w:r>
            <w:r w:rsidRPr="00240ABE">
              <w:rPr>
                <w:rFonts w:ascii="Arial" w:hAnsi="Arial" w:cs="Arial"/>
                <w:sz w:val="12"/>
                <w:szCs w:val="12"/>
              </w:rPr>
              <w:t xml:space="preserve"> </w:t>
            </w:r>
            <w:r w:rsidRPr="00240ABE">
              <w:rPr>
                <w:rFonts w:ascii="Arial" w:hAnsi="Arial" w:cs="Arial"/>
                <w:sz w:val="15"/>
                <w:szCs w:val="15"/>
              </w:rPr>
              <w:t>legato alla sua partecipazione alla procedura di 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E61D16">
            <w:pPr>
              <w:rPr>
                <w:rFonts w:ascii="Arial" w:hAnsi="Arial" w:cs="Arial"/>
                <w:sz w:val="15"/>
                <w:szCs w:val="15"/>
              </w:rPr>
            </w:pPr>
            <w:r w:rsidRPr="00240ABE">
              <w:rPr>
                <w:rFonts w:ascii="Arial" w:hAnsi="Arial" w:cs="Arial"/>
                <w:sz w:val="15"/>
                <w:szCs w:val="15"/>
              </w:rPr>
              <w:fldChar w:fldCharType="begin">
                <w:ffData>
                  <w:name w:val="Kontrollkästchen1"/>
                  <w:enabled/>
                  <w:calcOnExit w:val="0"/>
                  <w:checkBox>
                    <w:sizeAuto/>
                    <w:default w:val="0"/>
                  </w:checkBox>
                </w:ffData>
              </w:fldChar>
            </w:r>
            <w:r w:rsidRPr="00240ABE">
              <w:rPr>
                <w:rFonts w:ascii="Arial" w:hAnsi="Arial" w:cs="Arial"/>
                <w:sz w:val="15"/>
                <w:szCs w:val="15"/>
              </w:rPr>
              <w:instrText xml:space="preserve"> FORMCHECKBOX </w:instrText>
            </w:r>
            <w:r w:rsidRPr="00240ABE">
              <w:rPr>
                <w:rFonts w:ascii="Arial" w:hAnsi="Arial" w:cs="Arial"/>
                <w:sz w:val="15"/>
                <w:szCs w:val="15"/>
              </w:rPr>
            </w:r>
            <w:r w:rsidRPr="00240ABE">
              <w:rPr>
                <w:rFonts w:ascii="Arial" w:hAnsi="Arial" w:cs="Arial"/>
                <w:sz w:val="15"/>
                <w:szCs w:val="15"/>
              </w:rPr>
              <w:fldChar w:fldCharType="end"/>
            </w:r>
            <w:r w:rsidRPr="00240ABE">
              <w:rPr>
                <w:rFonts w:ascii="Arial" w:hAnsi="Arial" w:cs="Arial"/>
                <w:sz w:val="15"/>
                <w:szCs w:val="15"/>
              </w:rPr>
              <w:t xml:space="preserve"> Sì</w:t>
            </w:r>
            <w:r w:rsidRPr="00240ABE">
              <w:rPr>
                <w:rFonts w:ascii="Arial" w:hAnsi="Arial" w:cs="Arial"/>
                <w:sz w:val="15"/>
                <w:szCs w:val="15"/>
              </w:rPr>
              <w:tab/>
            </w:r>
            <w:r w:rsidRPr="00240ABE">
              <w:rPr>
                <w:rFonts w:ascii="Arial" w:hAnsi="Arial" w:cs="Arial"/>
                <w:sz w:val="15"/>
                <w:szCs w:val="15"/>
              </w:rPr>
              <w:fldChar w:fldCharType="begin">
                <w:ffData>
                  <w:name w:val="Kontrollkästchen2"/>
                  <w:enabled/>
                  <w:calcOnExit w:val="0"/>
                  <w:checkBox>
                    <w:sizeAuto/>
                    <w:default w:val="0"/>
                  </w:checkBox>
                </w:ffData>
              </w:fldChar>
            </w:r>
            <w:r w:rsidRPr="00240ABE">
              <w:rPr>
                <w:rFonts w:ascii="Arial" w:hAnsi="Arial" w:cs="Arial"/>
                <w:sz w:val="15"/>
                <w:szCs w:val="15"/>
              </w:rPr>
              <w:instrText xml:space="preserve"> FORMCHECKBOX </w:instrText>
            </w:r>
            <w:r w:rsidRPr="00240ABE">
              <w:rPr>
                <w:rFonts w:ascii="Arial" w:hAnsi="Arial" w:cs="Arial"/>
                <w:sz w:val="15"/>
                <w:szCs w:val="15"/>
              </w:rPr>
            </w:r>
            <w:r w:rsidRPr="00240ABE">
              <w:rPr>
                <w:rFonts w:ascii="Arial" w:hAnsi="Arial" w:cs="Arial"/>
                <w:sz w:val="15"/>
                <w:szCs w:val="15"/>
              </w:rPr>
              <w:fldChar w:fldCharType="end"/>
            </w:r>
            <w:r w:rsidRPr="00240ABE">
              <w:rPr>
                <w:rFonts w:ascii="Arial" w:hAnsi="Arial" w:cs="Arial"/>
                <w:sz w:val="15"/>
                <w:szCs w:val="15"/>
              </w:rPr>
              <w:t xml:space="preserve"> No</w:t>
            </w:r>
          </w:p>
        </w:tc>
      </w:tr>
      <w:tr w:rsidR="00885A29" w:rsidTr="00240AB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26076D">
            <w:pPr>
              <w:jc w:val="both"/>
              <w:rPr>
                <w:rFonts w:ascii="Arial" w:hAnsi="Arial" w:cs="Arial"/>
                <w:b/>
                <w:strike/>
                <w:sz w:val="15"/>
                <w:szCs w:val="15"/>
              </w:rPr>
            </w:pPr>
            <w:r w:rsidRPr="00240ABE">
              <w:rPr>
                <w:rFonts w:ascii="Arial" w:hAnsi="Arial" w:cs="Arial"/>
                <w:b/>
                <w:sz w:val="15"/>
                <w:szCs w:val="15"/>
              </w:rPr>
              <w:t xml:space="preserve">IN CASO AFFERMATIVO PROSEGUIRE ALTRIMENTI SALTARE AL PUNTO </w:t>
            </w:r>
            <w:r w:rsidRPr="00240ABE">
              <w:rPr>
                <w:rFonts w:ascii="Arial" w:hAnsi="Arial" w:cs="Arial"/>
                <w:b/>
                <w:sz w:val="15"/>
                <w:szCs w:val="15"/>
                <w:u w:val="single"/>
              </w:rPr>
              <w:t>3.C.8</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pPr>
              <w:rPr>
                <w:rFonts w:ascii="Arial" w:hAnsi="Arial" w:cs="Arial"/>
                <w:b/>
                <w:strike/>
                <w:sz w:val="15"/>
                <w:szCs w:val="15"/>
              </w:rPr>
            </w:pPr>
          </w:p>
        </w:tc>
      </w:tr>
      <w:tr w:rsidR="00885A29" w:rsidTr="00240AB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E61D16">
            <w:pPr>
              <w:tabs>
                <w:tab w:val="left" w:pos="477"/>
              </w:tabs>
              <w:jc w:val="both"/>
              <w:rPr>
                <w:rFonts w:ascii="Arial" w:hAnsi="Arial" w:cs="Arial"/>
                <w:sz w:val="15"/>
                <w:szCs w:val="15"/>
              </w:rPr>
            </w:pPr>
            <w:r w:rsidRPr="00240ABE">
              <w:rPr>
                <w:rFonts w:ascii="Arial" w:hAnsi="Arial" w:cs="Arial"/>
                <w:sz w:val="15"/>
                <w:szCs w:val="15"/>
              </w:rPr>
              <w:t>Fornire informazioni dettagliate sul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E61D16">
            <w:pPr>
              <w:rPr>
                <w:rFonts w:ascii="Arial" w:hAnsi="Arial" w:cs="Arial"/>
                <w:sz w:val="15"/>
                <w:szCs w:val="15"/>
              </w:rPr>
            </w:pPr>
            <w:r w:rsidRPr="00240ABE">
              <w:rPr>
                <w:rFonts w:ascii="Arial" w:hAnsi="Arial" w:cs="Arial"/>
                <w:sz w:val="15"/>
                <w:szCs w:val="15"/>
              </w:rPr>
              <w:fldChar w:fldCharType="begin">
                <w:ffData>
                  <w:name w:val="Text45"/>
                  <w:enabled/>
                  <w:calcOnExit w:val="0"/>
                  <w:textInput/>
                </w:ffData>
              </w:fldChar>
            </w:r>
            <w:r w:rsidRPr="00240ABE">
              <w:rPr>
                <w:rFonts w:ascii="Arial" w:hAnsi="Arial" w:cs="Arial"/>
                <w:sz w:val="15"/>
                <w:szCs w:val="15"/>
              </w:rPr>
              <w:instrText xml:space="preserve"> FORMTEXT </w:instrText>
            </w:r>
            <w:r w:rsidRPr="00240ABE">
              <w:rPr>
                <w:rFonts w:ascii="Arial" w:hAnsi="Arial" w:cs="Arial"/>
                <w:sz w:val="15"/>
                <w:szCs w:val="15"/>
              </w:rPr>
            </w:r>
            <w:r w:rsidRPr="00240ABE">
              <w:rPr>
                <w:rFonts w:ascii="Arial" w:hAnsi="Arial" w:cs="Arial"/>
                <w:sz w:val="15"/>
                <w:szCs w:val="15"/>
              </w:rPr>
              <w:fldChar w:fldCharType="separate"/>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fldChar w:fldCharType="end"/>
            </w:r>
          </w:p>
        </w:tc>
      </w:tr>
      <w:tr w:rsidR="00885A29" w:rsidTr="00240AB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E61D16">
            <w:pPr>
              <w:tabs>
                <w:tab w:val="left" w:pos="477"/>
              </w:tabs>
              <w:jc w:val="both"/>
              <w:rPr>
                <w:rFonts w:ascii="Arial" w:hAnsi="Arial" w:cs="Arial"/>
                <w:sz w:val="15"/>
                <w:szCs w:val="15"/>
              </w:rPr>
            </w:pPr>
            <w:r w:rsidRPr="00240ABE">
              <w:rPr>
                <w:rFonts w:ascii="Arial" w:hAnsi="Arial" w:cs="Arial"/>
                <w:sz w:val="15"/>
                <w:szCs w:val="15"/>
              </w:rPr>
              <w:t>Fornire informazioni dettagliate sulle eventuali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E61D16">
            <w:pPr>
              <w:rPr>
                <w:rFonts w:ascii="Arial" w:hAnsi="Arial" w:cs="Arial"/>
                <w:sz w:val="15"/>
                <w:szCs w:val="15"/>
              </w:rPr>
            </w:pPr>
            <w:r w:rsidRPr="00240ABE">
              <w:rPr>
                <w:rFonts w:ascii="Arial" w:hAnsi="Arial" w:cs="Arial"/>
                <w:sz w:val="15"/>
                <w:szCs w:val="15"/>
              </w:rPr>
              <w:fldChar w:fldCharType="begin">
                <w:ffData>
                  <w:name w:val="Text45"/>
                  <w:enabled/>
                  <w:calcOnExit w:val="0"/>
                  <w:textInput/>
                </w:ffData>
              </w:fldChar>
            </w:r>
            <w:r w:rsidRPr="00240ABE">
              <w:rPr>
                <w:rFonts w:ascii="Arial" w:hAnsi="Arial" w:cs="Arial"/>
                <w:sz w:val="15"/>
                <w:szCs w:val="15"/>
              </w:rPr>
              <w:instrText xml:space="preserve"> FORMTEXT </w:instrText>
            </w:r>
            <w:r w:rsidRPr="00240ABE">
              <w:rPr>
                <w:rFonts w:ascii="Arial" w:hAnsi="Arial" w:cs="Arial"/>
                <w:sz w:val="15"/>
                <w:szCs w:val="15"/>
              </w:rPr>
            </w:r>
            <w:r w:rsidRPr="00240ABE">
              <w:rPr>
                <w:rFonts w:ascii="Arial" w:hAnsi="Arial" w:cs="Arial"/>
                <w:sz w:val="15"/>
                <w:szCs w:val="15"/>
              </w:rPr>
              <w:fldChar w:fldCharType="separate"/>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fldChar w:fldCharType="end"/>
            </w:r>
          </w:p>
        </w:tc>
      </w:tr>
      <w:tr w:rsidR="00885A29" w:rsidTr="00240AB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E61D16">
            <w:pPr>
              <w:tabs>
                <w:tab w:val="left" w:pos="477"/>
              </w:tabs>
              <w:jc w:val="both"/>
              <w:rPr>
                <w:rFonts w:ascii="Arial" w:hAnsi="Arial" w:cs="Arial"/>
                <w:sz w:val="15"/>
                <w:szCs w:val="15"/>
              </w:rPr>
            </w:pPr>
            <w:r w:rsidRPr="00240ABE">
              <w:rPr>
                <w:rFonts w:ascii="Arial" w:hAnsi="Arial" w:cs="Arial"/>
                <w:b/>
                <w:sz w:val="15"/>
                <w:szCs w:val="15"/>
                <w:u w:val="single"/>
              </w:rPr>
              <w:t>3.C.8</w:t>
            </w:r>
            <w:r w:rsidRPr="00240ABE">
              <w:rPr>
                <w:rFonts w:ascii="Arial" w:hAnsi="Arial" w:cs="Arial"/>
                <w:sz w:val="15"/>
                <w:szCs w:val="15"/>
              </w:rPr>
              <w:t xml:space="preserve"> L’operatore economico o un’impresa a lui collegata </w:t>
            </w:r>
            <w:r w:rsidRPr="00240ABE">
              <w:rPr>
                <w:rFonts w:ascii="Arial" w:hAnsi="Arial" w:cs="Arial"/>
                <w:b/>
                <w:sz w:val="15"/>
                <w:szCs w:val="15"/>
              </w:rPr>
              <w:t xml:space="preserve">ha fornito consulenza </w:t>
            </w:r>
            <w:r w:rsidRPr="00240ABE">
              <w:rPr>
                <w:rFonts w:ascii="Arial" w:hAnsi="Arial" w:cs="Arial"/>
                <w:sz w:val="15"/>
                <w:szCs w:val="15"/>
              </w:rPr>
              <w:t xml:space="preserve">all’amministrazione aggiudicatrice o all’ente aggiudicatore </w:t>
            </w:r>
            <w:r w:rsidRPr="00240ABE">
              <w:rPr>
                <w:rFonts w:ascii="Arial" w:hAnsi="Arial" w:cs="Arial"/>
                <w:b/>
                <w:sz w:val="15"/>
                <w:szCs w:val="15"/>
              </w:rPr>
              <w:t>o ha altrimenti partecipato alla preparazione</w:t>
            </w:r>
            <w:r w:rsidRPr="00240ABE">
              <w:rPr>
                <w:rFonts w:ascii="Arial" w:hAnsi="Arial" w:cs="Arial"/>
                <w:sz w:val="15"/>
                <w:szCs w:val="15"/>
              </w:rPr>
              <w:t xml:space="preserve"> della procedura d’aggiudicazione?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E61D16">
            <w:pPr>
              <w:rPr>
                <w:rFonts w:ascii="Arial" w:hAnsi="Arial" w:cs="Arial"/>
                <w:sz w:val="15"/>
                <w:szCs w:val="15"/>
              </w:rPr>
            </w:pPr>
            <w:r w:rsidRPr="00240ABE">
              <w:rPr>
                <w:rFonts w:ascii="Arial" w:hAnsi="Arial" w:cs="Arial"/>
                <w:sz w:val="15"/>
                <w:szCs w:val="15"/>
              </w:rPr>
              <w:fldChar w:fldCharType="begin">
                <w:ffData>
                  <w:name w:val="Kontrollkästchen1"/>
                  <w:enabled/>
                  <w:calcOnExit w:val="0"/>
                  <w:checkBox>
                    <w:sizeAuto/>
                    <w:default w:val="0"/>
                  </w:checkBox>
                </w:ffData>
              </w:fldChar>
            </w:r>
            <w:r w:rsidRPr="00240ABE">
              <w:rPr>
                <w:rFonts w:ascii="Arial" w:hAnsi="Arial" w:cs="Arial"/>
                <w:sz w:val="15"/>
                <w:szCs w:val="15"/>
              </w:rPr>
              <w:instrText xml:space="preserve"> FORMCHECKBOX </w:instrText>
            </w:r>
            <w:r w:rsidRPr="00240ABE">
              <w:rPr>
                <w:rFonts w:ascii="Arial" w:hAnsi="Arial" w:cs="Arial"/>
                <w:sz w:val="15"/>
                <w:szCs w:val="15"/>
              </w:rPr>
            </w:r>
            <w:r w:rsidRPr="00240ABE">
              <w:rPr>
                <w:rFonts w:ascii="Arial" w:hAnsi="Arial" w:cs="Arial"/>
                <w:sz w:val="15"/>
                <w:szCs w:val="15"/>
              </w:rPr>
              <w:fldChar w:fldCharType="end"/>
            </w:r>
            <w:r w:rsidRPr="00240ABE">
              <w:rPr>
                <w:rFonts w:ascii="Arial" w:hAnsi="Arial" w:cs="Arial"/>
                <w:sz w:val="15"/>
                <w:szCs w:val="15"/>
              </w:rPr>
              <w:t xml:space="preserve"> Sì</w:t>
            </w:r>
            <w:r w:rsidRPr="00240ABE">
              <w:rPr>
                <w:rFonts w:ascii="Arial" w:hAnsi="Arial" w:cs="Arial"/>
                <w:sz w:val="15"/>
                <w:szCs w:val="15"/>
              </w:rPr>
              <w:tab/>
            </w:r>
            <w:r w:rsidRPr="00240ABE">
              <w:rPr>
                <w:rFonts w:ascii="Arial" w:hAnsi="Arial" w:cs="Arial"/>
                <w:sz w:val="15"/>
                <w:szCs w:val="15"/>
              </w:rPr>
              <w:fldChar w:fldCharType="begin">
                <w:ffData>
                  <w:name w:val="Kontrollkästchen2"/>
                  <w:enabled/>
                  <w:calcOnExit w:val="0"/>
                  <w:checkBox>
                    <w:sizeAuto/>
                    <w:default w:val="0"/>
                  </w:checkBox>
                </w:ffData>
              </w:fldChar>
            </w:r>
            <w:r w:rsidRPr="00240ABE">
              <w:rPr>
                <w:rFonts w:ascii="Arial" w:hAnsi="Arial" w:cs="Arial"/>
                <w:sz w:val="15"/>
                <w:szCs w:val="15"/>
              </w:rPr>
              <w:instrText xml:space="preserve"> FORMCHECKBOX </w:instrText>
            </w:r>
            <w:r w:rsidRPr="00240ABE">
              <w:rPr>
                <w:rFonts w:ascii="Arial" w:hAnsi="Arial" w:cs="Arial"/>
                <w:sz w:val="15"/>
                <w:szCs w:val="15"/>
              </w:rPr>
            </w:r>
            <w:r w:rsidRPr="00240ABE">
              <w:rPr>
                <w:rFonts w:ascii="Arial" w:hAnsi="Arial" w:cs="Arial"/>
                <w:sz w:val="15"/>
                <w:szCs w:val="15"/>
              </w:rPr>
              <w:fldChar w:fldCharType="end"/>
            </w:r>
            <w:r w:rsidRPr="00240ABE">
              <w:rPr>
                <w:rFonts w:ascii="Arial" w:hAnsi="Arial" w:cs="Arial"/>
                <w:sz w:val="15"/>
                <w:szCs w:val="15"/>
              </w:rPr>
              <w:t xml:space="preserve"> No</w:t>
            </w:r>
          </w:p>
        </w:tc>
      </w:tr>
      <w:tr w:rsidR="00885A29" w:rsidTr="00240AB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E61D16">
            <w:pPr>
              <w:tabs>
                <w:tab w:val="left" w:pos="477"/>
              </w:tabs>
              <w:jc w:val="both"/>
              <w:rPr>
                <w:rFonts w:ascii="Arial" w:hAnsi="Arial" w:cs="Arial"/>
                <w:sz w:val="15"/>
                <w:szCs w:val="15"/>
              </w:rPr>
            </w:pPr>
            <w:r w:rsidRPr="00240ABE">
              <w:rPr>
                <w:rFonts w:ascii="Arial" w:hAnsi="Arial" w:cs="Arial"/>
                <w:b/>
                <w:sz w:val="15"/>
                <w:szCs w:val="15"/>
              </w:rPr>
              <w:t>In caso affermativo</w:t>
            </w:r>
            <w:r w:rsidRPr="00240ABE">
              <w:rPr>
                <w:rFonts w:ascii="Arial" w:hAnsi="Arial" w:cs="Arial"/>
                <w:sz w:val="15"/>
                <w:szCs w:val="15"/>
              </w:rPr>
              <w:t xml:space="preserve">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E61D16">
            <w:pPr>
              <w:rPr>
                <w:rFonts w:ascii="Arial" w:hAnsi="Arial" w:cs="Arial"/>
                <w:sz w:val="15"/>
                <w:szCs w:val="15"/>
              </w:rPr>
            </w:pPr>
            <w:r w:rsidRPr="00240ABE">
              <w:rPr>
                <w:rFonts w:ascii="Arial" w:hAnsi="Arial" w:cs="Arial"/>
                <w:sz w:val="15"/>
                <w:szCs w:val="15"/>
              </w:rPr>
              <w:fldChar w:fldCharType="begin">
                <w:ffData>
                  <w:name w:val="Text45"/>
                  <w:enabled/>
                  <w:calcOnExit w:val="0"/>
                  <w:textInput/>
                </w:ffData>
              </w:fldChar>
            </w:r>
            <w:r w:rsidRPr="00240ABE">
              <w:rPr>
                <w:rFonts w:ascii="Arial" w:hAnsi="Arial" w:cs="Arial"/>
                <w:sz w:val="15"/>
                <w:szCs w:val="15"/>
              </w:rPr>
              <w:instrText xml:space="preserve"> FORMTEXT </w:instrText>
            </w:r>
            <w:r w:rsidRPr="00240ABE">
              <w:rPr>
                <w:rFonts w:ascii="Arial" w:hAnsi="Arial" w:cs="Arial"/>
                <w:sz w:val="15"/>
                <w:szCs w:val="15"/>
              </w:rPr>
            </w:r>
            <w:r w:rsidRPr="00240ABE">
              <w:rPr>
                <w:rFonts w:ascii="Arial" w:hAnsi="Arial" w:cs="Arial"/>
                <w:sz w:val="15"/>
                <w:szCs w:val="15"/>
              </w:rPr>
              <w:fldChar w:fldCharType="separate"/>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fldChar w:fldCharType="end"/>
            </w:r>
          </w:p>
        </w:tc>
      </w:tr>
    </w:tbl>
    <w:p w:rsidR="00885A29" w:rsidRDefault="00885A29" w:rsidP="00BF74E1">
      <w:pPr>
        <w:pStyle w:val="SectionTitle"/>
        <w:rPr>
          <w:rFonts w:ascii="Arial" w:hAnsi="Arial" w:cs="Arial"/>
          <w:b w:val="0"/>
          <w:caps/>
          <w:sz w:val="15"/>
          <w:szCs w:val="15"/>
        </w:rPr>
      </w:pPr>
    </w:p>
    <w:p w:rsidR="00885A29" w:rsidRDefault="00885A29" w:rsidP="00BF74E1">
      <w:pPr>
        <w:pStyle w:val="SectionTitle"/>
        <w:rPr>
          <w:rFonts w:ascii="Arial" w:hAnsi="Arial" w:cs="Arial"/>
          <w:sz w:val="15"/>
          <w:szCs w:val="15"/>
        </w:rPr>
      </w:pPr>
      <w:r>
        <w:rPr>
          <w:rFonts w:ascii="Arial" w:hAnsi="Arial" w:cs="Arial"/>
          <w:b w:val="0"/>
          <w:caps/>
          <w:sz w:val="15"/>
          <w:szCs w:val="15"/>
        </w:rPr>
        <w:t>D</w:t>
      </w:r>
      <w:r w:rsidRPr="000D5E3F">
        <w:rPr>
          <w:rFonts w:ascii="Arial" w:hAnsi="Arial" w:cs="Arial"/>
          <w:b w:val="0"/>
          <w:caps/>
          <w:sz w:val="15"/>
          <w:szCs w:val="15"/>
        </w:rPr>
        <w:t>: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tblPr>
      <w:tblGrid>
        <w:gridCol w:w="4644"/>
        <w:gridCol w:w="4644"/>
      </w:tblGrid>
      <w:tr w:rsidR="00885A29"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3A443E" w:rsidRDefault="00885A29" w:rsidP="00C427DB">
            <w:pPr>
              <w:jc w:val="both"/>
              <w:rPr>
                <w:color w:val="000000"/>
              </w:rPr>
            </w:pPr>
            <w:r w:rsidRPr="003A443E">
              <w:rPr>
                <w:rFonts w:ascii="Arial" w:hAnsi="Arial" w:cs="Arial"/>
                <w:b/>
                <w:color w:val="000000"/>
                <w:sz w:val="15"/>
                <w:szCs w:val="15"/>
              </w:rPr>
              <w:t xml:space="preserve">Motivi di esclusione previsti esclusivamente dalla legislazione </w:t>
            </w:r>
            <w:r w:rsidRPr="00240ABE">
              <w:rPr>
                <w:rFonts w:ascii="Arial" w:hAnsi="Arial" w:cs="Arial"/>
                <w:b/>
                <w:color w:val="000000"/>
                <w:sz w:val="15"/>
                <w:szCs w:val="15"/>
              </w:rPr>
              <w:t xml:space="preserve">nazionale </w:t>
            </w:r>
            <w:r w:rsidRPr="00240ABE">
              <w:rPr>
                <w:rFonts w:ascii="Arial" w:hAnsi="Arial" w:cs="Arial"/>
                <w:color w:val="000000"/>
                <w:sz w:val="15"/>
                <w:szCs w:val="15"/>
              </w:rPr>
              <w:t xml:space="preserve">(articolo 80, comma 5, lett. </w:t>
            </w:r>
            <w:r w:rsidRPr="00240ABE">
              <w:rPr>
                <w:rFonts w:ascii="Arial" w:hAnsi="Arial" w:cs="Arial"/>
                <w:i/>
                <w:color w:val="000000"/>
                <w:sz w:val="15"/>
                <w:szCs w:val="15"/>
              </w:rPr>
              <w:t>f), g), h), i), l), m)</w:t>
            </w:r>
            <w:r w:rsidRPr="00240ABE">
              <w:rPr>
                <w:rFonts w:ascii="Arial" w:hAnsi="Arial" w:cs="Arial"/>
                <w:color w:val="000000"/>
                <w:sz w:val="15"/>
                <w:szCs w:val="15"/>
              </w:rPr>
              <w:t xml:space="preserve"> del Codice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0953DC" w:rsidRDefault="00885A29">
            <w:r w:rsidRPr="000953DC">
              <w:rPr>
                <w:rFonts w:ascii="Arial" w:hAnsi="Arial" w:cs="Arial"/>
                <w:b/>
                <w:sz w:val="15"/>
                <w:szCs w:val="15"/>
              </w:rPr>
              <w:t>Risposta:</w:t>
            </w:r>
          </w:p>
        </w:tc>
      </w:tr>
      <w:tr w:rsidR="00885A29"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E61D16">
            <w:pPr>
              <w:tabs>
                <w:tab w:val="left" w:pos="477"/>
              </w:tabs>
              <w:jc w:val="both"/>
              <w:rPr>
                <w:rFonts w:ascii="Arial" w:hAnsi="Arial" w:cs="Arial"/>
                <w:color w:val="000000"/>
                <w:sz w:val="15"/>
                <w:szCs w:val="15"/>
              </w:rPr>
            </w:pPr>
            <w:r w:rsidRPr="00240ABE">
              <w:rPr>
                <w:rFonts w:ascii="Arial" w:hAnsi="Arial" w:cs="Arial"/>
                <w:b/>
                <w:color w:val="000000"/>
                <w:sz w:val="15"/>
                <w:szCs w:val="15"/>
                <w:u w:val="single"/>
              </w:rPr>
              <w:t>3.D.1</w:t>
            </w:r>
            <w:r w:rsidRPr="00240ABE">
              <w:rPr>
                <w:rFonts w:ascii="Arial" w:hAnsi="Arial" w:cs="Arial"/>
                <w:color w:val="000000"/>
                <w:sz w:val="15"/>
                <w:szCs w:val="15"/>
              </w:rPr>
              <w:t xml:space="preserve"> L’operatore economico è stato soggetto alla </w:t>
            </w:r>
            <w:r w:rsidRPr="00240ABE">
              <w:rPr>
                <w:rFonts w:ascii="Arial" w:hAnsi="Arial" w:cs="Arial"/>
                <w:b/>
                <w:color w:val="000000"/>
                <w:sz w:val="15"/>
                <w:szCs w:val="15"/>
              </w:rPr>
              <w:t>sanzione interdittiva del divieto di contrattare con la pubblica amministrazione (</w:t>
            </w:r>
            <w:r w:rsidRPr="00240ABE">
              <w:rPr>
                <w:rFonts w:ascii="Arial" w:hAnsi="Arial" w:cs="Arial"/>
                <w:color w:val="000000"/>
                <w:sz w:val="15"/>
                <w:szCs w:val="15"/>
              </w:rPr>
              <w:t xml:space="preserve">art. 9, comma 2, lett. c) del d.lgs. n. 231/2001) o ad </w:t>
            </w:r>
            <w:r w:rsidRPr="00240ABE">
              <w:rPr>
                <w:rFonts w:ascii="Arial" w:hAnsi="Arial" w:cs="Arial"/>
                <w:b/>
                <w:color w:val="000000"/>
                <w:sz w:val="15"/>
                <w:szCs w:val="15"/>
              </w:rPr>
              <w:t>altra sanzione che comporta il divieto di contrarre con la pubblica amministrazione oppure al provvedimento della sospensione dell’attività imprendi</w:t>
            </w:r>
            <w:r w:rsidRPr="00240ABE">
              <w:rPr>
                <w:rFonts w:ascii="Arial" w:hAnsi="Arial" w:cs="Arial"/>
                <w:b/>
                <w:color w:val="000000"/>
                <w:sz w:val="15"/>
                <w:szCs w:val="15"/>
              </w:rPr>
              <w:softHyphen/>
              <w:t>toriale in seguito a gravi violazioni giuslavoristiche</w:t>
            </w:r>
            <w:r w:rsidRPr="00240ABE">
              <w:rPr>
                <w:rFonts w:ascii="Arial" w:hAnsi="Arial" w:cs="Arial"/>
                <w:color w:val="000000"/>
                <w:sz w:val="15"/>
                <w:szCs w:val="15"/>
              </w:rPr>
              <w:t xml:space="preserve"> (art. 14 del d.lgs. n. 81/2008)?</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E61D16">
            <w:pPr>
              <w:rPr>
                <w:rFonts w:ascii="Arial" w:hAnsi="Arial" w:cs="Arial"/>
                <w:color w:val="000000"/>
                <w:sz w:val="15"/>
                <w:szCs w:val="15"/>
              </w:rPr>
            </w:pPr>
            <w:r w:rsidRPr="00240ABE">
              <w:rPr>
                <w:rFonts w:ascii="Arial" w:hAnsi="Arial" w:cs="Arial"/>
                <w:color w:val="000000"/>
                <w:sz w:val="15"/>
                <w:szCs w:val="15"/>
              </w:rPr>
              <w:fldChar w:fldCharType="begin">
                <w:ffData>
                  <w:name w:val="Kontrollkästchen1"/>
                  <w:enabled/>
                  <w:calcOnExit w:val="0"/>
                  <w:checkBox>
                    <w:sizeAuto/>
                    <w:default w:val="0"/>
                  </w:checkBox>
                </w:ffData>
              </w:fldChar>
            </w:r>
            <w:r w:rsidRPr="00240ABE">
              <w:rPr>
                <w:rFonts w:ascii="Arial" w:hAnsi="Arial" w:cs="Arial"/>
                <w:color w:val="000000"/>
                <w:sz w:val="15"/>
                <w:szCs w:val="15"/>
              </w:rPr>
              <w:instrText xml:space="preserve"> FORMCHECKBOX </w:instrText>
            </w:r>
            <w:r w:rsidRPr="00240ABE">
              <w:rPr>
                <w:rFonts w:ascii="Arial" w:hAnsi="Arial" w:cs="Arial"/>
                <w:color w:val="000000"/>
                <w:sz w:val="15"/>
                <w:szCs w:val="15"/>
              </w:rPr>
            </w:r>
            <w:r w:rsidRPr="00240ABE">
              <w:rPr>
                <w:rFonts w:ascii="Arial" w:hAnsi="Arial" w:cs="Arial"/>
                <w:color w:val="000000"/>
                <w:sz w:val="15"/>
                <w:szCs w:val="15"/>
              </w:rPr>
              <w:fldChar w:fldCharType="end"/>
            </w:r>
            <w:r w:rsidRPr="00240ABE">
              <w:rPr>
                <w:rFonts w:ascii="Arial" w:hAnsi="Arial" w:cs="Arial"/>
                <w:color w:val="000000"/>
                <w:sz w:val="15"/>
                <w:szCs w:val="15"/>
              </w:rPr>
              <w:t xml:space="preserve"> Sì</w:t>
            </w:r>
            <w:r w:rsidRPr="00240ABE">
              <w:rPr>
                <w:rFonts w:ascii="Arial" w:hAnsi="Arial" w:cs="Arial"/>
                <w:color w:val="000000"/>
                <w:sz w:val="15"/>
                <w:szCs w:val="15"/>
              </w:rPr>
              <w:tab/>
            </w:r>
            <w:r w:rsidRPr="00240ABE">
              <w:rPr>
                <w:rFonts w:ascii="Arial" w:hAnsi="Arial" w:cs="Arial"/>
                <w:color w:val="000000"/>
                <w:sz w:val="15"/>
                <w:szCs w:val="15"/>
              </w:rPr>
              <w:fldChar w:fldCharType="begin">
                <w:ffData>
                  <w:name w:val="Kontrollkästchen2"/>
                  <w:enabled/>
                  <w:calcOnExit w:val="0"/>
                  <w:checkBox>
                    <w:sizeAuto/>
                    <w:default w:val="0"/>
                  </w:checkBox>
                </w:ffData>
              </w:fldChar>
            </w:r>
            <w:r w:rsidRPr="00240ABE">
              <w:rPr>
                <w:rFonts w:ascii="Arial" w:hAnsi="Arial" w:cs="Arial"/>
                <w:color w:val="000000"/>
                <w:sz w:val="15"/>
                <w:szCs w:val="15"/>
              </w:rPr>
              <w:instrText xml:space="preserve"> FORMCHECKBOX </w:instrText>
            </w:r>
            <w:r w:rsidRPr="00240ABE">
              <w:rPr>
                <w:rFonts w:ascii="Arial" w:hAnsi="Arial" w:cs="Arial"/>
                <w:color w:val="000000"/>
                <w:sz w:val="15"/>
                <w:szCs w:val="15"/>
              </w:rPr>
            </w:r>
            <w:r w:rsidRPr="00240ABE">
              <w:rPr>
                <w:rFonts w:ascii="Arial" w:hAnsi="Arial" w:cs="Arial"/>
                <w:color w:val="000000"/>
                <w:sz w:val="15"/>
                <w:szCs w:val="15"/>
              </w:rPr>
              <w:fldChar w:fldCharType="end"/>
            </w:r>
            <w:r w:rsidRPr="00240ABE">
              <w:rPr>
                <w:rFonts w:ascii="Arial" w:hAnsi="Arial" w:cs="Arial"/>
                <w:color w:val="000000"/>
                <w:sz w:val="15"/>
                <w:szCs w:val="15"/>
              </w:rPr>
              <w:t xml:space="preserve"> No</w:t>
            </w:r>
          </w:p>
        </w:tc>
      </w:tr>
      <w:tr w:rsidR="00885A29"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E61D16">
            <w:pPr>
              <w:tabs>
                <w:tab w:val="left" w:pos="477"/>
              </w:tabs>
              <w:jc w:val="both"/>
              <w:rPr>
                <w:rFonts w:ascii="Arial" w:hAnsi="Arial" w:cs="Arial"/>
                <w:color w:val="000000"/>
                <w:sz w:val="15"/>
                <w:szCs w:val="15"/>
              </w:rPr>
            </w:pPr>
            <w:r w:rsidRPr="00240ABE">
              <w:rPr>
                <w:rFonts w:ascii="Arial" w:hAnsi="Arial" w:cs="Arial"/>
                <w:b/>
                <w:color w:val="000000"/>
                <w:sz w:val="15"/>
                <w:szCs w:val="15"/>
                <w:u w:val="single"/>
              </w:rPr>
              <w:t>3.D.2</w:t>
            </w:r>
            <w:r w:rsidRPr="00240ABE">
              <w:rPr>
                <w:rFonts w:ascii="Arial" w:hAnsi="Arial" w:cs="Arial"/>
                <w:color w:val="000000"/>
                <w:sz w:val="15"/>
                <w:szCs w:val="15"/>
              </w:rPr>
              <w:t xml:space="preserve"> L’operatore economico è iscritto nel casellario informa</w:t>
            </w:r>
            <w:r w:rsidRPr="00240ABE">
              <w:rPr>
                <w:rFonts w:ascii="Arial" w:hAnsi="Arial" w:cs="Arial"/>
                <w:color w:val="000000"/>
                <w:sz w:val="15"/>
                <w:szCs w:val="15"/>
              </w:rPr>
              <w:softHyphen/>
              <w:t xml:space="preserve">tico tenuto dall'Osservatorio dell'ANAC per aver presentato </w:t>
            </w:r>
            <w:r w:rsidRPr="00240ABE">
              <w:rPr>
                <w:rFonts w:ascii="Arial" w:hAnsi="Arial" w:cs="Arial"/>
                <w:b/>
                <w:color w:val="000000"/>
                <w:sz w:val="15"/>
                <w:szCs w:val="15"/>
              </w:rPr>
              <w:t>false dichiarazioni o falsa documentazione nelle proce</w:t>
            </w:r>
            <w:r w:rsidRPr="00240ABE">
              <w:rPr>
                <w:rFonts w:ascii="Arial" w:hAnsi="Arial" w:cs="Arial"/>
                <w:b/>
                <w:color w:val="000000"/>
                <w:sz w:val="15"/>
                <w:szCs w:val="15"/>
              </w:rPr>
              <w:softHyphen/>
              <w:t>dure di gara e negli affidamenti di subappalti?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E61D16">
            <w:pPr>
              <w:rPr>
                <w:rFonts w:ascii="Arial" w:hAnsi="Arial" w:cs="Arial"/>
                <w:color w:val="000000"/>
                <w:sz w:val="15"/>
                <w:szCs w:val="15"/>
              </w:rPr>
            </w:pPr>
            <w:r w:rsidRPr="00240ABE">
              <w:rPr>
                <w:rFonts w:ascii="Arial" w:hAnsi="Arial" w:cs="Arial"/>
                <w:color w:val="000000"/>
                <w:sz w:val="15"/>
                <w:szCs w:val="15"/>
              </w:rPr>
              <w:fldChar w:fldCharType="begin">
                <w:ffData>
                  <w:name w:val="Kontrollkästchen1"/>
                  <w:enabled/>
                  <w:calcOnExit w:val="0"/>
                  <w:checkBox>
                    <w:sizeAuto/>
                    <w:default w:val="0"/>
                  </w:checkBox>
                </w:ffData>
              </w:fldChar>
            </w:r>
            <w:r w:rsidRPr="00240ABE">
              <w:rPr>
                <w:rFonts w:ascii="Arial" w:hAnsi="Arial" w:cs="Arial"/>
                <w:color w:val="000000"/>
                <w:sz w:val="15"/>
                <w:szCs w:val="15"/>
              </w:rPr>
              <w:instrText xml:space="preserve"> FORMCHECKBOX </w:instrText>
            </w:r>
            <w:r w:rsidRPr="00240ABE">
              <w:rPr>
                <w:rFonts w:ascii="Arial" w:hAnsi="Arial" w:cs="Arial"/>
                <w:color w:val="000000"/>
                <w:sz w:val="15"/>
                <w:szCs w:val="15"/>
              </w:rPr>
            </w:r>
            <w:r w:rsidRPr="00240ABE">
              <w:rPr>
                <w:rFonts w:ascii="Arial" w:hAnsi="Arial" w:cs="Arial"/>
                <w:color w:val="000000"/>
                <w:sz w:val="15"/>
                <w:szCs w:val="15"/>
              </w:rPr>
              <w:fldChar w:fldCharType="end"/>
            </w:r>
            <w:r w:rsidRPr="00240ABE">
              <w:rPr>
                <w:rFonts w:ascii="Arial" w:hAnsi="Arial" w:cs="Arial"/>
                <w:color w:val="000000"/>
                <w:sz w:val="15"/>
                <w:szCs w:val="15"/>
              </w:rPr>
              <w:t xml:space="preserve"> Sì</w:t>
            </w:r>
            <w:r w:rsidRPr="00240ABE">
              <w:rPr>
                <w:rFonts w:ascii="Arial" w:hAnsi="Arial" w:cs="Arial"/>
                <w:color w:val="000000"/>
                <w:sz w:val="15"/>
                <w:szCs w:val="15"/>
              </w:rPr>
              <w:tab/>
            </w:r>
            <w:r w:rsidRPr="00240ABE">
              <w:rPr>
                <w:rFonts w:ascii="Arial" w:hAnsi="Arial" w:cs="Arial"/>
                <w:color w:val="000000"/>
                <w:sz w:val="15"/>
                <w:szCs w:val="15"/>
              </w:rPr>
              <w:fldChar w:fldCharType="begin">
                <w:ffData>
                  <w:name w:val="Kontrollkästchen2"/>
                  <w:enabled/>
                  <w:calcOnExit w:val="0"/>
                  <w:checkBox>
                    <w:sizeAuto/>
                    <w:default w:val="0"/>
                  </w:checkBox>
                </w:ffData>
              </w:fldChar>
            </w:r>
            <w:r w:rsidRPr="00240ABE">
              <w:rPr>
                <w:rFonts w:ascii="Arial" w:hAnsi="Arial" w:cs="Arial"/>
                <w:color w:val="000000"/>
                <w:sz w:val="15"/>
                <w:szCs w:val="15"/>
              </w:rPr>
              <w:instrText xml:space="preserve"> FORMCHECKBOX </w:instrText>
            </w:r>
            <w:r w:rsidRPr="00240ABE">
              <w:rPr>
                <w:rFonts w:ascii="Arial" w:hAnsi="Arial" w:cs="Arial"/>
                <w:color w:val="000000"/>
                <w:sz w:val="15"/>
                <w:szCs w:val="15"/>
              </w:rPr>
            </w:r>
            <w:r w:rsidRPr="00240ABE">
              <w:rPr>
                <w:rFonts w:ascii="Arial" w:hAnsi="Arial" w:cs="Arial"/>
                <w:color w:val="000000"/>
                <w:sz w:val="15"/>
                <w:szCs w:val="15"/>
              </w:rPr>
              <w:fldChar w:fldCharType="end"/>
            </w:r>
            <w:r w:rsidRPr="00240ABE">
              <w:rPr>
                <w:rFonts w:ascii="Arial" w:hAnsi="Arial" w:cs="Arial"/>
                <w:color w:val="000000"/>
                <w:sz w:val="15"/>
                <w:szCs w:val="15"/>
              </w:rPr>
              <w:t xml:space="preserve"> No</w:t>
            </w:r>
          </w:p>
        </w:tc>
      </w:tr>
      <w:tr w:rsidR="00885A29"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E61D16">
            <w:pPr>
              <w:tabs>
                <w:tab w:val="left" w:pos="477"/>
              </w:tabs>
              <w:jc w:val="both"/>
              <w:rPr>
                <w:rFonts w:ascii="Arial" w:hAnsi="Arial" w:cs="Arial"/>
                <w:color w:val="000000"/>
                <w:sz w:val="15"/>
                <w:szCs w:val="15"/>
              </w:rPr>
            </w:pPr>
            <w:r w:rsidRPr="00240ABE">
              <w:rPr>
                <w:rFonts w:ascii="Arial" w:hAnsi="Arial" w:cs="Arial"/>
                <w:b/>
                <w:color w:val="000000"/>
                <w:sz w:val="15"/>
                <w:szCs w:val="15"/>
                <w:u w:val="single"/>
              </w:rPr>
              <w:t>3.D.3</w:t>
            </w:r>
            <w:r w:rsidRPr="00240ABE">
              <w:rPr>
                <w:rFonts w:ascii="Arial" w:hAnsi="Arial" w:cs="Arial"/>
                <w:color w:val="000000"/>
                <w:sz w:val="15"/>
                <w:szCs w:val="15"/>
              </w:rPr>
              <w:t xml:space="preserve"> L’operatore economico è iscritto nel casellario informa</w:t>
            </w:r>
            <w:r w:rsidRPr="00240ABE">
              <w:rPr>
                <w:rFonts w:ascii="Arial" w:hAnsi="Arial" w:cs="Arial"/>
                <w:color w:val="000000"/>
                <w:sz w:val="15"/>
                <w:szCs w:val="15"/>
              </w:rPr>
              <w:softHyphen/>
              <w:t xml:space="preserve">tico tenuto dall'Osservatorio dell'ANAC per aver presentato </w:t>
            </w:r>
            <w:r w:rsidRPr="00240ABE">
              <w:rPr>
                <w:rFonts w:ascii="Arial" w:hAnsi="Arial" w:cs="Arial"/>
                <w:b/>
                <w:color w:val="000000"/>
                <w:sz w:val="15"/>
                <w:szCs w:val="15"/>
              </w:rPr>
              <w:t>false dichiarazioni o falsa documentazione ai fini del rilascio dell'attestazione di qualificazione?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E61D16">
            <w:pPr>
              <w:rPr>
                <w:rFonts w:ascii="Arial" w:hAnsi="Arial" w:cs="Arial"/>
                <w:color w:val="000000"/>
                <w:sz w:val="15"/>
                <w:szCs w:val="15"/>
              </w:rPr>
            </w:pPr>
            <w:r w:rsidRPr="00240ABE">
              <w:rPr>
                <w:rFonts w:ascii="Arial" w:hAnsi="Arial" w:cs="Arial"/>
                <w:color w:val="000000"/>
                <w:sz w:val="15"/>
                <w:szCs w:val="15"/>
              </w:rPr>
              <w:fldChar w:fldCharType="begin">
                <w:ffData>
                  <w:name w:val="Kontrollkästchen1"/>
                  <w:enabled/>
                  <w:calcOnExit w:val="0"/>
                  <w:checkBox>
                    <w:sizeAuto/>
                    <w:default w:val="0"/>
                  </w:checkBox>
                </w:ffData>
              </w:fldChar>
            </w:r>
            <w:r w:rsidRPr="00240ABE">
              <w:rPr>
                <w:rFonts w:ascii="Arial" w:hAnsi="Arial" w:cs="Arial"/>
                <w:color w:val="000000"/>
                <w:sz w:val="15"/>
                <w:szCs w:val="15"/>
              </w:rPr>
              <w:instrText xml:space="preserve"> FORMCHECKBOX </w:instrText>
            </w:r>
            <w:r w:rsidRPr="00240ABE">
              <w:rPr>
                <w:rFonts w:ascii="Arial" w:hAnsi="Arial" w:cs="Arial"/>
                <w:color w:val="000000"/>
                <w:sz w:val="15"/>
                <w:szCs w:val="15"/>
              </w:rPr>
            </w:r>
            <w:r w:rsidRPr="00240ABE">
              <w:rPr>
                <w:rFonts w:ascii="Arial" w:hAnsi="Arial" w:cs="Arial"/>
                <w:color w:val="000000"/>
                <w:sz w:val="15"/>
                <w:szCs w:val="15"/>
              </w:rPr>
              <w:fldChar w:fldCharType="end"/>
            </w:r>
            <w:r w:rsidRPr="00240ABE">
              <w:rPr>
                <w:rFonts w:ascii="Arial" w:hAnsi="Arial" w:cs="Arial"/>
                <w:color w:val="000000"/>
                <w:sz w:val="15"/>
                <w:szCs w:val="15"/>
              </w:rPr>
              <w:t xml:space="preserve"> Sì</w:t>
            </w:r>
            <w:r w:rsidRPr="00240ABE">
              <w:rPr>
                <w:rFonts w:ascii="Arial" w:hAnsi="Arial" w:cs="Arial"/>
                <w:color w:val="000000"/>
                <w:sz w:val="15"/>
                <w:szCs w:val="15"/>
              </w:rPr>
              <w:tab/>
            </w:r>
            <w:r w:rsidRPr="00240ABE">
              <w:rPr>
                <w:rFonts w:ascii="Arial" w:hAnsi="Arial" w:cs="Arial"/>
                <w:color w:val="000000"/>
                <w:sz w:val="15"/>
                <w:szCs w:val="15"/>
              </w:rPr>
              <w:fldChar w:fldCharType="begin">
                <w:ffData>
                  <w:name w:val="Kontrollkästchen2"/>
                  <w:enabled/>
                  <w:calcOnExit w:val="0"/>
                  <w:checkBox>
                    <w:sizeAuto/>
                    <w:default w:val="0"/>
                  </w:checkBox>
                </w:ffData>
              </w:fldChar>
            </w:r>
            <w:r w:rsidRPr="00240ABE">
              <w:rPr>
                <w:rFonts w:ascii="Arial" w:hAnsi="Arial" w:cs="Arial"/>
                <w:color w:val="000000"/>
                <w:sz w:val="15"/>
                <w:szCs w:val="15"/>
              </w:rPr>
              <w:instrText xml:space="preserve"> FORMCHECKBOX </w:instrText>
            </w:r>
            <w:r w:rsidRPr="00240ABE">
              <w:rPr>
                <w:rFonts w:ascii="Arial" w:hAnsi="Arial" w:cs="Arial"/>
                <w:color w:val="000000"/>
                <w:sz w:val="15"/>
                <w:szCs w:val="15"/>
              </w:rPr>
            </w:r>
            <w:r w:rsidRPr="00240ABE">
              <w:rPr>
                <w:rFonts w:ascii="Arial" w:hAnsi="Arial" w:cs="Arial"/>
                <w:color w:val="000000"/>
                <w:sz w:val="15"/>
                <w:szCs w:val="15"/>
              </w:rPr>
              <w:fldChar w:fldCharType="end"/>
            </w:r>
            <w:r w:rsidRPr="00240ABE">
              <w:rPr>
                <w:rFonts w:ascii="Arial" w:hAnsi="Arial" w:cs="Arial"/>
                <w:color w:val="000000"/>
                <w:sz w:val="15"/>
                <w:szCs w:val="15"/>
              </w:rPr>
              <w:t xml:space="preserve"> No</w:t>
            </w:r>
          </w:p>
        </w:tc>
      </w:tr>
      <w:tr w:rsidR="00885A29"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E61D16">
            <w:pPr>
              <w:tabs>
                <w:tab w:val="left" w:pos="477"/>
              </w:tabs>
              <w:jc w:val="both"/>
              <w:rPr>
                <w:rFonts w:ascii="Arial" w:hAnsi="Arial" w:cs="Arial"/>
                <w:color w:val="000000"/>
                <w:sz w:val="15"/>
                <w:szCs w:val="15"/>
              </w:rPr>
            </w:pPr>
            <w:r w:rsidRPr="00240ABE">
              <w:rPr>
                <w:rFonts w:ascii="Arial" w:hAnsi="Arial" w:cs="Arial"/>
                <w:b/>
                <w:color w:val="000000"/>
                <w:sz w:val="15"/>
                <w:szCs w:val="15"/>
                <w:u w:val="single"/>
              </w:rPr>
              <w:t>3.D.4</w:t>
            </w:r>
            <w:r w:rsidRPr="00240ABE">
              <w:rPr>
                <w:rFonts w:ascii="Arial" w:hAnsi="Arial" w:cs="Arial"/>
                <w:color w:val="000000"/>
                <w:sz w:val="15"/>
                <w:szCs w:val="15"/>
              </w:rPr>
              <w:t xml:space="preserve"> L’operatore economico ha </w:t>
            </w:r>
            <w:r w:rsidRPr="00240ABE">
              <w:rPr>
                <w:rFonts w:ascii="Arial" w:hAnsi="Arial" w:cs="Arial"/>
                <w:b/>
                <w:color w:val="000000"/>
                <w:sz w:val="15"/>
                <w:szCs w:val="15"/>
              </w:rPr>
              <w:t>violato il divieto di intestazione fiduciaria</w:t>
            </w:r>
            <w:r w:rsidRPr="00240ABE">
              <w:rPr>
                <w:rFonts w:ascii="Arial" w:hAnsi="Arial" w:cs="Arial"/>
                <w:color w:val="000000"/>
                <w:sz w:val="15"/>
                <w:szCs w:val="15"/>
              </w:rPr>
              <w:t xml:space="preserve"> di cui all'articolo 17 della legge 19 marzo 1990, n. 55?</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E61D16">
            <w:pPr>
              <w:rPr>
                <w:rFonts w:ascii="Arial" w:hAnsi="Arial" w:cs="Arial"/>
                <w:color w:val="000000"/>
                <w:sz w:val="15"/>
                <w:szCs w:val="15"/>
              </w:rPr>
            </w:pPr>
            <w:r w:rsidRPr="00240ABE">
              <w:rPr>
                <w:rFonts w:ascii="Arial" w:hAnsi="Arial" w:cs="Arial"/>
                <w:color w:val="000000"/>
                <w:sz w:val="15"/>
                <w:szCs w:val="15"/>
              </w:rPr>
              <w:fldChar w:fldCharType="begin">
                <w:ffData>
                  <w:name w:val="Kontrollkästchen1"/>
                  <w:enabled/>
                  <w:calcOnExit w:val="0"/>
                  <w:checkBox>
                    <w:sizeAuto/>
                    <w:default w:val="0"/>
                  </w:checkBox>
                </w:ffData>
              </w:fldChar>
            </w:r>
            <w:r w:rsidRPr="00240ABE">
              <w:rPr>
                <w:rFonts w:ascii="Arial" w:hAnsi="Arial" w:cs="Arial"/>
                <w:color w:val="000000"/>
                <w:sz w:val="15"/>
                <w:szCs w:val="15"/>
              </w:rPr>
              <w:instrText xml:space="preserve"> FORMCHECKBOX </w:instrText>
            </w:r>
            <w:r w:rsidRPr="00240ABE">
              <w:rPr>
                <w:rFonts w:ascii="Arial" w:hAnsi="Arial" w:cs="Arial"/>
                <w:color w:val="000000"/>
                <w:sz w:val="15"/>
                <w:szCs w:val="15"/>
              </w:rPr>
            </w:r>
            <w:r w:rsidRPr="00240ABE">
              <w:rPr>
                <w:rFonts w:ascii="Arial" w:hAnsi="Arial" w:cs="Arial"/>
                <w:color w:val="000000"/>
                <w:sz w:val="15"/>
                <w:szCs w:val="15"/>
              </w:rPr>
              <w:fldChar w:fldCharType="end"/>
            </w:r>
            <w:r w:rsidRPr="00240ABE">
              <w:rPr>
                <w:rFonts w:ascii="Arial" w:hAnsi="Arial" w:cs="Arial"/>
                <w:color w:val="000000"/>
                <w:sz w:val="15"/>
                <w:szCs w:val="15"/>
              </w:rPr>
              <w:t xml:space="preserve"> Sì</w:t>
            </w:r>
            <w:r w:rsidRPr="00240ABE">
              <w:rPr>
                <w:rFonts w:ascii="Arial" w:hAnsi="Arial" w:cs="Arial"/>
                <w:color w:val="000000"/>
                <w:sz w:val="15"/>
                <w:szCs w:val="15"/>
              </w:rPr>
              <w:tab/>
            </w:r>
            <w:r w:rsidRPr="00240ABE">
              <w:rPr>
                <w:rFonts w:ascii="Arial" w:hAnsi="Arial" w:cs="Arial"/>
                <w:color w:val="000000"/>
                <w:sz w:val="15"/>
                <w:szCs w:val="15"/>
              </w:rPr>
              <w:fldChar w:fldCharType="begin">
                <w:ffData>
                  <w:name w:val="Kontrollkästchen2"/>
                  <w:enabled/>
                  <w:calcOnExit w:val="0"/>
                  <w:checkBox>
                    <w:sizeAuto/>
                    <w:default w:val="0"/>
                  </w:checkBox>
                </w:ffData>
              </w:fldChar>
            </w:r>
            <w:r w:rsidRPr="00240ABE">
              <w:rPr>
                <w:rFonts w:ascii="Arial" w:hAnsi="Arial" w:cs="Arial"/>
                <w:color w:val="000000"/>
                <w:sz w:val="15"/>
                <w:szCs w:val="15"/>
              </w:rPr>
              <w:instrText xml:space="preserve"> FORMCHECKBOX </w:instrText>
            </w:r>
            <w:r w:rsidRPr="00240ABE">
              <w:rPr>
                <w:rFonts w:ascii="Arial" w:hAnsi="Arial" w:cs="Arial"/>
                <w:color w:val="000000"/>
                <w:sz w:val="15"/>
                <w:szCs w:val="15"/>
              </w:rPr>
            </w:r>
            <w:r w:rsidRPr="00240ABE">
              <w:rPr>
                <w:rFonts w:ascii="Arial" w:hAnsi="Arial" w:cs="Arial"/>
                <w:color w:val="000000"/>
                <w:sz w:val="15"/>
                <w:szCs w:val="15"/>
              </w:rPr>
              <w:fldChar w:fldCharType="end"/>
            </w:r>
            <w:r w:rsidRPr="00240ABE">
              <w:rPr>
                <w:rFonts w:ascii="Arial" w:hAnsi="Arial" w:cs="Arial"/>
                <w:color w:val="000000"/>
                <w:sz w:val="15"/>
                <w:szCs w:val="15"/>
              </w:rPr>
              <w:t xml:space="preserve"> No</w:t>
            </w:r>
          </w:p>
        </w:tc>
      </w:tr>
      <w:tr w:rsidR="00885A29"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C427DB">
            <w:pPr>
              <w:jc w:val="both"/>
              <w:rPr>
                <w:rFonts w:ascii="Arial" w:hAnsi="Arial" w:cs="Arial"/>
                <w:b/>
                <w:color w:val="000000"/>
                <w:sz w:val="15"/>
                <w:szCs w:val="15"/>
              </w:rPr>
            </w:pPr>
            <w:r w:rsidRPr="00240ABE">
              <w:rPr>
                <w:rFonts w:ascii="Arial" w:hAnsi="Arial" w:cs="Arial"/>
                <w:b/>
                <w:sz w:val="15"/>
                <w:szCs w:val="15"/>
              </w:rPr>
              <w:t xml:space="preserve">IN CASO AFFERMATIVO PROSEGUIRE ALTRIMENTI SALTARE AL PUNTO </w:t>
            </w:r>
            <w:r w:rsidRPr="00240ABE">
              <w:rPr>
                <w:rFonts w:ascii="Arial" w:hAnsi="Arial" w:cs="Arial"/>
                <w:b/>
                <w:sz w:val="15"/>
                <w:szCs w:val="15"/>
                <w:u w:val="single"/>
              </w:rPr>
              <w:t>3.D.5</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pPr>
              <w:rPr>
                <w:rFonts w:ascii="Arial" w:hAnsi="Arial" w:cs="Arial"/>
                <w:b/>
                <w:sz w:val="15"/>
                <w:szCs w:val="15"/>
              </w:rPr>
            </w:pPr>
          </w:p>
        </w:tc>
      </w:tr>
      <w:tr w:rsidR="00885A29"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C427DB">
            <w:pPr>
              <w:jc w:val="both"/>
              <w:rPr>
                <w:rFonts w:ascii="Arial" w:hAnsi="Arial" w:cs="Arial"/>
                <w:color w:val="000000"/>
                <w:sz w:val="15"/>
                <w:szCs w:val="15"/>
              </w:rPr>
            </w:pPr>
            <w:r w:rsidRPr="00240ABE">
              <w:rPr>
                <w:rFonts w:ascii="Arial" w:hAnsi="Arial" w:cs="Arial"/>
                <w:color w:val="000000"/>
                <w:sz w:val="15"/>
                <w:szCs w:val="15"/>
              </w:rPr>
              <w:t>Indicare:</w:t>
            </w:r>
          </w:p>
          <w:p w:rsidR="00885A29" w:rsidRPr="00240ABE" w:rsidRDefault="00885A29" w:rsidP="00C427DB">
            <w:pPr>
              <w:jc w:val="both"/>
              <w:rPr>
                <w:rFonts w:ascii="Arial" w:hAnsi="Arial" w:cs="Arial"/>
                <w:color w:val="000000"/>
                <w:sz w:val="15"/>
                <w:szCs w:val="15"/>
              </w:rPr>
            </w:pPr>
          </w:p>
          <w:p w:rsidR="00885A29" w:rsidRPr="00240ABE" w:rsidRDefault="00885A29" w:rsidP="00C427DB">
            <w:pPr>
              <w:jc w:val="both"/>
              <w:rPr>
                <w:rFonts w:ascii="Arial" w:hAnsi="Arial" w:cs="Arial"/>
                <w:color w:val="000000"/>
                <w:sz w:val="15"/>
                <w:szCs w:val="15"/>
              </w:rPr>
            </w:pPr>
            <w:r w:rsidRPr="00240ABE">
              <w:rPr>
                <w:rFonts w:ascii="Arial" w:hAnsi="Arial" w:cs="Arial"/>
                <w:color w:val="000000"/>
                <w:sz w:val="15"/>
                <w:szCs w:val="15"/>
              </w:rPr>
              <w:t>- la data dell’accertamento definitivo e l’autorità o organismo di emanazione:</w:t>
            </w:r>
          </w:p>
          <w:p w:rsidR="00885A29" w:rsidRPr="00240ABE" w:rsidRDefault="00885A29" w:rsidP="00C427DB">
            <w:pPr>
              <w:jc w:val="both"/>
              <w:rPr>
                <w:rFonts w:ascii="Arial" w:hAnsi="Arial" w:cs="Arial"/>
                <w:color w:val="000000"/>
                <w:sz w:val="15"/>
                <w:szCs w:val="15"/>
              </w:rPr>
            </w:pPr>
          </w:p>
          <w:p w:rsidR="00885A29" w:rsidRPr="00240ABE" w:rsidRDefault="00885A29" w:rsidP="00C427DB">
            <w:pPr>
              <w:jc w:val="both"/>
              <w:rPr>
                <w:rFonts w:ascii="Arial" w:hAnsi="Arial" w:cs="Arial"/>
                <w:color w:val="000000"/>
                <w:sz w:val="15"/>
                <w:szCs w:val="15"/>
              </w:rPr>
            </w:pPr>
            <w:r w:rsidRPr="00240ABE">
              <w:rPr>
                <w:rFonts w:ascii="Arial" w:hAnsi="Arial" w:cs="Arial"/>
                <w:color w:val="000000"/>
                <w:sz w:val="15"/>
                <w:szCs w:val="15"/>
              </w:rPr>
              <w:t>- la violazione è stata rimossa?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pPr>
              <w:rPr>
                <w:rFonts w:ascii="Arial" w:hAnsi="Arial" w:cs="Arial"/>
                <w:b/>
                <w:sz w:val="15"/>
                <w:szCs w:val="15"/>
              </w:rPr>
            </w:pPr>
          </w:p>
          <w:p w:rsidR="00885A29" w:rsidRPr="00240ABE" w:rsidRDefault="00885A29">
            <w:pPr>
              <w:rPr>
                <w:rFonts w:ascii="Arial" w:hAnsi="Arial" w:cs="Arial"/>
                <w:b/>
                <w:sz w:val="15"/>
                <w:szCs w:val="15"/>
              </w:rPr>
            </w:pPr>
          </w:p>
          <w:p w:rsidR="00885A29" w:rsidRPr="00240ABE" w:rsidRDefault="00885A29">
            <w:pPr>
              <w:rPr>
                <w:rFonts w:ascii="Arial" w:hAnsi="Arial" w:cs="Arial"/>
                <w:sz w:val="15"/>
                <w:szCs w:val="15"/>
              </w:rPr>
            </w:pPr>
            <w:r w:rsidRPr="00240ABE">
              <w:rPr>
                <w:rFonts w:ascii="Arial" w:hAnsi="Arial" w:cs="Arial"/>
                <w:sz w:val="15"/>
                <w:szCs w:val="15"/>
              </w:rPr>
              <w:fldChar w:fldCharType="begin">
                <w:ffData>
                  <w:name w:val="Text45"/>
                  <w:enabled/>
                  <w:calcOnExit w:val="0"/>
                  <w:textInput/>
                </w:ffData>
              </w:fldChar>
            </w:r>
            <w:r w:rsidRPr="00240ABE">
              <w:rPr>
                <w:rFonts w:ascii="Arial" w:hAnsi="Arial" w:cs="Arial"/>
                <w:sz w:val="15"/>
                <w:szCs w:val="15"/>
              </w:rPr>
              <w:instrText xml:space="preserve"> FORMTEXT </w:instrText>
            </w:r>
            <w:r w:rsidRPr="00240ABE">
              <w:rPr>
                <w:rFonts w:ascii="Arial" w:hAnsi="Arial" w:cs="Arial"/>
                <w:sz w:val="15"/>
                <w:szCs w:val="15"/>
              </w:rPr>
            </w:r>
            <w:r w:rsidRPr="00240ABE">
              <w:rPr>
                <w:rFonts w:ascii="Arial" w:hAnsi="Arial" w:cs="Arial"/>
                <w:sz w:val="15"/>
                <w:szCs w:val="15"/>
              </w:rPr>
              <w:fldChar w:fldCharType="separate"/>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t> </w:t>
            </w:r>
            <w:r w:rsidRPr="00240ABE">
              <w:rPr>
                <w:rFonts w:ascii="Arial" w:hAnsi="Arial" w:cs="Arial"/>
                <w:sz w:val="15"/>
                <w:szCs w:val="15"/>
              </w:rPr>
              <w:fldChar w:fldCharType="end"/>
            </w:r>
          </w:p>
          <w:p w:rsidR="00885A29" w:rsidRPr="00240ABE" w:rsidRDefault="00885A29">
            <w:pPr>
              <w:rPr>
                <w:rFonts w:ascii="Arial" w:hAnsi="Arial" w:cs="Arial"/>
                <w:sz w:val="15"/>
                <w:szCs w:val="15"/>
              </w:rPr>
            </w:pPr>
          </w:p>
          <w:p w:rsidR="00885A29" w:rsidRPr="00240ABE" w:rsidRDefault="00885A29">
            <w:pPr>
              <w:rPr>
                <w:rFonts w:ascii="Arial" w:hAnsi="Arial" w:cs="Arial"/>
                <w:sz w:val="15"/>
                <w:szCs w:val="15"/>
              </w:rPr>
            </w:pPr>
          </w:p>
          <w:p w:rsidR="00885A29" w:rsidRPr="00240ABE" w:rsidRDefault="00885A29">
            <w:pPr>
              <w:rPr>
                <w:rFonts w:ascii="Arial" w:hAnsi="Arial" w:cs="Arial"/>
                <w:b/>
                <w:sz w:val="15"/>
                <w:szCs w:val="15"/>
              </w:rPr>
            </w:pPr>
            <w:r w:rsidRPr="00240ABE">
              <w:rPr>
                <w:rFonts w:ascii="Arial" w:hAnsi="Arial" w:cs="Arial"/>
                <w:color w:val="000000"/>
                <w:sz w:val="15"/>
                <w:szCs w:val="15"/>
              </w:rPr>
              <w:fldChar w:fldCharType="begin">
                <w:ffData>
                  <w:name w:val="Kontrollkästchen1"/>
                  <w:enabled/>
                  <w:calcOnExit w:val="0"/>
                  <w:checkBox>
                    <w:sizeAuto/>
                    <w:default w:val="0"/>
                  </w:checkBox>
                </w:ffData>
              </w:fldChar>
            </w:r>
            <w:r w:rsidRPr="00240ABE">
              <w:rPr>
                <w:rFonts w:ascii="Arial" w:hAnsi="Arial" w:cs="Arial"/>
                <w:color w:val="000000"/>
                <w:sz w:val="15"/>
                <w:szCs w:val="15"/>
              </w:rPr>
              <w:instrText xml:space="preserve"> FORMCHECKBOX </w:instrText>
            </w:r>
            <w:r w:rsidRPr="00240ABE">
              <w:rPr>
                <w:rFonts w:ascii="Arial" w:hAnsi="Arial" w:cs="Arial"/>
                <w:color w:val="000000"/>
                <w:sz w:val="15"/>
                <w:szCs w:val="15"/>
              </w:rPr>
            </w:r>
            <w:r w:rsidRPr="00240ABE">
              <w:rPr>
                <w:rFonts w:ascii="Arial" w:hAnsi="Arial" w:cs="Arial"/>
                <w:color w:val="000000"/>
                <w:sz w:val="15"/>
                <w:szCs w:val="15"/>
              </w:rPr>
              <w:fldChar w:fldCharType="end"/>
            </w:r>
            <w:r w:rsidRPr="00240ABE">
              <w:rPr>
                <w:rFonts w:ascii="Arial" w:hAnsi="Arial" w:cs="Arial"/>
                <w:color w:val="000000"/>
                <w:sz w:val="15"/>
                <w:szCs w:val="15"/>
              </w:rPr>
              <w:t xml:space="preserve"> Sì</w:t>
            </w:r>
            <w:r w:rsidRPr="00240ABE">
              <w:rPr>
                <w:rFonts w:ascii="Arial" w:hAnsi="Arial" w:cs="Arial"/>
                <w:color w:val="000000"/>
                <w:sz w:val="15"/>
                <w:szCs w:val="15"/>
              </w:rPr>
              <w:tab/>
            </w:r>
            <w:r w:rsidRPr="00240ABE">
              <w:rPr>
                <w:rFonts w:ascii="Arial" w:hAnsi="Arial" w:cs="Arial"/>
                <w:color w:val="000000"/>
                <w:sz w:val="15"/>
                <w:szCs w:val="15"/>
              </w:rPr>
              <w:fldChar w:fldCharType="begin">
                <w:ffData>
                  <w:name w:val="Kontrollkästchen2"/>
                  <w:enabled/>
                  <w:calcOnExit w:val="0"/>
                  <w:checkBox>
                    <w:sizeAuto/>
                    <w:default w:val="0"/>
                  </w:checkBox>
                </w:ffData>
              </w:fldChar>
            </w:r>
            <w:r w:rsidRPr="00240ABE">
              <w:rPr>
                <w:rFonts w:ascii="Arial" w:hAnsi="Arial" w:cs="Arial"/>
                <w:color w:val="000000"/>
                <w:sz w:val="15"/>
                <w:szCs w:val="15"/>
              </w:rPr>
              <w:instrText xml:space="preserve"> FORMCHECKBOX </w:instrText>
            </w:r>
            <w:r w:rsidRPr="00240ABE">
              <w:rPr>
                <w:rFonts w:ascii="Arial" w:hAnsi="Arial" w:cs="Arial"/>
                <w:color w:val="000000"/>
                <w:sz w:val="15"/>
                <w:szCs w:val="15"/>
              </w:rPr>
            </w:r>
            <w:r w:rsidRPr="00240ABE">
              <w:rPr>
                <w:rFonts w:ascii="Arial" w:hAnsi="Arial" w:cs="Arial"/>
                <w:color w:val="000000"/>
                <w:sz w:val="15"/>
                <w:szCs w:val="15"/>
              </w:rPr>
              <w:fldChar w:fldCharType="end"/>
            </w:r>
            <w:r w:rsidRPr="00240ABE">
              <w:rPr>
                <w:rFonts w:ascii="Arial" w:hAnsi="Arial" w:cs="Arial"/>
                <w:color w:val="000000"/>
                <w:sz w:val="15"/>
                <w:szCs w:val="15"/>
              </w:rPr>
              <w:t xml:space="preserve"> No</w:t>
            </w:r>
          </w:p>
        </w:tc>
      </w:tr>
      <w:tr w:rsidR="00885A29"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E61D16">
            <w:pPr>
              <w:spacing w:line="259" w:lineRule="auto"/>
              <w:jc w:val="both"/>
              <w:rPr>
                <w:rFonts w:ascii="Arial" w:hAnsi="Arial" w:cs="Arial"/>
                <w:color w:val="000000"/>
                <w:sz w:val="15"/>
                <w:szCs w:val="15"/>
              </w:rPr>
            </w:pPr>
            <w:r w:rsidRPr="00240ABE">
              <w:rPr>
                <w:rFonts w:ascii="Arial" w:hAnsi="Arial" w:cs="Arial"/>
                <w:b/>
                <w:color w:val="000000"/>
                <w:sz w:val="15"/>
                <w:szCs w:val="15"/>
                <w:u w:val="single"/>
              </w:rPr>
              <w:t>3.D.5</w:t>
            </w:r>
            <w:r w:rsidRPr="00240ABE">
              <w:rPr>
                <w:rFonts w:ascii="Arial" w:hAnsi="Arial" w:cs="Arial"/>
                <w:color w:val="000000"/>
                <w:sz w:val="15"/>
                <w:szCs w:val="15"/>
              </w:rPr>
              <w:t xml:space="preserve"> legge 12 marzo 1999, n. 68 (</w:t>
            </w:r>
            <w:r w:rsidRPr="00240ABE">
              <w:rPr>
                <w:rFonts w:ascii="Arial" w:hAnsi="Arial" w:cs="Arial"/>
                <w:b/>
                <w:color w:val="000000"/>
                <w:sz w:val="15"/>
                <w:szCs w:val="15"/>
              </w:rPr>
              <w:t>Norme per il diritto al lavoro dei disabili</w:t>
            </w:r>
            <w:r w:rsidRPr="00240ABE">
              <w:rPr>
                <w:rFonts w:ascii="Arial" w:hAnsi="Arial" w:cs="Arial"/>
                <w:color w:val="000000"/>
                <w:sz w:val="15"/>
                <w:szCs w:val="15"/>
              </w:rPr>
              <w:t>) ovvero normativa della stato di provenienza </w:t>
            </w:r>
          </w:p>
          <w:p w:rsidR="00885A29" w:rsidRPr="00240ABE" w:rsidRDefault="00885A29" w:rsidP="00E61D16">
            <w:pPr>
              <w:pStyle w:val="NormalWeb"/>
              <w:spacing w:before="0" w:after="0" w:afterAutospacing="0"/>
              <w:jc w:val="both"/>
              <w:rPr>
                <w:rFonts w:ascii="Arial" w:hAnsi="Arial" w:cs="Arial"/>
                <w:color w:val="000000"/>
                <w:kern w:val="1"/>
                <w:sz w:val="15"/>
                <w:szCs w:val="15"/>
                <w:lang w:val="it-IT" w:eastAsia="it-IT"/>
              </w:rPr>
            </w:pPr>
          </w:p>
          <w:p w:rsidR="00885A29" w:rsidRPr="00240ABE" w:rsidRDefault="00885A29" w:rsidP="00E61D16">
            <w:pPr>
              <w:pStyle w:val="NormalWeb"/>
              <w:spacing w:before="0" w:after="0" w:afterAutospacing="0"/>
              <w:jc w:val="both"/>
              <w:rPr>
                <w:rFonts w:ascii="Arial" w:hAnsi="Arial" w:cs="Arial"/>
                <w:color w:val="000000"/>
                <w:kern w:val="1"/>
                <w:sz w:val="15"/>
                <w:szCs w:val="15"/>
                <w:lang w:val="it-IT" w:eastAsia="it-IT"/>
              </w:rPr>
            </w:pPr>
          </w:p>
          <w:p w:rsidR="00885A29" w:rsidRPr="00240ABE" w:rsidRDefault="00885A29" w:rsidP="00E61D16">
            <w:pPr>
              <w:tabs>
                <w:tab w:val="left" w:pos="477"/>
              </w:tabs>
              <w:jc w:val="both"/>
              <w:rPr>
                <w:rFonts w:ascii="Arial" w:hAnsi="Arial" w:cs="Arial"/>
                <w:color w:val="000000"/>
                <w:sz w:val="15"/>
                <w:szCs w:val="15"/>
              </w:rPr>
            </w:pPr>
            <w:r w:rsidRPr="00240ABE">
              <w:rPr>
                <w:rFonts w:ascii="Arial" w:hAnsi="Arial" w:cs="Arial"/>
                <w:color w:val="000000"/>
                <w:sz w:val="15"/>
                <w:szCs w:val="15"/>
              </w:rPr>
              <w:t xml:space="preserve">L’operatore economico </w:t>
            </w:r>
            <w:r w:rsidRPr="00240ABE">
              <w:rPr>
                <w:rFonts w:ascii="Arial" w:hAnsi="Arial" w:cs="Arial"/>
                <w:b/>
                <w:color w:val="000000"/>
                <w:sz w:val="15"/>
                <w:szCs w:val="15"/>
              </w:rPr>
              <w:t>è tenuto alla messa in atto ed integrazione di persone disabili</w:t>
            </w:r>
            <w:r w:rsidRPr="00240ABE">
              <w:rPr>
                <w:rFonts w:ascii="Arial" w:hAnsi="Arial" w:cs="Arial"/>
                <w:color w:val="000000"/>
                <w:sz w:val="15"/>
                <w:szCs w:val="15"/>
              </w:rPr>
              <w:t xml:space="preserve"> di cui alla legge 12 marzo 1999, n. 68 ovvero secondo la normativa della stato di provenienza?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E61D16">
            <w:pPr>
              <w:spacing w:before="20" w:after="20"/>
              <w:jc w:val="both"/>
              <w:rPr>
                <w:rFonts w:ascii="Arial" w:hAnsi="Arial" w:cs="Arial"/>
                <w:color w:val="000000"/>
                <w:sz w:val="15"/>
                <w:szCs w:val="15"/>
              </w:rPr>
            </w:pPr>
            <w:r w:rsidRPr="00240ABE">
              <w:rPr>
                <w:rFonts w:ascii="Arial" w:hAnsi="Arial" w:cs="Arial"/>
                <w:color w:val="000000"/>
                <w:sz w:val="15"/>
                <w:szCs w:val="15"/>
              </w:rPr>
              <w:t>[Ufficio competente]</w:t>
            </w:r>
            <w:r w:rsidRPr="00240ABE">
              <w:rPr>
                <w:rFonts w:cs="Arial"/>
                <w:sz w:val="12"/>
                <w:szCs w:val="12"/>
              </w:rPr>
              <w:footnoteReference w:id="37"/>
            </w:r>
            <w:r w:rsidRPr="00240ABE">
              <w:rPr>
                <w:rFonts w:cs="Arial"/>
                <w:sz w:val="12"/>
                <w:szCs w:val="12"/>
              </w:rPr>
              <w:t xml:space="preserve"> </w:t>
            </w:r>
            <w:r w:rsidRPr="00240ABE">
              <w:rPr>
                <w:rFonts w:ascii="Arial" w:hAnsi="Arial" w:cs="Arial"/>
                <w:color w:val="000000"/>
                <w:sz w:val="15"/>
                <w:szCs w:val="15"/>
              </w:rPr>
              <w:fldChar w:fldCharType="begin">
                <w:ffData>
                  <w:name w:val="Text45"/>
                  <w:enabled/>
                  <w:calcOnExit w:val="0"/>
                  <w:textInput/>
                </w:ffData>
              </w:fldChar>
            </w:r>
            <w:r w:rsidRPr="00240ABE">
              <w:rPr>
                <w:rFonts w:ascii="Arial" w:hAnsi="Arial" w:cs="Arial"/>
                <w:color w:val="000000"/>
                <w:sz w:val="15"/>
                <w:szCs w:val="15"/>
              </w:rPr>
              <w:instrText xml:space="preserve"> FORMTEXT </w:instrText>
            </w:r>
            <w:r w:rsidRPr="00240ABE">
              <w:rPr>
                <w:rFonts w:ascii="Arial" w:hAnsi="Arial" w:cs="Arial"/>
                <w:color w:val="000000"/>
                <w:sz w:val="15"/>
                <w:szCs w:val="15"/>
              </w:rPr>
            </w:r>
            <w:r w:rsidRPr="00240ABE">
              <w:rPr>
                <w:rFonts w:ascii="Arial" w:hAnsi="Arial" w:cs="Arial"/>
                <w:color w:val="000000"/>
                <w:sz w:val="15"/>
                <w:szCs w:val="15"/>
              </w:rPr>
              <w:fldChar w:fldCharType="separate"/>
            </w:r>
            <w:r w:rsidRPr="00240ABE">
              <w:rPr>
                <w:rFonts w:ascii="Arial" w:hAnsi="Arial" w:cs="Arial"/>
                <w:color w:val="000000"/>
                <w:sz w:val="15"/>
                <w:szCs w:val="15"/>
              </w:rPr>
              <w:t> </w:t>
            </w:r>
            <w:r w:rsidRPr="00240ABE">
              <w:rPr>
                <w:rFonts w:ascii="Arial" w:hAnsi="Arial" w:cs="Arial"/>
                <w:color w:val="000000"/>
                <w:sz w:val="15"/>
                <w:szCs w:val="15"/>
              </w:rPr>
              <w:t> </w:t>
            </w:r>
            <w:r w:rsidRPr="00240ABE">
              <w:rPr>
                <w:rFonts w:ascii="Arial" w:hAnsi="Arial" w:cs="Arial"/>
                <w:color w:val="000000"/>
                <w:sz w:val="15"/>
                <w:szCs w:val="15"/>
              </w:rPr>
              <w:t> </w:t>
            </w:r>
            <w:r w:rsidRPr="00240ABE">
              <w:rPr>
                <w:rFonts w:ascii="Arial" w:hAnsi="Arial" w:cs="Arial"/>
                <w:color w:val="000000"/>
                <w:sz w:val="15"/>
                <w:szCs w:val="15"/>
              </w:rPr>
              <w:t> </w:t>
            </w:r>
            <w:r w:rsidRPr="00240ABE">
              <w:rPr>
                <w:rFonts w:ascii="Arial" w:hAnsi="Arial" w:cs="Arial"/>
                <w:color w:val="000000"/>
                <w:sz w:val="15"/>
                <w:szCs w:val="15"/>
              </w:rPr>
              <w:t> </w:t>
            </w:r>
            <w:r w:rsidRPr="00240ABE">
              <w:rPr>
                <w:rFonts w:ascii="Arial" w:hAnsi="Arial" w:cs="Arial"/>
                <w:color w:val="000000"/>
                <w:sz w:val="15"/>
                <w:szCs w:val="15"/>
              </w:rPr>
              <w:fldChar w:fldCharType="end"/>
            </w:r>
          </w:p>
          <w:p w:rsidR="00885A29" w:rsidRPr="00240ABE" w:rsidRDefault="00885A29" w:rsidP="00E61D16">
            <w:pPr>
              <w:spacing w:before="20" w:after="20"/>
              <w:jc w:val="both"/>
              <w:rPr>
                <w:rFonts w:ascii="Arial" w:hAnsi="Arial" w:cs="Arial"/>
                <w:color w:val="000000"/>
                <w:sz w:val="15"/>
                <w:szCs w:val="15"/>
              </w:rPr>
            </w:pPr>
            <w:r w:rsidRPr="00240ABE">
              <w:rPr>
                <w:rFonts w:ascii="Arial" w:hAnsi="Arial" w:cs="Arial"/>
                <w:color w:val="000000"/>
                <w:sz w:val="15"/>
                <w:szCs w:val="15"/>
              </w:rPr>
              <w:t xml:space="preserve">[Indirizzo] </w:t>
            </w:r>
            <w:r w:rsidRPr="00240ABE">
              <w:rPr>
                <w:rFonts w:ascii="Arial" w:hAnsi="Arial" w:cs="Arial"/>
                <w:color w:val="000000"/>
                <w:sz w:val="15"/>
                <w:szCs w:val="15"/>
              </w:rPr>
              <w:fldChar w:fldCharType="begin">
                <w:ffData>
                  <w:name w:val="Text45"/>
                  <w:enabled/>
                  <w:calcOnExit w:val="0"/>
                  <w:textInput/>
                </w:ffData>
              </w:fldChar>
            </w:r>
            <w:r w:rsidRPr="00240ABE">
              <w:rPr>
                <w:rFonts w:ascii="Arial" w:hAnsi="Arial" w:cs="Arial"/>
                <w:color w:val="000000"/>
                <w:sz w:val="15"/>
                <w:szCs w:val="15"/>
              </w:rPr>
              <w:instrText xml:space="preserve"> FORMTEXT </w:instrText>
            </w:r>
            <w:r w:rsidRPr="00240ABE">
              <w:rPr>
                <w:rFonts w:ascii="Arial" w:hAnsi="Arial" w:cs="Arial"/>
                <w:color w:val="000000"/>
                <w:sz w:val="15"/>
                <w:szCs w:val="15"/>
              </w:rPr>
            </w:r>
            <w:r w:rsidRPr="00240ABE">
              <w:rPr>
                <w:rFonts w:ascii="Arial" w:hAnsi="Arial" w:cs="Arial"/>
                <w:color w:val="000000"/>
                <w:sz w:val="15"/>
                <w:szCs w:val="15"/>
              </w:rPr>
              <w:fldChar w:fldCharType="separate"/>
            </w:r>
            <w:r w:rsidRPr="00240ABE">
              <w:rPr>
                <w:rFonts w:ascii="Arial" w:hAnsi="Arial" w:cs="Arial"/>
                <w:color w:val="000000"/>
                <w:sz w:val="15"/>
                <w:szCs w:val="15"/>
              </w:rPr>
              <w:t> </w:t>
            </w:r>
            <w:r w:rsidRPr="00240ABE">
              <w:rPr>
                <w:rFonts w:ascii="Arial" w:hAnsi="Arial" w:cs="Arial"/>
                <w:color w:val="000000"/>
                <w:sz w:val="15"/>
                <w:szCs w:val="15"/>
              </w:rPr>
              <w:t> </w:t>
            </w:r>
            <w:r w:rsidRPr="00240ABE">
              <w:rPr>
                <w:rFonts w:ascii="Arial" w:hAnsi="Arial" w:cs="Arial"/>
                <w:color w:val="000000"/>
                <w:sz w:val="15"/>
                <w:szCs w:val="15"/>
              </w:rPr>
              <w:t> </w:t>
            </w:r>
            <w:r w:rsidRPr="00240ABE">
              <w:rPr>
                <w:rFonts w:ascii="Arial" w:hAnsi="Arial" w:cs="Arial"/>
                <w:color w:val="000000"/>
                <w:sz w:val="15"/>
                <w:szCs w:val="15"/>
              </w:rPr>
              <w:t> </w:t>
            </w:r>
            <w:r w:rsidRPr="00240ABE">
              <w:rPr>
                <w:rFonts w:ascii="Arial" w:hAnsi="Arial" w:cs="Arial"/>
                <w:color w:val="000000"/>
                <w:sz w:val="15"/>
                <w:szCs w:val="15"/>
              </w:rPr>
              <w:t> </w:t>
            </w:r>
            <w:r w:rsidRPr="00240ABE">
              <w:rPr>
                <w:rFonts w:ascii="Arial" w:hAnsi="Arial" w:cs="Arial"/>
                <w:color w:val="000000"/>
                <w:sz w:val="15"/>
                <w:szCs w:val="15"/>
              </w:rPr>
              <w:fldChar w:fldCharType="end"/>
            </w:r>
          </w:p>
          <w:p w:rsidR="00885A29" w:rsidRPr="00240ABE" w:rsidRDefault="00885A29" w:rsidP="00E61D16">
            <w:pPr>
              <w:spacing w:before="20" w:after="20"/>
              <w:jc w:val="both"/>
              <w:rPr>
                <w:rFonts w:ascii="Arial" w:hAnsi="Arial" w:cs="Arial"/>
                <w:color w:val="000000"/>
                <w:sz w:val="15"/>
                <w:szCs w:val="15"/>
              </w:rPr>
            </w:pPr>
            <w:r w:rsidRPr="00240ABE">
              <w:rPr>
                <w:rFonts w:ascii="Arial" w:hAnsi="Arial" w:cs="Arial"/>
                <w:color w:val="000000"/>
                <w:sz w:val="15"/>
                <w:szCs w:val="15"/>
              </w:rPr>
              <w:t xml:space="preserve">[Indirizzo PEC] </w:t>
            </w:r>
            <w:r w:rsidRPr="00240ABE">
              <w:rPr>
                <w:rFonts w:ascii="Arial" w:hAnsi="Arial" w:cs="Arial"/>
                <w:color w:val="000000"/>
                <w:sz w:val="15"/>
                <w:szCs w:val="15"/>
              </w:rPr>
              <w:fldChar w:fldCharType="begin">
                <w:ffData>
                  <w:name w:val="Text45"/>
                  <w:enabled/>
                  <w:calcOnExit w:val="0"/>
                  <w:textInput/>
                </w:ffData>
              </w:fldChar>
            </w:r>
            <w:r w:rsidRPr="00240ABE">
              <w:rPr>
                <w:rFonts w:ascii="Arial" w:hAnsi="Arial" w:cs="Arial"/>
                <w:color w:val="000000"/>
                <w:sz w:val="15"/>
                <w:szCs w:val="15"/>
              </w:rPr>
              <w:instrText xml:space="preserve"> FORMTEXT </w:instrText>
            </w:r>
            <w:r w:rsidRPr="00240ABE">
              <w:rPr>
                <w:rFonts w:ascii="Arial" w:hAnsi="Arial" w:cs="Arial"/>
                <w:color w:val="000000"/>
                <w:sz w:val="15"/>
                <w:szCs w:val="15"/>
              </w:rPr>
            </w:r>
            <w:r w:rsidRPr="00240ABE">
              <w:rPr>
                <w:rFonts w:ascii="Arial" w:hAnsi="Arial" w:cs="Arial"/>
                <w:color w:val="000000"/>
                <w:sz w:val="15"/>
                <w:szCs w:val="15"/>
              </w:rPr>
              <w:fldChar w:fldCharType="separate"/>
            </w:r>
            <w:r w:rsidRPr="00240ABE">
              <w:rPr>
                <w:rFonts w:ascii="Arial" w:hAnsi="Arial" w:cs="Arial"/>
                <w:color w:val="000000"/>
                <w:sz w:val="15"/>
                <w:szCs w:val="15"/>
              </w:rPr>
              <w:t> </w:t>
            </w:r>
            <w:r w:rsidRPr="00240ABE">
              <w:rPr>
                <w:rFonts w:ascii="Arial" w:hAnsi="Arial" w:cs="Arial"/>
                <w:color w:val="000000"/>
                <w:sz w:val="15"/>
                <w:szCs w:val="15"/>
              </w:rPr>
              <w:t> </w:t>
            </w:r>
            <w:r w:rsidRPr="00240ABE">
              <w:rPr>
                <w:rFonts w:ascii="Arial" w:hAnsi="Arial" w:cs="Arial"/>
                <w:color w:val="000000"/>
                <w:sz w:val="15"/>
                <w:szCs w:val="15"/>
              </w:rPr>
              <w:t> </w:t>
            </w:r>
            <w:r w:rsidRPr="00240ABE">
              <w:rPr>
                <w:rFonts w:ascii="Arial" w:hAnsi="Arial" w:cs="Arial"/>
                <w:color w:val="000000"/>
                <w:sz w:val="15"/>
                <w:szCs w:val="15"/>
              </w:rPr>
              <w:t> </w:t>
            </w:r>
            <w:r w:rsidRPr="00240ABE">
              <w:rPr>
                <w:rFonts w:ascii="Arial" w:hAnsi="Arial" w:cs="Arial"/>
                <w:color w:val="000000"/>
                <w:sz w:val="15"/>
                <w:szCs w:val="15"/>
              </w:rPr>
              <w:t> </w:t>
            </w:r>
            <w:r w:rsidRPr="00240ABE">
              <w:rPr>
                <w:rFonts w:ascii="Arial" w:hAnsi="Arial" w:cs="Arial"/>
                <w:color w:val="000000"/>
                <w:sz w:val="15"/>
                <w:szCs w:val="15"/>
              </w:rPr>
              <w:fldChar w:fldCharType="end"/>
            </w:r>
          </w:p>
          <w:p w:rsidR="00885A29" w:rsidRPr="00240ABE" w:rsidRDefault="00885A29" w:rsidP="00E61D16">
            <w:pPr>
              <w:spacing w:before="20"/>
              <w:rPr>
                <w:rFonts w:ascii="Arial" w:hAnsi="Arial" w:cs="Arial"/>
                <w:color w:val="000000"/>
                <w:sz w:val="15"/>
                <w:szCs w:val="15"/>
              </w:rPr>
            </w:pPr>
            <w:r w:rsidRPr="00240ABE">
              <w:rPr>
                <w:rFonts w:ascii="Arial" w:hAnsi="Arial" w:cs="Arial"/>
                <w:color w:val="000000"/>
                <w:sz w:val="15"/>
                <w:szCs w:val="15"/>
              </w:rPr>
              <w:t xml:space="preserve">[e-mail] </w:t>
            </w:r>
            <w:r w:rsidRPr="00240ABE">
              <w:rPr>
                <w:rFonts w:cs="Arial"/>
                <w:sz w:val="12"/>
                <w:szCs w:val="12"/>
              </w:rPr>
              <w:footnoteReference w:id="38"/>
            </w:r>
            <w:r w:rsidRPr="00240ABE">
              <w:rPr>
                <w:rFonts w:ascii="Arial" w:hAnsi="Arial" w:cs="Arial"/>
                <w:color w:val="000000"/>
                <w:sz w:val="15"/>
                <w:szCs w:val="15"/>
              </w:rPr>
              <w:t xml:space="preserve"> </w:t>
            </w:r>
            <w:r w:rsidRPr="00240ABE">
              <w:rPr>
                <w:rFonts w:ascii="Arial" w:hAnsi="Arial" w:cs="Arial"/>
                <w:color w:val="000000"/>
                <w:sz w:val="15"/>
                <w:szCs w:val="15"/>
              </w:rPr>
              <w:fldChar w:fldCharType="begin">
                <w:ffData>
                  <w:name w:val="Text45"/>
                  <w:enabled/>
                  <w:calcOnExit w:val="0"/>
                  <w:textInput/>
                </w:ffData>
              </w:fldChar>
            </w:r>
            <w:r w:rsidRPr="00240ABE">
              <w:rPr>
                <w:rFonts w:ascii="Arial" w:hAnsi="Arial" w:cs="Arial"/>
                <w:color w:val="000000"/>
                <w:sz w:val="15"/>
                <w:szCs w:val="15"/>
              </w:rPr>
              <w:instrText xml:space="preserve"> FORMTEXT </w:instrText>
            </w:r>
            <w:r w:rsidRPr="00240ABE">
              <w:rPr>
                <w:rFonts w:ascii="Arial" w:hAnsi="Arial" w:cs="Arial"/>
                <w:color w:val="000000"/>
                <w:sz w:val="15"/>
                <w:szCs w:val="15"/>
              </w:rPr>
            </w:r>
            <w:r w:rsidRPr="00240ABE">
              <w:rPr>
                <w:rFonts w:ascii="Arial" w:hAnsi="Arial" w:cs="Arial"/>
                <w:color w:val="000000"/>
                <w:sz w:val="15"/>
                <w:szCs w:val="15"/>
              </w:rPr>
              <w:fldChar w:fldCharType="separate"/>
            </w:r>
            <w:r w:rsidRPr="00240ABE">
              <w:rPr>
                <w:rFonts w:ascii="Arial" w:hAnsi="Arial" w:cs="Arial"/>
                <w:color w:val="000000"/>
                <w:sz w:val="15"/>
                <w:szCs w:val="15"/>
              </w:rPr>
              <w:t> </w:t>
            </w:r>
            <w:r w:rsidRPr="00240ABE">
              <w:rPr>
                <w:rFonts w:ascii="Arial" w:hAnsi="Arial" w:cs="Arial"/>
                <w:color w:val="000000"/>
                <w:sz w:val="15"/>
                <w:szCs w:val="15"/>
              </w:rPr>
              <w:t> </w:t>
            </w:r>
            <w:r w:rsidRPr="00240ABE">
              <w:rPr>
                <w:rFonts w:ascii="Arial" w:hAnsi="Arial" w:cs="Arial"/>
                <w:color w:val="000000"/>
                <w:sz w:val="15"/>
                <w:szCs w:val="15"/>
              </w:rPr>
              <w:t> </w:t>
            </w:r>
            <w:r w:rsidRPr="00240ABE">
              <w:rPr>
                <w:rFonts w:ascii="Arial" w:hAnsi="Arial" w:cs="Arial"/>
                <w:color w:val="000000"/>
                <w:sz w:val="15"/>
                <w:szCs w:val="15"/>
              </w:rPr>
              <w:t> </w:t>
            </w:r>
            <w:r w:rsidRPr="00240ABE">
              <w:rPr>
                <w:rFonts w:ascii="Arial" w:hAnsi="Arial" w:cs="Arial"/>
                <w:color w:val="000000"/>
                <w:sz w:val="15"/>
                <w:szCs w:val="15"/>
              </w:rPr>
              <w:t> </w:t>
            </w:r>
            <w:r w:rsidRPr="00240ABE">
              <w:rPr>
                <w:rFonts w:ascii="Arial" w:hAnsi="Arial" w:cs="Arial"/>
                <w:color w:val="000000"/>
                <w:sz w:val="15"/>
                <w:szCs w:val="15"/>
              </w:rPr>
              <w:fldChar w:fldCharType="end"/>
            </w:r>
            <w:r w:rsidRPr="00240ABE">
              <w:rPr>
                <w:rFonts w:ascii="Arial" w:hAnsi="Arial" w:cs="Arial"/>
                <w:color w:val="000000"/>
                <w:sz w:val="15"/>
                <w:szCs w:val="15"/>
              </w:rPr>
              <w:tab/>
              <w:t xml:space="preserve">[fax] </w:t>
            </w:r>
            <w:r w:rsidRPr="00240ABE">
              <w:rPr>
                <w:rFonts w:cs="Arial"/>
                <w:sz w:val="12"/>
                <w:szCs w:val="12"/>
              </w:rPr>
              <w:t>42</w:t>
            </w:r>
            <w:r w:rsidRPr="00240ABE">
              <w:rPr>
                <w:rFonts w:ascii="Arial" w:hAnsi="Arial" w:cs="Arial"/>
                <w:color w:val="000000"/>
                <w:sz w:val="15"/>
                <w:szCs w:val="15"/>
              </w:rPr>
              <w:t xml:space="preserve"> </w:t>
            </w:r>
            <w:r w:rsidRPr="00240ABE">
              <w:rPr>
                <w:rFonts w:ascii="Arial" w:hAnsi="Arial" w:cs="Arial"/>
                <w:color w:val="000000"/>
                <w:sz w:val="15"/>
                <w:szCs w:val="15"/>
              </w:rPr>
              <w:fldChar w:fldCharType="begin">
                <w:ffData>
                  <w:name w:val="Text45"/>
                  <w:enabled/>
                  <w:calcOnExit w:val="0"/>
                  <w:textInput/>
                </w:ffData>
              </w:fldChar>
            </w:r>
            <w:r w:rsidRPr="00240ABE">
              <w:rPr>
                <w:rFonts w:ascii="Arial" w:hAnsi="Arial" w:cs="Arial"/>
                <w:color w:val="000000"/>
                <w:sz w:val="15"/>
                <w:szCs w:val="15"/>
              </w:rPr>
              <w:instrText xml:space="preserve"> FORMTEXT </w:instrText>
            </w:r>
            <w:r w:rsidRPr="00240ABE">
              <w:rPr>
                <w:rFonts w:ascii="Arial" w:hAnsi="Arial" w:cs="Arial"/>
                <w:color w:val="000000"/>
                <w:sz w:val="15"/>
                <w:szCs w:val="15"/>
              </w:rPr>
            </w:r>
            <w:r w:rsidRPr="00240ABE">
              <w:rPr>
                <w:rFonts w:ascii="Arial" w:hAnsi="Arial" w:cs="Arial"/>
                <w:color w:val="000000"/>
                <w:sz w:val="15"/>
                <w:szCs w:val="15"/>
              </w:rPr>
              <w:fldChar w:fldCharType="separate"/>
            </w:r>
            <w:r w:rsidRPr="00240ABE">
              <w:rPr>
                <w:rFonts w:ascii="Arial" w:hAnsi="Arial" w:cs="Arial"/>
                <w:color w:val="000000"/>
                <w:sz w:val="15"/>
                <w:szCs w:val="15"/>
              </w:rPr>
              <w:t> </w:t>
            </w:r>
            <w:r w:rsidRPr="00240ABE">
              <w:rPr>
                <w:rFonts w:ascii="Arial" w:hAnsi="Arial" w:cs="Arial"/>
                <w:color w:val="000000"/>
                <w:sz w:val="15"/>
                <w:szCs w:val="15"/>
              </w:rPr>
              <w:t> </w:t>
            </w:r>
            <w:r w:rsidRPr="00240ABE">
              <w:rPr>
                <w:rFonts w:ascii="Arial" w:hAnsi="Arial" w:cs="Arial"/>
                <w:color w:val="000000"/>
                <w:sz w:val="15"/>
                <w:szCs w:val="15"/>
              </w:rPr>
              <w:t> </w:t>
            </w:r>
            <w:r w:rsidRPr="00240ABE">
              <w:rPr>
                <w:rFonts w:ascii="Arial" w:hAnsi="Arial" w:cs="Arial"/>
                <w:color w:val="000000"/>
                <w:sz w:val="15"/>
                <w:szCs w:val="15"/>
              </w:rPr>
              <w:t> </w:t>
            </w:r>
            <w:r w:rsidRPr="00240ABE">
              <w:rPr>
                <w:rFonts w:ascii="Arial" w:hAnsi="Arial" w:cs="Arial"/>
                <w:color w:val="000000"/>
                <w:sz w:val="15"/>
                <w:szCs w:val="15"/>
              </w:rPr>
              <w:t> </w:t>
            </w:r>
            <w:r w:rsidRPr="00240ABE">
              <w:rPr>
                <w:rFonts w:ascii="Arial" w:hAnsi="Arial" w:cs="Arial"/>
                <w:color w:val="000000"/>
                <w:sz w:val="15"/>
                <w:szCs w:val="15"/>
              </w:rPr>
              <w:fldChar w:fldCharType="end"/>
            </w:r>
          </w:p>
          <w:p w:rsidR="00885A29" w:rsidRPr="00240ABE" w:rsidRDefault="00885A29" w:rsidP="00E61D16">
            <w:pPr>
              <w:spacing w:before="20"/>
              <w:rPr>
                <w:rFonts w:ascii="Arial" w:hAnsi="Arial" w:cs="Arial"/>
                <w:color w:val="000000"/>
                <w:sz w:val="15"/>
                <w:szCs w:val="15"/>
              </w:rPr>
            </w:pPr>
          </w:p>
          <w:p w:rsidR="00885A29" w:rsidRPr="00240ABE" w:rsidRDefault="00885A29" w:rsidP="00E61D16">
            <w:pPr>
              <w:spacing w:before="20"/>
              <w:rPr>
                <w:rFonts w:ascii="Arial" w:hAnsi="Arial" w:cs="Arial"/>
                <w:color w:val="000000"/>
                <w:sz w:val="15"/>
                <w:szCs w:val="15"/>
              </w:rPr>
            </w:pPr>
          </w:p>
          <w:p w:rsidR="00885A29" w:rsidRPr="00240ABE" w:rsidRDefault="00885A29" w:rsidP="00E61D16">
            <w:pPr>
              <w:spacing w:after="20"/>
              <w:rPr>
                <w:rFonts w:ascii="Arial" w:hAnsi="Arial" w:cs="Arial"/>
                <w:color w:val="000000"/>
                <w:sz w:val="15"/>
                <w:szCs w:val="15"/>
              </w:rPr>
            </w:pPr>
            <w:r w:rsidRPr="00240ABE">
              <w:rPr>
                <w:rFonts w:ascii="Arial" w:hAnsi="Arial" w:cs="Arial"/>
                <w:color w:val="000000"/>
                <w:sz w:val="15"/>
                <w:szCs w:val="15"/>
              </w:rPr>
              <w:fldChar w:fldCharType="begin">
                <w:ffData>
                  <w:name w:val="Kontrollkästchen1"/>
                  <w:enabled/>
                  <w:calcOnExit w:val="0"/>
                  <w:checkBox>
                    <w:sizeAuto/>
                    <w:default w:val="0"/>
                  </w:checkBox>
                </w:ffData>
              </w:fldChar>
            </w:r>
            <w:r w:rsidRPr="00240ABE">
              <w:rPr>
                <w:rFonts w:ascii="Arial" w:hAnsi="Arial" w:cs="Arial"/>
                <w:color w:val="000000"/>
                <w:sz w:val="15"/>
                <w:szCs w:val="15"/>
              </w:rPr>
              <w:instrText xml:space="preserve"> FORMCHECKBOX </w:instrText>
            </w:r>
            <w:r w:rsidRPr="00240ABE">
              <w:rPr>
                <w:rFonts w:ascii="Arial" w:hAnsi="Arial" w:cs="Arial"/>
                <w:color w:val="000000"/>
                <w:sz w:val="15"/>
                <w:szCs w:val="15"/>
              </w:rPr>
            </w:r>
            <w:r w:rsidRPr="00240ABE">
              <w:rPr>
                <w:rFonts w:ascii="Arial" w:hAnsi="Arial" w:cs="Arial"/>
                <w:color w:val="000000"/>
                <w:sz w:val="15"/>
                <w:szCs w:val="15"/>
              </w:rPr>
              <w:fldChar w:fldCharType="end"/>
            </w:r>
            <w:r w:rsidRPr="00240ABE">
              <w:rPr>
                <w:rFonts w:ascii="Arial" w:hAnsi="Arial" w:cs="Arial"/>
                <w:color w:val="000000"/>
                <w:sz w:val="15"/>
                <w:szCs w:val="15"/>
              </w:rPr>
              <w:t xml:space="preserve"> Sì</w:t>
            </w:r>
            <w:r w:rsidRPr="00240ABE">
              <w:rPr>
                <w:rFonts w:ascii="Arial" w:hAnsi="Arial" w:cs="Arial"/>
                <w:color w:val="000000"/>
                <w:sz w:val="15"/>
                <w:szCs w:val="15"/>
              </w:rPr>
              <w:tab/>
            </w:r>
            <w:r w:rsidRPr="00240ABE">
              <w:rPr>
                <w:rFonts w:ascii="Arial" w:hAnsi="Arial" w:cs="Arial"/>
                <w:color w:val="000000"/>
                <w:sz w:val="15"/>
                <w:szCs w:val="15"/>
              </w:rPr>
              <w:fldChar w:fldCharType="begin">
                <w:ffData>
                  <w:name w:val="Kontrollkästchen2"/>
                  <w:enabled/>
                  <w:calcOnExit w:val="0"/>
                  <w:checkBox>
                    <w:sizeAuto/>
                    <w:default w:val="0"/>
                  </w:checkBox>
                </w:ffData>
              </w:fldChar>
            </w:r>
            <w:r w:rsidRPr="00240ABE">
              <w:rPr>
                <w:rFonts w:ascii="Arial" w:hAnsi="Arial" w:cs="Arial"/>
                <w:color w:val="000000"/>
                <w:sz w:val="15"/>
                <w:szCs w:val="15"/>
              </w:rPr>
              <w:instrText xml:space="preserve"> FORMCHECKBOX </w:instrText>
            </w:r>
            <w:r w:rsidRPr="00240ABE">
              <w:rPr>
                <w:rFonts w:ascii="Arial" w:hAnsi="Arial" w:cs="Arial"/>
                <w:color w:val="000000"/>
                <w:sz w:val="15"/>
                <w:szCs w:val="15"/>
              </w:rPr>
            </w:r>
            <w:r w:rsidRPr="00240ABE">
              <w:rPr>
                <w:rFonts w:ascii="Arial" w:hAnsi="Arial" w:cs="Arial"/>
                <w:color w:val="000000"/>
                <w:sz w:val="15"/>
                <w:szCs w:val="15"/>
              </w:rPr>
              <w:fldChar w:fldCharType="end"/>
            </w:r>
            <w:r w:rsidRPr="00240ABE">
              <w:rPr>
                <w:rFonts w:ascii="Arial" w:hAnsi="Arial" w:cs="Arial"/>
                <w:color w:val="000000"/>
                <w:sz w:val="15"/>
                <w:szCs w:val="15"/>
              </w:rPr>
              <w:t xml:space="preserve"> No</w:t>
            </w:r>
          </w:p>
          <w:p w:rsidR="00885A29" w:rsidRPr="00240ABE" w:rsidRDefault="00885A29" w:rsidP="00E61D16">
            <w:pPr>
              <w:spacing w:after="20"/>
              <w:rPr>
                <w:rFonts w:ascii="Arial" w:hAnsi="Arial" w:cs="Arial"/>
                <w:color w:val="000000"/>
                <w:sz w:val="15"/>
                <w:szCs w:val="15"/>
              </w:rPr>
            </w:pPr>
          </w:p>
        </w:tc>
      </w:tr>
      <w:tr w:rsidR="00885A29"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E61D16">
            <w:pPr>
              <w:tabs>
                <w:tab w:val="left" w:pos="477"/>
              </w:tabs>
              <w:jc w:val="both"/>
              <w:rPr>
                <w:rFonts w:ascii="Arial" w:hAnsi="Arial" w:cs="Arial"/>
                <w:color w:val="000000"/>
                <w:sz w:val="15"/>
                <w:szCs w:val="15"/>
              </w:rPr>
            </w:pPr>
            <w:r w:rsidRPr="00240ABE">
              <w:rPr>
                <w:rFonts w:ascii="Arial" w:hAnsi="Arial" w:cs="Arial"/>
                <w:b/>
                <w:color w:val="000000"/>
                <w:sz w:val="15"/>
                <w:szCs w:val="15"/>
                <w:u w:val="single"/>
              </w:rPr>
              <w:t>3.D.6</w:t>
            </w:r>
            <w:r w:rsidRPr="00240ABE">
              <w:rPr>
                <w:rFonts w:ascii="Arial" w:hAnsi="Arial" w:cs="Arial"/>
                <w:color w:val="000000"/>
                <w:sz w:val="15"/>
                <w:szCs w:val="15"/>
              </w:rPr>
              <w:t xml:space="preserve"> L’operatore economico si trova rispetto ad un altro partecipante alla medesima procedura di affidamento, in una </w:t>
            </w:r>
            <w:r w:rsidRPr="00240ABE">
              <w:rPr>
                <w:rFonts w:ascii="Arial" w:hAnsi="Arial" w:cs="Arial"/>
                <w:b/>
                <w:color w:val="000000"/>
                <w:sz w:val="15"/>
                <w:szCs w:val="15"/>
              </w:rPr>
              <w:t>situazione di controllo</w:t>
            </w:r>
            <w:r w:rsidRPr="00240ABE">
              <w:rPr>
                <w:rFonts w:ascii="Arial" w:hAnsi="Arial" w:cs="Arial"/>
                <w:color w:val="000000"/>
                <w:sz w:val="15"/>
                <w:szCs w:val="15"/>
              </w:rPr>
              <w:t xml:space="preserve"> di cui all'</w:t>
            </w:r>
            <w:hyperlink r:id="rId7" w:anchor="2359" w:history="1">
              <w:r w:rsidRPr="00240ABE">
                <w:rPr>
                  <w:rFonts w:ascii="Arial" w:hAnsi="Arial" w:cs="Arial"/>
                  <w:color w:val="000000"/>
                  <w:sz w:val="15"/>
                  <w:szCs w:val="15"/>
                </w:rPr>
                <w:t>articolo 2359 del Codice civile</w:t>
              </w:r>
            </w:hyperlink>
            <w:r w:rsidRPr="00240ABE">
              <w:rPr>
                <w:rFonts w:ascii="Arial" w:hAnsi="Arial" w:cs="Arial"/>
                <w:color w:val="000000"/>
                <w:sz w:val="15"/>
                <w:szCs w:val="15"/>
              </w:rPr>
              <w:t xml:space="preserve"> </w:t>
            </w:r>
            <w:r w:rsidRPr="00240ABE">
              <w:rPr>
                <w:rFonts w:ascii="Arial" w:hAnsi="Arial" w:cs="Arial"/>
                <w:b/>
                <w:color w:val="000000"/>
                <w:sz w:val="15"/>
                <w:szCs w:val="15"/>
              </w:rPr>
              <w:t>o in una qualsiasi relazione, anche di fatto,</w:t>
            </w:r>
            <w:r w:rsidRPr="00240ABE">
              <w:rPr>
                <w:rFonts w:ascii="Arial" w:hAnsi="Arial" w:cs="Arial"/>
                <w:color w:val="000000"/>
                <w:sz w:val="15"/>
                <w:szCs w:val="15"/>
              </w:rPr>
              <w:t xml:space="preserve"> se la situazione di controllo o la relazione comporta che le offerte siano imputabili ad un unico centro decisionale?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E61D16">
            <w:pPr>
              <w:spacing w:after="20"/>
              <w:rPr>
                <w:rFonts w:ascii="Arial" w:hAnsi="Arial" w:cs="Arial"/>
                <w:color w:val="000000"/>
                <w:sz w:val="15"/>
                <w:szCs w:val="15"/>
              </w:rPr>
            </w:pPr>
            <w:r w:rsidRPr="00240ABE">
              <w:rPr>
                <w:rFonts w:ascii="Arial" w:hAnsi="Arial" w:cs="Arial"/>
                <w:color w:val="000000"/>
                <w:sz w:val="15"/>
                <w:szCs w:val="15"/>
              </w:rPr>
              <w:fldChar w:fldCharType="begin">
                <w:ffData>
                  <w:name w:val="Kontrollkästchen1"/>
                  <w:enabled/>
                  <w:calcOnExit w:val="0"/>
                  <w:checkBox>
                    <w:sizeAuto/>
                    <w:default w:val="0"/>
                  </w:checkBox>
                </w:ffData>
              </w:fldChar>
            </w:r>
            <w:r w:rsidRPr="00240ABE">
              <w:rPr>
                <w:rFonts w:ascii="Arial" w:hAnsi="Arial" w:cs="Arial"/>
                <w:color w:val="000000"/>
                <w:sz w:val="15"/>
                <w:szCs w:val="15"/>
              </w:rPr>
              <w:instrText xml:space="preserve"> FORMCHECKBOX </w:instrText>
            </w:r>
            <w:r w:rsidRPr="00240ABE">
              <w:rPr>
                <w:rFonts w:ascii="Arial" w:hAnsi="Arial" w:cs="Arial"/>
                <w:color w:val="000000"/>
                <w:sz w:val="15"/>
                <w:szCs w:val="15"/>
              </w:rPr>
            </w:r>
            <w:r w:rsidRPr="00240ABE">
              <w:rPr>
                <w:rFonts w:ascii="Arial" w:hAnsi="Arial" w:cs="Arial"/>
                <w:color w:val="000000"/>
                <w:sz w:val="15"/>
                <w:szCs w:val="15"/>
              </w:rPr>
              <w:fldChar w:fldCharType="end"/>
            </w:r>
            <w:r w:rsidRPr="00240ABE">
              <w:rPr>
                <w:rFonts w:ascii="Arial" w:hAnsi="Arial" w:cs="Arial"/>
                <w:color w:val="000000"/>
                <w:sz w:val="15"/>
                <w:szCs w:val="15"/>
              </w:rPr>
              <w:t xml:space="preserve"> Sì</w:t>
            </w:r>
            <w:r w:rsidRPr="00240ABE">
              <w:rPr>
                <w:rFonts w:ascii="Arial" w:hAnsi="Arial" w:cs="Arial"/>
                <w:color w:val="000000"/>
                <w:sz w:val="15"/>
                <w:szCs w:val="15"/>
              </w:rPr>
              <w:tab/>
            </w:r>
            <w:r w:rsidRPr="00240ABE">
              <w:rPr>
                <w:rFonts w:ascii="Arial" w:hAnsi="Arial" w:cs="Arial"/>
                <w:color w:val="000000"/>
                <w:sz w:val="15"/>
                <w:szCs w:val="15"/>
              </w:rPr>
              <w:fldChar w:fldCharType="begin">
                <w:ffData>
                  <w:name w:val="Kontrollkästchen2"/>
                  <w:enabled/>
                  <w:calcOnExit w:val="0"/>
                  <w:checkBox>
                    <w:sizeAuto/>
                    <w:default w:val="0"/>
                  </w:checkBox>
                </w:ffData>
              </w:fldChar>
            </w:r>
            <w:r w:rsidRPr="00240ABE">
              <w:rPr>
                <w:rFonts w:ascii="Arial" w:hAnsi="Arial" w:cs="Arial"/>
                <w:color w:val="000000"/>
                <w:sz w:val="15"/>
                <w:szCs w:val="15"/>
              </w:rPr>
              <w:instrText xml:space="preserve"> FORMCHECKBOX </w:instrText>
            </w:r>
            <w:r w:rsidRPr="00240ABE">
              <w:rPr>
                <w:rFonts w:ascii="Arial" w:hAnsi="Arial" w:cs="Arial"/>
                <w:color w:val="000000"/>
                <w:sz w:val="15"/>
                <w:szCs w:val="15"/>
              </w:rPr>
            </w:r>
            <w:r w:rsidRPr="00240ABE">
              <w:rPr>
                <w:rFonts w:ascii="Arial" w:hAnsi="Arial" w:cs="Arial"/>
                <w:color w:val="000000"/>
                <w:sz w:val="15"/>
                <w:szCs w:val="15"/>
              </w:rPr>
              <w:fldChar w:fldCharType="end"/>
            </w:r>
            <w:r w:rsidRPr="00240ABE">
              <w:rPr>
                <w:rFonts w:ascii="Arial" w:hAnsi="Arial" w:cs="Arial"/>
                <w:color w:val="000000"/>
                <w:sz w:val="15"/>
                <w:szCs w:val="15"/>
              </w:rPr>
              <w:t xml:space="preserve"> No</w:t>
            </w:r>
          </w:p>
        </w:tc>
      </w:tr>
      <w:tr w:rsidR="00885A29"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EA5541">
            <w:pPr>
              <w:jc w:val="both"/>
              <w:rPr>
                <w:rFonts w:ascii="Arial" w:hAnsi="Arial" w:cs="Arial"/>
                <w:color w:val="000000"/>
                <w:sz w:val="15"/>
                <w:szCs w:val="15"/>
              </w:rPr>
            </w:pPr>
            <w:r w:rsidRPr="00240ABE">
              <w:rPr>
                <w:rFonts w:ascii="Arial" w:hAnsi="Arial" w:cs="Arial"/>
                <w:b/>
                <w:color w:val="000000"/>
                <w:sz w:val="15"/>
                <w:szCs w:val="15"/>
                <w:u w:val="single"/>
              </w:rPr>
              <w:t xml:space="preserve">3.D.7 </w:t>
            </w:r>
            <w:r w:rsidRPr="00240ABE">
              <w:rPr>
                <w:rFonts w:ascii="Arial" w:hAnsi="Arial" w:cs="Arial"/>
                <w:color w:val="000000"/>
                <w:sz w:val="15"/>
                <w:szCs w:val="15"/>
              </w:rPr>
              <w:t xml:space="preserve">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EA5541">
            <w:pPr>
              <w:jc w:val="both"/>
              <w:rPr>
                <w:rFonts w:ascii="Arial" w:hAnsi="Arial" w:cs="Arial"/>
                <w:color w:val="000000"/>
                <w:sz w:val="15"/>
                <w:szCs w:val="15"/>
              </w:rPr>
            </w:pPr>
            <w:r w:rsidRPr="00240ABE">
              <w:rPr>
                <w:rFonts w:ascii="Arial" w:hAnsi="Arial" w:cs="Arial"/>
                <w:color w:val="000000"/>
                <w:sz w:val="15"/>
                <w:szCs w:val="15"/>
              </w:rPr>
              <w:t>[ ] Sì [ ] No</w:t>
            </w:r>
          </w:p>
          <w:p w:rsidR="00885A29" w:rsidRPr="00240ABE" w:rsidRDefault="00885A29" w:rsidP="00EA5541">
            <w:pPr>
              <w:jc w:val="both"/>
              <w:rPr>
                <w:rFonts w:ascii="Arial" w:hAnsi="Arial" w:cs="Arial"/>
                <w:color w:val="000000"/>
                <w:sz w:val="15"/>
                <w:szCs w:val="15"/>
              </w:rPr>
            </w:pPr>
            <w:r w:rsidRPr="00240ABE">
              <w:rPr>
                <w:rFonts w:ascii="Arial" w:hAnsi="Arial" w:cs="Arial"/>
                <w:color w:val="000000"/>
                <w:sz w:val="15"/>
                <w:szCs w:val="15"/>
              </w:rPr>
              <w:t xml:space="preserve"> </w:t>
            </w:r>
          </w:p>
        </w:tc>
      </w:tr>
    </w:tbl>
    <w:p w:rsidR="00885A29" w:rsidRDefault="00885A29" w:rsidP="00C427DB">
      <w:pPr>
        <w:suppressAutoHyphens w:val="0"/>
        <w:autoSpaceDE w:val="0"/>
        <w:autoSpaceDN w:val="0"/>
        <w:adjustRightInd w:val="0"/>
        <w:spacing w:before="0" w:after="0"/>
        <w:rPr>
          <w:rFonts w:ascii="DejaVuSerifCondensed" w:hAnsi="DejaVuSerifCondensed" w:cs="DejaVuSerifCondensed"/>
          <w:color w:val="auto"/>
          <w:kern w:val="0"/>
          <w:sz w:val="22"/>
        </w:rPr>
      </w:pPr>
    </w:p>
    <w:p w:rsidR="00885A29" w:rsidRDefault="00885A29" w:rsidP="00C427DB">
      <w:pPr>
        <w:jc w:val="center"/>
        <w:rPr>
          <w:rFonts w:ascii="Arial" w:hAnsi="Arial" w:cs="Arial"/>
          <w:sz w:val="17"/>
          <w:szCs w:val="17"/>
        </w:rPr>
      </w:pPr>
      <w:r>
        <w:rPr>
          <w:sz w:val="18"/>
          <w:szCs w:val="18"/>
        </w:rPr>
        <w:br w:type="page"/>
        <w:t>Parte IV: Criteri di selezione</w:t>
      </w:r>
    </w:p>
    <w:p w:rsidR="00885A29" w:rsidRDefault="00885A29">
      <w:pPr>
        <w:spacing w:before="0" w:after="0"/>
        <w:rPr>
          <w:rFonts w:ascii="Arial" w:hAnsi="Arial" w:cs="Arial"/>
          <w:sz w:val="17"/>
          <w:szCs w:val="17"/>
        </w:rPr>
      </w:pPr>
    </w:p>
    <w:p w:rsidR="00885A29" w:rsidRDefault="00885A29">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hAnsi="Symbol" w:cs="Symbol"/>
          <w:sz w:val="14"/>
          <w:szCs w:val="14"/>
        </w:rPr>
        <w:t></w:t>
      </w:r>
      <w:r>
        <w:rPr>
          <w:rFonts w:ascii="Arial" w:hAnsi="Arial" w:cs="Arial"/>
          <w:sz w:val="14"/>
          <w:szCs w:val="14"/>
        </w:rPr>
        <w:t xml:space="preserve"> o sezioni da A a D della presente parte) l'operatore economico dichiara che:</w:t>
      </w:r>
    </w:p>
    <w:p w:rsidR="00885A29" w:rsidRPr="00DE4996" w:rsidRDefault="00885A29">
      <w:pPr>
        <w:spacing w:before="0" w:after="0"/>
        <w:rPr>
          <w:rFonts w:ascii="Arial" w:hAnsi="Arial" w:cs="Arial"/>
          <w:sz w:val="16"/>
          <w:szCs w:val="16"/>
        </w:rPr>
      </w:pPr>
    </w:p>
    <w:p w:rsidR="00885A29" w:rsidRDefault="00885A29">
      <w:pPr>
        <w:pStyle w:val="SectionTitle"/>
        <w:spacing w:before="0" w:after="0"/>
        <w:jc w:val="both"/>
        <w:rPr>
          <w:sz w:val="16"/>
          <w:szCs w:val="16"/>
        </w:rPr>
      </w:pPr>
      <w:r w:rsidRPr="00DE4996">
        <w:rPr>
          <w:rFonts w:ascii="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885A29" w:rsidRDefault="00885A29">
      <w:pPr>
        <w:pStyle w:val="Heading1"/>
        <w:spacing w:before="0" w:after="0"/>
        <w:rPr>
          <w:sz w:val="16"/>
          <w:szCs w:val="16"/>
        </w:rPr>
      </w:pPr>
    </w:p>
    <w:p w:rsidR="00885A29" w:rsidRDefault="00885A29"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tblPr>
      <w:tblGrid>
        <w:gridCol w:w="4606"/>
        <w:gridCol w:w="4721"/>
      </w:tblGrid>
      <w:tr w:rsidR="00885A29"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r>
              <w:rPr>
                <w:rFonts w:ascii="Arial" w:hAnsi="Arial" w:cs="Arial"/>
                <w:b/>
                <w:sz w:val="15"/>
                <w:szCs w:val="15"/>
              </w:rPr>
              <w:t>Risposta</w:t>
            </w:r>
          </w:p>
        </w:tc>
      </w:tr>
      <w:tr w:rsidR="00885A29"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r>
              <w:rPr>
                <w:rFonts w:ascii="Arial" w:hAnsi="Arial" w:cs="Arial"/>
                <w:w w:val="0"/>
                <w:sz w:val="15"/>
                <w:szCs w:val="15"/>
              </w:rPr>
              <w:t>[ ] Sì [ ] No</w:t>
            </w:r>
          </w:p>
        </w:tc>
      </w:tr>
    </w:tbl>
    <w:p w:rsidR="00885A29" w:rsidRDefault="00885A29">
      <w:pPr>
        <w:pStyle w:val="SectionTitle"/>
        <w:spacing w:after="120"/>
        <w:jc w:val="both"/>
        <w:rPr>
          <w:rFonts w:ascii="Arial" w:hAnsi="Arial" w:cs="Arial"/>
          <w:b w:val="0"/>
          <w:caps/>
          <w:sz w:val="16"/>
          <w:szCs w:val="16"/>
        </w:rPr>
      </w:pPr>
    </w:p>
    <w:p w:rsidR="00885A29" w:rsidRPr="003A443E" w:rsidRDefault="00885A29">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885A29" w:rsidRPr="003A443E" w:rsidRDefault="00885A29"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tblPr>
      <w:tblGrid>
        <w:gridCol w:w="4644"/>
        <w:gridCol w:w="4644"/>
      </w:tblGrid>
      <w:tr w:rsidR="00885A2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r>
              <w:rPr>
                <w:rFonts w:ascii="Arial" w:hAnsi="Arial" w:cs="Arial"/>
                <w:b/>
                <w:sz w:val="15"/>
                <w:szCs w:val="15"/>
              </w:rPr>
              <w:t>Risposta</w:t>
            </w:r>
          </w:p>
        </w:tc>
      </w:tr>
      <w:tr w:rsidR="00885A2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FootnoteReference"/>
                <w:rFonts w:ascii="Arial" w:hAnsi="Arial" w:cs="Arial"/>
                <w:sz w:val="15"/>
                <w:szCs w:val="15"/>
              </w:rPr>
              <w:footnoteReference w:id="39"/>
            </w:r>
            <w:r>
              <w:rPr>
                <w:rFonts w:ascii="Arial" w:hAnsi="Arial" w:cs="Arial"/>
                <w:sz w:val="15"/>
                <w:szCs w:val="15"/>
              </w:rPr>
              <w:t>)</w:t>
            </w:r>
            <w:r>
              <w:rPr>
                <w:rFonts w:ascii="Arial" w:hAnsi="Arial" w:cs="Arial"/>
                <w:sz w:val="15"/>
                <w:szCs w:val="15"/>
              </w:rPr>
              <w:br/>
            </w:r>
          </w:p>
          <w:p w:rsidR="00885A29" w:rsidRPr="000C5601" w:rsidRDefault="00885A29">
            <w:pPr>
              <w:pStyle w:val="Paragrafoelenco1"/>
              <w:ind w:left="284"/>
            </w:pPr>
            <w:r w:rsidRPr="000C5601">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0C5601" w:rsidRDefault="00885A29">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sidRPr="000C5601">
              <w:rPr>
                <w:rFonts w:ascii="Arial" w:hAnsi="Arial" w:cs="Arial"/>
                <w:sz w:val="15"/>
                <w:szCs w:val="15"/>
              </w:rPr>
              <w:t>(indirizzo web, autorità o organismo di emanazione, riferimento preciso della documentazione):</w:t>
            </w:r>
            <w:r w:rsidRPr="000C5601">
              <w:rPr>
                <w:rFonts w:ascii="Arial" w:hAnsi="Arial" w:cs="Arial"/>
                <w:i/>
                <w:sz w:val="15"/>
                <w:szCs w:val="15"/>
              </w:rPr>
              <w:t xml:space="preserve"> </w:t>
            </w:r>
          </w:p>
          <w:p w:rsidR="00885A29" w:rsidRDefault="00885A29">
            <w:r w:rsidRPr="000C5601">
              <w:rPr>
                <w:rFonts w:ascii="Arial" w:hAnsi="Arial" w:cs="Arial"/>
                <w:sz w:val="15"/>
                <w:szCs w:val="15"/>
              </w:rPr>
              <w:t>[…………][……..…][…………]</w:t>
            </w:r>
          </w:p>
        </w:tc>
      </w:tr>
      <w:tr w:rsidR="00885A29">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885A29" w:rsidRDefault="00885A29">
            <w:pPr>
              <w:pStyle w:val="Paragrafoelenco1"/>
              <w:tabs>
                <w:tab w:val="left" w:pos="284"/>
              </w:tabs>
              <w:ind w:left="284"/>
              <w:rPr>
                <w:rFonts w:ascii="Arial" w:hAnsi="Arial" w:cs="Arial"/>
                <w:sz w:val="15"/>
                <w:szCs w:val="15"/>
              </w:rPr>
            </w:pPr>
          </w:p>
          <w:p w:rsidR="00885A29" w:rsidRPr="00E61D16" w:rsidRDefault="00885A29">
            <w:pPr>
              <w:pStyle w:val="Paragrafoelenco1"/>
              <w:tabs>
                <w:tab w:val="left" w:pos="284"/>
              </w:tabs>
              <w:ind w:left="284"/>
              <w:rPr>
                <w:rFonts w:ascii="Arial" w:hAnsi="Arial" w:cs="Arial"/>
                <w:strike/>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885A29" w:rsidRPr="000C5601" w:rsidRDefault="00885A29">
            <w:pPr>
              <w:pStyle w:val="Paragrafoelenco1"/>
              <w:tabs>
                <w:tab w:val="left" w:pos="0"/>
              </w:tabs>
              <w:ind w:left="0"/>
            </w:pPr>
            <w:r w:rsidRPr="000C5601">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885A29" w:rsidRPr="000C5601" w:rsidRDefault="00885A29">
            <w:pPr>
              <w:rPr>
                <w:rFonts w:ascii="Arial" w:hAnsi="Arial" w:cs="Arial"/>
                <w:sz w:val="15"/>
                <w:szCs w:val="15"/>
              </w:rPr>
            </w:pPr>
            <w:r>
              <w:rPr>
                <w:rFonts w:ascii="Arial" w:hAnsi="Arial" w:cs="Arial"/>
                <w:sz w:val="15"/>
                <w:szCs w:val="15"/>
              </w:rPr>
              <w:t>(</w:t>
            </w:r>
            <w:r w:rsidRPr="000C5601">
              <w:rPr>
                <w:rFonts w:ascii="Arial" w:hAnsi="Arial" w:cs="Arial"/>
                <w:sz w:val="15"/>
                <w:szCs w:val="15"/>
              </w:rPr>
              <w:t xml:space="preserve">indirizzo web, autorità o organismo di emanazione, riferimento preciso della documentazione): </w:t>
            </w:r>
          </w:p>
          <w:p w:rsidR="00885A29" w:rsidRDefault="00885A29">
            <w:r w:rsidRPr="000C5601">
              <w:rPr>
                <w:rFonts w:ascii="Arial" w:hAnsi="Arial" w:cs="Arial"/>
                <w:sz w:val="15"/>
                <w:szCs w:val="15"/>
              </w:rPr>
              <w:t>[…………][……….…][…………]</w:t>
            </w:r>
          </w:p>
        </w:tc>
      </w:tr>
    </w:tbl>
    <w:p w:rsidR="00885A29" w:rsidRDefault="00885A29">
      <w:pPr>
        <w:pStyle w:val="SectionTitle"/>
        <w:spacing w:before="0" w:after="0"/>
        <w:jc w:val="both"/>
        <w:rPr>
          <w:rFonts w:ascii="Arial" w:hAnsi="Arial" w:cs="Arial"/>
          <w:sz w:val="4"/>
          <w:szCs w:val="4"/>
        </w:rPr>
      </w:pPr>
    </w:p>
    <w:p w:rsidR="00885A29" w:rsidRDefault="00885A29">
      <w:pPr>
        <w:spacing w:before="0"/>
      </w:pPr>
    </w:p>
    <w:p w:rsidR="00885A29" w:rsidRDefault="00885A29">
      <w:pPr>
        <w:pStyle w:val="SectionTitle"/>
        <w:pageBreakBefore/>
        <w:spacing w:before="0" w:after="0"/>
        <w:jc w:val="both"/>
        <w:rPr>
          <w:rFonts w:ascii="Arial" w:hAnsi="Arial" w:cs="Arial"/>
          <w:b w:val="0"/>
          <w:caps/>
          <w:sz w:val="15"/>
          <w:szCs w:val="15"/>
        </w:rPr>
      </w:pPr>
    </w:p>
    <w:p w:rsidR="00885A29" w:rsidRPr="000953DC" w:rsidRDefault="00885A29"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885A29" w:rsidRPr="003A443E" w:rsidRDefault="00885A29"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tblPr>
      <w:tblGrid>
        <w:gridCol w:w="4644"/>
        <w:gridCol w:w="4644"/>
      </w:tblGrid>
      <w:tr w:rsidR="00885A2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r>
              <w:rPr>
                <w:rFonts w:ascii="Arial" w:hAnsi="Arial" w:cs="Arial"/>
                <w:b/>
                <w:sz w:val="15"/>
                <w:szCs w:val="15"/>
              </w:rPr>
              <w:t>Risposta</w:t>
            </w:r>
            <w:r>
              <w:rPr>
                <w:rFonts w:ascii="Arial" w:hAnsi="Arial" w:cs="Arial"/>
                <w:b/>
                <w:i/>
                <w:sz w:val="15"/>
                <w:szCs w:val="15"/>
              </w:rPr>
              <w:t>:</w:t>
            </w:r>
          </w:p>
        </w:tc>
      </w:tr>
      <w:tr w:rsidR="00885A2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885A29" w:rsidRDefault="00885A29">
            <w:pPr>
              <w:ind w:left="284" w:hanging="284"/>
              <w:rPr>
                <w:rFonts w:ascii="Arial" w:hAnsi="Arial" w:cs="Arial"/>
                <w:b/>
                <w:sz w:val="12"/>
                <w:szCs w:val="12"/>
              </w:rPr>
            </w:pPr>
          </w:p>
          <w:p w:rsidR="00885A29" w:rsidRDefault="00885A29">
            <w:pPr>
              <w:ind w:left="284" w:hanging="284"/>
              <w:rPr>
                <w:rFonts w:ascii="Arial" w:hAnsi="Arial" w:cs="Arial"/>
                <w:sz w:val="12"/>
                <w:szCs w:val="12"/>
              </w:rPr>
            </w:pPr>
            <w:r>
              <w:rPr>
                <w:rFonts w:ascii="Arial" w:hAnsi="Arial" w:cs="Arial"/>
                <w:b/>
                <w:sz w:val="15"/>
                <w:szCs w:val="15"/>
              </w:rPr>
              <w:t>e/o,</w:t>
            </w:r>
          </w:p>
          <w:p w:rsidR="00885A29" w:rsidRDefault="00885A29">
            <w:pPr>
              <w:ind w:left="284" w:hanging="142"/>
              <w:rPr>
                <w:rFonts w:ascii="Arial" w:hAnsi="Arial" w:cs="Arial"/>
                <w:sz w:val="12"/>
                <w:szCs w:val="12"/>
              </w:rPr>
            </w:pPr>
          </w:p>
          <w:p w:rsidR="00885A29" w:rsidRDefault="00885A29">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FootnoteReference"/>
                <w:rFonts w:ascii="Arial" w:hAnsi="Arial" w:cs="Arial"/>
                <w:sz w:val="15"/>
                <w:szCs w:val="15"/>
              </w:rPr>
              <w:footnoteReference w:id="40"/>
            </w:r>
            <w:r>
              <w:rPr>
                <w:rFonts w:ascii="Arial" w:hAnsi="Arial" w:cs="Arial"/>
                <w:sz w:val="15"/>
                <w:szCs w:val="15"/>
              </w:rPr>
              <w:t>)</w:t>
            </w:r>
            <w:r>
              <w:rPr>
                <w:rFonts w:ascii="Arial" w:hAnsi="Arial" w:cs="Arial"/>
                <w:b/>
                <w:sz w:val="15"/>
                <w:szCs w:val="15"/>
              </w:rPr>
              <w:t>:</w:t>
            </w:r>
          </w:p>
          <w:p w:rsidR="00885A29" w:rsidRPr="000C5601" w:rsidRDefault="00885A29">
            <w:pPr>
              <w:ind w:left="284" w:hanging="284"/>
            </w:pPr>
            <w:r w:rsidRPr="000C5601">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885A29" w:rsidRDefault="00885A29">
            <w:pPr>
              <w:rPr>
                <w:rFonts w:ascii="Arial" w:hAnsi="Arial" w:cs="Arial"/>
                <w:sz w:val="15"/>
                <w:szCs w:val="15"/>
              </w:rPr>
            </w:pPr>
            <w:r>
              <w:rPr>
                <w:rFonts w:ascii="Arial" w:hAnsi="Arial" w:cs="Arial"/>
                <w:sz w:val="15"/>
                <w:szCs w:val="15"/>
              </w:rPr>
              <w:t>[……], [……] […] valuta</w:t>
            </w:r>
          </w:p>
          <w:p w:rsidR="00885A29" w:rsidRDefault="00885A29">
            <w:pPr>
              <w:rPr>
                <w:rFonts w:ascii="Arial" w:hAnsi="Arial" w:cs="Arial"/>
                <w:sz w:val="15"/>
                <w:szCs w:val="15"/>
              </w:rPr>
            </w:pPr>
          </w:p>
          <w:p w:rsidR="00885A29" w:rsidRDefault="00885A29">
            <w:pPr>
              <w:rPr>
                <w:rFonts w:ascii="Arial" w:hAnsi="Arial" w:cs="Arial"/>
                <w:sz w:val="15"/>
                <w:szCs w:val="15"/>
              </w:rPr>
            </w:pPr>
          </w:p>
          <w:p w:rsidR="00885A29" w:rsidRPr="000C5601" w:rsidRDefault="00885A29">
            <w:pPr>
              <w:rPr>
                <w:rFonts w:ascii="Arial" w:hAnsi="Arial" w:cs="Arial"/>
                <w:sz w:val="15"/>
                <w:szCs w:val="15"/>
              </w:rPr>
            </w:pPr>
            <w:r>
              <w:rPr>
                <w:rFonts w:ascii="Arial" w:hAnsi="Arial" w:cs="Arial"/>
                <w:sz w:val="15"/>
                <w:szCs w:val="15"/>
              </w:rPr>
              <w:t>(</w:t>
            </w:r>
            <w:r w:rsidRPr="000C5601">
              <w:rPr>
                <w:rFonts w:ascii="Arial" w:hAnsi="Arial" w:cs="Arial"/>
                <w:sz w:val="15"/>
                <w:szCs w:val="15"/>
              </w:rPr>
              <w:t xml:space="preserve">indirizzo web, autorità o organismo di emanazione, riferimento preciso della documentazione): </w:t>
            </w:r>
          </w:p>
          <w:p w:rsidR="00885A29" w:rsidRDefault="00885A29">
            <w:r w:rsidRPr="000C5601">
              <w:rPr>
                <w:rFonts w:ascii="Arial" w:hAnsi="Arial" w:cs="Arial"/>
                <w:sz w:val="15"/>
                <w:szCs w:val="15"/>
              </w:rPr>
              <w:t>[…….…][……..…][……..…]</w:t>
            </w:r>
          </w:p>
        </w:tc>
      </w:tr>
      <w:tr w:rsidR="00885A2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885A29" w:rsidRDefault="00885A29">
            <w:pPr>
              <w:rPr>
                <w:rFonts w:ascii="Arial" w:hAnsi="Arial" w:cs="Arial"/>
                <w:sz w:val="15"/>
                <w:szCs w:val="15"/>
              </w:rPr>
            </w:pPr>
            <w:r>
              <w:rPr>
                <w:rFonts w:ascii="Arial" w:hAnsi="Arial" w:cs="Arial"/>
                <w:b/>
                <w:sz w:val="15"/>
                <w:szCs w:val="15"/>
              </w:rPr>
              <w:t>e/o,</w:t>
            </w:r>
          </w:p>
          <w:p w:rsidR="00885A29" w:rsidRDefault="00885A29"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FootnoteReference"/>
                <w:rFonts w:ascii="Arial" w:hAnsi="Arial" w:cs="Arial"/>
                <w:sz w:val="15"/>
                <w:szCs w:val="15"/>
              </w:rPr>
              <w:footnoteReference w:id="41"/>
            </w:r>
            <w:r>
              <w:rPr>
                <w:rFonts w:ascii="Arial" w:hAnsi="Arial" w:cs="Arial"/>
                <w:sz w:val="15"/>
                <w:szCs w:val="15"/>
              </w:rPr>
              <w:t>)</w:t>
            </w:r>
            <w:r>
              <w:rPr>
                <w:rFonts w:ascii="Arial" w:hAnsi="Arial" w:cs="Arial"/>
                <w:b/>
                <w:sz w:val="15"/>
                <w:szCs w:val="15"/>
              </w:rPr>
              <w:t>:</w:t>
            </w:r>
          </w:p>
          <w:p w:rsidR="00885A29" w:rsidRPr="000C5601" w:rsidRDefault="00885A29">
            <w:r w:rsidRPr="000C5601">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0C5601" w:rsidRDefault="00885A29">
            <w:pPr>
              <w:rPr>
                <w:rFonts w:ascii="Arial" w:hAnsi="Arial" w:cs="Arial"/>
                <w:sz w:val="15"/>
                <w:szCs w:val="15"/>
              </w:rPr>
            </w:pPr>
            <w:r w:rsidRPr="000C5601">
              <w:rPr>
                <w:rFonts w:ascii="Arial" w:hAnsi="Arial" w:cs="Arial"/>
                <w:sz w:val="15"/>
                <w:szCs w:val="15"/>
              </w:rPr>
              <w:t>esercizio: [……] fatturato: [……] […]valuta</w:t>
            </w:r>
            <w:r w:rsidRPr="000C5601">
              <w:rPr>
                <w:rFonts w:ascii="Arial" w:hAnsi="Arial" w:cs="Arial"/>
                <w:sz w:val="15"/>
                <w:szCs w:val="15"/>
              </w:rPr>
              <w:br/>
              <w:t>esercizio: [……] fatturato: [……] […]valuta</w:t>
            </w:r>
            <w:r w:rsidRPr="000C5601">
              <w:rPr>
                <w:rFonts w:ascii="Arial" w:hAnsi="Arial" w:cs="Arial"/>
                <w:sz w:val="15"/>
                <w:szCs w:val="15"/>
              </w:rPr>
              <w:br/>
              <w:t>esercizio: [……] fatturato: [……] […]valuta</w:t>
            </w:r>
            <w:r w:rsidRPr="000C5601">
              <w:rPr>
                <w:rFonts w:ascii="Arial" w:hAnsi="Arial" w:cs="Arial"/>
                <w:sz w:val="15"/>
                <w:szCs w:val="15"/>
              </w:rPr>
              <w:br/>
            </w:r>
            <w:r w:rsidRPr="000C5601">
              <w:rPr>
                <w:rFonts w:ascii="Arial" w:hAnsi="Arial" w:cs="Arial"/>
                <w:sz w:val="15"/>
                <w:szCs w:val="15"/>
              </w:rPr>
              <w:br/>
            </w:r>
            <w:r w:rsidRPr="000C5601">
              <w:rPr>
                <w:rFonts w:ascii="Arial" w:hAnsi="Arial" w:cs="Arial"/>
                <w:sz w:val="15"/>
                <w:szCs w:val="15"/>
              </w:rPr>
              <w:br/>
            </w:r>
            <w:r w:rsidRPr="000C5601">
              <w:rPr>
                <w:rFonts w:ascii="Arial" w:hAnsi="Arial" w:cs="Arial"/>
                <w:sz w:val="15"/>
                <w:szCs w:val="15"/>
              </w:rPr>
              <w:br/>
              <w:t>(numero di esercizi, fatturato medio)</w:t>
            </w:r>
            <w:r w:rsidRPr="000C5601">
              <w:rPr>
                <w:rFonts w:ascii="Arial" w:hAnsi="Arial" w:cs="Arial"/>
                <w:b/>
                <w:sz w:val="15"/>
                <w:szCs w:val="15"/>
              </w:rPr>
              <w:t>:</w:t>
            </w:r>
            <w:r w:rsidRPr="000C5601">
              <w:rPr>
                <w:rFonts w:ascii="Arial" w:hAnsi="Arial" w:cs="Arial"/>
                <w:sz w:val="15"/>
                <w:szCs w:val="15"/>
              </w:rPr>
              <w:t xml:space="preserve"> </w:t>
            </w:r>
          </w:p>
          <w:p w:rsidR="00885A29" w:rsidRPr="000C5601" w:rsidRDefault="00885A29">
            <w:pPr>
              <w:rPr>
                <w:rFonts w:ascii="Arial" w:hAnsi="Arial" w:cs="Arial"/>
                <w:sz w:val="15"/>
                <w:szCs w:val="15"/>
              </w:rPr>
            </w:pPr>
            <w:r w:rsidRPr="000C5601">
              <w:rPr>
                <w:rFonts w:ascii="Arial" w:hAnsi="Arial" w:cs="Arial"/>
                <w:sz w:val="15"/>
                <w:szCs w:val="15"/>
              </w:rPr>
              <w:t>[……], [……] […] valuta</w:t>
            </w:r>
          </w:p>
          <w:p w:rsidR="00885A29" w:rsidRPr="000C5601" w:rsidRDefault="00885A29">
            <w:pPr>
              <w:rPr>
                <w:rFonts w:ascii="Arial" w:hAnsi="Arial" w:cs="Arial"/>
                <w:sz w:val="15"/>
                <w:szCs w:val="15"/>
              </w:rPr>
            </w:pPr>
            <w:r w:rsidRPr="000C5601">
              <w:rPr>
                <w:rFonts w:ascii="Arial" w:hAnsi="Arial" w:cs="Arial"/>
                <w:sz w:val="15"/>
                <w:szCs w:val="15"/>
              </w:rPr>
              <w:br/>
              <w:t xml:space="preserve">(indirizzo web, autorità o organismo di emanazione, riferimento preciso della documentazione): </w:t>
            </w:r>
          </w:p>
          <w:p w:rsidR="00885A29" w:rsidRPr="000C5601" w:rsidRDefault="00885A29">
            <w:r w:rsidRPr="000C5601">
              <w:rPr>
                <w:rFonts w:ascii="Arial" w:hAnsi="Arial" w:cs="Arial"/>
                <w:sz w:val="15"/>
                <w:szCs w:val="15"/>
              </w:rPr>
              <w:t>[……….…][…………][…………]</w:t>
            </w:r>
          </w:p>
        </w:tc>
      </w:tr>
      <w:tr w:rsidR="00885A2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r>
              <w:rPr>
                <w:rFonts w:ascii="Arial" w:hAnsi="Arial" w:cs="Arial"/>
                <w:sz w:val="15"/>
                <w:szCs w:val="15"/>
              </w:rPr>
              <w:t>[……]</w:t>
            </w:r>
          </w:p>
        </w:tc>
      </w:tr>
      <w:tr w:rsidR="00885A2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FootnoteReference"/>
                <w:rFonts w:ascii="Arial" w:hAnsi="Arial" w:cs="Arial"/>
                <w:sz w:val="15"/>
                <w:szCs w:val="15"/>
              </w:rPr>
              <w:footnoteReference w:id="42"/>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885A29" w:rsidRPr="000953DC" w:rsidRDefault="00885A29" w:rsidP="000C5601">
            <w:pPr>
              <w:pStyle w:val="Paragrafoelenco1"/>
              <w:ind w:left="284"/>
              <w:jc w:val="both"/>
              <w:rPr>
                <w:rFonts w:ascii="Arial" w:hAnsi="Arial" w:cs="Arial"/>
                <w:sz w:val="15"/>
                <w:szCs w:val="15"/>
              </w:rPr>
            </w:pPr>
          </w:p>
          <w:p w:rsidR="00885A29" w:rsidRPr="000C5601" w:rsidRDefault="00885A29">
            <w:pPr>
              <w:pStyle w:val="Paragrafoelenco1"/>
              <w:ind w:left="0"/>
            </w:pPr>
            <w:r w:rsidRPr="000C5601">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rPr>
                <w:rFonts w:ascii="Arial" w:hAnsi="Arial" w:cs="Arial"/>
                <w:i/>
                <w:sz w:val="15"/>
                <w:szCs w:val="15"/>
              </w:rPr>
            </w:pPr>
            <w:r>
              <w:rPr>
                <w:rFonts w:ascii="Arial" w:hAnsi="Arial" w:cs="Arial"/>
                <w:sz w:val="15"/>
                <w:szCs w:val="15"/>
              </w:rPr>
              <w:t>(indicazione dell'indice richiesto, come rapporto tra x e y (</w:t>
            </w:r>
            <w:r>
              <w:rPr>
                <w:rStyle w:val="FootnoteReference"/>
                <w:rFonts w:ascii="Arial" w:hAnsi="Arial" w:cs="Arial"/>
                <w:sz w:val="15"/>
                <w:szCs w:val="15"/>
              </w:rPr>
              <w:footnoteReference w:id="43"/>
            </w:r>
            <w:r>
              <w:rPr>
                <w:rFonts w:ascii="Arial" w:hAnsi="Arial" w:cs="Arial"/>
                <w:sz w:val="15"/>
                <w:szCs w:val="15"/>
              </w:rPr>
              <w:t>), e valore)</w:t>
            </w:r>
            <w:r>
              <w:rPr>
                <w:rFonts w:ascii="Arial" w:hAnsi="Arial" w:cs="Arial"/>
                <w:sz w:val="15"/>
                <w:szCs w:val="15"/>
              </w:rPr>
              <w:br/>
              <w:t>[……], [……] (</w:t>
            </w:r>
            <w:r>
              <w:rPr>
                <w:rStyle w:val="FootnoteReference"/>
                <w:rFonts w:ascii="Arial" w:hAnsi="Arial" w:cs="Arial"/>
                <w:sz w:val="15"/>
                <w:szCs w:val="15"/>
              </w:rPr>
              <w:footnoteReference w:id="44"/>
            </w:r>
            <w:r>
              <w:rPr>
                <w:rFonts w:ascii="Arial" w:hAnsi="Arial" w:cs="Arial"/>
                <w:sz w:val="15"/>
                <w:szCs w:val="15"/>
              </w:rPr>
              <w:t>)</w:t>
            </w:r>
            <w:r>
              <w:rPr>
                <w:rFonts w:ascii="Arial" w:hAnsi="Arial" w:cs="Arial"/>
                <w:sz w:val="15"/>
                <w:szCs w:val="15"/>
              </w:rPr>
              <w:br/>
            </w:r>
          </w:p>
          <w:p w:rsidR="00885A29" w:rsidRPr="000C5601" w:rsidRDefault="00885A29">
            <w:pPr>
              <w:rPr>
                <w:rFonts w:ascii="Arial" w:hAnsi="Arial" w:cs="Arial"/>
                <w:sz w:val="15"/>
                <w:szCs w:val="15"/>
              </w:rPr>
            </w:pPr>
            <w:r>
              <w:rPr>
                <w:rFonts w:ascii="Arial" w:hAnsi="Arial" w:cs="Arial"/>
                <w:i/>
                <w:sz w:val="15"/>
                <w:szCs w:val="15"/>
              </w:rPr>
              <w:br/>
            </w:r>
            <w:r>
              <w:rPr>
                <w:rFonts w:ascii="Arial" w:hAnsi="Arial" w:cs="Arial"/>
                <w:sz w:val="15"/>
                <w:szCs w:val="15"/>
              </w:rPr>
              <w:t>(</w:t>
            </w:r>
            <w:r w:rsidRPr="000C5601">
              <w:rPr>
                <w:rFonts w:ascii="Arial" w:hAnsi="Arial" w:cs="Arial"/>
                <w:sz w:val="15"/>
                <w:szCs w:val="15"/>
              </w:rPr>
              <w:t>indirizzo web, autorità o organismo di emanazione, riferimento preciso della documentazione):</w:t>
            </w:r>
            <w:r w:rsidRPr="000C5601">
              <w:rPr>
                <w:rFonts w:ascii="Arial" w:hAnsi="Arial" w:cs="Arial"/>
                <w:i/>
                <w:sz w:val="15"/>
                <w:szCs w:val="15"/>
              </w:rPr>
              <w:t xml:space="preserve"> </w:t>
            </w:r>
          </w:p>
          <w:p w:rsidR="00885A29" w:rsidRDefault="00885A29">
            <w:r w:rsidRPr="000C5601">
              <w:rPr>
                <w:rFonts w:ascii="Arial" w:hAnsi="Arial" w:cs="Arial"/>
                <w:sz w:val="15"/>
                <w:szCs w:val="15"/>
              </w:rPr>
              <w:t>[………..…][…………][……….…]</w:t>
            </w:r>
          </w:p>
        </w:tc>
      </w:tr>
      <w:tr w:rsidR="00885A2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40ABE" w:rsidRDefault="00885A29" w:rsidP="00F351F0">
            <w:pPr>
              <w:pStyle w:val="Paragrafoelenco1"/>
              <w:numPr>
                <w:ilvl w:val="0"/>
                <w:numId w:val="4"/>
              </w:numPr>
              <w:ind w:left="284" w:hanging="284"/>
              <w:rPr>
                <w:rStyle w:val="NormalBoldChar"/>
                <w:rFonts w:ascii="Arial" w:hAnsi="Arial" w:cs="Arial"/>
                <w:b w:val="0"/>
                <w:sz w:val="15"/>
                <w:szCs w:val="15"/>
                <w:lang w:val="it-IT"/>
              </w:rPr>
            </w:pPr>
            <w:r w:rsidRPr="00240ABE">
              <w:rPr>
                <w:rFonts w:ascii="Arial" w:hAnsi="Arial" w:cs="Arial"/>
                <w:sz w:val="15"/>
                <w:szCs w:val="15"/>
              </w:rPr>
              <w:t xml:space="preserve">L'importo assicurato </w:t>
            </w:r>
            <w:r w:rsidRPr="00240ABE">
              <w:rPr>
                <w:rFonts w:ascii="Arial" w:hAnsi="Arial" w:cs="Arial"/>
                <w:color w:val="000000"/>
                <w:sz w:val="15"/>
                <w:szCs w:val="15"/>
              </w:rPr>
              <w:t xml:space="preserve">dalla </w:t>
            </w:r>
            <w:r w:rsidRPr="00240ABE">
              <w:rPr>
                <w:rFonts w:ascii="Arial" w:hAnsi="Arial" w:cs="Arial"/>
                <w:b/>
                <w:color w:val="000000"/>
                <w:sz w:val="15"/>
                <w:szCs w:val="15"/>
              </w:rPr>
              <w:t>copertura contro i rischi professional</w:t>
            </w:r>
            <w:r w:rsidRPr="00240ABE">
              <w:rPr>
                <w:rFonts w:ascii="Arial" w:hAnsi="Arial" w:cs="Arial"/>
                <w:color w:val="000000"/>
                <w:sz w:val="15"/>
                <w:szCs w:val="15"/>
              </w:rPr>
              <w:t xml:space="preserve">i è il seguente (articolo 83, comma 4, lettera </w:t>
            </w:r>
            <w:r w:rsidRPr="00240ABE">
              <w:rPr>
                <w:rFonts w:ascii="Arial" w:hAnsi="Arial" w:cs="Arial"/>
                <w:i/>
                <w:color w:val="000000"/>
                <w:sz w:val="15"/>
                <w:szCs w:val="15"/>
              </w:rPr>
              <w:t>c)</w:t>
            </w:r>
            <w:r w:rsidRPr="00240ABE">
              <w:rPr>
                <w:rFonts w:ascii="Arial" w:hAnsi="Arial" w:cs="Arial"/>
                <w:color w:val="000000"/>
                <w:sz w:val="15"/>
                <w:szCs w:val="15"/>
              </w:rPr>
              <w:t xml:space="preserve"> del Codice)</w:t>
            </w:r>
            <w:r w:rsidRPr="00240ABE">
              <w:rPr>
                <w:sz w:val="12"/>
                <w:szCs w:val="12"/>
              </w:rPr>
              <w:footnoteReference w:id="45"/>
            </w:r>
            <w:r w:rsidRPr="00240ABE">
              <w:rPr>
                <w:rFonts w:ascii="Arial" w:hAnsi="Arial" w:cs="Arial"/>
                <w:sz w:val="12"/>
                <w:szCs w:val="12"/>
              </w:rPr>
              <w:t>:</w:t>
            </w:r>
          </w:p>
          <w:p w:rsidR="00885A29" w:rsidRPr="000C5601" w:rsidRDefault="00885A29">
            <w:r w:rsidRPr="000C5601">
              <w:rPr>
                <w:rStyle w:val="NormalBoldChar"/>
                <w:rFonts w:ascii="Arial" w:hAnsi="Arial" w:cs="Arial"/>
                <w:b w:val="0"/>
                <w:sz w:val="15"/>
                <w:szCs w:val="15"/>
                <w:lang w:val="it-IT"/>
              </w:rPr>
              <w:t xml:space="preserve">Se </w:t>
            </w:r>
            <w:r w:rsidRPr="000C5601">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rPr>
                <w:rFonts w:ascii="Arial" w:hAnsi="Arial" w:cs="Arial"/>
                <w:sz w:val="15"/>
                <w:szCs w:val="15"/>
              </w:rPr>
            </w:pPr>
            <w:r>
              <w:rPr>
                <w:rFonts w:ascii="Arial" w:hAnsi="Arial" w:cs="Arial"/>
                <w:sz w:val="15"/>
                <w:szCs w:val="15"/>
              </w:rPr>
              <w:t>[……] […] valuta</w:t>
            </w:r>
          </w:p>
          <w:p w:rsidR="00885A29" w:rsidRPr="000C5601" w:rsidRDefault="00885A29">
            <w:pPr>
              <w:spacing w:before="0" w:after="0"/>
              <w:rPr>
                <w:rFonts w:ascii="Arial" w:hAnsi="Arial" w:cs="Arial"/>
                <w:i/>
                <w:sz w:val="15"/>
                <w:szCs w:val="15"/>
              </w:rPr>
            </w:pPr>
            <w:r>
              <w:rPr>
                <w:rFonts w:ascii="Arial" w:hAnsi="Arial" w:cs="Arial"/>
                <w:sz w:val="15"/>
                <w:szCs w:val="15"/>
              </w:rPr>
              <w:br/>
              <w:t>(</w:t>
            </w:r>
            <w:r w:rsidRPr="000C5601">
              <w:rPr>
                <w:rFonts w:ascii="Arial" w:hAnsi="Arial" w:cs="Arial"/>
                <w:sz w:val="15"/>
                <w:szCs w:val="15"/>
              </w:rPr>
              <w:t>indirizzo web, autorità o organismo di emanazione, riferimento preciso della documentazione):</w:t>
            </w:r>
          </w:p>
          <w:p w:rsidR="00885A29" w:rsidRDefault="00885A29">
            <w:pPr>
              <w:spacing w:before="0" w:after="0"/>
            </w:pPr>
            <w:r w:rsidRPr="000C5601">
              <w:rPr>
                <w:rFonts w:ascii="Arial" w:hAnsi="Arial" w:cs="Arial"/>
                <w:i/>
                <w:sz w:val="15"/>
                <w:szCs w:val="15"/>
              </w:rPr>
              <w:t xml:space="preserve"> </w:t>
            </w:r>
            <w:r w:rsidRPr="000C5601">
              <w:rPr>
                <w:rFonts w:ascii="Arial" w:hAnsi="Arial" w:cs="Arial"/>
                <w:sz w:val="15"/>
                <w:szCs w:val="15"/>
              </w:rPr>
              <w:t>[……….…][…………][………..…]</w:t>
            </w:r>
          </w:p>
        </w:tc>
      </w:tr>
      <w:tr w:rsidR="00885A2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8F12E6" w:rsidRDefault="00885A29"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885A29" w:rsidRPr="000C5601" w:rsidRDefault="00885A29" w:rsidP="000C5601">
            <w:pPr>
              <w:jc w:val="both"/>
            </w:pPr>
            <w:r w:rsidRPr="000C5601">
              <w:rPr>
                <w:rFonts w:ascii="Arial" w:hAnsi="Arial" w:cs="Arial"/>
                <w:sz w:val="15"/>
                <w:szCs w:val="15"/>
              </w:rPr>
              <w:t xml:space="preserve">Se la documentazione pertinente </w:t>
            </w:r>
            <w:r w:rsidRPr="000C5601">
              <w:rPr>
                <w:rFonts w:ascii="Arial" w:hAnsi="Arial" w:cs="Arial"/>
                <w:b/>
                <w:sz w:val="15"/>
                <w:szCs w:val="15"/>
              </w:rPr>
              <w:t>eventualmente</w:t>
            </w:r>
            <w:r w:rsidRPr="000C5601">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885A29" w:rsidRPr="000C5601" w:rsidRDefault="00885A29">
            <w:pPr>
              <w:rPr>
                <w:rFonts w:ascii="Arial" w:hAnsi="Arial" w:cs="Arial"/>
                <w:sz w:val="15"/>
                <w:szCs w:val="15"/>
              </w:rPr>
            </w:pPr>
            <w:r>
              <w:rPr>
                <w:rFonts w:ascii="Arial" w:hAnsi="Arial" w:cs="Arial"/>
                <w:sz w:val="15"/>
                <w:szCs w:val="15"/>
              </w:rPr>
              <w:t>(</w:t>
            </w:r>
            <w:r w:rsidRPr="000C5601">
              <w:rPr>
                <w:rFonts w:ascii="Arial" w:hAnsi="Arial" w:cs="Arial"/>
                <w:sz w:val="15"/>
                <w:szCs w:val="15"/>
              </w:rPr>
              <w:t xml:space="preserve">indirizzo web, autorità o organismo di emanazione, riferimento preciso della documentazione): </w:t>
            </w:r>
          </w:p>
          <w:p w:rsidR="00885A29" w:rsidRDefault="00885A29">
            <w:r w:rsidRPr="000C5601">
              <w:rPr>
                <w:rFonts w:ascii="Arial" w:hAnsi="Arial" w:cs="Arial"/>
                <w:sz w:val="15"/>
                <w:szCs w:val="15"/>
              </w:rPr>
              <w:t>[…………..][……….…][………..…]</w:t>
            </w:r>
          </w:p>
        </w:tc>
      </w:tr>
    </w:tbl>
    <w:p w:rsidR="00885A29" w:rsidRDefault="00885A29">
      <w:pPr>
        <w:pStyle w:val="SectionTitle"/>
        <w:spacing w:before="0" w:after="0"/>
        <w:jc w:val="both"/>
        <w:rPr>
          <w:rFonts w:ascii="Arial" w:hAnsi="Arial" w:cs="Arial"/>
          <w:caps/>
          <w:sz w:val="15"/>
          <w:szCs w:val="15"/>
        </w:rPr>
      </w:pPr>
    </w:p>
    <w:p w:rsidR="00885A29" w:rsidRDefault="00885A29">
      <w:pPr>
        <w:pStyle w:val="Heading1"/>
        <w:spacing w:before="0" w:after="0"/>
        <w:ind w:left="850"/>
        <w:rPr>
          <w:sz w:val="16"/>
          <w:szCs w:val="16"/>
        </w:rPr>
      </w:pPr>
    </w:p>
    <w:p w:rsidR="00885A29" w:rsidRPr="003A443E" w:rsidRDefault="00885A29">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885A29" w:rsidRPr="003A443E" w:rsidRDefault="00885A29">
      <w:pPr>
        <w:pStyle w:val="Heading1"/>
        <w:spacing w:before="0" w:after="0"/>
        <w:ind w:left="850"/>
        <w:rPr>
          <w:color w:val="000000"/>
          <w:sz w:val="16"/>
          <w:szCs w:val="16"/>
        </w:rPr>
      </w:pPr>
    </w:p>
    <w:p w:rsidR="00885A29" w:rsidRPr="003A443E" w:rsidRDefault="00885A29"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tblPr>
      <w:tblGrid>
        <w:gridCol w:w="4644"/>
        <w:gridCol w:w="4644"/>
      </w:tblGrid>
      <w:tr w:rsidR="00885A2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r>
              <w:rPr>
                <w:rFonts w:ascii="Arial" w:hAnsi="Arial" w:cs="Arial"/>
                <w:b/>
                <w:sz w:val="15"/>
                <w:szCs w:val="15"/>
              </w:rPr>
              <w:t>Risposta</w:t>
            </w:r>
            <w:r>
              <w:rPr>
                <w:rFonts w:ascii="Arial" w:hAnsi="Arial" w:cs="Arial"/>
                <w:b/>
                <w:i/>
                <w:sz w:val="15"/>
                <w:szCs w:val="15"/>
              </w:rPr>
              <w:t>:</w:t>
            </w:r>
          </w:p>
        </w:tc>
      </w:tr>
      <w:tr w:rsidR="00885A2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FootnoteReference"/>
                <w:rFonts w:ascii="Arial" w:hAnsi="Arial" w:cs="Arial"/>
                <w:sz w:val="15"/>
                <w:szCs w:val="15"/>
              </w:rPr>
              <w:footnoteReference w:id="46"/>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885A29" w:rsidRPr="000C5601" w:rsidRDefault="00885A29">
            <w:r>
              <w:rPr>
                <w:rFonts w:ascii="Arial" w:hAnsi="Arial" w:cs="Arial"/>
                <w:sz w:val="15"/>
                <w:szCs w:val="15"/>
              </w:rPr>
              <w:br/>
            </w:r>
            <w:r w:rsidRPr="000C5601">
              <w:rPr>
                <w:rFonts w:ascii="Arial" w:hAnsi="Arial" w:cs="Arial"/>
                <w:sz w:val="15"/>
                <w:szCs w:val="15"/>
              </w:rP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0C5601" w:rsidRDefault="00885A29">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w:t>
            </w:r>
            <w:r w:rsidRPr="000C5601">
              <w:rPr>
                <w:rFonts w:ascii="Arial" w:hAnsi="Arial" w:cs="Arial"/>
                <w:sz w:val="15"/>
                <w:szCs w:val="15"/>
              </w:rPr>
              <w:t xml:space="preserve">indirizzo web, autorità o organismo di emanazione, riferimento preciso della documentazione): </w:t>
            </w:r>
          </w:p>
          <w:p w:rsidR="00885A29" w:rsidRDefault="00885A29">
            <w:r w:rsidRPr="000C5601">
              <w:rPr>
                <w:rFonts w:ascii="Arial" w:hAnsi="Arial" w:cs="Arial"/>
                <w:sz w:val="15"/>
                <w:szCs w:val="15"/>
              </w:rPr>
              <w:t>[…………][………..…][……….…]</w:t>
            </w:r>
          </w:p>
        </w:tc>
      </w:tr>
      <w:tr w:rsidR="00885A2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885A29" w:rsidRDefault="00885A29" w:rsidP="007F6C54">
            <w:pPr>
              <w:ind w:left="67" w:hanging="67"/>
              <w:jc w:val="both"/>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FootnoteReference"/>
                <w:rFonts w:ascii="Arial" w:hAnsi="Arial" w:cs="Arial"/>
                <w:sz w:val="14"/>
                <w:szCs w:val="14"/>
              </w:rPr>
              <w:footnoteReference w:id="47"/>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885A29" w:rsidRDefault="00885A29">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tblPr>
            <w:tblGrid>
              <w:gridCol w:w="1335"/>
              <w:gridCol w:w="936"/>
              <w:gridCol w:w="727"/>
              <w:gridCol w:w="1146"/>
            </w:tblGrid>
            <w:tr w:rsidR="00885A29">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r>
                    <w:rPr>
                      <w:rFonts w:ascii="Arial" w:hAnsi="Arial" w:cs="Arial"/>
                      <w:sz w:val="15"/>
                      <w:szCs w:val="15"/>
                    </w:rPr>
                    <w:t>destinatari</w:t>
                  </w:r>
                </w:p>
              </w:tc>
            </w:tr>
            <w:tr w:rsidR="00885A29">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rPr>
                      <w:rFonts w:ascii="Arial" w:hAnsi="Arial" w:cs="Arial"/>
                      <w:sz w:val="15"/>
                      <w:szCs w:val="15"/>
                    </w:rPr>
                  </w:pPr>
                </w:p>
              </w:tc>
            </w:tr>
          </w:tbl>
          <w:p w:rsidR="00885A29" w:rsidRDefault="00885A29">
            <w:pPr>
              <w:rPr>
                <w:rFonts w:ascii="Arial" w:hAnsi="Arial" w:cs="Arial"/>
                <w:sz w:val="15"/>
                <w:szCs w:val="15"/>
              </w:rPr>
            </w:pPr>
          </w:p>
        </w:tc>
      </w:tr>
      <w:tr w:rsidR="00885A2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FootnoteReference"/>
                <w:rFonts w:ascii="Arial" w:hAnsi="Arial" w:cs="Arial"/>
                <w:sz w:val="15"/>
                <w:szCs w:val="15"/>
              </w:rPr>
              <w:footnoteReference w:id="48"/>
            </w:r>
            <w:r>
              <w:rPr>
                <w:rFonts w:ascii="Arial" w:hAnsi="Arial" w:cs="Arial"/>
                <w:sz w:val="15"/>
                <w:szCs w:val="15"/>
              </w:rPr>
              <w:t>), citando in particolare quelli responsabili del controllo della qualità:</w:t>
            </w:r>
          </w:p>
          <w:p w:rsidR="00885A29" w:rsidRDefault="00885A29">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885A2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r>
              <w:rPr>
                <w:rFonts w:ascii="Arial" w:hAnsi="Arial" w:cs="Arial"/>
                <w:sz w:val="15"/>
                <w:szCs w:val="15"/>
              </w:rPr>
              <w:t>[……….…]</w:t>
            </w:r>
          </w:p>
        </w:tc>
      </w:tr>
      <w:tr w:rsidR="00885A2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r>
              <w:rPr>
                <w:rFonts w:ascii="Arial" w:hAnsi="Arial" w:cs="Arial"/>
                <w:sz w:val="15"/>
                <w:szCs w:val="15"/>
              </w:rPr>
              <w:t>[……….…]</w:t>
            </w:r>
          </w:p>
        </w:tc>
      </w:tr>
      <w:tr w:rsidR="00885A2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885A29" w:rsidRDefault="00885A29">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FootnoteReference"/>
                <w:rFonts w:ascii="Arial" w:hAnsi="Arial" w:cs="Arial"/>
                <w:sz w:val="15"/>
                <w:szCs w:val="15"/>
              </w:rPr>
              <w:footnoteReference w:id="49"/>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rPr>
                <w:rFonts w:ascii="Arial" w:hAnsi="Arial" w:cs="Arial"/>
                <w:sz w:val="15"/>
                <w:szCs w:val="15"/>
              </w:rPr>
            </w:pPr>
            <w:r>
              <w:rPr>
                <w:rFonts w:ascii="Arial" w:hAnsi="Arial" w:cs="Arial"/>
                <w:sz w:val="15"/>
                <w:szCs w:val="15"/>
              </w:rPr>
              <w:br/>
            </w:r>
            <w:r>
              <w:rPr>
                <w:rFonts w:ascii="Arial" w:hAnsi="Arial" w:cs="Arial"/>
                <w:sz w:val="15"/>
                <w:szCs w:val="15"/>
              </w:rPr>
              <w:br/>
            </w:r>
          </w:p>
          <w:p w:rsidR="00885A29" w:rsidRDefault="00885A29">
            <w:pPr>
              <w:rPr>
                <w:rFonts w:ascii="Arial" w:hAnsi="Arial" w:cs="Arial"/>
                <w:sz w:val="15"/>
                <w:szCs w:val="15"/>
              </w:rPr>
            </w:pPr>
            <w:r>
              <w:rPr>
                <w:rFonts w:ascii="Arial" w:hAnsi="Arial" w:cs="Arial"/>
                <w:sz w:val="15"/>
                <w:szCs w:val="15"/>
              </w:rPr>
              <w:br/>
              <w:t>[ ] Sì [ ] No</w:t>
            </w:r>
          </w:p>
          <w:p w:rsidR="00885A29" w:rsidRDefault="00885A29">
            <w:pPr>
              <w:rPr>
                <w:rFonts w:ascii="Arial" w:hAnsi="Arial" w:cs="Arial"/>
                <w:sz w:val="15"/>
                <w:szCs w:val="15"/>
              </w:rPr>
            </w:pPr>
          </w:p>
          <w:p w:rsidR="00885A29" w:rsidRDefault="00885A29"/>
        </w:tc>
      </w:tr>
      <w:tr w:rsidR="00885A2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885A29" w:rsidRDefault="00885A29">
            <w:pPr>
              <w:rPr>
                <w:rFonts w:ascii="Arial" w:hAnsi="Arial" w:cs="Arial"/>
                <w:b/>
                <w:i/>
                <w:sz w:val="15"/>
                <w:szCs w:val="15"/>
              </w:rPr>
            </w:pPr>
            <w:r>
              <w:rPr>
                <w:rFonts w:ascii="Arial" w:hAnsi="Arial" w:cs="Arial"/>
                <w:sz w:val="15"/>
                <w:szCs w:val="15"/>
              </w:rPr>
              <w:t>a)       lo stesso prestatore di servizi o imprenditore,</w:t>
            </w:r>
          </w:p>
          <w:p w:rsidR="00885A29" w:rsidRDefault="00885A29">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885A29" w:rsidRDefault="00885A29">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rPr>
                <w:rFonts w:ascii="Arial" w:hAnsi="Arial" w:cs="Arial"/>
                <w:sz w:val="15"/>
                <w:szCs w:val="15"/>
              </w:rPr>
            </w:pPr>
            <w:r>
              <w:rPr>
                <w:rFonts w:ascii="Arial" w:hAnsi="Arial" w:cs="Arial"/>
                <w:sz w:val="15"/>
                <w:szCs w:val="15"/>
              </w:rPr>
              <w:br/>
            </w:r>
          </w:p>
          <w:p w:rsidR="00885A29" w:rsidRDefault="00885A29">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rsidR="00885A29" w:rsidRDefault="00885A29">
            <w:r>
              <w:rPr>
                <w:rFonts w:ascii="Arial" w:hAnsi="Arial" w:cs="Arial"/>
                <w:sz w:val="15"/>
                <w:szCs w:val="15"/>
              </w:rPr>
              <w:br/>
              <w:t>b) [………..…]</w:t>
            </w:r>
          </w:p>
        </w:tc>
      </w:tr>
      <w:tr w:rsidR="00885A2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ind w:left="426" w:hanging="426"/>
            </w:pPr>
            <w:r>
              <w:rPr>
                <w:rFonts w:ascii="Arial" w:hAnsi="Arial" w:cs="Arial"/>
                <w:sz w:val="15"/>
                <w:szCs w:val="15"/>
              </w:rPr>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r>
              <w:rPr>
                <w:rFonts w:ascii="Arial" w:hAnsi="Arial" w:cs="Arial"/>
                <w:sz w:val="15"/>
                <w:szCs w:val="15"/>
              </w:rPr>
              <w:t>[…………..…]</w:t>
            </w:r>
          </w:p>
        </w:tc>
      </w:tr>
      <w:tr w:rsidR="00885A2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spacing w:before="0" w:after="0"/>
              <w:rPr>
                <w:rFonts w:ascii="Arial" w:hAnsi="Arial" w:cs="Arial"/>
                <w:sz w:val="15"/>
                <w:szCs w:val="15"/>
              </w:rPr>
            </w:pPr>
            <w:r>
              <w:rPr>
                <w:rFonts w:ascii="Arial" w:hAnsi="Arial" w:cs="Arial"/>
                <w:sz w:val="15"/>
                <w:szCs w:val="15"/>
              </w:rPr>
              <w:t>Anno, organico medio annuo:</w:t>
            </w:r>
          </w:p>
          <w:p w:rsidR="00885A29" w:rsidRDefault="00885A29">
            <w:pPr>
              <w:spacing w:before="0" w:after="0"/>
              <w:rPr>
                <w:rFonts w:ascii="Arial" w:hAnsi="Arial" w:cs="Arial"/>
                <w:sz w:val="15"/>
                <w:szCs w:val="15"/>
              </w:rPr>
            </w:pPr>
            <w:r>
              <w:rPr>
                <w:rFonts w:ascii="Arial" w:hAnsi="Arial" w:cs="Arial"/>
                <w:sz w:val="15"/>
                <w:szCs w:val="15"/>
              </w:rPr>
              <w:t>[…………],[……..…],</w:t>
            </w:r>
          </w:p>
          <w:p w:rsidR="00885A29" w:rsidRDefault="00885A29">
            <w:pPr>
              <w:spacing w:before="0" w:after="0"/>
              <w:rPr>
                <w:rFonts w:ascii="Arial" w:hAnsi="Arial" w:cs="Arial"/>
                <w:sz w:val="15"/>
                <w:szCs w:val="15"/>
              </w:rPr>
            </w:pPr>
            <w:r>
              <w:rPr>
                <w:rFonts w:ascii="Arial" w:hAnsi="Arial" w:cs="Arial"/>
                <w:sz w:val="15"/>
                <w:szCs w:val="15"/>
              </w:rPr>
              <w:t>[…………],[……..…],</w:t>
            </w:r>
          </w:p>
          <w:p w:rsidR="00885A29" w:rsidRDefault="00885A29">
            <w:pPr>
              <w:spacing w:before="0" w:after="0"/>
              <w:rPr>
                <w:rFonts w:ascii="Arial" w:hAnsi="Arial" w:cs="Arial"/>
                <w:sz w:val="15"/>
                <w:szCs w:val="15"/>
              </w:rPr>
            </w:pPr>
            <w:r>
              <w:rPr>
                <w:rFonts w:ascii="Arial" w:hAnsi="Arial" w:cs="Arial"/>
                <w:sz w:val="15"/>
                <w:szCs w:val="15"/>
              </w:rPr>
              <w:t>[…………],[……..…],</w:t>
            </w:r>
          </w:p>
          <w:p w:rsidR="00885A29" w:rsidRDefault="00885A29">
            <w:pPr>
              <w:spacing w:before="0" w:after="0"/>
              <w:rPr>
                <w:rFonts w:ascii="Arial" w:hAnsi="Arial" w:cs="Arial"/>
                <w:sz w:val="15"/>
                <w:szCs w:val="15"/>
              </w:rPr>
            </w:pPr>
            <w:r>
              <w:rPr>
                <w:rFonts w:ascii="Arial" w:hAnsi="Arial" w:cs="Arial"/>
                <w:sz w:val="15"/>
                <w:szCs w:val="15"/>
              </w:rPr>
              <w:t>Anno, numero di dirigenti</w:t>
            </w:r>
          </w:p>
          <w:p w:rsidR="00885A29" w:rsidRDefault="00885A29">
            <w:pPr>
              <w:spacing w:before="0" w:after="0"/>
              <w:rPr>
                <w:rFonts w:ascii="Arial" w:hAnsi="Arial" w:cs="Arial"/>
                <w:sz w:val="15"/>
                <w:szCs w:val="15"/>
              </w:rPr>
            </w:pPr>
            <w:r>
              <w:rPr>
                <w:rFonts w:ascii="Arial" w:hAnsi="Arial" w:cs="Arial"/>
                <w:sz w:val="15"/>
                <w:szCs w:val="15"/>
              </w:rPr>
              <w:t>[…………],[……..…],</w:t>
            </w:r>
          </w:p>
          <w:p w:rsidR="00885A29" w:rsidRDefault="00885A29">
            <w:pPr>
              <w:spacing w:before="0" w:after="0"/>
              <w:rPr>
                <w:rFonts w:ascii="Arial" w:hAnsi="Arial" w:cs="Arial"/>
                <w:sz w:val="15"/>
                <w:szCs w:val="15"/>
              </w:rPr>
            </w:pPr>
            <w:r>
              <w:rPr>
                <w:rFonts w:ascii="Arial" w:hAnsi="Arial" w:cs="Arial"/>
                <w:sz w:val="15"/>
                <w:szCs w:val="15"/>
              </w:rPr>
              <w:t>[…………],[……..…],</w:t>
            </w:r>
          </w:p>
          <w:p w:rsidR="00885A29" w:rsidRDefault="00885A29">
            <w:pPr>
              <w:spacing w:before="0" w:after="0"/>
            </w:pPr>
            <w:r>
              <w:rPr>
                <w:rFonts w:ascii="Arial" w:hAnsi="Arial" w:cs="Arial"/>
                <w:sz w:val="15"/>
                <w:szCs w:val="15"/>
              </w:rPr>
              <w:t>[…………],[……..…]</w:t>
            </w:r>
          </w:p>
        </w:tc>
      </w:tr>
      <w:tr w:rsidR="00885A2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r>
              <w:rPr>
                <w:rFonts w:ascii="Arial" w:hAnsi="Arial" w:cs="Arial"/>
                <w:sz w:val="15"/>
                <w:szCs w:val="15"/>
              </w:rPr>
              <w:t>[…………]</w:t>
            </w:r>
          </w:p>
        </w:tc>
      </w:tr>
      <w:tr w:rsidR="00885A2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FootnoteReference"/>
                <w:rFonts w:ascii="Arial" w:hAnsi="Arial" w:cs="Arial"/>
                <w:sz w:val="15"/>
                <w:szCs w:val="15"/>
              </w:rPr>
              <w:footnoteReference w:id="50"/>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r>
              <w:rPr>
                <w:rFonts w:ascii="Arial" w:hAnsi="Arial" w:cs="Arial"/>
                <w:sz w:val="15"/>
                <w:szCs w:val="15"/>
              </w:rPr>
              <w:t>[…………]</w:t>
            </w:r>
          </w:p>
        </w:tc>
      </w:tr>
      <w:tr w:rsidR="00885A2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885A29" w:rsidRDefault="00885A29">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885A29" w:rsidRDefault="00885A29">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885A29" w:rsidRPr="000C5601" w:rsidRDefault="00885A29">
            <w:r w:rsidRPr="000C5601">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rPr>
                <w:rFonts w:ascii="Arial" w:hAnsi="Arial" w:cs="Arial"/>
                <w:sz w:val="15"/>
                <w:szCs w:val="15"/>
              </w:rPr>
            </w:pPr>
          </w:p>
          <w:p w:rsidR="00885A29" w:rsidRDefault="00885A29">
            <w:pPr>
              <w:rPr>
                <w:rFonts w:ascii="Arial" w:hAnsi="Arial" w:cs="Arial"/>
                <w:sz w:val="15"/>
                <w:szCs w:val="15"/>
              </w:rPr>
            </w:pPr>
          </w:p>
          <w:p w:rsidR="00885A29" w:rsidRDefault="00885A29">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885A29" w:rsidRDefault="00885A29">
            <w:pPr>
              <w:rPr>
                <w:rFonts w:ascii="Arial" w:hAnsi="Arial" w:cs="Arial"/>
                <w:sz w:val="15"/>
                <w:szCs w:val="15"/>
              </w:rPr>
            </w:pPr>
          </w:p>
          <w:p w:rsidR="00885A29" w:rsidRDefault="00885A29">
            <w:pPr>
              <w:rPr>
                <w:rFonts w:ascii="Arial" w:hAnsi="Arial" w:cs="Arial"/>
                <w:sz w:val="15"/>
                <w:szCs w:val="15"/>
              </w:rPr>
            </w:pPr>
          </w:p>
          <w:p w:rsidR="00885A29" w:rsidRDefault="00885A29">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885A29" w:rsidRPr="000C5601" w:rsidRDefault="00885A29">
            <w:pPr>
              <w:rPr>
                <w:rFonts w:ascii="Arial" w:hAnsi="Arial" w:cs="Arial"/>
                <w:sz w:val="15"/>
                <w:szCs w:val="15"/>
              </w:rPr>
            </w:pPr>
            <w:r>
              <w:rPr>
                <w:rFonts w:ascii="Arial" w:hAnsi="Arial" w:cs="Arial"/>
                <w:sz w:val="15"/>
                <w:szCs w:val="15"/>
              </w:rPr>
              <w:t>(</w:t>
            </w:r>
            <w:r w:rsidRPr="000C5601">
              <w:rPr>
                <w:rFonts w:ascii="Arial" w:hAnsi="Arial" w:cs="Arial"/>
                <w:sz w:val="15"/>
                <w:szCs w:val="15"/>
              </w:rPr>
              <w:t xml:space="preserve">indirizzo web, autorità o organismo di emanazione, riferimento preciso della documentazione): </w:t>
            </w:r>
          </w:p>
          <w:p w:rsidR="00885A29" w:rsidRDefault="00885A29">
            <w:r w:rsidRPr="000C5601">
              <w:rPr>
                <w:rFonts w:ascii="Arial" w:hAnsi="Arial" w:cs="Arial"/>
                <w:sz w:val="15"/>
                <w:szCs w:val="15"/>
              </w:rPr>
              <w:t>[……….…][……….…][…………]</w:t>
            </w:r>
          </w:p>
        </w:tc>
      </w:tr>
      <w:tr w:rsidR="00885A2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885A29" w:rsidRDefault="00885A29">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885A29" w:rsidRDefault="00885A29">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885A29" w:rsidRPr="000C5601" w:rsidRDefault="00885A29">
            <w:pPr>
              <w:spacing w:before="0" w:after="0"/>
            </w:pPr>
            <w:r w:rsidRPr="000C5601">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885A29" w:rsidRDefault="00885A29">
            <w:pPr>
              <w:spacing w:before="0" w:after="0"/>
              <w:rPr>
                <w:rFonts w:ascii="Arial" w:hAnsi="Arial" w:cs="Arial"/>
                <w:sz w:val="15"/>
                <w:szCs w:val="15"/>
              </w:rPr>
            </w:pPr>
          </w:p>
          <w:p w:rsidR="00885A29" w:rsidRDefault="00885A29">
            <w:pPr>
              <w:spacing w:before="0" w:after="0"/>
              <w:rPr>
                <w:rFonts w:ascii="Arial" w:hAnsi="Arial" w:cs="Arial"/>
                <w:sz w:val="15"/>
                <w:szCs w:val="15"/>
              </w:rPr>
            </w:pPr>
          </w:p>
          <w:p w:rsidR="00885A29" w:rsidRDefault="00885A29">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885A29" w:rsidRDefault="00885A29">
            <w:pPr>
              <w:spacing w:before="0" w:after="0"/>
              <w:rPr>
                <w:rFonts w:ascii="Arial" w:hAnsi="Arial" w:cs="Arial"/>
                <w:sz w:val="15"/>
                <w:szCs w:val="15"/>
              </w:rPr>
            </w:pPr>
          </w:p>
          <w:p w:rsidR="00885A29" w:rsidRPr="000C5601" w:rsidRDefault="00885A29">
            <w:pPr>
              <w:spacing w:before="0" w:after="0"/>
              <w:rPr>
                <w:rFonts w:ascii="Arial" w:hAnsi="Arial" w:cs="Arial"/>
                <w:sz w:val="15"/>
                <w:szCs w:val="15"/>
              </w:rPr>
            </w:pPr>
            <w:r>
              <w:rPr>
                <w:rFonts w:ascii="Arial" w:hAnsi="Arial" w:cs="Arial"/>
                <w:sz w:val="15"/>
                <w:szCs w:val="15"/>
              </w:rPr>
              <w:t>(</w:t>
            </w:r>
            <w:r w:rsidRPr="000C5601">
              <w:rPr>
                <w:rFonts w:ascii="Arial" w:hAnsi="Arial" w:cs="Arial"/>
                <w:sz w:val="15"/>
                <w:szCs w:val="15"/>
              </w:rPr>
              <w:t xml:space="preserve">indirizzo web, autorità o organismo di emanazione, riferimento preciso della documentazione): </w:t>
            </w:r>
          </w:p>
          <w:p w:rsidR="00885A29" w:rsidRPr="000C5601" w:rsidRDefault="00885A29">
            <w:pPr>
              <w:spacing w:before="0" w:after="0"/>
              <w:rPr>
                <w:rFonts w:ascii="Arial" w:hAnsi="Arial" w:cs="Arial"/>
                <w:sz w:val="15"/>
                <w:szCs w:val="15"/>
              </w:rPr>
            </w:pPr>
            <w:r w:rsidRPr="000C5601">
              <w:rPr>
                <w:rFonts w:ascii="Arial" w:hAnsi="Arial" w:cs="Arial"/>
                <w:sz w:val="15"/>
                <w:szCs w:val="15"/>
              </w:rPr>
              <w:t>[………..…][………….…][………….…]</w:t>
            </w:r>
          </w:p>
          <w:p w:rsidR="00885A29" w:rsidRDefault="00885A29">
            <w:pPr>
              <w:spacing w:before="0" w:after="0"/>
            </w:pPr>
          </w:p>
        </w:tc>
      </w:tr>
      <w:tr w:rsidR="00885A29"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3A443E" w:rsidRDefault="00885A29"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 xml:space="preserve">13)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885A29" w:rsidRPr="000C5601" w:rsidRDefault="00885A29">
            <w:pPr>
              <w:rPr>
                <w:color w:val="000000"/>
              </w:rPr>
            </w:pPr>
            <w:r w:rsidRPr="000C5601">
              <w:rPr>
                <w:rFonts w:ascii="Arial" w:hAnsi="Arial" w:cs="Arial"/>
                <w:color w:val="000000"/>
                <w:sz w:val="15"/>
                <w:szCs w:val="15"/>
              </w:rPr>
              <w:t xml:space="preserve">Se la documentazione pertinente </w:t>
            </w:r>
            <w:r w:rsidRPr="000C5601">
              <w:rPr>
                <w:rFonts w:ascii="Arial" w:hAnsi="Arial" w:cs="Arial"/>
                <w:b/>
                <w:color w:val="000000"/>
                <w:sz w:val="15"/>
                <w:szCs w:val="15"/>
              </w:rPr>
              <w:t>eventualmente</w:t>
            </w:r>
            <w:r w:rsidRPr="000C5601">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0C5601" w:rsidRDefault="00885A29">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w:t>
            </w:r>
            <w:r w:rsidRPr="000C5601">
              <w:rPr>
                <w:rFonts w:ascii="Arial" w:hAnsi="Arial" w:cs="Arial"/>
                <w:color w:val="000000"/>
                <w:sz w:val="15"/>
                <w:szCs w:val="15"/>
              </w:rPr>
              <w:t xml:space="preserve">indirizzo web, autorità o organismo di emanazione, riferimento preciso della documentazione): </w:t>
            </w:r>
          </w:p>
          <w:p w:rsidR="00885A29" w:rsidRPr="003A443E" w:rsidRDefault="00885A29">
            <w:pPr>
              <w:rPr>
                <w:color w:val="000000"/>
              </w:rPr>
            </w:pPr>
            <w:r w:rsidRPr="000C5601">
              <w:rPr>
                <w:rFonts w:ascii="Arial" w:hAnsi="Arial" w:cs="Arial"/>
                <w:color w:val="000000"/>
                <w:sz w:val="15"/>
                <w:szCs w:val="15"/>
              </w:rPr>
              <w:t>[…………..][……….…][………..…]</w:t>
            </w:r>
          </w:p>
        </w:tc>
      </w:tr>
    </w:tbl>
    <w:p w:rsidR="00885A29" w:rsidRPr="003A443E" w:rsidRDefault="00885A29">
      <w:pPr>
        <w:jc w:val="both"/>
        <w:rPr>
          <w:rFonts w:ascii="Arial" w:hAnsi="Arial" w:cs="Arial"/>
          <w:color w:val="000000"/>
          <w:sz w:val="15"/>
          <w:szCs w:val="15"/>
        </w:rPr>
      </w:pPr>
    </w:p>
    <w:p w:rsidR="00885A29" w:rsidRPr="003A443E" w:rsidRDefault="00885A29"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885A29" w:rsidRDefault="00885A29"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tblPr>
      <w:tblGrid>
        <w:gridCol w:w="4644"/>
        <w:gridCol w:w="4644"/>
      </w:tblGrid>
      <w:tr w:rsidR="00885A2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r>
              <w:rPr>
                <w:rFonts w:ascii="Arial" w:hAnsi="Arial" w:cs="Arial"/>
                <w:b/>
                <w:w w:val="0"/>
                <w:sz w:val="15"/>
                <w:szCs w:val="15"/>
              </w:rPr>
              <w:t>Risposta:</w:t>
            </w:r>
          </w:p>
        </w:tc>
      </w:tr>
      <w:tr w:rsidR="00885A2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885A29" w:rsidRDefault="00885A29">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885A29" w:rsidRPr="000C5601" w:rsidRDefault="00885A29">
            <w:r w:rsidRPr="000C5601">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0C5601" w:rsidRDefault="00885A29">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w:t>
            </w:r>
            <w:r w:rsidRPr="000C5601">
              <w:rPr>
                <w:rFonts w:ascii="Arial" w:hAnsi="Arial" w:cs="Arial"/>
                <w:sz w:val="15"/>
                <w:szCs w:val="15"/>
              </w:rPr>
              <w:t>indirizzo web, autorità o organismo di emanazione, riferimento preciso della documentazione):</w:t>
            </w:r>
          </w:p>
          <w:p w:rsidR="00885A29" w:rsidRDefault="00885A29">
            <w:r w:rsidRPr="000C5601">
              <w:rPr>
                <w:rFonts w:ascii="Arial" w:hAnsi="Arial" w:cs="Arial"/>
                <w:sz w:val="15"/>
                <w:szCs w:val="15"/>
              </w:rPr>
              <w:t>[……..…][…………][…………]</w:t>
            </w:r>
          </w:p>
        </w:tc>
      </w:tr>
      <w:tr w:rsidR="00885A2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885A29" w:rsidRDefault="00885A29">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885A29" w:rsidRPr="000C5601" w:rsidRDefault="00885A29">
            <w:r w:rsidRPr="000C5601">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0C5601" w:rsidRDefault="00885A29">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w:t>
            </w:r>
            <w:r w:rsidRPr="000C5601">
              <w:rPr>
                <w:rFonts w:ascii="Arial" w:hAnsi="Arial" w:cs="Arial"/>
                <w:sz w:val="15"/>
                <w:szCs w:val="15"/>
              </w:rPr>
              <w:t>indirizzo web, autorità o organismo di emanazione, riferimento preciso della documentazione):</w:t>
            </w:r>
          </w:p>
          <w:p w:rsidR="00885A29" w:rsidRDefault="00885A29">
            <w:r w:rsidRPr="000C5601">
              <w:rPr>
                <w:rFonts w:ascii="Arial" w:hAnsi="Arial" w:cs="Arial"/>
                <w:sz w:val="15"/>
                <w:szCs w:val="15"/>
              </w:rPr>
              <w:t xml:space="preserve"> […………][……..…][……..…]</w:t>
            </w:r>
          </w:p>
        </w:tc>
      </w:tr>
    </w:tbl>
    <w:p w:rsidR="00885A29" w:rsidRDefault="00885A29">
      <w:pPr>
        <w:rPr>
          <w:rFonts w:ascii="Arial" w:hAnsi="Arial" w:cs="Arial"/>
          <w:sz w:val="15"/>
          <w:szCs w:val="15"/>
        </w:rPr>
      </w:pPr>
    </w:p>
    <w:p w:rsidR="00885A29" w:rsidRDefault="00885A29">
      <w:pPr>
        <w:rPr>
          <w:rFonts w:ascii="Arial" w:hAnsi="Arial" w:cs="Arial"/>
          <w:sz w:val="15"/>
          <w:szCs w:val="15"/>
        </w:rPr>
      </w:pPr>
    </w:p>
    <w:p w:rsidR="00885A29" w:rsidRDefault="00885A29">
      <w:pPr>
        <w:suppressAutoHyphens w:val="0"/>
        <w:spacing w:before="0" w:after="0"/>
        <w:rPr>
          <w:rFonts w:ascii="Arial" w:hAnsi="Arial" w:cs="Arial"/>
          <w:sz w:val="15"/>
          <w:szCs w:val="15"/>
        </w:rPr>
      </w:pPr>
      <w:r>
        <w:rPr>
          <w:rFonts w:ascii="Arial" w:hAnsi="Arial" w:cs="Arial"/>
          <w:sz w:val="15"/>
          <w:szCs w:val="15"/>
        </w:rPr>
        <w:br w:type="page"/>
      </w:r>
    </w:p>
    <w:p w:rsidR="00885A29" w:rsidRPr="00D92A41" w:rsidRDefault="00885A29" w:rsidP="00D92A41">
      <w:pPr>
        <w:pageBreakBefore/>
        <w:spacing w:before="0"/>
        <w:jc w:val="center"/>
        <w:rPr>
          <w:rFonts w:ascii="Arial" w:hAnsi="Arial" w:cs="Arial"/>
          <w:w w:val="0"/>
          <w:sz w:val="15"/>
          <w:szCs w:val="15"/>
        </w:rPr>
      </w:pPr>
      <w:r w:rsidRPr="00D92A41">
        <w:rPr>
          <w:b/>
          <w:sz w:val="19"/>
          <w:szCs w:val="19"/>
        </w:rPr>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885A29" w:rsidRDefault="00885A29"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885A29" w:rsidRDefault="00885A29"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885A29" w:rsidRDefault="00885A29">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tblPr>
      <w:tblGrid>
        <w:gridCol w:w="4644"/>
        <w:gridCol w:w="5250"/>
      </w:tblGrid>
      <w:tr w:rsidR="00885A29"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885A29" w:rsidRDefault="00885A29">
            <w:r>
              <w:rPr>
                <w:rFonts w:ascii="Arial" w:hAnsi="Arial" w:cs="Arial"/>
                <w:b/>
                <w:w w:val="0"/>
                <w:sz w:val="15"/>
                <w:szCs w:val="15"/>
              </w:rPr>
              <w:t>Risposta:</w:t>
            </w:r>
          </w:p>
        </w:tc>
      </w:tr>
      <w:tr w:rsidR="00885A29"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85A29" w:rsidRPr="00274A53" w:rsidRDefault="00885A29">
            <w:pPr>
              <w:rPr>
                <w:rFonts w:ascii="Arial" w:hAnsi="Arial" w:cs="Arial"/>
                <w:w w:val="0"/>
                <w:sz w:val="15"/>
                <w:szCs w:val="15"/>
              </w:rPr>
            </w:pPr>
            <w:r w:rsidRPr="00274A53">
              <w:rPr>
                <w:rFonts w:ascii="Arial" w:hAnsi="Arial" w:cs="Arial"/>
                <w:w w:val="0"/>
                <w:sz w:val="15"/>
                <w:szCs w:val="15"/>
              </w:rPr>
              <w:t xml:space="preserve">Di </w:t>
            </w:r>
            <w:r w:rsidRPr="00274A53">
              <w:rPr>
                <w:rFonts w:ascii="Arial" w:hAnsi="Arial" w:cs="Arial"/>
                <w:b/>
                <w:w w:val="0"/>
                <w:sz w:val="15"/>
                <w:szCs w:val="15"/>
              </w:rPr>
              <w:t>soddisfare</w:t>
            </w:r>
            <w:r w:rsidRPr="00274A53">
              <w:rPr>
                <w:rFonts w:ascii="Arial" w:hAnsi="Arial" w:cs="Arial"/>
                <w:w w:val="0"/>
                <w:sz w:val="15"/>
                <w:szCs w:val="15"/>
              </w:rPr>
              <w:t xml:space="preserve"> i criteri e le regole obiettivi e non discriminatori da applicare per limitare il numero di candidati, come di seguito indicato :</w:t>
            </w:r>
          </w:p>
          <w:p w:rsidR="00885A29" w:rsidRPr="00274A53" w:rsidRDefault="00885A29">
            <w:pPr>
              <w:rPr>
                <w:rFonts w:ascii="Arial" w:hAnsi="Arial" w:cs="Arial"/>
                <w:sz w:val="15"/>
                <w:szCs w:val="15"/>
              </w:rPr>
            </w:pPr>
            <w:r w:rsidRPr="00274A53">
              <w:rPr>
                <w:rFonts w:ascii="Arial" w:hAnsi="Arial" w:cs="Arial"/>
                <w:w w:val="0"/>
                <w:sz w:val="15"/>
                <w:szCs w:val="15"/>
              </w:rPr>
              <w:t xml:space="preserve">Se sono richiesti determinati certificati o altre forme di prove documentali, indicare per </w:t>
            </w:r>
            <w:r w:rsidRPr="00274A53">
              <w:rPr>
                <w:rFonts w:ascii="Arial" w:hAnsi="Arial" w:cs="Arial"/>
                <w:b/>
                <w:sz w:val="15"/>
                <w:szCs w:val="15"/>
              </w:rPr>
              <w:t>ciascun documento</w:t>
            </w:r>
            <w:r w:rsidRPr="00274A53">
              <w:rPr>
                <w:rFonts w:ascii="Arial" w:hAnsi="Arial" w:cs="Arial"/>
                <w:w w:val="0"/>
                <w:sz w:val="15"/>
                <w:szCs w:val="15"/>
              </w:rPr>
              <w:t xml:space="preserve"> se l'operatore economico dispone dei documenti richiesti:</w:t>
            </w:r>
          </w:p>
          <w:p w:rsidR="00885A29" w:rsidRPr="00274A53" w:rsidRDefault="00885A29">
            <w:r w:rsidRPr="00274A53">
              <w:rPr>
                <w:rFonts w:ascii="Arial" w:hAnsi="Arial" w:cs="Arial"/>
                <w:sz w:val="15"/>
                <w:szCs w:val="15"/>
              </w:rPr>
              <w:t>Se alcuni di tali certificati o altre forme di prove documentali sono disponibili elettronicamente (</w:t>
            </w:r>
            <w:r w:rsidRPr="00274A53">
              <w:rPr>
                <w:rStyle w:val="FootnoteReference"/>
                <w:rFonts w:ascii="Arial" w:hAnsi="Arial" w:cs="Arial"/>
                <w:sz w:val="15"/>
                <w:szCs w:val="15"/>
              </w:rPr>
              <w:footnoteReference w:id="51"/>
            </w:r>
            <w:r w:rsidRPr="00274A53">
              <w:rPr>
                <w:rFonts w:ascii="Arial" w:hAnsi="Arial" w:cs="Arial"/>
                <w:sz w:val="15"/>
                <w:szCs w:val="15"/>
              </w:rPr>
              <w:t xml:space="preserve">), indicare per </w:t>
            </w:r>
            <w:r w:rsidRPr="00274A53">
              <w:rPr>
                <w:rFonts w:ascii="Arial" w:hAnsi="Arial" w:cs="Arial"/>
                <w:b/>
                <w:sz w:val="15"/>
                <w:szCs w:val="15"/>
              </w:rPr>
              <w:t>ciascun documento</w:t>
            </w:r>
            <w:r w:rsidRPr="00274A53">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885A29" w:rsidRPr="00274A53" w:rsidRDefault="00885A29">
            <w:pPr>
              <w:rPr>
                <w:rFonts w:ascii="Arial" w:hAnsi="Arial" w:cs="Arial"/>
                <w:sz w:val="15"/>
                <w:szCs w:val="15"/>
              </w:rPr>
            </w:pPr>
            <w:r w:rsidRPr="00274A53">
              <w:rPr>
                <w:rFonts w:ascii="Arial" w:hAnsi="Arial" w:cs="Arial"/>
                <w:sz w:val="15"/>
                <w:szCs w:val="15"/>
              </w:rPr>
              <w:t>[…………….]</w:t>
            </w:r>
            <w:r w:rsidRPr="00274A53">
              <w:rPr>
                <w:rFonts w:ascii="Arial" w:hAnsi="Arial" w:cs="Arial"/>
                <w:sz w:val="15"/>
                <w:szCs w:val="15"/>
              </w:rPr>
              <w:br/>
            </w:r>
            <w:r w:rsidRPr="00274A53">
              <w:rPr>
                <w:rFonts w:ascii="Arial" w:hAnsi="Arial" w:cs="Arial"/>
                <w:sz w:val="15"/>
                <w:szCs w:val="15"/>
              </w:rPr>
              <w:br/>
            </w:r>
            <w:r w:rsidRPr="00274A53">
              <w:rPr>
                <w:rFonts w:ascii="Arial" w:hAnsi="Arial" w:cs="Arial"/>
                <w:sz w:val="15"/>
                <w:szCs w:val="15"/>
              </w:rPr>
              <w:br/>
              <w:t>[ ] Sì [ ] No (</w:t>
            </w:r>
            <w:r w:rsidRPr="00274A53">
              <w:rPr>
                <w:rStyle w:val="FootnoteReference"/>
                <w:rFonts w:ascii="Arial" w:hAnsi="Arial" w:cs="Arial"/>
                <w:sz w:val="15"/>
                <w:szCs w:val="15"/>
              </w:rPr>
              <w:footnoteReference w:id="52"/>
            </w:r>
            <w:r w:rsidRPr="00274A53">
              <w:rPr>
                <w:rFonts w:ascii="Arial" w:hAnsi="Arial" w:cs="Arial"/>
                <w:sz w:val="15"/>
                <w:szCs w:val="15"/>
              </w:rPr>
              <w:t>)</w:t>
            </w:r>
            <w:r w:rsidRPr="00274A53">
              <w:rPr>
                <w:rFonts w:ascii="Arial" w:hAnsi="Arial" w:cs="Arial"/>
                <w:sz w:val="15"/>
                <w:szCs w:val="15"/>
              </w:rPr>
              <w:br/>
            </w:r>
            <w:r w:rsidRPr="00274A53">
              <w:rPr>
                <w:rFonts w:ascii="Arial" w:hAnsi="Arial" w:cs="Arial"/>
                <w:sz w:val="15"/>
                <w:szCs w:val="15"/>
              </w:rPr>
              <w:br/>
            </w:r>
            <w:r w:rsidRPr="00274A53">
              <w:rPr>
                <w:rFonts w:ascii="Arial" w:hAnsi="Arial" w:cs="Arial"/>
                <w:sz w:val="15"/>
                <w:szCs w:val="15"/>
              </w:rPr>
              <w:br/>
            </w:r>
          </w:p>
          <w:p w:rsidR="00885A29" w:rsidRPr="00274A53" w:rsidRDefault="00885A29">
            <w:pPr>
              <w:rPr>
                <w:rFonts w:ascii="Arial" w:hAnsi="Arial" w:cs="Arial"/>
                <w:sz w:val="15"/>
                <w:szCs w:val="15"/>
              </w:rPr>
            </w:pPr>
            <w:r w:rsidRPr="00274A53">
              <w:rPr>
                <w:rFonts w:ascii="Arial" w:hAnsi="Arial" w:cs="Arial"/>
                <w:sz w:val="15"/>
                <w:szCs w:val="15"/>
              </w:rPr>
              <w:t xml:space="preserve">(indirizzo web, autorità o organismo di emanazione, riferimento preciso della documentazione): </w:t>
            </w:r>
          </w:p>
          <w:p w:rsidR="00885A29" w:rsidRPr="00274A53" w:rsidRDefault="00885A29">
            <w:r w:rsidRPr="00274A53">
              <w:rPr>
                <w:rFonts w:ascii="Arial" w:hAnsi="Arial" w:cs="Arial"/>
                <w:sz w:val="15"/>
                <w:szCs w:val="15"/>
              </w:rPr>
              <w:t>[………..…][……………][……………](</w:t>
            </w:r>
            <w:r w:rsidRPr="00274A53">
              <w:rPr>
                <w:sz w:val="12"/>
                <w:szCs w:val="12"/>
                <w:vertAlign w:val="superscript"/>
              </w:rPr>
              <w:footnoteReference w:id="53"/>
            </w:r>
            <w:r w:rsidRPr="00274A53">
              <w:rPr>
                <w:sz w:val="12"/>
                <w:szCs w:val="12"/>
                <w:vertAlign w:val="superscript"/>
              </w:rPr>
              <w:t>)</w:t>
            </w:r>
          </w:p>
        </w:tc>
      </w:tr>
    </w:tbl>
    <w:p w:rsidR="00885A29" w:rsidRDefault="00885A29">
      <w:pPr>
        <w:pStyle w:val="ChapterTitle"/>
        <w:jc w:val="both"/>
        <w:rPr>
          <w:rFonts w:ascii="Arial" w:hAnsi="Arial" w:cs="Arial"/>
          <w:sz w:val="15"/>
          <w:szCs w:val="15"/>
        </w:rPr>
      </w:pPr>
    </w:p>
    <w:p w:rsidR="00885A29" w:rsidRDefault="00885A29" w:rsidP="00BF74E1">
      <w:pPr>
        <w:pStyle w:val="ChapterTitle"/>
        <w:rPr>
          <w:rFonts w:ascii="Arial" w:hAnsi="Arial" w:cs="Arial"/>
          <w:i/>
          <w:sz w:val="15"/>
          <w:szCs w:val="15"/>
        </w:rPr>
      </w:pPr>
      <w:r>
        <w:rPr>
          <w:sz w:val="19"/>
          <w:szCs w:val="19"/>
        </w:rPr>
        <w:t>Parte VI: Dichiarazioni finali</w:t>
      </w:r>
    </w:p>
    <w:p w:rsidR="00885A29" w:rsidRPr="003A443E" w:rsidRDefault="00885A29"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885A29" w:rsidRPr="000953DC" w:rsidRDefault="00885A29"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885A29" w:rsidRPr="000953DC" w:rsidRDefault="00885A29"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FootnoteReference"/>
          <w:rFonts w:ascii="Arial" w:hAnsi="Arial" w:cs="Arial"/>
          <w:sz w:val="15"/>
          <w:szCs w:val="15"/>
        </w:rPr>
        <w:footnoteReference w:id="54"/>
      </w:r>
      <w:r w:rsidRPr="000953DC">
        <w:rPr>
          <w:rFonts w:ascii="Arial" w:hAnsi="Arial" w:cs="Arial"/>
          <w:sz w:val="15"/>
          <w:szCs w:val="15"/>
        </w:rPr>
        <w:t>)</w:t>
      </w:r>
      <w:r w:rsidRPr="000953DC">
        <w:rPr>
          <w:rFonts w:ascii="Arial" w:hAnsi="Arial" w:cs="Arial"/>
          <w:i/>
          <w:sz w:val="15"/>
          <w:szCs w:val="15"/>
        </w:rPr>
        <w:t>, oppure</w:t>
      </w:r>
    </w:p>
    <w:p w:rsidR="00885A29" w:rsidRPr="000953DC" w:rsidRDefault="00885A29"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FootnoteReference"/>
          <w:rFonts w:ascii="Arial" w:hAnsi="Arial" w:cs="Arial"/>
          <w:i/>
          <w:sz w:val="15"/>
          <w:szCs w:val="15"/>
        </w:rPr>
        <w:footnoteReference w:id="55"/>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885A29" w:rsidRDefault="00885A29"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885A29" w:rsidRDefault="00885A29">
      <w:pPr>
        <w:rPr>
          <w:rFonts w:ascii="Arial" w:hAnsi="Arial" w:cs="Arial"/>
          <w:i/>
          <w:sz w:val="15"/>
          <w:szCs w:val="15"/>
        </w:rPr>
      </w:pPr>
      <w:r>
        <w:rPr>
          <w:rFonts w:ascii="Arial" w:hAnsi="Arial" w:cs="Arial"/>
          <w:i/>
          <w:sz w:val="15"/>
          <w:szCs w:val="15"/>
        </w:rPr>
        <w:t xml:space="preserve"> </w:t>
      </w:r>
    </w:p>
    <w:p w:rsidR="00885A29" w:rsidRPr="00BF74E1" w:rsidRDefault="00885A29">
      <w:pPr>
        <w:rPr>
          <w:rFonts w:ascii="Arial" w:hAnsi="Arial" w:cs="Arial"/>
          <w:i/>
          <w:sz w:val="14"/>
          <w:szCs w:val="14"/>
        </w:rPr>
      </w:pPr>
    </w:p>
    <w:p w:rsidR="00885A29" w:rsidRPr="00BF74E1" w:rsidRDefault="00885A29">
      <w:pPr>
        <w:rPr>
          <w:rFonts w:ascii="Arial" w:hAnsi="Arial" w:cs="Arial"/>
          <w:sz w:val="14"/>
          <w:szCs w:val="14"/>
        </w:rPr>
      </w:pPr>
      <w:r w:rsidRPr="00BF74E1">
        <w:rPr>
          <w:rFonts w:ascii="Arial" w:hAnsi="Arial" w:cs="Arial"/>
          <w:sz w:val="14"/>
          <w:szCs w:val="14"/>
        </w:rPr>
        <w:t>Data, luogo e, se richiesto o necessario, firma/firme: [……………….……]</w:t>
      </w:r>
    </w:p>
    <w:p w:rsidR="00885A29" w:rsidRDefault="00885A29">
      <w:pPr>
        <w:pStyle w:val="Titrearticle"/>
        <w:jc w:val="both"/>
        <w:rPr>
          <w:rFonts w:ascii="Arial" w:hAnsi="Arial" w:cs="Arial"/>
          <w:sz w:val="15"/>
          <w:szCs w:val="15"/>
        </w:rPr>
      </w:pPr>
    </w:p>
    <w:p w:rsidR="00885A29" w:rsidRDefault="00885A29">
      <w:bookmarkStart w:id="4" w:name="_DV_C939"/>
      <w:bookmarkEnd w:id="4"/>
    </w:p>
    <w:sectPr w:rsidR="00885A29" w:rsidSect="005309A4">
      <w:footerReference w:type="default" r:id="rId8"/>
      <w:pgSz w:w="12240" w:h="15840"/>
      <w:pgMar w:top="1440" w:right="1325" w:bottom="1440" w:left="1800" w:header="720" w:footer="720" w:gutter="0"/>
      <w:cols w:space="720"/>
      <w:rtlGutter/>
      <w:docGrid w:linePitch="24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5A29" w:rsidRDefault="00885A29">
      <w:pPr>
        <w:spacing w:before="0" w:after="0"/>
      </w:pPr>
      <w:r>
        <w:separator/>
      </w:r>
    </w:p>
  </w:endnote>
  <w:endnote w:type="continuationSeparator" w:id="0">
    <w:p w:rsidR="00885A29" w:rsidRDefault="00885A29">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notTrueType/>
    <w:pitch w:val="variable"/>
    <w:sig w:usb0="00002001" w:usb1="00000000" w:usb2="00000000" w:usb3="00000000" w:csb0="00000001" w:csb1="00000000"/>
  </w:font>
  <w:font w:name="Arial Fett">
    <w:altName w:val="Arial"/>
    <w:panose1 w:val="00000000000000000000"/>
    <w:charset w:val="00"/>
    <w:family w:val="roman"/>
    <w:notTrueType/>
    <w:pitch w:val="default"/>
    <w:sig w:usb0="00000003" w:usb1="00000000" w:usb2="00000000" w:usb3="00000000" w:csb0="00000001" w:csb1="00000000"/>
  </w:font>
  <w:font w:name="DejaVuSerifCondensed">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5A29" w:rsidRPr="00D509A5" w:rsidRDefault="00885A29" w:rsidP="008F12E6">
    <w:pPr>
      <w:pStyle w:val="Footer"/>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Pr>
        <w:rFonts w:ascii="Calibri" w:hAnsi="Calibri"/>
        <w:noProof/>
        <w:sz w:val="20"/>
        <w:szCs w:val="20"/>
      </w:rPr>
      <w:t>23</w:t>
    </w:r>
    <w:r w:rsidRPr="00D509A5">
      <w:rPr>
        <w:rFonts w:ascii="Calibri" w:hAnsi="Calibri"/>
        <w:sz w:val="20"/>
        <w:szCs w:val="20"/>
      </w:rPr>
      <w:fldChar w:fldCharType="end"/>
    </w:r>
  </w:p>
  <w:p w:rsidR="00885A29" w:rsidRDefault="00885A29"/>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5A29" w:rsidRDefault="00885A29">
      <w:pPr>
        <w:spacing w:before="0" w:after="0"/>
      </w:pPr>
      <w:r>
        <w:separator/>
      </w:r>
    </w:p>
  </w:footnote>
  <w:footnote w:type="continuationSeparator" w:id="0">
    <w:p w:rsidR="00885A29" w:rsidRDefault="00885A29">
      <w:pPr>
        <w:spacing w:before="0" w:after="0"/>
      </w:pPr>
      <w:r>
        <w:continuationSeparator/>
      </w:r>
    </w:p>
  </w:footnote>
  <w:footnote w:id="1">
    <w:p w:rsidR="00885A29" w:rsidRDefault="00885A29" w:rsidP="005309A4">
      <w:pPr>
        <w:tabs>
          <w:tab w:val="left" w:pos="284"/>
        </w:tabs>
        <w:spacing w:before="0" w:after="0"/>
        <w:ind w:left="284" w:hanging="284"/>
        <w:jc w:val="both"/>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885A29" w:rsidRDefault="00885A29" w:rsidP="005309A4">
      <w:pPr>
        <w:pStyle w:val="Testonotaapidipagina1"/>
        <w:ind w:left="284" w:hanging="284"/>
        <w:jc w:val="both"/>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885A29" w:rsidRDefault="00885A29" w:rsidP="005309A4">
      <w:pPr>
        <w:spacing w:before="0" w:after="0"/>
        <w:ind w:left="284" w:hanging="284"/>
        <w:jc w:val="both"/>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885A29" w:rsidRDefault="00885A29" w:rsidP="005309A4">
      <w:pPr>
        <w:tabs>
          <w:tab w:val="left" w:pos="284"/>
        </w:tabs>
        <w:spacing w:before="0" w:after="0"/>
        <w:jc w:val="both"/>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885A29" w:rsidRDefault="00885A29" w:rsidP="005309A4">
      <w:pPr>
        <w:tabs>
          <w:tab w:val="left" w:pos="284"/>
        </w:tabs>
        <w:spacing w:before="0" w:after="0"/>
        <w:jc w:val="both"/>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885A29" w:rsidRDefault="00885A29" w:rsidP="001F35A9">
      <w:pPr>
        <w:tabs>
          <w:tab w:val="left" w:pos="284"/>
        </w:tabs>
        <w:spacing w:before="0" w:after="0"/>
        <w:jc w:val="both"/>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885A29" w:rsidRPr="001F35A9" w:rsidRDefault="00885A29"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885A29" w:rsidRPr="001F35A9" w:rsidRDefault="00885A29"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885A29" w:rsidRPr="001F35A9" w:rsidRDefault="00885A29"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885A29" w:rsidRDefault="00885A29" w:rsidP="005309A4">
      <w:pPr>
        <w:pStyle w:val="Testonotaapidipagina1"/>
        <w:ind w:left="284" w:firstLine="0"/>
        <w:jc w:val="both"/>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885A29" w:rsidRDefault="00885A29" w:rsidP="005309A4">
      <w:pPr>
        <w:tabs>
          <w:tab w:val="left" w:pos="284"/>
        </w:tabs>
        <w:spacing w:before="0" w:after="0"/>
        <w:jc w:val="both"/>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885A29" w:rsidRDefault="00885A29" w:rsidP="005309A4">
      <w:pPr>
        <w:tabs>
          <w:tab w:val="left" w:pos="284"/>
        </w:tabs>
        <w:spacing w:before="0" w:after="0"/>
        <w:jc w:val="both"/>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885A29" w:rsidRDefault="00885A29" w:rsidP="005309A4">
      <w:pPr>
        <w:spacing w:before="0" w:after="0"/>
        <w:ind w:left="284" w:hanging="284"/>
        <w:jc w:val="both"/>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885A29" w:rsidRDefault="00885A29" w:rsidP="003E60D1">
      <w:pPr>
        <w:tabs>
          <w:tab w:val="left" w:pos="284"/>
        </w:tabs>
        <w:spacing w:before="0" w:after="0"/>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885A29" w:rsidRDefault="00885A29" w:rsidP="005309A4">
      <w:pPr>
        <w:spacing w:before="0" w:after="0"/>
        <w:ind w:left="284" w:right="-574" w:hanging="284"/>
        <w:jc w:val="both"/>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885A29" w:rsidRDefault="00885A29" w:rsidP="005309A4">
      <w:pPr>
        <w:spacing w:before="0" w:after="0"/>
        <w:ind w:left="284" w:right="-574" w:hanging="284"/>
        <w:jc w:val="both"/>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885A29" w:rsidRDefault="00885A29" w:rsidP="005309A4">
      <w:pPr>
        <w:spacing w:before="0" w:after="0"/>
        <w:ind w:left="284" w:right="-574" w:hanging="284"/>
        <w:jc w:val="both"/>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885A29" w:rsidRDefault="00885A29" w:rsidP="005309A4">
      <w:pPr>
        <w:spacing w:before="0" w:after="0"/>
        <w:ind w:left="284" w:right="-574" w:hanging="284"/>
        <w:jc w:val="both"/>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885A29" w:rsidRDefault="00885A29" w:rsidP="005309A4">
      <w:pPr>
        <w:tabs>
          <w:tab w:val="left" w:pos="284"/>
        </w:tabs>
        <w:spacing w:before="0" w:after="0"/>
        <w:ind w:left="284" w:right="-574" w:hanging="284"/>
        <w:jc w:val="both"/>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885A29" w:rsidRDefault="00885A29" w:rsidP="005309A4">
      <w:pPr>
        <w:spacing w:before="0" w:after="0"/>
        <w:ind w:left="284" w:right="-574" w:hanging="284"/>
        <w:jc w:val="both"/>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885A29" w:rsidRPr="00D160C9" w:rsidRDefault="00885A29" w:rsidP="001B7F4E">
      <w:pPr>
        <w:pStyle w:val="FootnoteText"/>
        <w:ind w:left="142" w:right="-285" w:hanging="142"/>
        <w:jc w:val="both"/>
        <w:rPr>
          <w:rFonts w:ascii="Arial" w:hAnsi="Arial" w:cs="Arial"/>
          <w:color w:val="000000"/>
          <w:sz w:val="12"/>
          <w:szCs w:val="12"/>
        </w:rPr>
      </w:pPr>
      <w:r w:rsidRPr="00D160C9">
        <w:rPr>
          <w:rFonts w:ascii="Arial" w:hAnsi="Arial" w:cs="Arial"/>
          <w:color w:val="000000"/>
          <w:sz w:val="12"/>
          <w:szCs w:val="12"/>
        </w:rPr>
        <w:footnoteRef/>
      </w:r>
      <w:r w:rsidRPr="00D160C9">
        <w:rPr>
          <w:rFonts w:ascii="Arial" w:hAnsi="Arial" w:cs="Arial"/>
          <w:color w:val="000000"/>
          <w:sz w:val="12"/>
          <w:szCs w:val="12"/>
        </w:rPr>
        <w:t xml:space="preserve"> Ai sensi dell’art. 80:</w:t>
      </w:r>
    </w:p>
    <w:p w:rsidR="00885A29" w:rsidRPr="00D160C9" w:rsidRDefault="00885A29" w:rsidP="001B7F4E">
      <w:pPr>
        <w:pStyle w:val="FootnoteText"/>
        <w:numPr>
          <w:ilvl w:val="0"/>
          <w:numId w:val="18"/>
        </w:numPr>
        <w:spacing w:before="0" w:after="0"/>
        <w:ind w:left="364" w:right="142" w:hanging="222"/>
        <w:jc w:val="both"/>
        <w:rPr>
          <w:rFonts w:ascii="Arial" w:hAnsi="Arial" w:cs="Arial"/>
          <w:color w:val="000000"/>
          <w:sz w:val="12"/>
          <w:szCs w:val="12"/>
        </w:rPr>
      </w:pPr>
      <w:r w:rsidRPr="00D160C9">
        <w:rPr>
          <w:rFonts w:ascii="Arial" w:hAnsi="Arial" w:cs="Arial"/>
          <w:color w:val="000000"/>
          <w:sz w:val="12"/>
          <w:szCs w:val="12"/>
        </w:rPr>
        <w:t>comma 10: “Se la sentenza penale di condanna definitiva non fissa la durata della pena accessoria della incapacità di contrattare con la pubblica amministrazione, la durata della esclusione dalla procedura d’appalto o concessione è:</w:t>
      </w:r>
    </w:p>
    <w:p w:rsidR="00885A29" w:rsidRPr="00D160C9" w:rsidRDefault="00885A29" w:rsidP="001B7F4E">
      <w:pPr>
        <w:pStyle w:val="FootnoteText"/>
        <w:numPr>
          <w:ilvl w:val="0"/>
          <w:numId w:val="17"/>
        </w:numPr>
        <w:spacing w:before="0" w:after="0"/>
        <w:ind w:left="709" w:right="142" w:hanging="345"/>
        <w:jc w:val="both"/>
        <w:rPr>
          <w:rFonts w:ascii="Arial" w:hAnsi="Arial" w:cs="Arial"/>
          <w:color w:val="000000"/>
          <w:sz w:val="12"/>
          <w:szCs w:val="12"/>
        </w:rPr>
      </w:pPr>
      <w:r w:rsidRPr="00D160C9">
        <w:rPr>
          <w:rFonts w:ascii="Arial" w:hAnsi="Arial" w:cs="Arial"/>
          <w:color w:val="000000"/>
          <w:sz w:val="12"/>
          <w:szCs w:val="12"/>
        </w:rPr>
        <w:t>perpetua, nei casi in cui alla condanna consegue di diritto la pena accessoria perpetua, ai sensi dell’art. 317-bis, primo periodo, del Codice penale, salvo che la pena sia dichiarata estinta ai sensi dell’articolo 179, settimo comma, del Codice penale;</w:t>
      </w:r>
    </w:p>
    <w:p w:rsidR="00885A29" w:rsidRPr="00D160C9" w:rsidRDefault="00885A29" w:rsidP="001B7F4E">
      <w:pPr>
        <w:pStyle w:val="FootnoteText"/>
        <w:numPr>
          <w:ilvl w:val="0"/>
          <w:numId w:val="17"/>
        </w:numPr>
        <w:spacing w:before="0" w:after="0"/>
        <w:ind w:left="709" w:right="142" w:hanging="345"/>
        <w:jc w:val="both"/>
        <w:rPr>
          <w:rFonts w:ascii="Arial" w:hAnsi="Arial" w:cs="Arial"/>
          <w:color w:val="000000"/>
          <w:sz w:val="12"/>
          <w:szCs w:val="12"/>
        </w:rPr>
      </w:pPr>
      <w:r w:rsidRPr="00D160C9">
        <w:rPr>
          <w:rFonts w:ascii="Arial" w:hAnsi="Arial" w:cs="Arial"/>
          <w:color w:val="000000"/>
          <w:sz w:val="12"/>
          <w:szCs w:val="12"/>
        </w:rPr>
        <w:t>pari a sette anni nei casi previsti dall’articolo 317-bis, secondo periodo, del Codice penale, salvo che sia intervenuta riabilitazione;</w:t>
      </w:r>
    </w:p>
    <w:p w:rsidR="00885A29" w:rsidRPr="00D160C9" w:rsidRDefault="00885A29" w:rsidP="001B7F4E">
      <w:pPr>
        <w:pStyle w:val="FootnoteText"/>
        <w:numPr>
          <w:ilvl w:val="0"/>
          <w:numId w:val="17"/>
        </w:numPr>
        <w:spacing w:before="0" w:after="60"/>
        <w:ind w:left="709" w:right="142" w:hanging="345"/>
        <w:jc w:val="both"/>
        <w:rPr>
          <w:rFonts w:ascii="Arial" w:hAnsi="Arial" w:cs="Arial"/>
          <w:color w:val="000000"/>
          <w:sz w:val="12"/>
          <w:szCs w:val="12"/>
        </w:rPr>
      </w:pPr>
      <w:r w:rsidRPr="00D160C9">
        <w:rPr>
          <w:rFonts w:ascii="Arial" w:hAnsi="Arial" w:cs="Arial"/>
          <w:color w:val="000000"/>
          <w:sz w:val="12"/>
          <w:szCs w:val="12"/>
        </w:rPr>
        <w:t>pari a cinque anni nei casi diversi da quelli di cui alle lettere a) e b), salvo che sia intervenuta riabilitazione.”</w:t>
      </w:r>
    </w:p>
    <w:p w:rsidR="00885A29" w:rsidRDefault="00885A29" w:rsidP="001B7F4E">
      <w:pPr>
        <w:pStyle w:val="FootnoteText"/>
        <w:numPr>
          <w:ilvl w:val="0"/>
          <w:numId w:val="18"/>
        </w:numPr>
        <w:spacing w:before="0" w:after="60"/>
        <w:ind w:left="363" w:right="142" w:hanging="221"/>
        <w:jc w:val="both"/>
      </w:pPr>
      <w:r w:rsidRPr="00D160C9">
        <w:rPr>
          <w:rFonts w:ascii="Arial" w:hAnsi="Arial" w:cs="Arial"/>
          <w:color w:val="000000"/>
          <w:sz w:val="12"/>
          <w:szCs w:val="12"/>
        </w:rPr>
        <w:t>comma 10-bis: “Nei casi di cui alle lettere b) e c) del comma 10, se la pena principale ha una durata inferiore, rispettivamente, a sette e cinque anni di reclusione, la durata della esclusione è pari alla durata della pena principale.”</w:t>
      </w:r>
    </w:p>
  </w:footnote>
  <w:footnote w:id="19">
    <w:p w:rsidR="00885A29" w:rsidRDefault="00885A29" w:rsidP="005309A4">
      <w:pPr>
        <w:spacing w:before="0" w:after="0"/>
        <w:ind w:left="284" w:right="-574" w:hanging="284"/>
        <w:jc w:val="both"/>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20">
    <w:p w:rsidR="00885A29" w:rsidRDefault="00885A29" w:rsidP="00D160C9">
      <w:pPr>
        <w:pStyle w:val="FootnoteText"/>
        <w:jc w:val="both"/>
      </w:pPr>
      <w:r w:rsidRPr="00D160C9">
        <w:rPr>
          <w:rFonts w:ascii="Arial" w:hAnsi="Arial" w:cs="Arial"/>
          <w:color w:val="000000"/>
          <w:sz w:val="12"/>
          <w:szCs w:val="12"/>
        </w:rPr>
        <w:footnoteRef/>
      </w:r>
      <w:r w:rsidRPr="00D160C9">
        <w:rPr>
          <w:rFonts w:ascii="Arial" w:hAnsi="Arial" w:cs="Arial"/>
          <w:color w:val="000000"/>
          <w:sz w:val="12"/>
          <w:szCs w:val="12"/>
        </w:rPr>
        <w:t xml:space="preserve"> Ripetere tante volte quanto necessario relativamente a ciascun soggetto indicato nell’art. 80 comma 3 del d.lgs. n. 50/2016.</w:t>
      </w:r>
    </w:p>
  </w:footnote>
  <w:footnote w:id="21">
    <w:p w:rsidR="00885A29" w:rsidRDefault="00885A29" w:rsidP="003E60D1">
      <w:pPr>
        <w:tabs>
          <w:tab w:val="left" w:pos="284"/>
        </w:tabs>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2">
    <w:p w:rsidR="00885A29" w:rsidRDefault="00885A29" w:rsidP="005A67BA">
      <w:pPr>
        <w:tabs>
          <w:tab w:val="left" w:pos="142"/>
        </w:tabs>
        <w:jc w:val="both"/>
      </w:pPr>
      <w:r w:rsidRPr="005A67BA">
        <w:rPr>
          <w:rFonts w:ascii="Arial" w:hAnsi="Arial" w:cs="Arial"/>
          <w:color w:val="000000"/>
          <w:sz w:val="12"/>
          <w:szCs w:val="12"/>
        </w:rPr>
        <w:footnoteRef/>
      </w:r>
      <w:r w:rsidRPr="005A67BA">
        <w:rPr>
          <w:rFonts w:ascii="Arial" w:hAnsi="Arial" w:cs="Arial"/>
          <w:color w:val="000000"/>
          <w:sz w:val="12"/>
          <w:szCs w:val="12"/>
        </w:rPr>
        <w:tab/>
        <w:t>Ripetere tante volte quanto necessario relativamente a ciascun soggetto indicato nell´art. 80 comma 3 del d.lgs. n. 50/2016.</w:t>
      </w:r>
    </w:p>
  </w:footnote>
  <w:footnote w:id="23">
    <w:p w:rsidR="00885A29" w:rsidRDefault="00885A29" w:rsidP="00EC7E75">
      <w:pPr>
        <w:pStyle w:val="FootnoteText"/>
        <w:tabs>
          <w:tab w:val="left" w:pos="142"/>
        </w:tabs>
        <w:ind w:left="142" w:hanging="142"/>
        <w:jc w:val="both"/>
      </w:pPr>
      <w:r w:rsidRPr="00EC7E75">
        <w:rPr>
          <w:rFonts w:ascii="Arial" w:hAnsi="Arial" w:cs="Arial"/>
          <w:sz w:val="12"/>
          <w:szCs w:val="12"/>
        </w:rPr>
        <w:footnoteRef/>
      </w:r>
      <w:r w:rsidRPr="00EC7E75">
        <w:rPr>
          <w:rFonts w:ascii="Arial" w:hAnsi="Arial" w:cs="Arial"/>
          <w:sz w:val="12"/>
          <w:szCs w:val="12"/>
        </w:rPr>
        <w:t xml:space="preserve"> </w:t>
      </w:r>
      <w:r w:rsidRPr="00EC7E75">
        <w:rPr>
          <w:rFonts w:ascii="Arial" w:hAnsi="Arial" w:cs="Arial"/>
          <w:sz w:val="12"/>
          <w:szCs w:val="12"/>
        </w:rPr>
        <w:tab/>
        <w:t>In caso di incertezza, consultare l’agenzia delle entrate ovvero gli enti previdenziali (ad es. INPS, INAIL, Cassa Edile) territorialmente competenti.</w:t>
      </w:r>
    </w:p>
  </w:footnote>
  <w:footnote w:id="24">
    <w:p w:rsidR="00885A29" w:rsidRDefault="00885A29" w:rsidP="00EC7E75">
      <w:pPr>
        <w:pStyle w:val="FootnoteText"/>
        <w:tabs>
          <w:tab w:val="left" w:pos="142"/>
        </w:tabs>
        <w:jc w:val="both"/>
      </w:pPr>
      <w:r w:rsidRPr="00EC7E75">
        <w:rPr>
          <w:rFonts w:ascii="Arial" w:hAnsi="Arial" w:cs="Arial"/>
          <w:sz w:val="12"/>
          <w:szCs w:val="12"/>
        </w:rPr>
        <w:footnoteRef/>
      </w:r>
      <w:r w:rsidRPr="00EC7E75">
        <w:rPr>
          <w:rFonts w:ascii="Arial" w:hAnsi="Arial" w:cs="Arial"/>
          <w:sz w:val="12"/>
          <w:szCs w:val="12"/>
        </w:rPr>
        <w:t xml:space="preserve"> </w:t>
      </w:r>
      <w:r w:rsidRPr="00EC7E75">
        <w:rPr>
          <w:rFonts w:ascii="Arial" w:hAnsi="Arial" w:cs="Arial"/>
          <w:sz w:val="12"/>
          <w:szCs w:val="12"/>
        </w:rPr>
        <w:tab/>
        <w:t>Da indicare solo per operatori economici con sede legale all’estero privi della PEC (indirizzo di posta elettronica certificata).</w:t>
      </w:r>
    </w:p>
  </w:footnote>
  <w:footnote w:id="25">
    <w:p w:rsidR="00885A29" w:rsidRDefault="00885A29">
      <w:pPr>
        <w:pStyle w:val="FootnoteText"/>
      </w:pPr>
      <w:r w:rsidRPr="0014585F">
        <w:rPr>
          <w:rFonts w:ascii="Arial" w:hAnsi="Arial" w:cs="Arial"/>
          <w:sz w:val="12"/>
          <w:szCs w:val="12"/>
        </w:rPr>
        <w:footnoteRef/>
      </w:r>
      <w:r w:rsidRPr="0014585F">
        <w:rPr>
          <w:rFonts w:ascii="Arial" w:hAnsi="Arial" w:cs="Arial"/>
          <w:sz w:val="12"/>
          <w:szCs w:val="12"/>
        </w:rPr>
        <w:t xml:space="preserve"> costituiscono gravi violazioni degli obblighi relativi al pagamento delle imposte e tasse quelle superiori a 5.000 Euro ossia all'importo di cui all'art. 48-bis commi 1 e 2 del DPR 602/1973</w:t>
      </w:r>
    </w:p>
  </w:footnote>
  <w:footnote w:id="26">
    <w:p w:rsidR="00885A29" w:rsidRDefault="00885A29" w:rsidP="00A571B4">
      <w:pPr>
        <w:pStyle w:val="FootnoteText"/>
        <w:jc w:val="both"/>
      </w:pPr>
      <w:r w:rsidRPr="0014585F">
        <w:rPr>
          <w:rFonts w:ascii="Arial" w:hAnsi="Arial" w:cs="Arial"/>
          <w:sz w:val="12"/>
          <w:szCs w:val="12"/>
        </w:rPr>
        <w:footnoteRef/>
      </w:r>
      <w:r w:rsidRPr="0014585F">
        <w:rPr>
          <w:rFonts w:ascii="Arial" w:hAnsi="Arial" w:cs="Arial"/>
          <w:sz w:val="12"/>
          <w:szCs w:val="12"/>
        </w:rPr>
        <w:t xml:space="preserve"> L’operatore economico deve essere in regola con l’assolvimento degli obblighi relativi al pagamento delle imposte e tasse o dei contributi previdenziali ed assistenziali fin dalla data di presentazione dell’offerta e deve conservare tale stato per tutta la durata della procedura di aggiudicazione sino alla stipula del contratto, nonché per tutta la durata della fase di esecuzione del contratto.</w:t>
      </w:r>
    </w:p>
  </w:footnote>
  <w:footnote w:id="27">
    <w:p w:rsidR="00885A29" w:rsidRDefault="00885A29" w:rsidP="00A571B4">
      <w:pPr>
        <w:pStyle w:val="FootnoteText"/>
        <w:jc w:val="both"/>
      </w:pPr>
      <w:r w:rsidRPr="0014585F">
        <w:rPr>
          <w:rFonts w:ascii="Arial" w:hAnsi="Arial" w:cs="Arial"/>
          <w:sz w:val="12"/>
          <w:szCs w:val="12"/>
        </w:rPr>
        <w:footnoteRef/>
      </w:r>
      <w:r w:rsidRPr="0014585F">
        <w:rPr>
          <w:rFonts w:ascii="Arial" w:hAnsi="Arial" w:cs="Arial"/>
          <w:sz w:val="12"/>
          <w:szCs w:val="12"/>
        </w:rPr>
        <w:t xml:space="preserve"> Barrando no, l’operatore economico dichiara di essere in regola con il pagamento delle imposte e tasse o dei contributi previdenziali ed assistenziali dalla data di presentazione dell’offerta alla data di sottoscrizione del presente modulo.</w:t>
      </w:r>
    </w:p>
  </w:footnote>
  <w:footnote w:id="28">
    <w:p w:rsidR="00885A29" w:rsidRDefault="00885A29" w:rsidP="00A571B4">
      <w:pPr>
        <w:pStyle w:val="FootnoteText"/>
      </w:pPr>
      <w:r w:rsidRPr="0014585F">
        <w:rPr>
          <w:rFonts w:ascii="Arial" w:hAnsi="Arial" w:cs="Arial"/>
          <w:b/>
          <w:sz w:val="12"/>
          <w:szCs w:val="12"/>
        </w:rPr>
        <w:footnoteRef/>
      </w:r>
      <w:r w:rsidRPr="0014585F">
        <w:rPr>
          <w:rFonts w:ascii="Arial" w:hAnsi="Arial" w:cs="Arial"/>
          <w:b/>
          <w:sz w:val="12"/>
          <w:szCs w:val="12"/>
        </w:rPr>
        <w:t xml:space="preserve"> È richiesta l’indicazione di tutte le eventuali violazioni rispetto agli obblighi relativi al pagamento delle imposte e tasse e/o dei contributi previdenziali in modo che la Stazione Appaltante può procedere alle valutazioni di competenza.</w:t>
      </w:r>
    </w:p>
  </w:footnote>
  <w:footnote w:id="29">
    <w:p w:rsidR="00885A29" w:rsidRDefault="00885A29" w:rsidP="00A571B4">
      <w:pPr>
        <w:pStyle w:val="FootnoteText"/>
        <w:jc w:val="both"/>
      </w:pPr>
      <w:r w:rsidRPr="0014585F">
        <w:rPr>
          <w:rFonts w:ascii="Arial" w:hAnsi="Arial" w:cs="Arial"/>
          <w:sz w:val="12"/>
          <w:szCs w:val="12"/>
        </w:rPr>
        <w:footnoteRef/>
      </w:r>
      <w:r w:rsidRPr="0014585F">
        <w:rPr>
          <w:rFonts w:ascii="Arial" w:hAnsi="Arial" w:cs="Arial"/>
          <w:sz w:val="12"/>
          <w:szCs w:val="12"/>
        </w:rPr>
        <w:t xml:space="preserve"> Barrando no, l’operatore economico dichiara di essere in regola con il pagamento delle imposte e tasse o dei contributi previdenziali ed assistenziali dalla data di presentazione dell’offerta alla data di sottoscrizione del presente modulo.</w:t>
      </w:r>
    </w:p>
  </w:footnote>
  <w:footnote w:id="30">
    <w:p w:rsidR="00885A29" w:rsidRDefault="00885A29" w:rsidP="003E60D1">
      <w:pPr>
        <w:spacing w:before="0" w:after="0"/>
        <w:ind w:left="284" w:hanging="284"/>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1">
    <w:p w:rsidR="00885A29" w:rsidRDefault="00885A29" w:rsidP="003E60D1">
      <w:pPr>
        <w:tabs>
          <w:tab w:val="left" w:pos="284"/>
        </w:tabs>
        <w:spacing w:before="0" w:after="0"/>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32">
    <w:p w:rsidR="00885A29" w:rsidRDefault="00885A29" w:rsidP="00E61D16">
      <w:pPr>
        <w:pStyle w:val="FootnoteText"/>
        <w:tabs>
          <w:tab w:val="left" w:pos="142"/>
        </w:tabs>
      </w:pPr>
      <w:r w:rsidRPr="003D282A">
        <w:rPr>
          <w:rStyle w:val="FootnoteReference"/>
          <w:sz w:val="16"/>
          <w:szCs w:val="16"/>
        </w:rPr>
        <w:footnoteRef/>
      </w:r>
      <w:r w:rsidRPr="003D282A">
        <w:rPr>
          <w:sz w:val="16"/>
          <w:szCs w:val="16"/>
        </w:rPr>
        <w:tab/>
      </w:r>
      <w:r w:rsidRPr="000C718E">
        <w:rPr>
          <w:rFonts w:ascii="Arial" w:hAnsi="Arial" w:cs="Arial"/>
          <w:sz w:val="12"/>
          <w:szCs w:val="12"/>
        </w:rPr>
        <w:t>Da indicare solo per operatori economici con sede legale all’estero privi della PEC (indirizzo di posta elettronica certificata)</w:t>
      </w:r>
    </w:p>
  </w:footnote>
  <w:footnote w:id="33">
    <w:p w:rsidR="00885A29" w:rsidRPr="00365DC7" w:rsidRDefault="00885A29" w:rsidP="00365DC7">
      <w:pPr>
        <w:pStyle w:val="FootnoteText"/>
        <w:tabs>
          <w:tab w:val="left" w:pos="238"/>
        </w:tabs>
        <w:ind w:left="142" w:right="142" w:hanging="142"/>
        <w:jc w:val="both"/>
        <w:rPr>
          <w:rFonts w:ascii="Arial" w:hAnsi="Arial" w:cs="Arial"/>
          <w:sz w:val="12"/>
          <w:szCs w:val="12"/>
        </w:rPr>
      </w:pPr>
      <w:r w:rsidRPr="00D13ECE">
        <w:rPr>
          <w:rStyle w:val="FootnoteReference"/>
          <w:sz w:val="18"/>
          <w:szCs w:val="18"/>
        </w:rPr>
        <w:footnoteRef/>
      </w:r>
      <w:r>
        <w:rPr>
          <w:sz w:val="18"/>
          <w:szCs w:val="18"/>
        </w:rPr>
        <w:tab/>
      </w:r>
      <w:r w:rsidRPr="00365DC7">
        <w:rPr>
          <w:rFonts w:ascii="Arial" w:hAnsi="Arial" w:cs="Arial"/>
          <w:sz w:val="12"/>
          <w:szCs w:val="12"/>
        </w:rPr>
        <w:t>In particolare, rilevano le condanne non definitive per i reati di cui all’art. 80, comma 1, lett. b) e per quelli di seguito indicati a titolo esemplificativo:</w:t>
      </w:r>
    </w:p>
    <w:p w:rsidR="00885A29" w:rsidRPr="00365DC7" w:rsidRDefault="00885A29" w:rsidP="00365DC7">
      <w:pPr>
        <w:pStyle w:val="FootnoteText"/>
        <w:numPr>
          <w:ilvl w:val="0"/>
          <w:numId w:val="25"/>
        </w:numPr>
        <w:spacing w:before="0" w:after="0"/>
        <w:ind w:left="426" w:right="142" w:hanging="284"/>
        <w:jc w:val="both"/>
        <w:rPr>
          <w:rFonts w:ascii="Arial" w:hAnsi="Arial" w:cs="Arial"/>
          <w:sz w:val="12"/>
          <w:szCs w:val="12"/>
        </w:rPr>
      </w:pPr>
      <w:r w:rsidRPr="00365DC7">
        <w:rPr>
          <w:rFonts w:ascii="Arial" w:hAnsi="Arial" w:cs="Arial"/>
          <w:sz w:val="12"/>
          <w:szCs w:val="12"/>
        </w:rPr>
        <w:t>abusivo esercizio di una professione;</w:t>
      </w:r>
    </w:p>
    <w:p w:rsidR="00885A29" w:rsidRPr="00365DC7" w:rsidRDefault="00885A29" w:rsidP="00365DC7">
      <w:pPr>
        <w:pStyle w:val="FootnoteText"/>
        <w:numPr>
          <w:ilvl w:val="0"/>
          <w:numId w:val="25"/>
        </w:numPr>
        <w:spacing w:before="0" w:after="0"/>
        <w:ind w:left="426" w:right="142" w:hanging="284"/>
        <w:jc w:val="both"/>
        <w:rPr>
          <w:rFonts w:ascii="Arial" w:hAnsi="Arial" w:cs="Arial"/>
          <w:sz w:val="12"/>
          <w:szCs w:val="12"/>
        </w:rPr>
      </w:pPr>
      <w:r w:rsidRPr="00365DC7">
        <w:rPr>
          <w:rFonts w:ascii="Arial" w:hAnsi="Arial" w:cs="Arial"/>
          <w:sz w:val="12"/>
          <w:szCs w:val="12"/>
        </w:rPr>
        <w:t>reati fallimentari (bancarotta semplice e bancarotta fraudolenta, omessa dichiarazione di beni da comprendere nell’inventario fallimentare, ricorso abusivo al credito);</w:t>
      </w:r>
    </w:p>
    <w:p w:rsidR="00885A29" w:rsidRPr="00365DC7" w:rsidRDefault="00885A29" w:rsidP="00365DC7">
      <w:pPr>
        <w:pStyle w:val="FootnoteText"/>
        <w:numPr>
          <w:ilvl w:val="0"/>
          <w:numId w:val="25"/>
        </w:numPr>
        <w:spacing w:before="0" w:after="0"/>
        <w:ind w:left="426" w:right="142" w:hanging="284"/>
        <w:jc w:val="both"/>
        <w:rPr>
          <w:rFonts w:ascii="Arial" w:hAnsi="Arial" w:cs="Arial"/>
          <w:sz w:val="12"/>
          <w:szCs w:val="12"/>
        </w:rPr>
      </w:pPr>
      <w:r w:rsidRPr="00365DC7">
        <w:rPr>
          <w:rFonts w:ascii="Arial" w:hAnsi="Arial" w:cs="Arial"/>
          <w:sz w:val="12"/>
          <w:szCs w:val="12"/>
        </w:rPr>
        <w:t>reati tributari ex d.lgs. n. 74/2000, i reati societari, i delitti contro l’industria e il commercio;</w:t>
      </w:r>
    </w:p>
    <w:p w:rsidR="00885A29" w:rsidRPr="00365DC7" w:rsidRDefault="00885A29" w:rsidP="00365DC7">
      <w:pPr>
        <w:pStyle w:val="FootnoteText"/>
        <w:numPr>
          <w:ilvl w:val="0"/>
          <w:numId w:val="25"/>
        </w:numPr>
        <w:spacing w:before="0" w:after="0"/>
        <w:ind w:left="426" w:right="142" w:hanging="284"/>
        <w:jc w:val="both"/>
        <w:rPr>
          <w:rFonts w:ascii="Arial" w:hAnsi="Arial" w:cs="Arial"/>
          <w:sz w:val="12"/>
          <w:szCs w:val="12"/>
        </w:rPr>
      </w:pPr>
      <w:r w:rsidRPr="00365DC7">
        <w:rPr>
          <w:rFonts w:ascii="Arial" w:hAnsi="Arial" w:cs="Arial"/>
          <w:sz w:val="12"/>
          <w:szCs w:val="12"/>
        </w:rPr>
        <w:t>reati urbanistici di cui all’art. 44, comma 1, lettere b) e c) del Testo Unico delle disposizioni legislative e regolamentari in materia edilizia, di cui al decreto del Presidente della Repubblica 6 giugno 2001, n. 380 con riferimento agli affidamenti aventi ad oggetto lavori o servizi di architettura e ingegneria;</w:t>
      </w:r>
    </w:p>
    <w:p w:rsidR="00885A29" w:rsidRPr="00365DC7" w:rsidRDefault="00885A29" w:rsidP="00365DC7">
      <w:pPr>
        <w:pStyle w:val="FootnoteText"/>
        <w:numPr>
          <w:ilvl w:val="0"/>
          <w:numId w:val="25"/>
        </w:numPr>
        <w:spacing w:before="0" w:after="0"/>
        <w:ind w:left="426" w:right="-285" w:hanging="284"/>
        <w:jc w:val="both"/>
        <w:rPr>
          <w:rFonts w:ascii="Arial" w:hAnsi="Arial" w:cs="Arial"/>
          <w:sz w:val="12"/>
          <w:szCs w:val="12"/>
        </w:rPr>
      </w:pPr>
      <w:r w:rsidRPr="00365DC7">
        <w:rPr>
          <w:rFonts w:ascii="Arial" w:hAnsi="Arial" w:cs="Arial"/>
          <w:sz w:val="12"/>
          <w:szCs w:val="12"/>
        </w:rPr>
        <w:t>reati previsti dal d.lgs. n. 231/2001;</w:t>
      </w:r>
    </w:p>
    <w:p w:rsidR="00885A29" w:rsidRDefault="00885A29" w:rsidP="00365DC7">
      <w:pPr>
        <w:pStyle w:val="FootnoteText"/>
        <w:numPr>
          <w:ilvl w:val="0"/>
          <w:numId w:val="25"/>
        </w:numPr>
        <w:spacing w:before="0" w:after="0"/>
        <w:ind w:left="426" w:right="142" w:hanging="284"/>
        <w:jc w:val="both"/>
      </w:pPr>
      <w:r w:rsidRPr="00365DC7">
        <w:rPr>
          <w:rFonts w:ascii="Arial" w:hAnsi="Arial" w:cs="Arial"/>
          <w:sz w:val="12"/>
          <w:szCs w:val="12"/>
        </w:rPr>
        <w:t>i provvedimenti esecutivi dell’Autorità Garante della Concorrenza e del Mercato di condanna per pratiche commerciali scorrette o per illeciti antitrust gravi aventi effetti sulla contrattualistica pubblica e posti in essere nel medesimo mercato oggetto del contratto da affidare.</w:t>
      </w:r>
    </w:p>
  </w:footnote>
  <w:footnote w:id="34">
    <w:p w:rsidR="00885A29" w:rsidRDefault="00885A29" w:rsidP="002A0BDF">
      <w:pPr>
        <w:pStyle w:val="FootnoteText"/>
        <w:tabs>
          <w:tab w:val="left" w:pos="238"/>
        </w:tabs>
      </w:pPr>
      <w:r w:rsidRPr="00D13ECE">
        <w:rPr>
          <w:rStyle w:val="FootnoteReference"/>
          <w:sz w:val="18"/>
          <w:szCs w:val="18"/>
        </w:rPr>
        <w:footnoteRef/>
      </w:r>
      <w:r w:rsidRPr="00D13ECE">
        <w:rPr>
          <w:sz w:val="18"/>
          <w:szCs w:val="18"/>
        </w:rPr>
        <w:tab/>
      </w:r>
      <w:r w:rsidRPr="002A0BDF">
        <w:rPr>
          <w:rFonts w:ascii="Arial" w:hAnsi="Arial" w:cs="Arial"/>
          <w:sz w:val="12"/>
          <w:szCs w:val="12"/>
        </w:rPr>
        <w:t>Da indicare solo per operatori economici con sede legale all’estero privi della PEC (indirizzo di posta elettronica certificata)</w:t>
      </w:r>
    </w:p>
  </w:footnote>
  <w:footnote w:id="35">
    <w:p w:rsidR="00885A29" w:rsidRDefault="00885A29" w:rsidP="00E61D16">
      <w:pPr>
        <w:pStyle w:val="FootnoteText"/>
        <w:tabs>
          <w:tab w:val="left" w:pos="196"/>
        </w:tabs>
      </w:pPr>
      <w:r w:rsidRPr="0026076D">
        <w:rPr>
          <w:rFonts w:ascii="Arial" w:hAnsi="Arial" w:cs="Arial"/>
          <w:sz w:val="12"/>
          <w:szCs w:val="12"/>
        </w:rPr>
        <w:footnoteRef/>
      </w:r>
      <w:r w:rsidRPr="0026076D">
        <w:rPr>
          <w:rFonts w:ascii="Arial" w:hAnsi="Arial" w:cs="Arial"/>
          <w:sz w:val="12"/>
          <w:szCs w:val="12"/>
        </w:rPr>
        <w:tab/>
        <w:t>Da indicare solo per operatori economici con sede legale all’estero privi della PEC (indirizzo di posta elettronica certificata)</w:t>
      </w:r>
    </w:p>
  </w:footnote>
  <w:footnote w:id="36">
    <w:p w:rsidR="00885A29" w:rsidRDefault="00885A29" w:rsidP="00E61D16">
      <w:pPr>
        <w:tabs>
          <w:tab w:val="left" w:pos="196"/>
          <w:tab w:val="left" w:pos="284"/>
        </w:tabs>
        <w:jc w:val="both"/>
      </w:pPr>
      <w:r w:rsidRPr="0026076D">
        <w:rPr>
          <w:rFonts w:ascii="Arial" w:hAnsi="Arial" w:cs="Arial"/>
          <w:sz w:val="12"/>
          <w:szCs w:val="12"/>
        </w:rPr>
        <w:footnoteRef/>
      </w:r>
      <w:r w:rsidRPr="0026076D">
        <w:rPr>
          <w:rFonts w:ascii="Arial" w:hAnsi="Arial" w:cs="Arial"/>
          <w:sz w:val="12"/>
          <w:szCs w:val="12"/>
        </w:rPr>
        <w:tab/>
        <w:t xml:space="preserve">Come indicato nel diritto nazionale, nell'avviso o bando pertinente o nei documenti di gara. </w:t>
      </w:r>
    </w:p>
  </w:footnote>
  <w:footnote w:id="37">
    <w:p w:rsidR="00885A29" w:rsidRDefault="00885A29">
      <w:pPr>
        <w:pStyle w:val="FootnoteText"/>
      </w:pPr>
      <w:r w:rsidRPr="00EA5541">
        <w:rPr>
          <w:rFonts w:ascii="Arial" w:hAnsi="Arial" w:cs="Arial"/>
          <w:sz w:val="12"/>
          <w:szCs w:val="12"/>
        </w:rPr>
        <w:footnoteRef/>
      </w:r>
      <w:r w:rsidRPr="00EA5541">
        <w:rPr>
          <w:rFonts w:ascii="Arial" w:hAnsi="Arial" w:cs="Arial"/>
          <w:sz w:val="12"/>
          <w:szCs w:val="12"/>
        </w:rPr>
        <w:t xml:space="preserve"> Indicazione sempre necessaria ai fini del controllo della veridicità della dichiarazione</w:t>
      </w:r>
    </w:p>
  </w:footnote>
  <w:footnote w:id="38">
    <w:p w:rsidR="00885A29" w:rsidRDefault="00885A29" w:rsidP="00E61D16">
      <w:pPr>
        <w:pStyle w:val="FootnoteText"/>
        <w:tabs>
          <w:tab w:val="left" w:pos="284"/>
        </w:tabs>
      </w:pPr>
      <w:r w:rsidRPr="00EA5541">
        <w:rPr>
          <w:rFonts w:ascii="Arial" w:hAnsi="Arial" w:cs="Arial"/>
          <w:sz w:val="12"/>
          <w:szCs w:val="12"/>
        </w:rPr>
        <w:footnoteRef/>
      </w:r>
      <w:r w:rsidRPr="00EA5541">
        <w:rPr>
          <w:rFonts w:ascii="Arial" w:hAnsi="Arial" w:cs="Arial"/>
          <w:sz w:val="12"/>
          <w:szCs w:val="12"/>
        </w:rPr>
        <w:tab/>
        <w:t>Solo per operatori economici con sede legale all’estero privi della PEC</w:t>
      </w:r>
    </w:p>
  </w:footnote>
  <w:footnote w:id="39">
    <w:p w:rsidR="00885A29" w:rsidRDefault="00885A29" w:rsidP="00F351F0">
      <w:pPr>
        <w:ind w:left="284" w:hanging="284"/>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40">
    <w:p w:rsidR="00885A29" w:rsidRDefault="00885A29" w:rsidP="003E60D1">
      <w:pPr>
        <w:tabs>
          <w:tab w:val="left" w:pos="284"/>
        </w:tabs>
        <w:spacing w:before="0" w:after="0"/>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41">
    <w:p w:rsidR="00885A29" w:rsidRDefault="00885A29" w:rsidP="003E60D1">
      <w:pPr>
        <w:tabs>
          <w:tab w:val="left" w:pos="284"/>
        </w:tabs>
        <w:spacing w:before="0" w:after="0"/>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42">
    <w:p w:rsidR="00885A29" w:rsidRDefault="00885A29" w:rsidP="003E60D1">
      <w:pPr>
        <w:tabs>
          <w:tab w:val="left" w:pos="284"/>
        </w:tabs>
        <w:spacing w:before="0" w:after="0"/>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43">
    <w:p w:rsidR="00885A29" w:rsidRDefault="00885A29" w:rsidP="003E60D1">
      <w:pPr>
        <w:tabs>
          <w:tab w:val="left" w:pos="284"/>
        </w:tabs>
        <w:spacing w:before="0" w:after="0"/>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44">
    <w:p w:rsidR="00885A29" w:rsidRDefault="00885A29" w:rsidP="003E60D1">
      <w:pPr>
        <w:tabs>
          <w:tab w:val="left" w:pos="284"/>
        </w:tabs>
        <w:spacing w:before="0" w:after="0"/>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45">
    <w:p w:rsidR="00885A29" w:rsidRDefault="00885A29">
      <w:pPr>
        <w:pStyle w:val="FootnoteText"/>
      </w:pPr>
      <w:r w:rsidRPr="00240ABE">
        <w:rPr>
          <w:rFonts w:ascii="Arial" w:hAnsi="Arial" w:cs="Arial"/>
          <w:sz w:val="12"/>
          <w:szCs w:val="12"/>
        </w:rPr>
        <w:footnoteRef/>
      </w:r>
      <w:r w:rsidRPr="00240ABE">
        <w:rPr>
          <w:rFonts w:ascii="Arial" w:hAnsi="Arial" w:cs="Arial"/>
          <w:sz w:val="12"/>
          <w:szCs w:val="12"/>
        </w:rPr>
        <w:t xml:space="preserve"> Ai sensi dell’art. 83, c. 5-bis del Codice, introdotto dall’art. 8, c. 5, lett. c) della l. n. 120/2020, l’adeguatezza della copertura assicurativa offerta viene valutata sulla base della polizza assicurativa contro i rischi professionali posseduta dall’operatore economico e in corso di validità. In relazione alle polizze assicurative di importo inferiore al valore dell’appalto, le stazioni appaltanti possono richiedere</w:t>
      </w:r>
      <w:r w:rsidRPr="00240ABE">
        <w:rPr>
          <w:rFonts w:ascii="Calibri" w:hAnsi="Calibri" w:cs="Calibri"/>
          <w:color w:val="000000"/>
          <w:sz w:val="27"/>
          <w:szCs w:val="27"/>
          <w:shd w:val="clear" w:color="auto" w:fill="F5FDFE"/>
        </w:rPr>
        <w:t xml:space="preserve"> </w:t>
      </w:r>
      <w:r w:rsidRPr="00240ABE">
        <w:rPr>
          <w:rFonts w:ascii="Arial" w:hAnsi="Arial" w:cs="Arial"/>
          <w:sz w:val="12"/>
          <w:szCs w:val="12"/>
        </w:rPr>
        <w:t>che l’offerta sia corredata, a pena di esclusione, dall’impegno da parte dell’impresa assicuratrice ad adeguare il valore della polizza assicurativa a quello dell’appalto, in caso di aggiudicazione.</w:t>
      </w:r>
    </w:p>
  </w:footnote>
  <w:footnote w:id="46">
    <w:p w:rsidR="00885A29" w:rsidRDefault="00885A29" w:rsidP="003E60D1">
      <w:pPr>
        <w:spacing w:before="0" w:after="0"/>
        <w:ind w:right="-574"/>
        <w:jc w:val="both"/>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47">
    <w:p w:rsidR="00885A29" w:rsidRDefault="00885A29" w:rsidP="003E60D1">
      <w:pPr>
        <w:spacing w:before="0" w:after="0"/>
        <w:ind w:right="-574"/>
        <w:jc w:val="both"/>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48">
    <w:p w:rsidR="00885A29" w:rsidRDefault="00885A29" w:rsidP="003E60D1">
      <w:pPr>
        <w:spacing w:before="0" w:after="0"/>
        <w:ind w:right="-574"/>
        <w:jc w:val="both"/>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49">
    <w:p w:rsidR="00885A29" w:rsidRDefault="00885A29" w:rsidP="003E60D1">
      <w:pPr>
        <w:spacing w:before="0" w:after="0"/>
        <w:jc w:val="both"/>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50">
    <w:p w:rsidR="00885A29" w:rsidRDefault="00885A29" w:rsidP="002E43BE">
      <w:pPr>
        <w:ind w:left="284" w:right="-574" w:hanging="284"/>
        <w:jc w:val="both"/>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51">
    <w:p w:rsidR="00885A29" w:rsidRDefault="00885A29" w:rsidP="003E60D1">
      <w:pPr>
        <w:spacing w:before="0" w:after="0"/>
        <w:ind w:left="284" w:right="-574" w:hanging="284"/>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52">
    <w:p w:rsidR="00885A29" w:rsidRDefault="00885A29" w:rsidP="003E60D1">
      <w:pPr>
        <w:spacing w:before="0" w:after="0"/>
        <w:ind w:left="284" w:right="-574" w:hanging="284"/>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53">
    <w:p w:rsidR="00885A29" w:rsidRDefault="00885A29" w:rsidP="003E60D1">
      <w:pPr>
        <w:spacing w:before="0" w:after="0"/>
        <w:ind w:left="284" w:right="-574" w:hanging="284"/>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54">
    <w:p w:rsidR="00885A29" w:rsidRDefault="00885A29" w:rsidP="003E60D1">
      <w:pPr>
        <w:tabs>
          <w:tab w:val="left" w:pos="284"/>
        </w:tabs>
        <w:spacing w:before="0" w:after="0"/>
        <w:ind w:left="284" w:right="-574" w:hanging="284"/>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55">
    <w:p w:rsidR="00885A29" w:rsidRDefault="00885A29" w:rsidP="003E60D1">
      <w:pPr>
        <w:spacing w:before="0" w:after="0"/>
        <w:ind w:left="284" w:right="-574" w:hanging="284"/>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sz w:val="15"/>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cs="Times New Roman"/>
        <w:b/>
        <w:i w:val="0"/>
        <w:sz w:val="15"/>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cs="Times New Roman"/>
        <w:i w:val="0"/>
        <w:sz w:val="15"/>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
    <w:nsid w:val="00000005"/>
    <w:multiLevelType w:val="multilevel"/>
    <w:tmpl w:val="B04CCFD2"/>
    <w:name w:val="WWNum5"/>
    <w:lvl w:ilvl="0">
      <w:start w:val="1"/>
      <w:numFmt w:val="lowerLetter"/>
      <w:lvlText w:val="%1)"/>
      <w:lvlJc w:val="left"/>
      <w:pPr>
        <w:tabs>
          <w:tab w:val="num" w:pos="0"/>
        </w:tabs>
        <w:ind w:left="360" w:hanging="360"/>
      </w:pPr>
      <w:rPr>
        <w:rFonts w:cs="Times New Roman"/>
        <w:color w:val="auto"/>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5">
    <w:nsid w:val="00000006"/>
    <w:multiLevelType w:val="multilevel"/>
    <w:tmpl w:val="240ADDAA"/>
    <w:name w:val="WWNum6"/>
    <w:lvl w:ilvl="0">
      <w:start w:val="1"/>
      <w:numFmt w:val="lowerLetter"/>
      <w:lvlText w:val="%1)"/>
      <w:lvlJc w:val="left"/>
      <w:pPr>
        <w:tabs>
          <w:tab w:val="num" w:pos="0"/>
        </w:tabs>
        <w:ind w:left="720" w:hanging="360"/>
      </w:pPr>
      <w:rPr>
        <w:rFonts w:cs="Times New Roman"/>
        <w:b w:val="0"/>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rPr>
        <w:rFonts w:cs="Times New Roman"/>
      </w:rPr>
    </w:lvl>
    <w:lvl w:ilvl="1">
      <w:start w:val="1"/>
      <w:numFmt w:val="decimal"/>
      <w:lvlText w:val="%1.%2."/>
      <w:lvlJc w:val="left"/>
      <w:pPr>
        <w:tabs>
          <w:tab w:val="num" w:pos="0"/>
        </w:tabs>
        <w:ind w:left="850" w:hanging="850"/>
      </w:pPr>
      <w:rPr>
        <w:rFonts w:cs="Times New Roman"/>
      </w:rPr>
    </w:lvl>
    <w:lvl w:ilvl="2">
      <w:start w:val="1"/>
      <w:numFmt w:val="decimal"/>
      <w:lvlText w:val="%1.%2.%3."/>
      <w:lvlJc w:val="left"/>
      <w:pPr>
        <w:tabs>
          <w:tab w:val="num" w:pos="0"/>
        </w:tabs>
        <w:ind w:left="850" w:hanging="850"/>
      </w:pPr>
      <w:rPr>
        <w:rFonts w:cs="Times New Roman"/>
      </w:rPr>
    </w:lvl>
    <w:lvl w:ilvl="3">
      <w:start w:val="1"/>
      <w:numFmt w:val="decimal"/>
      <w:lvlText w:val="%1.%2.%3.%4."/>
      <w:lvlJc w:val="left"/>
      <w:pPr>
        <w:tabs>
          <w:tab w:val="num" w:pos="0"/>
        </w:tabs>
        <w:ind w:left="850" w:hanging="850"/>
      </w:pPr>
      <w:rPr>
        <w:rFonts w:cs="Times New Roman"/>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sz w:val="15"/>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rFonts w:cs="Times New Roman"/>
        <w:strike w:val="0"/>
        <w:color w:val="00000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0">
    <w:nsid w:val="0000000B"/>
    <w:multiLevelType w:val="multilevel"/>
    <w:tmpl w:val="EE8E56F0"/>
    <w:name w:val="WWNum11"/>
    <w:lvl w:ilvl="0">
      <w:start w:val="1"/>
      <w:numFmt w:val="lowerLetter"/>
      <w:lvlText w:val="%1)"/>
      <w:lvlJc w:val="left"/>
      <w:pPr>
        <w:tabs>
          <w:tab w:val="num" w:pos="0"/>
        </w:tabs>
        <w:ind w:left="720" w:hanging="360"/>
      </w:pPr>
      <w:rPr>
        <w:rFonts w:cs="Times New Roman"/>
        <w:b w:val="0"/>
        <w:bCs/>
        <w:i w:val="0"/>
        <w:i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2">
    <w:nsid w:val="0000000D"/>
    <w:multiLevelType w:val="multilevel"/>
    <w:tmpl w:val="B674FFF4"/>
    <w:name w:val="WWNum13"/>
    <w:lvl w:ilvl="0">
      <w:start w:val="1"/>
      <w:numFmt w:val="lowerLetter"/>
      <w:lvlText w:val="%1)"/>
      <w:lvlJc w:val="left"/>
      <w:pPr>
        <w:tabs>
          <w:tab w:val="num" w:pos="0"/>
        </w:tabs>
        <w:ind w:left="720" w:hanging="360"/>
      </w:pPr>
      <w:rPr>
        <w:rFonts w:cs="Times New Roman"/>
        <w:i w:val="0"/>
        <w:iCs/>
        <w:strike w:val="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b w:val="0"/>
        <w:sz w:val="14"/>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5">
    <w:nsid w:val="01BA5CFA"/>
    <w:multiLevelType w:val="hybridMultilevel"/>
    <w:tmpl w:val="8A86CC46"/>
    <w:lvl w:ilvl="0" w:tplc="F27C0CCE">
      <w:start w:val="1"/>
      <w:numFmt w:val="decimal"/>
      <w:lvlText w:val="%1)"/>
      <w:lvlJc w:val="left"/>
      <w:pPr>
        <w:ind w:left="720" w:hanging="360"/>
      </w:pPr>
      <w:rPr>
        <w:rFonts w:cs="Times New Roman" w:hint="default"/>
        <w:color w:val="00000A"/>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nsid w:val="1176089D"/>
    <w:multiLevelType w:val="hybridMultilevel"/>
    <w:tmpl w:val="61046840"/>
    <w:lvl w:ilvl="0" w:tplc="EB407CC8">
      <w:start w:val="1"/>
      <w:numFmt w:val="lowerLetter"/>
      <w:lvlText w:val="%1)"/>
      <w:lvlJc w:val="left"/>
      <w:pPr>
        <w:ind w:left="720" w:hanging="360"/>
      </w:pPr>
      <w:rPr>
        <w:rFonts w:ascii="Arial" w:hAnsi="Arial" w:cs="Arial"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7">
    <w:nsid w:val="11D7080B"/>
    <w:multiLevelType w:val="hybridMultilevel"/>
    <w:tmpl w:val="8CD8DC20"/>
    <w:lvl w:ilvl="0" w:tplc="590EFE02">
      <w:start w:val="1"/>
      <w:numFmt w:val="lowerLetter"/>
      <w:lvlText w:val="%1)"/>
      <w:lvlJc w:val="left"/>
      <w:pPr>
        <w:ind w:left="502" w:hanging="360"/>
      </w:pPr>
      <w:rPr>
        <w:rFonts w:cs="Times New Roman" w:hint="default"/>
        <w:b w:val="0"/>
        <w:color w:val="auto"/>
        <w:sz w:val="16"/>
        <w:szCs w:val="16"/>
      </w:rPr>
    </w:lvl>
    <w:lvl w:ilvl="1" w:tplc="04070019" w:tentative="1">
      <w:start w:val="1"/>
      <w:numFmt w:val="lowerLetter"/>
      <w:lvlText w:val="%2."/>
      <w:lvlJc w:val="left"/>
      <w:pPr>
        <w:ind w:left="1222" w:hanging="360"/>
      </w:pPr>
      <w:rPr>
        <w:rFonts w:cs="Times New Roman"/>
      </w:rPr>
    </w:lvl>
    <w:lvl w:ilvl="2" w:tplc="0407001B" w:tentative="1">
      <w:start w:val="1"/>
      <w:numFmt w:val="lowerRoman"/>
      <w:lvlText w:val="%3."/>
      <w:lvlJc w:val="right"/>
      <w:pPr>
        <w:ind w:left="1942" w:hanging="180"/>
      </w:pPr>
      <w:rPr>
        <w:rFonts w:cs="Times New Roman"/>
      </w:rPr>
    </w:lvl>
    <w:lvl w:ilvl="3" w:tplc="0407000F" w:tentative="1">
      <w:start w:val="1"/>
      <w:numFmt w:val="decimal"/>
      <w:lvlText w:val="%4."/>
      <w:lvlJc w:val="left"/>
      <w:pPr>
        <w:ind w:left="2662" w:hanging="360"/>
      </w:pPr>
      <w:rPr>
        <w:rFonts w:cs="Times New Roman"/>
      </w:rPr>
    </w:lvl>
    <w:lvl w:ilvl="4" w:tplc="04070019" w:tentative="1">
      <w:start w:val="1"/>
      <w:numFmt w:val="lowerLetter"/>
      <w:lvlText w:val="%5."/>
      <w:lvlJc w:val="left"/>
      <w:pPr>
        <w:ind w:left="3382" w:hanging="360"/>
      </w:pPr>
      <w:rPr>
        <w:rFonts w:cs="Times New Roman"/>
      </w:rPr>
    </w:lvl>
    <w:lvl w:ilvl="5" w:tplc="0407001B" w:tentative="1">
      <w:start w:val="1"/>
      <w:numFmt w:val="lowerRoman"/>
      <w:lvlText w:val="%6."/>
      <w:lvlJc w:val="right"/>
      <w:pPr>
        <w:ind w:left="4102" w:hanging="180"/>
      </w:pPr>
      <w:rPr>
        <w:rFonts w:cs="Times New Roman"/>
      </w:rPr>
    </w:lvl>
    <w:lvl w:ilvl="6" w:tplc="0407000F" w:tentative="1">
      <w:start w:val="1"/>
      <w:numFmt w:val="decimal"/>
      <w:lvlText w:val="%7."/>
      <w:lvlJc w:val="left"/>
      <w:pPr>
        <w:ind w:left="4822" w:hanging="360"/>
      </w:pPr>
      <w:rPr>
        <w:rFonts w:cs="Times New Roman"/>
      </w:rPr>
    </w:lvl>
    <w:lvl w:ilvl="7" w:tplc="04070019" w:tentative="1">
      <w:start w:val="1"/>
      <w:numFmt w:val="lowerLetter"/>
      <w:lvlText w:val="%8."/>
      <w:lvlJc w:val="left"/>
      <w:pPr>
        <w:ind w:left="5542" w:hanging="360"/>
      </w:pPr>
      <w:rPr>
        <w:rFonts w:cs="Times New Roman"/>
      </w:rPr>
    </w:lvl>
    <w:lvl w:ilvl="8" w:tplc="0407001B" w:tentative="1">
      <w:start w:val="1"/>
      <w:numFmt w:val="lowerRoman"/>
      <w:lvlText w:val="%9."/>
      <w:lvlJc w:val="right"/>
      <w:pPr>
        <w:ind w:left="6262" w:hanging="180"/>
      </w:pPr>
      <w:rPr>
        <w:rFonts w:cs="Times New Roman"/>
      </w:rPr>
    </w:lvl>
  </w:abstractNum>
  <w:abstractNum w:abstractNumId="18">
    <w:nsid w:val="20A04702"/>
    <w:multiLevelType w:val="hybridMultilevel"/>
    <w:tmpl w:val="85ACBEB8"/>
    <w:lvl w:ilvl="0" w:tplc="0938FF2E">
      <w:start w:val="1"/>
      <w:numFmt w:val="lowerLetter"/>
      <w:lvlText w:val="%1)"/>
      <w:lvlJc w:val="left"/>
      <w:pPr>
        <w:ind w:left="502" w:hanging="360"/>
      </w:pPr>
      <w:rPr>
        <w:rFonts w:cs="Times New Roman"/>
        <w:sz w:val="16"/>
        <w:szCs w:val="16"/>
      </w:rPr>
    </w:lvl>
    <w:lvl w:ilvl="1" w:tplc="04070019" w:tentative="1">
      <w:start w:val="1"/>
      <w:numFmt w:val="lowerLetter"/>
      <w:lvlText w:val="%2."/>
      <w:lvlJc w:val="left"/>
      <w:pPr>
        <w:ind w:left="1222" w:hanging="360"/>
      </w:pPr>
      <w:rPr>
        <w:rFonts w:cs="Times New Roman"/>
      </w:rPr>
    </w:lvl>
    <w:lvl w:ilvl="2" w:tplc="0407001B" w:tentative="1">
      <w:start w:val="1"/>
      <w:numFmt w:val="lowerRoman"/>
      <w:lvlText w:val="%3."/>
      <w:lvlJc w:val="right"/>
      <w:pPr>
        <w:ind w:left="1942" w:hanging="180"/>
      </w:pPr>
      <w:rPr>
        <w:rFonts w:cs="Times New Roman"/>
      </w:rPr>
    </w:lvl>
    <w:lvl w:ilvl="3" w:tplc="0407000F" w:tentative="1">
      <w:start w:val="1"/>
      <w:numFmt w:val="decimal"/>
      <w:lvlText w:val="%4."/>
      <w:lvlJc w:val="left"/>
      <w:pPr>
        <w:ind w:left="2662" w:hanging="360"/>
      </w:pPr>
      <w:rPr>
        <w:rFonts w:cs="Times New Roman"/>
      </w:rPr>
    </w:lvl>
    <w:lvl w:ilvl="4" w:tplc="04070019" w:tentative="1">
      <w:start w:val="1"/>
      <w:numFmt w:val="lowerLetter"/>
      <w:lvlText w:val="%5."/>
      <w:lvlJc w:val="left"/>
      <w:pPr>
        <w:ind w:left="3382" w:hanging="360"/>
      </w:pPr>
      <w:rPr>
        <w:rFonts w:cs="Times New Roman"/>
      </w:rPr>
    </w:lvl>
    <w:lvl w:ilvl="5" w:tplc="0407001B" w:tentative="1">
      <w:start w:val="1"/>
      <w:numFmt w:val="lowerRoman"/>
      <w:lvlText w:val="%6."/>
      <w:lvlJc w:val="right"/>
      <w:pPr>
        <w:ind w:left="4102" w:hanging="180"/>
      </w:pPr>
      <w:rPr>
        <w:rFonts w:cs="Times New Roman"/>
      </w:rPr>
    </w:lvl>
    <w:lvl w:ilvl="6" w:tplc="0407000F" w:tentative="1">
      <w:start w:val="1"/>
      <w:numFmt w:val="decimal"/>
      <w:lvlText w:val="%7."/>
      <w:lvlJc w:val="left"/>
      <w:pPr>
        <w:ind w:left="4822" w:hanging="360"/>
      </w:pPr>
      <w:rPr>
        <w:rFonts w:cs="Times New Roman"/>
      </w:rPr>
    </w:lvl>
    <w:lvl w:ilvl="7" w:tplc="04070019" w:tentative="1">
      <w:start w:val="1"/>
      <w:numFmt w:val="lowerLetter"/>
      <w:lvlText w:val="%8."/>
      <w:lvlJc w:val="left"/>
      <w:pPr>
        <w:ind w:left="5542" w:hanging="360"/>
      </w:pPr>
      <w:rPr>
        <w:rFonts w:cs="Times New Roman"/>
      </w:rPr>
    </w:lvl>
    <w:lvl w:ilvl="8" w:tplc="0407001B" w:tentative="1">
      <w:start w:val="1"/>
      <w:numFmt w:val="lowerRoman"/>
      <w:lvlText w:val="%9."/>
      <w:lvlJc w:val="right"/>
      <w:pPr>
        <w:ind w:left="6262" w:hanging="180"/>
      </w:pPr>
      <w:rPr>
        <w:rFonts w:cs="Times New Roman"/>
      </w:rPr>
    </w:lvl>
  </w:abstractNum>
  <w:abstractNum w:abstractNumId="19">
    <w:nsid w:val="28DB05FF"/>
    <w:multiLevelType w:val="hybridMultilevel"/>
    <w:tmpl w:val="59D831CE"/>
    <w:lvl w:ilvl="0" w:tplc="2FB81A1E">
      <w:start w:val="1"/>
      <w:numFmt w:val="lowerLetter"/>
      <w:lvlText w:val="%1)"/>
      <w:lvlJc w:val="left"/>
      <w:pPr>
        <w:ind w:left="720" w:hanging="360"/>
      </w:pPr>
      <w:rPr>
        <w:rFonts w:cs="Times New Roman" w:hint="default"/>
        <w:b w:val="0"/>
        <w:sz w:val="18"/>
        <w:szCs w:val="18"/>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0">
    <w:nsid w:val="3FB71669"/>
    <w:multiLevelType w:val="hybridMultilevel"/>
    <w:tmpl w:val="9058EBAE"/>
    <w:lvl w:ilvl="0" w:tplc="4F7EF2AE">
      <w:start w:val="2"/>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4EF55BCD"/>
    <w:multiLevelType w:val="hybridMultilevel"/>
    <w:tmpl w:val="E1341B14"/>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nsid w:val="4F0F2F6A"/>
    <w:multiLevelType w:val="hybridMultilevel"/>
    <w:tmpl w:val="3DA2C0B2"/>
    <w:lvl w:ilvl="0" w:tplc="9D44BD9A">
      <w:start w:val="1"/>
      <w:numFmt w:val="lowerLetter"/>
      <w:lvlText w:val="%1)"/>
      <w:lvlJc w:val="left"/>
      <w:pPr>
        <w:ind w:left="720" w:hanging="360"/>
      </w:pPr>
      <w:rPr>
        <w:rFonts w:cs="Times New Roman" w:hint="default"/>
        <w:sz w:val="15"/>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3">
    <w:nsid w:val="527D4530"/>
    <w:multiLevelType w:val="hybridMultilevel"/>
    <w:tmpl w:val="047C88E4"/>
    <w:lvl w:ilvl="0" w:tplc="FBFC9F22">
      <w:start w:val="1"/>
      <w:numFmt w:val="decimal"/>
      <w:lvlText w:val="%1)"/>
      <w:lvlJc w:val="left"/>
      <w:pPr>
        <w:ind w:left="360" w:hanging="360"/>
      </w:pPr>
      <w:rPr>
        <w:rFonts w:cs="Times New Roman" w:hint="default"/>
        <w:b w:val="0"/>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24">
    <w:nsid w:val="66B91CFB"/>
    <w:multiLevelType w:val="hybridMultilevel"/>
    <w:tmpl w:val="D648472E"/>
    <w:lvl w:ilvl="0" w:tplc="AE7689B2">
      <w:start w:val="3"/>
      <w:numFmt w:val="bullet"/>
      <w:lvlText w:val="-"/>
      <w:lvlJc w:val="left"/>
      <w:pPr>
        <w:ind w:left="1071" w:hanging="360"/>
      </w:pPr>
      <w:rPr>
        <w:rFonts w:ascii="Arial" w:eastAsia="Times New Roman" w:hAnsi="Arial" w:hint="default"/>
      </w:rPr>
    </w:lvl>
    <w:lvl w:ilvl="1" w:tplc="04070003" w:tentative="1">
      <w:start w:val="1"/>
      <w:numFmt w:val="bullet"/>
      <w:lvlText w:val="o"/>
      <w:lvlJc w:val="left"/>
      <w:pPr>
        <w:ind w:left="1791" w:hanging="360"/>
      </w:pPr>
      <w:rPr>
        <w:rFonts w:ascii="Courier New" w:hAnsi="Courier New" w:hint="default"/>
      </w:rPr>
    </w:lvl>
    <w:lvl w:ilvl="2" w:tplc="04070005" w:tentative="1">
      <w:start w:val="1"/>
      <w:numFmt w:val="bullet"/>
      <w:lvlText w:val=""/>
      <w:lvlJc w:val="left"/>
      <w:pPr>
        <w:ind w:left="2511" w:hanging="360"/>
      </w:pPr>
      <w:rPr>
        <w:rFonts w:ascii="Wingdings" w:hAnsi="Wingdings" w:hint="default"/>
      </w:rPr>
    </w:lvl>
    <w:lvl w:ilvl="3" w:tplc="04070001" w:tentative="1">
      <w:start w:val="1"/>
      <w:numFmt w:val="bullet"/>
      <w:lvlText w:val=""/>
      <w:lvlJc w:val="left"/>
      <w:pPr>
        <w:ind w:left="3231" w:hanging="360"/>
      </w:pPr>
      <w:rPr>
        <w:rFonts w:ascii="Symbol" w:hAnsi="Symbol" w:hint="default"/>
      </w:rPr>
    </w:lvl>
    <w:lvl w:ilvl="4" w:tplc="04070003" w:tentative="1">
      <w:start w:val="1"/>
      <w:numFmt w:val="bullet"/>
      <w:lvlText w:val="o"/>
      <w:lvlJc w:val="left"/>
      <w:pPr>
        <w:ind w:left="3951" w:hanging="360"/>
      </w:pPr>
      <w:rPr>
        <w:rFonts w:ascii="Courier New" w:hAnsi="Courier New" w:hint="default"/>
      </w:rPr>
    </w:lvl>
    <w:lvl w:ilvl="5" w:tplc="04070005" w:tentative="1">
      <w:start w:val="1"/>
      <w:numFmt w:val="bullet"/>
      <w:lvlText w:val=""/>
      <w:lvlJc w:val="left"/>
      <w:pPr>
        <w:ind w:left="4671" w:hanging="360"/>
      </w:pPr>
      <w:rPr>
        <w:rFonts w:ascii="Wingdings" w:hAnsi="Wingdings" w:hint="default"/>
      </w:rPr>
    </w:lvl>
    <w:lvl w:ilvl="6" w:tplc="04070001" w:tentative="1">
      <w:start w:val="1"/>
      <w:numFmt w:val="bullet"/>
      <w:lvlText w:val=""/>
      <w:lvlJc w:val="left"/>
      <w:pPr>
        <w:ind w:left="5391" w:hanging="360"/>
      </w:pPr>
      <w:rPr>
        <w:rFonts w:ascii="Symbol" w:hAnsi="Symbol" w:hint="default"/>
      </w:rPr>
    </w:lvl>
    <w:lvl w:ilvl="7" w:tplc="04070003" w:tentative="1">
      <w:start w:val="1"/>
      <w:numFmt w:val="bullet"/>
      <w:lvlText w:val="o"/>
      <w:lvlJc w:val="left"/>
      <w:pPr>
        <w:ind w:left="6111" w:hanging="360"/>
      </w:pPr>
      <w:rPr>
        <w:rFonts w:ascii="Courier New" w:hAnsi="Courier New" w:hint="default"/>
      </w:rPr>
    </w:lvl>
    <w:lvl w:ilvl="8" w:tplc="04070005" w:tentative="1">
      <w:start w:val="1"/>
      <w:numFmt w:val="bullet"/>
      <w:lvlText w:val=""/>
      <w:lvlJc w:val="left"/>
      <w:pPr>
        <w:ind w:left="6831" w:hanging="360"/>
      </w:pPr>
      <w:rPr>
        <w:rFonts w:ascii="Wingdings" w:hAnsi="Wingdings" w:hint="default"/>
      </w:rPr>
    </w:lvl>
  </w:abstractNum>
  <w:abstractNum w:abstractNumId="25">
    <w:nsid w:val="69E36537"/>
    <w:multiLevelType w:val="hybridMultilevel"/>
    <w:tmpl w:val="91F012F4"/>
    <w:lvl w:ilvl="0" w:tplc="8CE80F2E">
      <w:start w:val="1"/>
      <w:numFmt w:val="decimal"/>
      <w:lvlText w:val="%1."/>
      <w:lvlJc w:val="left"/>
      <w:pPr>
        <w:ind w:left="711" w:hanging="360"/>
      </w:pPr>
      <w:rPr>
        <w:rFonts w:cs="Times New Roman"/>
        <w:sz w:val="18"/>
      </w:rPr>
    </w:lvl>
    <w:lvl w:ilvl="1" w:tplc="04070019" w:tentative="1">
      <w:start w:val="1"/>
      <w:numFmt w:val="lowerLetter"/>
      <w:lvlText w:val="%2."/>
      <w:lvlJc w:val="left"/>
      <w:pPr>
        <w:ind w:left="1431" w:hanging="360"/>
      </w:pPr>
      <w:rPr>
        <w:rFonts w:cs="Times New Roman"/>
      </w:rPr>
    </w:lvl>
    <w:lvl w:ilvl="2" w:tplc="0407001B" w:tentative="1">
      <w:start w:val="1"/>
      <w:numFmt w:val="lowerRoman"/>
      <w:lvlText w:val="%3."/>
      <w:lvlJc w:val="right"/>
      <w:pPr>
        <w:ind w:left="2151" w:hanging="180"/>
      </w:pPr>
      <w:rPr>
        <w:rFonts w:cs="Times New Roman"/>
      </w:rPr>
    </w:lvl>
    <w:lvl w:ilvl="3" w:tplc="0407000F" w:tentative="1">
      <w:start w:val="1"/>
      <w:numFmt w:val="decimal"/>
      <w:lvlText w:val="%4."/>
      <w:lvlJc w:val="left"/>
      <w:pPr>
        <w:ind w:left="2871" w:hanging="360"/>
      </w:pPr>
      <w:rPr>
        <w:rFonts w:cs="Times New Roman"/>
      </w:rPr>
    </w:lvl>
    <w:lvl w:ilvl="4" w:tplc="04070019" w:tentative="1">
      <w:start w:val="1"/>
      <w:numFmt w:val="lowerLetter"/>
      <w:lvlText w:val="%5."/>
      <w:lvlJc w:val="left"/>
      <w:pPr>
        <w:ind w:left="3591" w:hanging="360"/>
      </w:pPr>
      <w:rPr>
        <w:rFonts w:cs="Times New Roman"/>
      </w:rPr>
    </w:lvl>
    <w:lvl w:ilvl="5" w:tplc="0407001B" w:tentative="1">
      <w:start w:val="1"/>
      <w:numFmt w:val="lowerRoman"/>
      <w:lvlText w:val="%6."/>
      <w:lvlJc w:val="right"/>
      <w:pPr>
        <w:ind w:left="4311" w:hanging="180"/>
      </w:pPr>
      <w:rPr>
        <w:rFonts w:cs="Times New Roman"/>
      </w:rPr>
    </w:lvl>
    <w:lvl w:ilvl="6" w:tplc="0407000F" w:tentative="1">
      <w:start w:val="1"/>
      <w:numFmt w:val="decimal"/>
      <w:lvlText w:val="%7."/>
      <w:lvlJc w:val="left"/>
      <w:pPr>
        <w:ind w:left="5031" w:hanging="360"/>
      </w:pPr>
      <w:rPr>
        <w:rFonts w:cs="Times New Roman"/>
      </w:rPr>
    </w:lvl>
    <w:lvl w:ilvl="7" w:tplc="04070019" w:tentative="1">
      <w:start w:val="1"/>
      <w:numFmt w:val="lowerLetter"/>
      <w:lvlText w:val="%8."/>
      <w:lvlJc w:val="left"/>
      <w:pPr>
        <w:ind w:left="5751" w:hanging="360"/>
      </w:pPr>
      <w:rPr>
        <w:rFonts w:cs="Times New Roman"/>
      </w:rPr>
    </w:lvl>
    <w:lvl w:ilvl="8" w:tplc="0407001B" w:tentative="1">
      <w:start w:val="1"/>
      <w:numFmt w:val="lowerRoman"/>
      <w:lvlText w:val="%9."/>
      <w:lvlJc w:val="right"/>
      <w:pPr>
        <w:ind w:left="6471" w:hanging="180"/>
      </w:pPr>
      <w:rPr>
        <w:rFonts w:cs="Times New Roman"/>
      </w:rPr>
    </w:lvl>
  </w:abstractNum>
  <w:abstractNum w:abstractNumId="26">
    <w:nsid w:val="708F64C4"/>
    <w:multiLevelType w:val="hybridMultilevel"/>
    <w:tmpl w:val="E286E9FE"/>
    <w:lvl w:ilvl="0" w:tplc="4F7EF2AE">
      <w:start w:val="2"/>
      <w:numFmt w:val="bullet"/>
      <w:lvlText w:val="-"/>
      <w:lvlJc w:val="left"/>
      <w:pPr>
        <w:ind w:left="360" w:hanging="360"/>
      </w:pPr>
      <w:rPr>
        <w:rFonts w:ascii="Arial" w:eastAsia="Times New Roman" w:hAnsi="Aria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nsid w:val="771E7A45"/>
    <w:multiLevelType w:val="hybridMultilevel"/>
    <w:tmpl w:val="F4E478BC"/>
    <w:lvl w:ilvl="0" w:tplc="0407000F">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8">
    <w:nsid w:val="7D783DDD"/>
    <w:multiLevelType w:val="hybridMultilevel"/>
    <w:tmpl w:val="0CDA6A40"/>
    <w:lvl w:ilvl="0" w:tplc="0407000F">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22"/>
  </w:num>
  <w:num w:numId="17">
    <w:abstractNumId w:val="17"/>
  </w:num>
  <w:num w:numId="18">
    <w:abstractNumId w:val="20"/>
  </w:num>
  <w:num w:numId="19">
    <w:abstractNumId w:val="15"/>
  </w:num>
  <w:num w:numId="20">
    <w:abstractNumId w:val="25"/>
  </w:num>
  <w:num w:numId="21">
    <w:abstractNumId w:val="24"/>
  </w:num>
  <w:num w:numId="22">
    <w:abstractNumId w:val="19"/>
  </w:num>
  <w:num w:numId="23">
    <w:abstractNumId w:val="21"/>
  </w:num>
  <w:num w:numId="24">
    <w:abstractNumId w:val="23"/>
  </w:num>
  <w:num w:numId="25">
    <w:abstractNumId w:val="18"/>
  </w:num>
  <w:num w:numId="26">
    <w:abstractNumId w:val="26"/>
  </w:num>
  <w:num w:numId="27">
    <w:abstractNumId w:val="16"/>
  </w:num>
  <w:num w:numId="28">
    <w:abstractNumId w:val="27"/>
  </w:num>
  <w:num w:numId="2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7B33"/>
    <w:rsid w:val="00023AC1"/>
    <w:rsid w:val="000261DE"/>
    <w:rsid w:val="00051906"/>
    <w:rsid w:val="000576F3"/>
    <w:rsid w:val="0007593F"/>
    <w:rsid w:val="00076DCA"/>
    <w:rsid w:val="00082D70"/>
    <w:rsid w:val="00085149"/>
    <w:rsid w:val="000953DC"/>
    <w:rsid w:val="000A7B33"/>
    <w:rsid w:val="000B5314"/>
    <w:rsid w:val="000B71FE"/>
    <w:rsid w:val="000C5601"/>
    <w:rsid w:val="000C718E"/>
    <w:rsid w:val="000D52D5"/>
    <w:rsid w:val="000D5E3F"/>
    <w:rsid w:val="000E3634"/>
    <w:rsid w:val="000E5FBC"/>
    <w:rsid w:val="00121BF6"/>
    <w:rsid w:val="00122AC0"/>
    <w:rsid w:val="00125BD1"/>
    <w:rsid w:val="0014585F"/>
    <w:rsid w:val="001546CF"/>
    <w:rsid w:val="001752F0"/>
    <w:rsid w:val="00185F84"/>
    <w:rsid w:val="001B72B3"/>
    <w:rsid w:val="001B7F4E"/>
    <w:rsid w:val="001D3A2B"/>
    <w:rsid w:val="001D56C2"/>
    <w:rsid w:val="001E62C1"/>
    <w:rsid w:val="001F20C4"/>
    <w:rsid w:val="001F35A9"/>
    <w:rsid w:val="00222D4E"/>
    <w:rsid w:val="00240ABE"/>
    <w:rsid w:val="00251F87"/>
    <w:rsid w:val="0026076D"/>
    <w:rsid w:val="00270DA2"/>
    <w:rsid w:val="00274A53"/>
    <w:rsid w:val="00286EF9"/>
    <w:rsid w:val="00290352"/>
    <w:rsid w:val="002A0BDF"/>
    <w:rsid w:val="002A21BC"/>
    <w:rsid w:val="002C169E"/>
    <w:rsid w:val="002D50E9"/>
    <w:rsid w:val="002E31CB"/>
    <w:rsid w:val="002E43BE"/>
    <w:rsid w:val="002E79C3"/>
    <w:rsid w:val="003121B8"/>
    <w:rsid w:val="00316FAD"/>
    <w:rsid w:val="00332753"/>
    <w:rsid w:val="003408E5"/>
    <w:rsid w:val="00345787"/>
    <w:rsid w:val="00350D7E"/>
    <w:rsid w:val="00365DC7"/>
    <w:rsid w:val="00366804"/>
    <w:rsid w:val="0036728A"/>
    <w:rsid w:val="00384132"/>
    <w:rsid w:val="003A339C"/>
    <w:rsid w:val="003A443E"/>
    <w:rsid w:val="003B3636"/>
    <w:rsid w:val="003B6888"/>
    <w:rsid w:val="003B75E7"/>
    <w:rsid w:val="003D282A"/>
    <w:rsid w:val="003E60D1"/>
    <w:rsid w:val="003E7810"/>
    <w:rsid w:val="004234D1"/>
    <w:rsid w:val="00432AE1"/>
    <w:rsid w:val="00444FEC"/>
    <w:rsid w:val="00467B39"/>
    <w:rsid w:val="0047623E"/>
    <w:rsid w:val="0049278B"/>
    <w:rsid w:val="00503700"/>
    <w:rsid w:val="00516CEA"/>
    <w:rsid w:val="005309A4"/>
    <w:rsid w:val="00567EA7"/>
    <w:rsid w:val="00583923"/>
    <w:rsid w:val="0058406C"/>
    <w:rsid w:val="005A3C38"/>
    <w:rsid w:val="005A67BA"/>
    <w:rsid w:val="005B3B08"/>
    <w:rsid w:val="005B7A9E"/>
    <w:rsid w:val="005C49E6"/>
    <w:rsid w:val="005D2C1A"/>
    <w:rsid w:val="005E2955"/>
    <w:rsid w:val="00625142"/>
    <w:rsid w:val="006317A9"/>
    <w:rsid w:val="00635C8F"/>
    <w:rsid w:val="0064014A"/>
    <w:rsid w:val="00675511"/>
    <w:rsid w:val="00677C01"/>
    <w:rsid w:val="0068063C"/>
    <w:rsid w:val="006879D2"/>
    <w:rsid w:val="006931B7"/>
    <w:rsid w:val="006A5E21"/>
    <w:rsid w:val="006B430C"/>
    <w:rsid w:val="006B4D39"/>
    <w:rsid w:val="006B5AC3"/>
    <w:rsid w:val="006C027B"/>
    <w:rsid w:val="006D11BB"/>
    <w:rsid w:val="006D591D"/>
    <w:rsid w:val="006E1A9F"/>
    <w:rsid w:val="006F3D34"/>
    <w:rsid w:val="007020A8"/>
    <w:rsid w:val="007242CF"/>
    <w:rsid w:val="00766402"/>
    <w:rsid w:val="00781A80"/>
    <w:rsid w:val="007B50B2"/>
    <w:rsid w:val="007C7616"/>
    <w:rsid w:val="007D6512"/>
    <w:rsid w:val="007F5280"/>
    <w:rsid w:val="007F6C54"/>
    <w:rsid w:val="008061BB"/>
    <w:rsid w:val="008154AA"/>
    <w:rsid w:val="00815FDE"/>
    <w:rsid w:val="00885A29"/>
    <w:rsid w:val="0089654F"/>
    <w:rsid w:val="008C734C"/>
    <w:rsid w:val="008E3A62"/>
    <w:rsid w:val="008F12E6"/>
    <w:rsid w:val="008F655A"/>
    <w:rsid w:val="00900583"/>
    <w:rsid w:val="009044C6"/>
    <w:rsid w:val="00934658"/>
    <w:rsid w:val="009644B4"/>
    <w:rsid w:val="009E204E"/>
    <w:rsid w:val="00A15D30"/>
    <w:rsid w:val="00A22181"/>
    <w:rsid w:val="00A23B3E"/>
    <w:rsid w:val="00A25E67"/>
    <w:rsid w:val="00A30CBB"/>
    <w:rsid w:val="00A46950"/>
    <w:rsid w:val="00A571B4"/>
    <w:rsid w:val="00A57AE0"/>
    <w:rsid w:val="00A64DF6"/>
    <w:rsid w:val="00AA2252"/>
    <w:rsid w:val="00AA5F93"/>
    <w:rsid w:val="00AC321F"/>
    <w:rsid w:val="00AD5CF0"/>
    <w:rsid w:val="00AE5CFF"/>
    <w:rsid w:val="00B30724"/>
    <w:rsid w:val="00B32C28"/>
    <w:rsid w:val="00B32EDF"/>
    <w:rsid w:val="00B43CFA"/>
    <w:rsid w:val="00B4756E"/>
    <w:rsid w:val="00B64AE6"/>
    <w:rsid w:val="00B80BA0"/>
    <w:rsid w:val="00B823A0"/>
    <w:rsid w:val="00B91406"/>
    <w:rsid w:val="00B92F3B"/>
    <w:rsid w:val="00BA151E"/>
    <w:rsid w:val="00BA4F12"/>
    <w:rsid w:val="00BB116C"/>
    <w:rsid w:val="00BB639E"/>
    <w:rsid w:val="00BC09F5"/>
    <w:rsid w:val="00BF74E1"/>
    <w:rsid w:val="00C03658"/>
    <w:rsid w:val="00C3583F"/>
    <w:rsid w:val="00C427DB"/>
    <w:rsid w:val="00C47D53"/>
    <w:rsid w:val="00C511DC"/>
    <w:rsid w:val="00C60504"/>
    <w:rsid w:val="00C60A33"/>
    <w:rsid w:val="00C64D4B"/>
    <w:rsid w:val="00C838D2"/>
    <w:rsid w:val="00C92169"/>
    <w:rsid w:val="00CA04F3"/>
    <w:rsid w:val="00CC188D"/>
    <w:rsid w:val="00CC764A"/>
    <w:rsid w:val="00CD2288"/>
    <w:rsid w:val="00CD3E4F"/>
    <w:rsid w:val="00CF449A"/>
    <w:rsid w:val="00D13ECE"/>
    <w:rsid w:val="00D160C9"/>
    <w:rsid w:val="00D27DB2"/>
    <w:rsid w:val="00D509A5"/>
    <w:rsid w:val="00D64744"/>
    <w:rsid w:val="00D81351"/>
    <w:rsid w:val="00D92A41"/>
    <w:rsid w:val="00D93877"/>
    <w:rsid w:val="00D94AA8"/>
    <w:rsid w:val="00DA7329"/>
    <w:rsid w:val="00DB4B43"/>
    <w:rsid w:val="00DD3773"/>
    <w:rsid w:val="00DE4996"/>
    <w:rsid w:val="00E0264E"/>
    <w:rsid w:val="00E02752"/>
    <w:rsid w:val="00E30817"/>
    <w:rsid w:val="00E42B96"/>
    <w:rsid w:val="00E5361B"/>
    <w:rsid w:val="00E61D16"/>
    <w:rsid w:val="00E63294"/>
    <w:rsid w:val="00E75C7F"/>
    <w:rsid w:val="00E777A6"/>
    <w:rsid w:val="00E80DC5"/>
    <w:rsid w:val="00EA5541"/>
    <w:rsid w:val="00EB216B"/>
    <w:rsid w:val="00EB45DC"/>
    <w:rsid w:val="00EB50F7"/>
    <w:rsid w:val="00EC1D31"/>
    <w:rsid w:val="00EC7E75"/>
    <w:rsid w:val="00F15C50"/>
    <w:rsid w:val="00F26DE7"/>
    <w:rsid w:val="00F31B03"/>
    <w:rsid w:val="00F33B22"/>
    <w:rsid w:val="00F351F0"/>
    <w:rsid w:val="00F3537B"/>
    <w:rsid w:val="00F51F37"/>
    <w:rsid w:val="00F575CF"/>
    <w:rsid w:val="00F579CB"/>
    <w:rsid w:val="00F620CC"/>
    <w:rsid w:val="00F62D30"/>
    <w:rsid w:val="00F62F53"/>
    <w:rsid w:val="00F672A2"/>
    <w:rsid w:val="00F9449A"/>
    <w:rsid w:val="00F95202"/>
    <w:rsid w:val="00F971CA"/>
    <w:rsid w:val="00FB3543"/>
    <w:rsid w:val="00FD32EC"/>
    <w:rsid w:val="00FE3B77"/>
    <w:rsid w:val="00FF3148"/>
    <w:rsid w:val="00FF6DD8"/>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semiHidden="0" w:uiPriority="0" w:unhideWhenUsed="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996"/>
    <w:pPr>
      <w:suppressAutoHyphens/>
      <w:spacing w:before="120" w:after="120"/>
    </w:pPr>
    <w:rPr>
      <w:color w:val="00000A"/>
      <w:kern w:val="1"/>
      <w:sz w:val="24"/>
    </w:rPr>
  </w:style>
  <w:style w:type="paragraph" w:styleId="Heading1">
    <w:name w:val="heading 1"/>
    <w:basedOn w:val="Normal"/>
    <w:link w:val="Heading1Char"/>
    <w:uiPriority w:val="99"/>
    <w:qFormat/>
    <w:rsid w:val="00125BD1"/>
    <w:pPr>
      <w:keepNext/>
      <w:spacing w:before="360"/>
      <w:outlineLvl w:val="0"/>
    </w:pPr>
    <w:rPr>
      <w:b/>
      <w:bCs/>
      <w:smallCaps/>
      <w:szCs w:val="28"/>
    </w:rPr>
  </w:style>
  <w:style w:type="paragraph" w:styleId="Heading2">
    <w:name w:val="heading 2"/>
    <w:basedOn w:val="Normal"/>
    <w:link w:val="Heading2Char"/>
    <w:uiPriority w:val="99"/>
    <w:qFormat/>
    <w:rsid w:val="00125BD1"/>
    <w:pPr>
      <w:keepNext/>
      <w:outlineLvl w:val="1"/>
    </w:pPr>
    <w:rPr>
      <w:b/>
      <w:bCs/>
      <w:szCs w:val="26"/>
    </w:rPr>
  </w:style>
  <w:style w:type="paragraph" w:styleId="Heading3">
    <w:name w:val="heading 3"/>
    <w:basedOn w:val="Normal"/>
    <w:link w:val="Heading3Char"/>
    <w:uiPriority w:val="99"/>
    <w:qFormat/>
    <w:rsid w:val="00125BD1"/>
    <w:pPr>
      <w:keepNext/>
      <w:outlineLvl w:val="2"/>
    </w:pPr>
    <w:rPr>
      <w:bCs/>
      <w:i/>
    </w:rPr>
  </w:style>
  <w:style w:type="paragraph" w:styleId="Heading4">
    <w:name w:val="heading 4"/>
    <w:basedOn w:val="Normal"/>
    <w:link w:val="Heading4Char"/>
    <w:uiPriority w:val="99"/>
    <w:qFormat/>
    <w:rsid w:val="00125BD1"/>
    <w:pPr>
      <w:keepNext/>
      <w:outlineLvl w:val="3"/>
    </w:pPr>
    <w:rPr>
      <w:bCs/>
      <w:i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22AC0"/>
    <w:rPr>
      <w:rFonts w:eastAsia="Times New Roman" w:cs="Times New Roman"/>
      <w:b/>
      <w:smallCaps/>
      <w:color w:val="00000A"/>
      <w:kern w:val="1"/>
      <w:sz w:val="28"/>
      <w:lang w:val="it-IT" w:eastAsia="it-IT"/>
    </w:rPr>
  </w:style>
  <w:style w:type="character" w:customStyle="1" w:styleId="Heading2Char">
    <w:name w:val="Heading 2 Char"/>
    <w:basedOn w:val="DefaultParagraphFont"/>
    <w:link w:val="Heading2"/>
    <w:uiPriority w:val="99"/>
    <w:semiHidden/>
    <w:locked/>
    <w:rPr>
      <w:rFonts w:ascii="Cambria" w:hAnsi="Cambria" w:cs="Times New Roman"/>
      <w:b/>
      <w:bCs/>
      <w:i/>
      <w:iCs/>
      <w:color w:val="00000A"/>
      <w:kern w:val="1"/>
      <w:sz w:val="28"/>
      <w:szCs w:val="28"/>
    </w:rPr>
  </w:style>
  <w:style w:type="character" w:customStyle="1" w:styleId="Heading3Char">
    <w:name w:val="Heading 3 Char"/>
    <w:basedOn w:val="DefaultParagraphFont"/>
    <w:link w:val="Heading3"/>
    <w:uiPriority w:val="99"/>
    <w:semiHidden/>
    <w:locked/>
    <w:rPr>
      <w:rFonts w:ascii="Cambria" w:hAnsi="Cambria" w:cs="Times New Roman"/>
      <w:b/>
      <w:bCs/>
      <w:color w:val="00000A"/>
      <w:kern w:val="1"/>
      <w:sz w:val="26"/>
      <w:szCs w:val="26"/>
    </w:rPr>
  </w:style>
  <w:style w:type="character" w:customStyle="1" w:styleId="Heading4Char">
    <w:name w:val="Heading 4 Char"/>
    <w:basedOn w:val="DefaultParagraphFont"/>
    <w:link w:val="Heading4"/>
    <w:uiPriority w:val="99"/>
    <w:semiHidden/>
    <w:locked/>
    <w:rPr>
      <w:rFonts w:ascii="Calibri" w:hAnsi="Calibri" w:cs="Times New Roman"/>
      <w:b/>
      <w:bCs/>
      <w:color w:val="00000A"/>
      <w:kern w:val="1"/>
      <w:sz w:val="28"/>
      <w:szCs w:val="28"/>
    </w:rPr>
  </w:style>
  <w:style w:type="character" w:customStyle="1" w:styleId="Carpredefinitoparagrafo1">
    <w:name w:val="Car. predefinito paragrafo1"/>
    <w:uiPriority w:val="99"/>
    <w:rsid w:val="00125BD1"/>
  </w:style>
  <w:style w:type="character" w:customStyle="1" w:styleId="Titolo1Carattere">
    <w:name w:val="Titolo 1 Carattere"/>
    <w:uiPriority w:val="99"/>
    <w:rsid w:val="00125BD1"/>
    <w:rPr>
      <w:rFonts w:ascii="Times New Roman" w:hAnsi="Times New Roman"/>
      <w:b/>
      <w:smallCaps/>
      <w:sz w:val="28"/>
      <w:lang w:eastAsia="it-IT"/>
    </w:rPr>
  </w:style>
  <w:style w:type="character" w:customStyle="1" w:styleId="Titolo2Carattere">
    <w:name w:val="Titolo 2 Carattere"/>
    <w:uiPriority w:val="99"/>
    <w:rsid w:val="00125BD1"/>
    <w:rPr>
      <w:rFonts w:ascii="Times New Roman" w:hAnsi="Times New Roman"/>
      <w:b/>
      <w:sz w:val="26"/>
      <w:lang w:eastAsia="it-IT"/>
    </w:rPr>
  </w:style>
  <w:style w:type="character" w:customStyle="1" w:styleId="Titolo3Carattere">
    <w:name w:val="Titolo 3 Carattere"/>
    <w:uiPriority w:val="99"/>
    <w:rsid w:val="00125BD1"/>
    <w:rPr>
      <w:rFonts w:ascii="Times New Roman" w:hAnsi="Times New Roman"/>
      <w:i/>
      <w:sz w:val="24"/>
      <w:lang w:eastAsia="it-IT"/>
    </w:rPr>
  </w:style>
  <w:style w:type="character" w:customStyle="1" w:styleId="Titolo4Carattere">
    <w:name w:val="Titolo 4 Carattere"/>
    <w:uiPriority w:val="99"/>
    <w:rsid w:val="00125BD1"/>
    <w:rPr>
      <w:rFonts w:ascii="Times New Roman" w:hAnsi="Times New Roman"/>
      <w:sz w:val="24"/>
      <w:lang w:eastAsia="it-IT"/>
    </w:rPr>
  </w:style>
  <w:style w:type="character" w:customStyle="1" w:styleId="NormalBoldChar">
    <w:name w:val="NormalBold Char"/>
    <w:uiPriority w:val="99"/>
    <w:rsid w:val="00125BD1"/>
    <w:rPr>
      <w:rFonts w:ascii="Times New Roman" w:hAnsi="Times New Roman"/>
      <w:b/>
      <w:sz w:val="24"/>
      <w:lang w:eastAsia="it-IT"/>
    </w:rPr>
  </w:style>
  <w:style w:type="character" w:customStyle="1" w:styleId="DeltaViewInsertion">
    <w:name w:val="DeltaView Insertion"/>
    <w:uiPriority w:val="99"/>
    <w:rsid w:val="00125BD1"/>
    <w:rPr>
      <w:b/>
      <w:i/>
      <w:spacing w:val="0"/>
    </w:rPr>
  </w:style>
  <w:style w:type="character" w:customStyle="1" w:styleId="PidipaginaCarattere">
    <w:name w:val="Piè di pagina Carattere"/>
    <w:uiPriority w:val="99"/>
    <w:rsid w:val="00125BD1"/>
    <w:rPr>
      <w:rFonts w:ascii="Times New Roman" w:hAnsi="Times New Roman"/>
      <w:sz w:val="24"/>
      <w:lang w:eastAsia="it-IT"/>
    </w:rPr>
  </w:style>
  <w:style w:type="character" w:customStyle="1" w:styleId="TestonotaapidipaginaCarattere">
    <w:name w:val="Testo nota a piè di pagina Carattere"/>
    <w:uiPriority w:val="99"/>
    <w:rsid w:val="00125BD1"/>
    <w:rPr>
      <w:rFonts w:ascii="Times New Roman" w:hAnsi="Times New Roman"/>
      <w:sz w:val="20"/>
      <w:lang w:eastAsia="it-IT"/>
    </w:rPr>
  </w:style>
  <w:style w:type="character" w:customStyle="1" w:styleId="Rimandonotaapidipagina1">
    <w:name w:val="Rimando nota a piè di pagina1"/>
    <w:uiPriority w:val="99"/>
    <w:rsid w:val="00125BD1"/>
    <w:rPr>
      <w:shd w:val="clear" w:color="auto" w:fill="FFFFFF"/>
      <w:vertAlign w:val="superscript"/>
    </w:rPr>
  </w:style>
  <w:style w:type="character" w:customStyle="1" w:styleId="IntestazioneCarattere">
    <w:name w:val="Intestazione Carattere"/>
    <w:uiPriority w:val="99"/>
    <w:rsid w:val="00125BD1"/>
    <w:rPr>
      <w:rFonts w:ascii="Times New Roman" w:hAnsi="Times New Roman"/>
      <w:sz w:val="24"/>
      <w:lang w:eastAsia="it-IT"/>
    </w:rPr>
  </w:style>
  <w:style w:type="character" w:customStyle="1" w:styleId="TestofumettoCarattere">
    <w:name w:val="Testo fumetto Carattere"/>
    <w:uiPriority w:val="99"/>
    <w:rsid w:val="00125BD1"/>
    <w:rPr>
      <w:rFonts w:ascii="Tahoma" w:hAnsi="Tahoma"/>
      <w:sz w:val="16"/>
      <w:lang w:eastAsia="it-IT"/>
    </w:rPr>
  </w:style>
  <w:style w:type="character" w:styleId="Hyperlink">
    <w:name w:val="Hyperlink"/>
    <w:basedOn w:val="DefaultParagraphFont"/>
    <w:uiPriority w:val="99"/>
    <w:rsid w:val="00125BD1"/>
    <w:rPr>
      <w:rFonts w:cs="Times New Roman"/>
      <w:color w:val="0000FF"/>
      <w:u w:val="single"/>
    </w:rPr>
  </w:style>
  <w:style w:type="character" w:customStyle="1" w:styleId="ListLabel1">
    <w:name w:val="ListLabel 1"/>
    <w:uiPriority w:val="99"/>
    <w:rsid w:val="00125BD1"/>
    <w:rPr>
      <w:color w:val="000000"/>
    </w:rPr>
  </w:style>
  <w:style w:type="character" w:customStyle="1" w:styleId="ListLabel2">
    <w:name w:val="ListLabel 2"/>
    <w:uiPriority w:val="99"/>
    <w:rsid w:val="00125BD1"/>
    <w:rPr>
      <w:sz w:val="16"/>
    </w:rPr>
  </w:style>
  <w:style w:type="character" w:customStyle="1" w:styleId="ListLabel3">
    <w:name w:val="ListLabel 3"/>
    <w:uiPriority w:val="99"/>
    <w:rsid w:val="00125BD1"/>
    <w:rPr>
      <w:rFonts w:ascii="Arial" w:hAnsi="Arial"/>
      <w:b/>
      <w:sz w:val="15"/>
    </w:rPr>
  </w:style>
  <w:style w:type="character" w:customStyle="1" w:styleId="ListLabel4">
    <w:name w:val="ListLabel 4"/>
    <w:uiPriority w:val="99"/>
    <w:rsid w:val="00125BD1"/>
  </w:style>
  <w:style w:type="character" w:customStyle="1" w:styleId="ListLabel5">
    <w:name w:val="ListLabel 5"/>
    <w:uiPriority w:val="99"/>
    <w:rsid w:val="00125BD1"/>
    <w:rPr>
      <w:rFonts w:ascii="Arial" w:hAnsi="Arial"/>
      <w:sz w:val="15"/>
    </w:rPr>
  </w:style>
  <w:style w:type="character" w:customStyle="1" w:styleId="ListLabel6">
    <w:name w:val="ListLabel 6"/>
    <w:uiPriority w:val="99"/>
    <w:rsid w:val="00125BD1"/>
    <w:rPr>
      <w:color w:val="000000"/>
    </w:rPr>
  </w:style>
  <w:style w:type="character" w:customStyle="1" w:styleId="ListLabel7">
    <w:name w:val="ListLabel 7"/>
    <w:uiPriority w:val="99"/>
    <w:rsid w:val="00125BD1"/>
    <w:rPr>
      <w:rFonts w:eastAsia="Times New Roman"/>
      <w:color w:val="00000A"/>
    </w:rPr>
  </w:style>
  <w:style w:type="character" w:customStyle="1" w:styleId="ListLabel8">
    <w:name w:val="ListLabel 8"/>
    <w:uiPriority w:val="99"/>
    <w:rsid w:val="00125BD1"/>
  </w:style>
  <w:style w:type="character" w:customStyle="1" w:styleId="ListLabel9">
    <w:name w:val="ListLabel 9"/>
    <w:uiPriority w:val="99"/>
    <w:rsid w:val="00125BD1"/>
  </w:style>
  <w:style w:type="character" w:customStyle="1" w:styleId="ListLabel10">
    <w:name w:val="ListLabel 10"/>
    <w:uiPriority w:val="99"/>
    <w:rsid w:val="00125BD1"/>
  </w:style>
  <w:style w:type="character" w:customStyle="1" w:styleId="ListLabel11">
    <w:name w:val="ListLabel 11"/>
    <w:uiPriority w:val="99"/>
    <w:rsid w:val="00125BD1"/>
    <w:rPr>
      <w:rFonts w:eastAsia="Times New Roman"/>
    </w:rPr>
  </w:style>
  <w:style w:type="character" w:customStyle="1" w:styleId="ListLabel12">
    <w:name w:val="ListLabel 12"/>
    <w:uiPriority w:val="99"/>
    <w:rsid w:val="00125BD1"/>
  </w:style>
  <w:style w:type="character" w:customStyle="1" w:styleId="ListLabel13">
    <w:name w:val="ListLabel 13"/>
    <w:uiPriority w:val="99"/>
    <w:rsid w:val="00125BD1"/>
  </w:style>
  <w:style w:type="character" w:customStyle="1" w:styleId="ListLabel14">
    <w:name w:val="ListLabel 14"/>
    <w:uiPriority w:val="99"/>
    <w:rsid w:val="00125BD1"/>
  </w:style>
  <w:style w:type="character" w:customStyle="1" w:styleId="ListLabel15">
    <w:name w:val="ListLabel 15"/>
    <w:uiPriority w:val="99"/>
    <w:rsid w:val="00125BD1"/>
    <w:rPr>
      <w:rFonts w:eastAsia="Times New Roman"/>
      <w:color w:val="FF0000"/>
    </w:rPr>
  </w:style>
  <w:style w:type="character" w:customStyle="1" w:styleId="ListLabel16">
    <w:name w:val="ListLabel 16"/>
    <w:uiPriority w:val="99"/>
    <w:rsid w:val="00125BD1"/>
  </w:style>
  <w:style w:type="character" w:customStyle="1" w:styleId="ListLabel17">
    <w:name w:val="ListLabel 17"/>
    <w:uiPriority w:val="99"/>
    <w:rsid w:val="00125BD1"/>
  </w:style>
  <w:style w:type="character" w:customStyle="1" w:styleId="ListLabel18">
    <w:name w:val="ListLabel 18"/>
    <w:uiPriority w:val="99"/>
    <w:rsid w:val="00125BD1"/>
  </w:style>
  <w:style w:type="character" w:customStyle="1" w:styleId="ListLabel19">
    <w:name w:val="ListLabel 19"/>
    <w:uiPriority w:val="99"/>
    <w:rsid w:val="00125BD1"/>
  </w:style>
  <w:style w:type="character" w:customStyle="1" w:styleId="ListLabel20">
    <w:name w:val="ListLabel 20"/>
    <w:uiPriority w:val="99"/>
    <w:rsid w:val="00125BD1"/>
  </w:style>
  <w:style w:type="character" w:customStyle="1" w:styleId="ListLabel21">
    <w:name w:val="ListLabel 21"/>
    <w:uiPriority w:val="99"/>
    <w:rsid w:val="00125BD1"/>
  </w:style>
  <w:style w:type="character" w:customStyle="1" w:styleId="Caratterenotaapidipagina">
    <w:name w:val="Carattere nota a piè di pagina"/>
    <w:uiPriority w:val="99"/>
    <w:rsid w:val="00125BD1"/>
  </w:style>
  <w:style w:type="character" w:styleId="FootnoteReference">
    <w:name w:val="footnote reference"/>
    <w:basedOn w:val="DefaultParagraphFont"/>
    <w:uiPriority w:val="99"/>
    <w:rsid w:val="00125BD1"/>
    <w:rPr>
      <w:rFonts w:cs="Times New Roman"/>
      <w:vertAlign w:val="superscript"/>
    </w:rPr>
  </w:style>
  <w:style w:type="character" w:styleId="EndnoteReference">
    <w:name w:val="endnote reference"/>
    <w:basedOn w:val="DefaultParagraphFont"/>
    <w:uiPriority w:val="99"/>
    <w:rsid w:val="00125BD1"/>
    <w:rPr>
      <w:rFonts w:cs="Times New Roman"/>
      <w:vertAlign w:val="superscript"/>
    </w:rPr>
  </w:style>
  <w:style w:type="character" w:customStyle="1" w:styleId="Caratterenotadichiusura">
    <w:name w:val="Carattere nota di chiusura"/>
    <w:uiPriority w:val="99"/>
    <w:rsid w:val="00125BD1"/>
  </w:style>
  <w:style w:type="character" w:customStyle="1" w:styleId="ListLabel22">
    <w:name w:val="ListLabel 22"/>
    <w:uiPriority w:val="99"/>
    <w:rsid w:val="00125BD1"/>
    <w:rPr>
      <w:sz w:val="16"/>
    </w:rPr>
  </w:style>
  <w:style w:type="character" w:customStyle="1" w:styleId="ListLabel23">
    <w:name w:val="ListLabel 23"/>
    <w:uiPriority w:val="99"/>
    <w:rsid w:val="00125BD1"/>
    <w:rPr>
      <w:rFonts w:ascii="Arial" w:hAnsi="Arial"/>
      <w:sz w:val="15"/>
    </w:rPr>
  </w:style>
  <w:style w:type="character" w:customStyle="1" w:styleId="ListLabel24">
    <w:name w:val="ListLabel 24"/>
    <w:uiPriority w:val="99"/>
    <w:rsid w:val="00125BD1"/>
    <w:rPr>
      <w:rFonts w:ascii="Arial" w:hAnsi="Arial"/>
      <w:b/>
      <w:sz w:val="15"/>
    </w:rPr>
  </w:style>
  <w:style w:type="character" w:customStyle="1" w:styleId="ListLabel25">
    <w:name w:val="ListLabel 25"/>
    <w:uiPriority w:val="99"/>
    <w:rsid w:val="00125BD1"/>
    <w:rPr>
      <w:rFonts w:ascii="Arial" w:hAnsi="Arial"/>
      <w:sz w:val="15"/>
    </w:rPr>
  </w:style>
  <w:style w:type="character" w:customStyle="1" w:styleId="ListLabel26">
    <w:name w:val="ListLabel 26"/>
    <w:uiPriority w:val="99"/>
    <w:rsid w:val="00125BD1"/>
    <w:rPr>
      <w:rFonts w:ascii="Arial" w:hAnsi="Arial"/>
      <w:sz w:val="15"/>
    </w:rPr>
  </w:style>
  <w:style w:type="character" w:customStyle="1" w:styleId="ListLabel27">
    <w:name w:val="ListLabel 27"/>
    <w:uiPriority w:val="99"/>
    <w:rsid w:val="00125BD1"/>
    <w:rPr>
      <w:rFonts w:ascii="Arial" w:hAnsi="Arial"/>
      <w:sz w:val="14"/>
    </w:rPr>
  </w:style>
  <w:style w:type="character" w:customStyle="1" w:styleId="ListLabel28">
    <w:name w:val="ListLabel 28"/>
    <w:uiPriority w:val="99"/>
    <w:rsid w:val="00125BD1"/>
  </w:style>
  <w:style w:type="character" w:customStyle="1" w:styleId="ListLabel29">
    <w:name w:val="ListLabel 29"/>
    <w:uiPriority w:val="99"/>
    <w:rsid w:val="00125BD1"/>
  </w:style>
  <w:style w:type="character" w:customStyle="1" w:styleId="ListLabel30">
    <w:name w:val="ListLabel 30"/>
    <w:uiPriority w:val="99"/>
    <w:rsid w:val="00125BD1"/>
  </w:style>
  <w:style w:type="character" w:customStyle="1" w:styleId="ListLabel31">
    <w:name w:val="ListLabel 31"/>
    <w:uiPriority w:val="99"/>
    <w:rsid w:val="00125BD1"/>
  </w:style>
  <w:style w:type="character" w:customStyle="1" w:styleId="ListLabel32">
    <w:name w:val="ListLabel 32"/>
    <w:uiPriority w:val="99"/>
    <w:rsid w:val="00125BD1"/>
  </w:style>
  <w:style w:type="character" w:customStyle="1" w:styleId="ListLabel33">
    <w:name w:val="ListLabel 33"/>
    <w:uiPriority w:val="99"/>
    <w:rsid w:val="00125BD1"/>
  </w:style>
  <w:style w:type="character" w:customStyle="1" w:styleId="ListLabel34">
    <w:name w:val="ListLabel 34"/>
    <w:uiPriority w:val="99"/>
    <w:rsid w:val="00125BD1"/>
  </w:style>
  <w:style w:type="character" w:customStyle="1" w:styleId="ListLabel35">
    <w:name w:val="ListLabel 35"/>
    <w:uiPriority w:val="99"/>
    <w:rsid w:val="00125BD1"/>
  </w:style>
  <w:style w:type="character" w:customStyle="1" w:styleId="ListLabel36">
    <w:name w:val="ListLabel 36"/>
    <w:uiPriority w:val="99"/>
    <w:rsid w:val="00125BD1"/>
    <w:rPr>
      <w:rFonts w:ascii="Arial" w:hAnsi="Arial"/>
      <w:sz w:val="15"/>
    </w:rPr>
  </w:style>
  <w:style w:type="character" w:customStyle="1" w:styleId="ListLabel37">
    <w:name w:val="ListLabel 37"/>
    <w:uiPriority w:val="99"/>
    <w:rsid w:val="00125BD1"/>
    <w:rPr>
      <w:rFonts w:ascii="Arial" w:hAnsi="Arial"/>
      <w:b/>
      <w:sz w:val="15"/>
    </w:rPr>
  </w:style>
  <w:style w:type="character" w:customStyle="1" w:styleId="ListLabel38">
    <w:name w:val="ListLabel 38"/>
    <w:uiPriority w:val="99"/>
    <w:rsid w:val="00125BD1"/>
    <w:rPr>
      <w:rFonts w:ascii="Arial" w:hAnsi="Arial"/>
      <w:sz w:val="15"/>
    </w:rPr>
  </w:style>
  <w:style w:type="character" w:customStyle="1" w:styleId="ListLabel39">
    <w:name w:val="ListLabel 39"/>
    <w:uiPriority w:val="99"/>
    <w:rsid w:val="00125BD1"/>
    <w:rPr>
      <w:rFonts w:ascii="Arial" w:hAnsi="Arial"/>
      <w:sz w:val="15"/>
    </w:rPr>
  </w:style>
  <w:style w:type="character" w:customStyle="1" w:styleId="ListLabel40">
    <w:name w:val="ListLabel 40"/>
    <w:uiPriority w:val="99"/>
    <w:rsid w:val="00125BD1"/>
    <w:rPr>
      <w:sz w:val="14"/>
    </w:rPr>
  </w:style>
  <w:style w:type="character" w:customStyle="1" w:styleId="ListLabel41">
    <w:name w:val="ListLabel 41"/>
    <w:uiPriority w:val="99"/>
    <w:rsid w:val="00125BD1"/>
  </w:style>
  <w:style w:type="character" w:customStyle="1" w:styleId="ListLabel42">
    <w:name w:val="ListLabel 42"/>
    <w:uiPriority w:val="99"/>
    <w:rsid w:val="00125BD1"/>
  </w:style>
  <w:style w:type="character" w:customStyle="1" w:styleId="ListLabel43">
    <w:name w:val="ListLabel 43"/>
    <w:uiPriority w:val="99"/>
    <w:rsid w:val="00125BD1"/>
  </w:style>
  <w:style w:type="character" w:customStyle="1" w:styleId="ListLabel44">
    <w:name w:val="ListLabel 44"/>
    <w:uiPriority w:val="99"/>
    <w:rsid w:val="00125BD1"/>
  </w:style>
  <w:style w:type="character" w:customStyle="1" w:styleId="ListLabel45">
    <w:name w:val="ListLabel 45"/>
    <w:uiPriority w:val="99"/>
    <w:rsid w:val="00125BD1"/>
  </w:style>
  <w:style w:type="character" w:customStyle="1" w:styleId="ListLabel46">
    <w:name w:val="ListLabel 46"/>
    <w:uiPriority w:val="99"/>
    <w:rsid w:val="00125BD1"/>
  </w:style>
  <w:style w:type="character" w:customStyle="1" w:styleId="ListLabel47">
    <w:name w:val="ListLabel 47"/>
    <w:uiPriority w:val="99"/>
    <w:rsid w:val="00125BD1"/>
  </w:style>
  <w:style w:type="character" w:customStyle="1" w:styleId="ListLabel48">
    <w:name w:val="ListLabel 48"/>
    <w:uiPriority w:val="99"/>
    <w:rsid w:val="00125BD1"/>
  </w:style>
  <w:style w:type="character" w:customStyle="1" w:styleId="ListLabel49">
    <w:name w:val="ListLabel 49"/>
    <w:uiPriority w:val="99"/>
    <w:rsid w:val="00125BD1"/>
    <w:rPr>
      <w:rFonts w:ascii="Arial" w:hAnsi="Arial"/>
      <w:sz w:val="15"/>
    </w:rPr>
  </w:style>
  <w:style w:type="character" w:customStyle="1" w:styleId="ListLabel50">
    <w:name w:val="ListLabel 50"/>
    <w:uiPriority w:val="99"/>
    <w:rsid w:val="00125BD1"/>
    <w:rPr>
      <w:rFonts w:ascii="Arial" w:hAnsi="Arial"/>
      <w:b/>
      <w:sz w:val="15"/>
    </w:rPr>
  </w:style>
  <w:style w:type="character" w:customStyle="1" w:styleId="ListLabel51">
    <w:name w:val="ListLabel 51"/>
    <w:uiPriority w:val="99"/>
    <w:rsid w:val="00125BD1"/>
    <w:rPr>
      <w:rFonts w:ascii="Arial" w:hAnsi="Arial"/>
      <w:sz w:val="15"/>
    </w:rPr>
  </w:style>
  <w:style w:type="character" w:customStyle="1" w:styleId="ListLabel52">
    <w:name w:val="ListLabel 52"/>
    <w:uiPriority w:val="99"/>
    <w:rsid w:val="00125BD1"/>
    <w:rPr>
      <w:rFonts w:ascii="Arial" w:hAnsi="Arial"/>
      <w:sz w:val="15"/>
    </w:rPr>
  </w:style>
  <w:style w:type="character" w:customStyle="1" w:styleId="ListLabel53">
    <w:name w:val="ListLabel 53"/>
    <w:uiPriority w:val="99"/>
    <w:rsid w:val="00125BD1"/>
    <w:rPr>
      <w:sz w:val="14"/>
    </w:rPr>
  </w:style>
  <w:style w:type="character" w:customStyle="1" w:styleId="ListLabel54">
    <w:name w:val="ListLabel 54"/>
    <w:uiPriority w:val="99"/>
    <w:rsid w:val="00125BD1"/>
  </w:style>
  <w:style w:type="character" w:customStyle="1" w:styleId="ListLabel55">
    <w:name w:val="ListLabel 55"/>
    <w:uiPriority w:val="99"/>
    <w:rsid w:val="00125BD1"/>
  </w:style>
  <w:style w:type="character" w:customStyle="1" w:styleId="ListLabel56">
    <w:name w:val="ListLabel 56"/>
    <w:uiPriority w:val="99"/>
    <w:rsid w:val="00125BD1"/>
  </w:style>
  <w:style w:type="character" w:customStyle="1" w:styleId="ListLabel57">
    <w:name w:val="ListLabel 57"/>
    <w:uiPriority w:val="99"/>
    <w:rsid w:val="00125BD1"/>
  </w:style>
  <w:style w:type="character" w:customStyle="1" w:styleId="ListLabel58">
    <w:name w:val="ListLabel 58"/>
    <w:uiPriority w:val="99"/>
    <w:rsid w:val="00125BD1"/>
  </w:style>
  <w:style w:type="character" w:customStyle="1" w:styleId="ListLabel59">
    <w:name w:val="ListLabel 59"/>
    <w:uiPriority w:val="99"/>
    <w:rsid w:val="00125BD1"/>
  </w:style>
  <w:style w:type="character" w:customStyle="1" w:styleId="ListLabel60">
    <w:name w:val="ListLabel 60"/>
    <w:uiPriority w:val="99"/>
    <w:rsid w:val="00125BD1"/>
  </w:style>
  <w:style w:type="character" w:customStyle="1" w:styleId="ListLabel61">
    <w:name w:val="ListLabel 61"/>
    <w:uiPriority w:val="99"/>
    <w:rsid w:val="00125BD1"/>
  </w:style>
  <w:style w:type="character" w:customStyle="1" w:styleId="ListLabel62">
    <w:name w:val="ListLabel 62"/>
    <w:uiPriority w:val="99"/>
    <w:rsid w:val="00125BD1"/>
    <w:rPr>
      <w:rFonts w:ascii="Arial" w:hAnsi="Arial"/>
      <w:sz w:val="15"/>
    </w:rPr>
  </w:style>
  <w:style w:type="character" w:customStyle="1" w:styleId="ListLabel63">
    <w:name w:val="ListLabel 63"/>
    <w:uiPriority w:val="99"/>
    <w:rsid w:val="00125BD1"/>
    <w:rPr>
      <w:rFonts w:ascii="Arial" w:hAnsi="Arial"/>
      <w:b/>
      <w:sz w:val="15"/>
    </w:rPr>
  </w:style>
  <w:style w:type="character" w:customStyle="1" w:styleId="ListLabel64">
    <w:name w:val="ListLabel 64"/>
    <w:uiPriority w:val="99"/>
    <w:rsid w:val="00125BD1"/>
    <w:rPr>
      <w:rFonts w:ascii="Arial" w:hAnsi="Arial"/>
      <w:sz w:val="15"/>
    </w:rPr>
  </w:style>
  <w:style w:type="character" w:customStyle="1" w:styleId="ListLabel65">
    <w:name w:val="ListLabel 65"/>
    <w:uiPriority w:val="99"/>
    <w:rsid w:val="00125BD1"/>
    <w:rPr>
      <w:rFonts w:ascii="Arial" w:hAnsi="Arial"/>
      <w:sz w:val="15"/>
    </w:rPr>
  </w:style>
  <w:style w:type="character" w:customStyle="1" w:styleId="ListLabel66">
    <w:name w:val="ListLabel 66"/>
    <w:uiPriority w:val="99"/>
    <w:rsid w:val="00125BD1"/>
    <w:rPr>
      <w:sz w:val="14"/>
    </w:rPr>
  </w:style>
  <w:style w:type="character" w:customStyle="1" w:styleId="ListLabel67">
    <w:name w:val="ListLabel 67"/>
    <w:uiPriority w:val="99"/>
    <w:rsid w:val="00125BD1"/>
  </w:style>
  <w:style w:type="character" w:customStyle="1" w:styleId="ListLabel68">
    <w:name w:val="ListLabel 68"/>
    <w:uiPriority w:val="99"/>
    <w:rsid w:val="00125BD1"/>
  </w:style>
  <w:style w:type="character" w:customStyle="1" w:styleId="ListLabel69">
    <w:name w:val="ListLabel 69"/>
    <w:uiPriority w:val="99"/>
    <w:rsid w:val="00125BD1"/>
  </w:style>
  <w:style w:type="character" w:customStyle="1" w:styleId="ListLabel70">
    <w:name w:val="ListLabel 70"/>
    <w:uiPriority w:val="99"/>
    <w:rsid w:val="00125BD1"/>
  </w:style>
  <w:style w:type="character" w:customStyle="1" w:styleId="ListLabel71">
    <w:name w:val="ListLabel 71"/>
    <w:uiPriority w:val="99"/>
    <w:rsid w:val="00125BD1"/>
  </w:style>
  <w:style w:type="character" w:customStyle="1" w:styleId="ListLabel72">
    <w:name w:val="ListLabel 72"/>
    <w:uiPriority w:val="99"/>
    <w:rsid w:val="00125BD1"/>
  </w:style>
  <w:style w:type="character" w:customStyle="1" w:styleId="ListLabel73">
    <w:name w:val="ListLabel 73"/>
    <w:uiPriority w:val="99"/>
    <w:rsid w:val="00125BD1"/>
  </w:style>
  <w:style w:type="character" w:customStyle="1" w:styleId="ListLabel74">
    <w:name w:val="ListLabel 74"/>
    <w:uiPriority w:val="99"/>
    <w:rsid w:val="00125BD1"/>
  </w:style>
  <w:style w:type="paragraph" w:customStyle="1" w:styleId="Titolo1">
    <w:name w:val="Titolo1"/>
    <w:basedOn w:val="Normal"/>
    <w:next w:val="BodyText"/>
    <w:uiPriority w:val="99"/>
    <w:rsid w:val="00125BD1"/>
    <w:pPr>
      <w:keepNext/>
      <w:spacing w:before="240"/>
    </w:pPr>
    <w:rPr>
      <w:rFonts w:ascii="Liberation Sans" w:eastAsia="Arial Unicode MS" w:hAnsi="Liberation Sans" w:cs="Mangal"/>
      <w:sz w:val="28"/>
      <w:szCs w:val="28"/>
    </w:rPr>
  </w:style>
  <w:style w:type="paragraph" w:styleId="BodyText">
    <w:name w:val="Body Text"/>
    <w:basedOn w:val="Normal"/>
    <w:link w:val="BodyTextChar"/>
    <w:uiPriority w:val="99"/>
    <w:rsid w:val="00125BD1"/>
    <w:pPr>
      <w:spacing w:before="0" w:after="140" w:line="288" w:lineRule="auto"/>
    </w:pPr>
  </w:style>
  <w:style w:type="character" w:customStyle="1" w:styleId="BodyTextChar">
    <w:name w:val="Body Text Char"/>
    <w:basedOn w:val="DefaultParagraphFont"/>
    <w:link w:val="BodyText"/>
    <w:uiPriority w:val="99"/>
    <w:semiHidden/>
    <w:locked/>
    <w:rPr>
      <w:rFonts w:cs="Times New Roman"/>
      <w:color w:val="00000A"/>
      <w:kern w:val="1"/>
      <w:sz w:val="24"/>
    </w:rPr>
  </w:style>
  <w:style w:type="paragraph" w:styleId="List">
    <w:name w:val="List"/>
    <w:basedOn w:val="BodyText"/>
    <w:uiPriority w:val="99"/>
    <w:rsid w:val="00125BD1"/>
    <w:rPr>
      <w:rFonts w:cs="Mangal"/>
    </w:rPr>
  </w:style>
  <w:style w:type="paragraph" w:styleId="Caption">
    <w:name w:val="caption"/>
    <w:basedOn w:val="Normal"/>
    <w:uiPriority w:val="99"/>
    <w:qFormat/>
    <w:rsid w:val="00125BD1"/>
    <w:pPr>
      <w:suppressLineNumbers/>
    </w:pPr>
    <w:rPr>
      <w:rFonts w:cs="Mangal"/>
      <w:i/>
      <w:iCs/>
      <w:szCs w:val="24"/>
    </w:rPr>
  </w:style>
  <w:style w:type="paragraph" w:customStyle="1" w:styleId="Indice">
    <w:name w:val="Indice"/>
    <w:basedOn w:val="Normal"/>
    <w:uiPriority w:val="99"/>
    <w:rsid w:val="00125BD1"/>
    <w:pPr>
      <w:suppressLineNumbers/>
    </w:pPr>
    <w:rPr>
      <w:rFonts w:cs="Mangal"/>
    </w:rPr>
  </w:style>
  <w:style w:type="paragraph" w:customStyle="1" w:styleId="NormalBold">
    <w:name w:val="NormalBold"/>
    <w:basedOn w:val="Normal"/>
    <w:uiPriority w:val="99"/>
    <w:rsid w:val="00125BD1"/>
    <w:pPr>
      <w:widowControl w:val="0"/>
      <w:spacing w:before="0" w:after="0"/>
    </w:pPr>
    <w:rPr>
      <w:b/>
    </w:rPr>
  </w:style>
  <w:style w:type="paragraph" w:styleId="Footer">
    <w:name w:val="footer"/>
    <w:basedOn w:val="Normal"/>
    <w:link w:val="FooterChar"/>
    <w:uiPriority w:val="99"/>
    <w:rsid w:val="00125BD1"/>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semiHidden/>
    <w:locked/>
    <w:rPr>
      <w:rFonts w:cs="Times New Roman"/>
      <w:color w:val="00000A"/>
      <w:kern w:val="1"/>
      <w:sz w:val="24"/>
    </w:rPr>
  </w:style>
  <w:style w:type="paragraph" w:customStyle="1" w:styleId="Testonotaapidipagina1">
    <w:name w:val="Testo nota a piè di pagina1"/>
    <w:basedOn w:val="Normal"/>
    <w:uiPriority w:val="99"/>
    <w:rsid w:val="00125BD1"/>
    <w:pPr>
      <w:spacing w:before="0" w:after="0"/>
      <w:ind w:left="720" w:hanging="720"/>
    </w:pPr>
    <w:rPr>
      <w:sz w:val="20"/>
      <w:szCs w:val="20"/>
    </w:rPr>
  </w:style>
  <w:style w:type="paragraph" w:customStyle="1" w:styleId="Text1">
    <w:name w:val="Text 1"/>
    <w:basedOn w:val="Normal"/>
    <w:uiPriority w:val="99"/>
    <w:rsid w:val="00125BD1"/>
    <w:pPr>
      <w:ind w:left="850"/>
    </w:pPr>
  </w:style>
  <w:style w:type="paragraph" w:customStyle="1" w:styleId="NormalLeft">
    <w:name w:val="Normal Left"/>
    <w:basedOn w:val="Normal"/>
    <w:uiPriority w:val="99"/>
    <w:rsid w:val="00125BD1"/>
  </w:style>
  <w:style w:type="paragraph" w:customStyle="1" w:styleId="Tiret0">
    <w:name w:val="Tiret 0"/>
    <w:basedOn w:val="Normal"/>
    <w:uiPriority w:val="99"/>
    <w:rsid w:val="00125BD1"/>
  </w:style>
  <w:style w:type="paragraph" w:customStyle="1" w:styleId="Tiret1">
    <w:name w:val="Tiret 1"/>
    <w:basedOn w:val="Normal"/>
    <w:uiPriority w:val="99"/>
    <w:rsid w:val="00125BD1"/>
  </w:style>
  <w:style w:type="paragraph" w:customStyle="1" w:styleId="NumPar1">
    <w:name w:val="NumPar 1"/>
    <w:basedOn w:val="Normal"/>
    <w:uiPriority w:val="99"/>
    <w:rsid w:val="00125BD1"/>
  </w:style>
  <w:style w:type="paragraph" w:customStyle="1" w:styleId="NumPar2">
    <w:name w:val="NumPar 2"/>
    <w:basedOn w:val="Normal"/>
    <w:uiPriority w:val="99"/>
    <w:rsid w:val="00125BD1"/>
  </w:style>
  <w:style w:type="paragraph" w:customStyle="1" w:styleId="NumPar3">
    <w:name w:val="NumPar 3"/>
    <w:basedOn w:val="Normal"/>
    <w:uiPriority w:val="99"/>
    <w:rsid w:val="00125BD1"/>
  </w:style>
  <w:style w:type="paragraph" w:customStyle="1" w:styleId="NumPar4">
    <w:name w:val="NumPar 4"/>
    <w:basedOn w:val="Normal"/>
    <w:uiPriority w:val="99"/>
    <w:rsid w:val="00125BD1"/>
  </w:style>
  <w:style w:type="paragraph" w:customStyle="1" w:styleId="ChapterTitle">
    <w:name w:val="ChapterTitle"/>
    <w:basedOn w:val="Normal"/>
    <w:uiPriority w:val="99"/>
    <w:rsid w:val="00125BD1"/>
    <w:pPr>
      <w:keepNext/>
      <w:spacing w:after="360"/>
      <w:jc w:val="center"/>
    </w:pPr>
    <w:rPr>
      <w:b/>
      <w:sz w:val="32"/>
    </w:rPr>
  </w:style>
  <w:style w:type="paragraph" w:customStyle="1" w:styleId="SectionTitle">
    <w:name w:val="SectionTitle"/>
    <w:basedOn w:val="Normal"/>
    <w:uiPriority w:val="99"/>
    <w:rsid w:val="00125BD1"/>
    <w:pPr>
      <w:keepNext/>
      <w:spacing w:after="360"/>
      <w:jc w:val="center"/>
    </w:pPr>
    <w:rPr>
      <w:b/>
      <w:smallCaps/>
      <w:sz w:val="28"/>
    </w:rPr>
  </w:style>
  <w:style w:type="paragraph" w:customStyle="1" w:styleId="Annexetitre">
    <w:name w:val="Annexe titre"/>
    <w:basedOn w:val="Normal"/>
    <w:uiPriority w:val="99"/>
    <w:rsid w:val="00125BD1"/>
    <w:pPr>
      <w:jc w:val="center"/>
    </w:pPr>
    <w:rPr>
      <w:b/>
      <w:u w:val="single"/>
    </w:rPr>
  </w:style>
  <w:style w:type="paragraph" w:customStyle="1" w:styleId="Titrearticle">
    <w:name w:val="Titre article"/>
    <w:basedOn w:val="Normal"/>
    <w:uiPriority w:val="99"/>
    <w:rsid w:val="00125BD1"/>
    <w:pPr>
      <w:keepNext/>
      <w:spacing w:before="360"/>
      <w:jc w:val="center"/>
    </w:pPr>
    <w:rPr>
      <w:i/>
    </w:rPr>
  </w:style>
  <w:style w:type="paragraph" w:styleId="Header">
    <w:name w:val="header"/>
    <w:basedOn w:val="Normal"/>
    <w:link w:val="HeaderChar"/>
    <w:uiPriority w:val="99"/>
    <w:rsid w:val="00125BD1"/>
    <w:pPr>
      <w:tabs>
        <w:tab w:val="center" w:pos="4819"/>
        <w:tab w:val="right" w:pos="9638"/>
      </w:tabs>
      <w:spacing w:before="0" w:after="0"/>
    </w:pPr>
  </w:style>
  <w:style w:type="character" w:customStyle="1" w:styleId="HeaderChar">
    <w:name w:val="Header Char"/>
    <w:basedOn w:val="DefaultParagraphFont"/>
    <w:link w:val="Header"/>
    <w:uiPriority w:val="99"/>
    <w:semiHidden/>
    <w:locked/>
    <w:rPr>
      <w:rFonts w:cs="Times New Roman"/>
      <w:color w:val="00000A"/>
      <w:kern w:val="1"/>
      <w:sz w:val="24"/>
    </w:rPr>
  </w:style>
  <w:style w:type="paragraph" w:customStyle="1" w:styleId="Paragrafoelenco1">
    <w:name w:val="Paragrafo elenco1"/>
    <w:basedOn w:val="Normal"/>
    <w:uiPriority w:val="99"/>
    <w:rsid w:val="00125BD1"/>
    <w:pPr>
      <w:ind w:left="720"/>
      <w:contextualSpacing/>
    </w:pPr>
  </w:style>
  <w:style w:type="paragraph" w:customStyle="1" w:styleId="Testofumetto1">
    <w:name w:val="Testo fumetto1"/>
    <w:basedOn w:val="Normal"/>
    <w:uiPriority w:val="99"/>
    <w:rsid w:val="00125BD1"/>
    <w:pPr>
      <w:spacing w:before="0" w:after="0"/>
    </w:pPr>
    <w:rPr>
      <w:rFonts w:ascii="Tahoma" w:hAnsi="Tahoma" w:cs="Tahoma"/>
      <w:sz w:val="16"/>
      <w:szCs w:val="16"/>
    </w:rPr>
  </w:style>
  <w:style w:type="paragraph" w:customStyle="1" w:styleId="NormaleWeb1">
    <w:name w:val="Normale (Web)1"/>
    <w:basedOn w:val="Normal"/>
    <w:uiPriority w:val="99"/>
    <w:rsid w:val="00125BD1"/>
    <w:pPr>
      <w:spacing w:before="280" w:after="280"/>
    </w:pPr>
    <w:rPr>
      <w:szCs w:val="24"/>
    </w:rPr>
  </w:style>
  <w:style w:type="paragraph" w:styleId="FootnoteText">
    <w:name w:val="footnote text"/>
    <w:basedOn w:val="Normal"/>
    <w:link w:val="FootnoteTextChar"/>
    <w:uiPriority w:val="99"/>
    <w:rsid w:val="00125BD1"/>
  </w:style>
  <w:style w:type="character" w:customStyle="1" w:styleId="FootnoteTextChar">
    <w:name w:val="Footnote Text Char"/>
    <w:basedOn w:val="DefaultParagraphFont"/>
    <w:link w:val="FootnoteText"/>
    <w:uiPriority w:val="99"/>
    <w:semiHidden/>
    <w:locked/>
    <w:rPr>
      <w:rFonts w:cs="Times New Roman"/>
      <w:color w:val="00000A"/>
      <w:kern w:val="1"/>
      <w:sz w:val="20"/>
      <w:szCs w:val="20"/>
    </w:rPr>
  </w:style>
  <w:style w:type="paragraph" w:customStyle="1" w:styleId="Contenutotabella">
    <w:name w:val="Contenuto tabella"/>
    <w:basedOn w:val="Normal"/>
    <w:uiPriority w:val="99"/>
    <w:rsid w:val="00125BD1"/>
  </w:style>
  <w:style w:type="paragraph" w:customStyle="1" w:styleId="Titolotabella">
    <w:name w:val="Titolo tabella"/>
    <w:basedOn w:val="Contenutotabella"/>
    <w:uiPriority w:val="99"/>
    <w:rsid w:val="00125BD1"/>
  </w:style>
  <w:style w:type="paragraph" w:customStyle="1" w:styleId="western">
    <w:name w:val="western"/>
    <w:basedOn w:val="Normal"/>
    <w:uiPriority w:val="99"/>
    <w:rsid w:val="00270DA2"/>
    <w:pPr>
      <w:suppressAutoHyphens w:val="0"/>
      <w:spacing w:before="100" w:beforeAutospacing="1" w:after="142" w:line="288" w:lineRule="auto"/>
    </w:pPr>
    <w:rPr>
      <w:color w:val="auto"/>
      <w:kern w:val="0"/>
      <w:szCs w:val="24"/>
    </w:rPr>
  </w:style>
  <w:style w:type="character" w:customStyle="1" w:styleId="small">
    <w:name w:val="small"/>
    <w:basedOn w:val="DefaultParagraphFont"/>
    <w:uiPriority w:val="99"/>
    <w:rsid w:val="00F575CF"/>
    <w:rPr>
      <w:rFonts w:cs="Times New Roman"/>
    </w:rPr>
  </w:style>
  <w:style w:type="paragraph" w:styleId="BalloonText">
    <w:name w:val="Balloon Text"/>
    <w:basedOn w:val="Normal"/>
    <w:link w:val="BalloonTextChar"/>
    <w:uiPriority w:val="99"/>
    <w:semiHidden/>
    <w:rsid w:val="00F62D30"/>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62D30"/>
    <w:rPr>
      <w:rFonts w:ascii="Tahoma" w:hAnsi="Tahoma" w:cs="Times New Roman"/>
      <w:color w:val="00000A"/>
      <w:kern w:val="1"/>
      <w:sz w:val="16"/>
    </w:rPr>
  </w:style>
  <w:style w:type="character" w:styleId="CommentReference">
    <w:name w:val="annotation reference"/>
    <w:basedOn w:val="DefaultParagraphFont"/>
    <w:uiPriority w:val="99"/>
    <w:semiHidden/>
    <w:rsid w:val="00F620CC"/>
    <w:rPr>
      <w:rFonts w:cs="Times New Roman"/>
      <w:sz w:val="16"/>
    </w:rPr>
  </w:style>
  <w:style w:type="paragraph" w:styleId="CommentText">
    <w:name w:val="annotation text"/>
    <w:basedOn w:val="Normal"/>
    <w:link w:val="CommentTextChar"/>
    <w:uiPriority w:val="99"/>
    <w:semiHidden/>
    <w:rsid w:val="00F620CC"/>
    <w:rPr>
      <w:sz w:val="20"/>
      <w:szCs w:val="20"/>
    </w:rPr>
  </w:style>
  <w:style w:type="character" w:customStyle="1" w:styleId="CommentTextChar">
    <w:name w:val="Comment Text Char"/>
    <w:basedOn w:val="DefaultParagraphFont"/>
    <w:link w:val="CommentText"/>
    <w:uiPriority w:val="99"/>
    <w:semiHidden/>
    <w:locked/>
    <w:rsid w:val="00F620CC"/>
    <w:rPr>
      <w:rFonts w:eastAsia="Times New Roman" w:cs="Times New Roman"/>
      <w:color w:val="00000A"/>
      <w:kern w:val="1"/>
    </w:rPr>
  </w:style>
  <w:style w:type="paragraph" w:styleId="CommentSubject">
    <w:name w:val="annotation subject"/>
    <w:basedOn w:val="CommentText"/>
    <w:next w:val="CommentText"/>
    <w:link w:val="CommentSubjectChar"/>
    <w:uiPriority w:val="99"/>
    <w:semiHidden/>
    <w:rsid w:val="00F620CC"/>
    <w:rPr>
      <w:b/>
      <w:bCs/>
    </w:rPr>
  </w:style>
  <w:style w:type="character" w:customStyle="1" w:styleId="CommentSubjectChar">
    <w:name w:val="Comment Subject Char"/>
    <w:basedOn w:val="CommentTextChar"/>
    <w:link w:val="CommentSubject"/>
    <w:uiPriority w:val="99"/>
    <w:semiHidden/>
    <w:locked/>
    <w:rsid w:val="00F620CC"/>
    <w:rPr>
      <w:b/>
    </w:rPr>
  </w:style>
  <w:style w:type="paragraph" w:styleId="ListParagraph">
    <w:name w:val="List Paragraph"/>
    <w:basedOn w:val="Normal"/>
    <w:uiPriority w:val="99"/>
    <w:qFormat/>
    <w:rsid w:val="00F971CA"/>
    <w:pPr>
      <w:suppressAutoHyphens w:val="0"/>
      <w:spacing w:before="0" w:after="0"/>
      <w:ind w:left="720"/>
      <w:contextualSpacing/>
    </w:pPr>
    <w:rPr>
      <w:rFonts w:ascii="Arial" w:hAnsi="Arial"/>
      <w:noProof/>
      <w:color w:val="auto"/>
      <w:kern w:val="0"/>
      <w:sz w:val="20"/>
      <w:szCs w:val="20"/>
      <w:lang w:val="en-US" w:eastAsia="en-US"/>
    </w:rPr>
  </w:style>
  <w:style w:type="paragraph" w:styleId="NormalWeb">
    <w:name w:val="Normal (Web)"/>
    <w:basedOn w:val="Normal"/>
    <w:uiPriority w:val="99"/>
    <w:rsid w:val="000D5E3F"/>
    <w:pPr>
      <w:suppressAutoHyphens w:val="0"/>
      <w:spacing w:before="100" w:beforeAutospacing="1" w:after="100" w:afterAutospacing="1"/>
    </w:pPr>
    <w:rPr>
      <w:color w:val="auto"/>
      <w:kern w:val="0"/>
      <w:szCs w:val="24"/>
      <w:lang w:val="en-US" w:eastAsia="en-US"/>
    </w:rPr>
  </w:style>
  <w:style w:type="paragraph" w:styleId="EndnoteText">
    <w:name w:val="endnote text"/>
    <w:basedOn w:val="Normal"/>
    <w:link w:val="EndnoteTextChar"/>
    <w:uiPriority w:val="99"/>
    <w:semiHidden/>
    <w:rsid w:val="00F31B03"/>
    <w:rPr>
      <w:sz w:val="20"/>
      <w:szCs w:val="20"/>
    </w:rPr>
  </w:style>
  <w:style w:type="character" w:customStyle="1" w:styleId="EndnoteTextChar">
    <w:name w:val="Endnote Text Char"/>
    <w:basedOn w:val="DefaultParagraphFont"/>
    <w:link w:val="EndnoteText"/>
    <w:uiPriority w:val="99"/>
    <w:semiHidden/>
    <w:locked/>
    <w:rsid w:val="00F31B03"/>
    <w:rPr>
      <w:rFonts w:eastAsia="Times New Roman" w:cs="Times New Roman"/>
      <w:color w:val="00000A"/>
      <w:kern w:val="1"/>
    </w:rPr>
  </w:style>
  <w:style w:type="paragraph" w:customStyle="1" w:styleId="AbsFett66">
    <w:name w:val="Abs.Fett.6_6"/>
    <w:basedOn w:val="Normal"/>
    <w:autoRedefine/>
    <w:uiPriority w:val="99"/>
    <w:rsid w:val="00366804"/>
    <w:pPr>
      <w:widowControl w:val="0"/>
      <w:suppressAutoHyphens w:val="0"/>
      <w:kinsoku w:val="0"/>
      <w:overflowPunct w:val="0"/>
      <w:autoSpaceDE w:val="0"/>
      <w:autoSpaceDN w:val="0"/>
      <w:adjustRightInd w:val="0"/>
      <w:jc w:val="both"/>
    </w:pPr>
    <w:rPr>
      <w:rFonts w:ascii="Arial" w:hAnsi="Arial" w:cs="Arial"/>
      <w:b/>
      <w:bCs/>
      <w:color w:val="000000"/>
      <w:kern w:val="0"/>
      <w:sz w:val="14"/>
      <w:szCs w:val="14"/>
      <w:lang w:val="de-DE"/>
    </w:rPr>
  </w:style>
</w:styles>
</file>

<file path=word/webSettings.xml><?xml version="1.0" encoding="utf-8"?>
<w:webSettings xmlns:r="http://schemas.openxmlformats.org/officeDocument/2006/relationships" xmlns:w="http://schemas.openxmlformats.org/wordprocessingml/2006/main">
  <w:divs>
    <w:div w:id="11176071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osettiegatti.eu/info/norme/statali/codicecivile.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23</Pages>
  <Words>6943</Words>
  <Characters>-32766</Characters>
  <Application>Microsoft Office Outlook</Application>
  <DocSecurity>0</DocSecurity>
  <Lines>0</Lines>
  <Paragraphs>0</Paragraphs>
  <ScaleCrop>false</ScaleCrop>
  <Company>MIT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dc:description/>
  <cp:lastModifiedBy>pmahlkne</cp:lastModifiedBy>
  <cp:revision>5</cp:revision>
  <cp:lastPrinted>2016-07-15T13:50:00Z</cp:lastPrinted>
  <dcterms:created xsi:type="dcterms:W3CDTF">2020-11-27T08:51:00Z</dcterms:created>
  <dcterms:modified xsi:type="dcterms:W3CDTF">2020-12-09T13:21:00Z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