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Layout w:type="fixed"/>
        <w:tblLook w:val="0000" w:firstRow="0" w:lastRow="0" w:firstColumn="0" w:lastColumn="0" w:noHBand="0" w:noVBand="0"/>
      </w:tblPr>
      <w:tblGrid>
        <w:gridCol w:w="9788"/>
      </w:tblGrid>
      <w:tr w:rsidR="000A6FBB" w:rsidRPr="00ED782D" w14:paraId="27731283" w14:textId="77777777" w:rsidTr="009E7CC1">
        <w:trPr>
          <w:trHeight w:val="3039"/>
          <w:jc w:val="center"/>
        </w:trPr>
        <w:tc>
          <w:tcPr>
            <w:tcW w:w="9788" w:type="dxa"/>
            <w:tcBorders>
              <w:top w:val="single" w:sz="4" w:space="0" w:color="000000"/>
              <w:left w:val="single" w:sz="4" w:space="0" w:color="000000"/>
              <w:bottom w:val="single" w:sz="4" w:space="0" w:color="000000"/>
              <w:right w:val="single" w:sz="4" w:space="0" w:color="000000"/>
            </w:tcBorders>
            <w:vAlign w:val="center"/>
          </w:tcPr>
          <w:p w14:paraId="6AF8D7E7" w14:textId="07A7B6F5" w:rsidR="009E7CC1" w:rsidRDefault="009E7CC1" w:rsidP="00714340">
            <w:pPr>
              <w:pStyle w:val="Rientrocorpodeltesto21"/>
              <w:spacing w:after="0" w:line="360" w:lineRule="auto"/>
              <w:ind w:left="0"/>
              <w:jc w:val="both"/>
              <w:rPr>
                <w:b/>
                <w:bCs/>
                <w:sz w:val="18"/>
                <w:szCs w:val="18"/>
                <w:lang w:val="it-IT"/>
              </w:rPr>
            </w:pPr>
            <w:bookmarkStart w:id="0" w:name="_Hlk510695620"/>
          </w:p>
          <w:p w14:paraId="0AD950D0" w14:textId="77777777" w:rsidR="006A4E88" w:rsidRDefault="006A4E88" w:rsidP="00797CD3">
            <w:pPr>
              <w:pStyle w:val="Rientrocorpodeltesto21"/>
              <w:spacing w:after="0" w:line="360" w:lineRule="auto"/>
              <w:ind w:left="1440" w:hanging="1440"/>
              <w:jc w:val="both"/>
              <w:rPr>
                <w:b/>
                <w:bCs/>
                <w:sz w:val="18"/>
                <w:szCs w:val="18"/>
                <w:lang w:val="it-IT"/>
              </w:rPr>
            </w:pPr>
          </w:p>
          <w:p w14:paraId="677FB9F2" w14:textId="77777777" w:rsidR="00F27D51" w:rsidRPr="001F6BF6" w:rsidRDefault="000A6FBB" w:rsidP="00664D2A">
            <w:pPr>
              <w:pStyle w:val="Rientrocorpodeltesto21"/>
              <w:spacing w:after="0" w:line="360" w:lineRule="auto"/>
              <w:ind w:left="1440" w:hanging="1440"/>
              <w:jc w:val="center"/>
              <w:rPr>
                <w:b/>
                <w:bCs/>
                <w:sz w:val="18"/>
                <w:szCs w:val="18"/>
                <w:lang w:val="it-IT"/>
              </w:rPr>
            </w:pPr>
            <w:r w:rsidRPr="00594F7D">
              <w:rPr>
                <w:b/>
                <w:bCs/>
                <w:sz w:val="18"/>
                <w:szCs w:val="18"/>
                <w:lang w:val="it-IT"/>
              </w:rPr>
              <w:t>Allegato A1</w:t>
            </w:r>
            <w:r w:rsidR="0033192D" w:rsidRPr="00726080">
              <w:rPr>
                <w:rStyle w:val="Caratterenotadichiusura"/>
                <w:rFonts w:cs="Arial"/>
                <w:b/>
              </w:rPr>
              <w:endnoteReference w:id="1"/>
            </w:r>
          </w:p>
          <w:p w14:paraId="2A0D6197" w14:textId="36B06865" w:rsidR="0070375A" w:rsidRPr="005B7DFF" w:rsidRDefault="00ED782D" w:rsidP="0070375A">
            <w:pPr>
              <w:pStyle w:val="Rientrocorpodeltesto21"/>
              <w:spacing w:after="0" w:line="360" w:lineRule="auto"/>
              <w:ind w:left="1440" w:hanging="1440"/>
              <w:jc w:val="center"/>
              <w:rPr>
                <w:b/>
                <w:bCs/>
                <w:lang w:val="it-IT"/>
              </w:rPr>
            </w:pPr>
            <w:r>
              <w:rPr>
                <w:b/>
                <w:bCs/>
                <w:lang w:val="it-IT"/>
              </w:rPr>
              <w:t>Domanda di partecipazione ai sensi dell’art. 61, comma 1 del D. Lgs. 50/2016</w:t>
            </w:r>
          </w:p>
          <w:p w14:paraId="5E65AE2D" w14:textId="77777777" w:rsidR="009E7CC1" w:rsidRDefault="009E7CC1" w:rsidP="00797CD3">
            <w:pPr>
              <w:pStyle w:val="Rientrocorpodeltesto21"/>
              <w:spacing w:after="0" w:line="360" w:lineRule="auto"/>
              <w:ind w:left="1440" w:hanging="1440"/>
              <w:jc w:val="both"/>
              <w:rPr>
                <w:b/>
                <w:bCs/>
                <w:sz w:val="18"/>
                <w:szCs w:val="18"/>
                <w:lang w:val="it-IT"/>
              </w:rPr>
            </w:pPr>
          </w:p>
          <w:p w14:paraId="7DD7E9C2" w14:textId="77777777" w:rsidR="00A653E7" w:rsidRPr="00834569" w:rsidRDefault="00A653E7" w:rsidP="00797CD3">
            <w:pPr>
              <w:pStyle w:val="Rientrocorpodeltesto31"/>
              <w:spacing w:after="0" w:line="360" w:lineRule="auto"/>
              <w:ind w:left="0" w:hanging="32"/>
              <w:jc w:val="both"/>
              <w:rPr>
                <w:b/>
                <w:bCs/>
                <w:i/>
                <w:sz w:val="18"/>
                <w:szCs w:val="18"/>
                <w:lang w:val="it-IT"/>
              </w:rPr>
            </w:pPr>
            <w:r w:rsidRPr="00D154AE">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14:paraId="5F2FA984" w14:textId="77777777" w:rsidR="00655CB9" w:rsidRPr="00992A8F" w:rsidRDefault="00655CB9" w:rsidP="00797CD3">
            <w:pPr>
              <w:spacing w:line="360" w:lineRule="auto"/>
              <w:jc w:val="both"/>
              <w:rPr>
                <w:b/>
                <w:bCs/>
                <w:i/>
                <w:sz w:val="18"/>
                <w:szCs w:val="18"/>
                <w:lang w:val="it-IT"/>
              </w:rPr>
            </w:pPr>
          </w:p>
          <w:p w14:paraId="4287187A" w14:textId="1B89A71E" w:rsidR="00537777" w:rsidRPr="00ED782D" w:rsidRDefault="00537777" w:rsidP="00797CD3">
            <w:pPr>
              <w:pStyle w:val="Rientrocorpodeltesto31"/>
              <w:spacing w:after="0" w:line="360" w:lineRule="auto"/>
              <w:jc w:val="both"/>
              <w:rPr>
                <w:b/>
                <w:sz w:val="20"/>
                <w:szCs w:val="20"/>
                <w:lang w:val="it-IT"/>
              </w:rPr>
            </w:pPr>
            <w:r w:rsidRPr="00ED782D">
              <w:rPr>
                <w:b/>
                <w:bCs/>
                <w:sz w:val="20"/>
                <w:szCs w:val="20"/>
                <w:lang w:val="it-IT"/>
              </w:rPr>
              <w:t>Codice GARA:</w:t>
            </w:r>
            <w:r w:rsidRPr="00ED782D">
              <w:rPr>
                <w:b/>
                <w:sz w:val="20"/>
                <w:szCs w:val="20"/>
                <w:lang w:val="it-IT"/>
              </w:rPr>
              <w:t xml:space="preserve"> </w:t>
            </w:r>
            <w:r w:rsidR="00ED782D" w:rsidRPr="00ED782D">
              <w:rPr>
                <w:b/>
                <w:sz w:val="20"/>
                <w:szCs w:val="20"/>
                <w:lang w:val="it-IT"/>
              </w:rPr>
              <w:t>8144927 - 2021</w:t>
            </w:r>
          </w:p>
          <w:p w14:paraId="53C2CCE5" w14:textId="29622EF6" w:rsidR="00996D49" w:rsidRPr="00594F7D" w:rsidRDefault="000A6FBB" w:rsidP="00797CD3">
            <w:pPr>
              <w:pStyle w:val="Rientrocorpodeltesto31"/>
              <w:spacing w:after="0" w:line="360" w:lineRule="auto"/>
              <w:jc w:val="both"/>
              <w:rPr>
                <w:sz w:val="18"/>
                <w:szCs w:val="18"/>
                <w:lang w:val="it-IT"/>
              </w:rPr>
            </w:pPr>
            <w:r w:rsidRPr="00ED782D">
              <w:rPr>
                <w:b/>
                <w:bCs/>
                <w:sz w:val="20"/>
                <w:szCs w:val="20"/>
                <w:lang w:val="it-IT"/>
              </w:rPr>
              <w:t xml:space="preserve">Codice CIG: </w:t>
            </w:r>
            <w:bookmarkStart w:id="1" w:name="_Hlk71553655"/>
            <w:r w:rsidR="00ED782D" w:rsidRPr="00ED782D">
              <w:rPr>
                <w:b/>
                <w:bCs/>
                <w:sz w:val="20"/>
                <w:szCs w:val="20"/>
                <w:lang w:val="it-IT" w:eastAsia="it-IT"/>
              </w:rPr>
              <w:t>8746492986</w:t>
            </w:r>
            <w:bookmarkEnd w:id="1"/>
          </w:p>
          <w:p w14:paraId="47C9E56B" w14:textId="728FEB73" w:rsidR="000A6FBB" w:rsidRPr="00281B38" w:rsidRDefault="00281B38" w:rsidP="00787145">
            <w:pPr>
              <w:pStyle w:val="sche22"/>
              <w:spacing w:line="360" w:lineRule="auto"/>
              <w:rPr>
                <w:rFonts w:ascii="Arial" w:hAnsi="Arial" w:cs="Arial"/>
                <w:color w:val="0000FF"/>
                <w:sz w:val="18"/>
                <w:szCs w:val="18"/>
                <w:lang w:val="it-IT"/>
              </w:rPr>
            </w:pPr>
            <w:r w:rsidRPr="00281B38">
              <w:rPr>
                <w:rFonts w:ascii="Arial" w:hAnsi="Arial"/>
                <w:bCs/>
                <w:iCs/>
                <w:color w:val="0000FF"/>
                <w:sz w:val="18"/>
                <w:szCs w:val="18"/>
                <w:lang w:val="it-IT"/>
              </w:rPr>
              <w:t>Versio</w:t>
            </w:r>
            <w:r w:rsidRPr="009510EA">
              <w:rPr>
                <w:rFonts w:ascii="Arial" w:hAnsi="Arial"/>
                <w:bCs/>
                <w:iCs/>
                <w:color w:val="0000FF"/>
                <w:sz w:val="18"/>
                <w:szCs w:val="18"/>
                <w:lang w:val="it-IT"/>
              </w:rPr>
              <w:t>n</w:t>
            </w:r>
            <w:r w:rsidR="00E912D5" w:rsidRPr="009510EA">
              <w:rPr>
                <w:rFonts w:ascii="Arial" w:hAnsi="Arial"/>
                <w:bCs/>
                <w:iCs/>
                <w:color w:val="0000FF"/>
                <w:sz w:val="18"/>
                <w:szCs w:val="18"/>
                <w:lang w:val="it-IT"/>
              </w:rPr>
              <w:t>(</w:t>
            </w:r>
            <w:r w:rsidR="00A51C36" w:rsidRPr="009510EA">
              <w:rPr>
                <w:rFonts w:ascii="Arial" w:hAnsi="Arial"/>
                <w:bCs/>
                <w:iCs/>
                <w:color w:val="0000FF"/>
                <w:sz w:val="18"/>
                <w:szCs w:val="18"/>
                <w:lang w:val="it-IT"/>
              </w:rPr>
              <w:t>e</w:t>
            </w:r>
            <w:r w:rsidR="00E912D5" w:rsidRPr="009510EA">
              <w:rPr>
                <w:rFonts w:ascii="Arial" w:hAnsi="Arial"/>
                <w:bCs/>
                <w:iCs/>
                <w:color w:val="0000FF"/>
                <w:sz w:val="18"/>
                <w:szCs w:val="18"/>
                <w:lang w:val="it-IT"/>
              </w:rPr>
              <w:t>)</w:t>
            </w:r>
            <w:r w:rsidR="00A51C36" w:rsidRPr="009510EA">
              <w:rPr>
                <w:rFonts w:ascii="Arial" w:hAnsi="Arial"/>
                <w:bCs/>
                <w:iCs/>
                <w:color w:val="0000FF"/>
                <w:sz w:val="18"/>
                <w:szCs w:val="18"/>
                <w:lang w:val="it-IT"/>
              </w:rPr>
              <w:t xml:space="preserve"> </w:t>
            </w:r>
            <w:r w:rsidR="00555E23" w:rsidRPr="009510EA">
              <w:rPr>
                <w:rFonts w:ascii="Arial" w:hAnsi="Arial"/>
                <w:bCs/>
                <w:iCs/>
                <w:color w:val="0000FF"/>
                <w:sz w:val="18"/>
                <w:szCs w:val="18"/>
                <w:lang w:val="it-IT"/>
              </w:rPr>
              <w:t>0</w:t>
            </w:r>
            <w:r w:rsidR="00633B2C">
              <w:rPr>
                <w:rFonts w:ascii="Arial" w:hAnsi="Arial"/>
                <w:bCs/>
                <w:iCs/>
                <w:color w:val="0000FF"/>
                <w:sz w:val="18"/>
                <w:szCs w:val="18"/>
                <w:lang w:val="it-IT"/>
              </w:rPr>
              <w:t>2</w:t>
            </w:r>
            <w:r w:rsidR="00E912D5" w:rsidRPr="009510EA">
              <w:rPr>
                <w:rFonts w:ascii="Arial" w:hAnsi="Arial"/>
                <w:bCs/>
                <w:iCs/>
                <w:color w:val="0000FF"/>
                <w:sz w:val="18"/>
                <w:szCs w:val="18"/>
                <w:lang w:val="it-IT"/>
              </w:rPr>
              <w:t>/</w:t>
            </w:r>
            <w:r w:rsidR="00A51C36" w:rsidRPr="009510EA">
              <w:rPr>
                <w:rFonts w:ascii="Arial" w:hAnsi="Arial"/>
                <w:bCs/>
                <w:iCs/>
                <w:color w:val="0000FF"/>
                <w:sz w:val="18"/>
                <w:szCs w:val="18"/>
                <w:lang w:val="it-IT"/>
              </w:rPr>
              <w:t>20</w:t>
            </w:r>
            <w:r w:rsidR="00555E23" w:rsidRPr="009510EA">
              <w:rPr>
                <w:rFonts w:ascii="Arial" w:hAnsi="Arial"/>
                <w:bCs/>
                <w:iCs/>
                <w:color w:val="0000FF"/>
                <w:sz w:val="18"/>
                <w:szCs w:val="18"/>
                <w:lang w:val="it-IT"/>
              </w:rPr>
              <w:t>2</w:t>
            </w:r>
            <w:r w:rsidR="00633B2C">
              <w:rPr>
                <w:rFonts w:ascii="Arial" w:hAnsi="Arial"/>
                <w:bCs/>
                <w:iCs/>
                <w:color w:val="0000FF"/>
                <w:sz w:val="18"/>
                <w:szCs w:val="18"/>
                <w:lang w:val="it-IT"/>
              </w:rPr>
              <w:t>1</w:t>
            </w:r>
          </w:p>
        </w:tc>
      </w:tr>
    </w:tbl>
    <w:p w14:paraId="049A00DD" w14:textId="77777777" w:rsidR="000A6FBB" w:rsidRPr="00594F7D" w:rsidRDefault="000A6FBB" w:rsidP="00797CD3">
      <w:pPr>
        <w:pStyle w:val="Rientrocorpodeltesto21"/>
        <w:spacing w:after="0" w:line="360" w:lineRule="auto"/>
        <w:ind w:left="1440" w:hanging="1440"/>
        <w:jc w:val="both"/>
        <w:rPr>
          <w:b/>
          <w:bCs/>
          <w:i/>
          <w:iCs/>
          <w:sz w:val="18"/>
          <w:szCs w:val="18"/>
          <w:lang w:val="it-IT"/>
        </w:rPr>
      </w:pPr>
    </w:p>
    <w:p w14:paraId="231FC686" w14:textId="77777777" w:rsidR="000A6FBB" w:rsidRPr="00594F7D" w:rsidRDefault="000A6FBB" w:rsidP="00797CD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both"/>
        <w:rPr>
          <w:rFonts w:ascii="Arial" w:hAnsi="Arial" w:cs="Arial"/>
          <w:b/>
          <w:bCs/>
          <w:i/>
          <w:iCs/>
          <w:sz w:val="18"/>
          <w:szCs w:val="18"/>
          <w:lang w:val="it-IT"/>
        </w:rPr>
      </w:pPr>
    </w:p>
    <w:p w14:paraId="150FCAEA" w14:textId="77777777" w:rsidR="000A6FBB" w:rsidRPr="0078684C" w:rsidRDefault="000A6FBB" w:rsidP="00DB18AF">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78684C">
        <w:rPr>
          <w:rFonts w:ascii="Arial" w:hAnsi="Arial" w:cs="Arial"/>
          <w:b/>
          <w:bCs/>
          <w:i/>
          <w:iCs/>
          <w:sz w:val="18"/>
          <w:szCs w:val="18"/>
          <w:lang w:val="it-IT"/>
        </w:rPr>
        <w:t>Sez. I</w:t>
      </w:r>
    </w:p>
    <w:p w14:paraId="19E82A62" w14:textId="77777777" w:rsidR="000A6FBB" w:rsidRPr="0078684C" w:rsidRDefault="0070375A" w:rsidP="00DB18AF">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B16A04">
        <w:rPr>
          <w:rFonts w:ascii="Arial" w:hAnsi="Arial" w:cs="Arial"/>
          <w:b/>
          <w:bCs/>
          <w:i/>
          <w:iCs/>
          <w:sz w:val="18"/>
          <w:szCs w:val="18"/>
          <w:lang w:val="it-IT"/>
        </w:rPr>
        <w:t>DICHIARAZIONE</w:t>
      </w:r>
      <w:r>
        <w:rPr>
          <w:rFonts w:ascii="Arial" w:hAnsi="Arial" w:cs="Arial"/>
          <w:b/>
          <w:bCs/>
          <w:i/>
          <w:iCs/>
          <w:sz w:val="18"/>
          <w:szCs w:val="18"/>
          <w:lang w:val="it-IT"/>
        </w:rPr>
        <w:t xml:space="preserve"> </w:t>
      </w:r>
      <w:r w:rsidR="000A6FBB" w:rsidRPr="0078684C">
        <w:rPr>
          <w:rFonts w:ascii="Arial" w:hAnsi="Arial" w:cs="Arial"/>
          <w:b/>
          <w:bCs/>
          <w:i/>
          <w:iCs/>
          <w:sz w:val="18"/>
          <w:szCs w:val="18"/>
          <w:lang w:val="it-IT"/>
        </w:rPr>
        <w:t xml:space="preserve">ai sensi </w:t>
      </w:r>
      <w:r w:rsidR="00DD6B0E" w:rsidRPr="0078684C">
        <w:rPr>
          <w:rFonts w:ascii="Arial" w:hAnsi="Arial" w:cs="Arial"/>
          <w:b/>
          <w:bCs/>
          <w:i/>
          <w:iCs/>
          <w:sz w:val="18"/>
          <w:szCs w:val="18"/>
          <w:lang w:val="it-IT"/>
        </w:rPr>
        <w:t>della L. P. 22 ottobre 1993, n. 17</w:t>
      </w:r>
    </w:p>
    <w:p w14:paraId="7AAEADFE" w14:textId="77777777" w:rsidR="000A6FBB" w:rsidRPr="0078684C" w:rsidRDefault="000A6FBB" w:rsidP="00797CD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both"/>
        <w:rPr>
          <w:rFonts w:ascii="Arial" w:hAnsi="Arial" w:cs="Arial"/>
          <w:b/>
          <w:bCs/>
          <w:i/>
          <w:iCs/>
          <w:lang w:val="it-IT"/>
        </w:rPr>
      </w:pPr>
    </w:p>
    <w:p w14:paraId="1A55D28D" w14:textId="77777777" w:rsidR="000A6FBB" w:rsidRPr="0078684C" w:rsidRDefault="000A6FBB" w:rsidP="00797CD3">
      <w:pPr>
        <w:pStyle w:val="sche22"/>
        <w:spacing w:line="360" w:lineRule="auto"/>
        <w:jc w:val="both"/>
        <w:rPr>
          <w:rFonts w:ascii="Arial" w:hAnsi="Arial" w:cs="Arial"/>
          <w:lang w:val="it-IT"/>
        </w:rPr>
      </w:pPr>
    </w:p>
    <w:p w14:paraId="697B26A3" w14:textId="77777777" w:rsidR="000A6FBB" w:rsidRPr="0078684C" w:rsidRDefault="000A6FBB" w:rsidP="00797CD3">
      <w:pPr>
        <w:pStyle w:val="Rientrocorpodeltesto31"/>
        <w:spacing w:after="0" w:line="360" w:lineRule="auto"/>
        <w:ind w:left="0"/>
        <w:jc w:val="both"/>
        <w:rPr>
          <w:b/>
          <w:bCs/>
          <w:sz w:val="18"/>
          <w:szCs w:val="18"/>
          <w:lang w:val="it-IT"/>
        </w:rPr>
      </w:pPr>
      <w:r w:rsidRPr="0078684C">
        <w:rPr>
          <w:b/>
          <w:bCs/>
          <w:sz w:val="18"/>
          <w:szCs w:val="18"/>
          <w:lang w:val="it-IT"/>
        </w:rPr>
        <w:t xml:space="preserve">ATTENZIONE: La persona che compila l'allegato A1 </w:t>
      </w:r>
      <w:r w:rsidRPr="0078684C">
        <w:rPr>
          <w:b/>
          <w:bCs/>
          <w:sz w:val="18"/>
          <w:szCs w:val="18"/>
          <w:u w:val="single"/>
          <w:lang w:val="it-IT"/>
        </w:rPr>
        <w:t>DEVE</w:t>
      </w:r>
      <w:r w:rsidRPr="0078684C">
        <w:rPr>
          <w:b/>
          <w:bCs/>
          <w:sz w:val="18"/>
          <w:szCs w:val="18"/>
          <w:lang w:val="it-IT"/>
        </w:rPr>
        <w:t xml:space="preserve"> essere la stessa che appone la firma digitale.</w:t>
      </w:r>
    </w:p>
    <w:p w14:paraId="34863CFE" w14:textId="77777777" w:rsidR="000A6FBB" w:rsidRPr="0078684C" w:rsidRDefault="000A6FBB" w:rsidP="00797CD3">
      <w:pPr>
        <w:pStyle w:val="Stile1"/>
        <w:spacing w:line="360" w:lineRule="auto"/>
        <w:rPr>
          <w:rFonts w:ascii="Arial" w:hAnsi="Arial" w:cs="Arial"/>
          <w:sz w:val="18"/>
          <w:szCs w:val="18"/>
          <w:lang w:val="it-IT"/>
        </w:rPr>
      </w:pPr>
    </w:p>
    <w:p w14:paraId="1CDEA6D4" w14:textId="77777777" w:rsidR="00011D39" w:rsidRPr="0078684C" w:rsidRDefault="00011D39" w:rsidP="00797CD3">
      <w:pPr>
        <w:pStyle w:val="Stile1"/>
        <w:spacing w:line="480" w:lineRule="auto"/>
        <w:rPr>
          <w:rFonts w:ascii="Arial" w:hAnsi="Arial" w:cs="Arial"/>
          <w:sz w:val="18"/>
          <w:szCs w:val="18"/>
          <w:lang w:val="it-IT"/>
        </w:rPr>
      </w:pPr>
      <w:r w:rsidRPr="0078684C">
        <w:rPr>
          <w:rFonts w:ascii="Arial" w:hAnsi="Arial" w:cs="Arial"/>
          <w:sz w:val="18"/>
          <w:szCs w:val="18"/>
          <w:lang w:val="it-IT"/>
        </w:rPr>
        <w:t>Il/la sottoscritto/a</w:t>
      </w:r>
      <w:r w:rsidRPr="0078684C">
        <w:rPr>
          <w:rStyle w:val="Caratterenotadichiusura"/>
          <w:rFonts w:ascii="Arial" w:hAnsi="Arial" w:cs="Arial"/>
          <w:sz w:val="18"/>
          <w:szCs w:val="18"/>
          <w:lang w:val="it-IT"/>
        </w:rPr>
        <w:endnoteReference w:id="2"/>
      </w:r>
      <w:r w:rsidRPr="0078684C">
        <w:rPr>
          <w:rFonts w:ascii="Arial" w:hAnsi="Arial" w:cs="Arial"/>
          <w:sz w:val="18"/>
          <w:szCs w:val="18"/>
          <w:lang w:val="it-IT"/>
        </w:rPr>
        <w:t xml:space="preserve"> </w:t>
      </w:r>
      <w:r w:rsidRPr="0078684C">
        <w:rPr>
          <w:rFonts w:ascii="Arial" w:hAnsi="Arial" w:cs="Arial"/>
          <w:sz w:val="18"/>
          <w:szCs w:val="18"/>
          <w:lang w:val="it-IT"/>
        </w:rPr>
        <w:fldChar w:fldCharType="begin">
          <w:ffData>
            <w:name w:val="Testo8"/>
            <w:enabled/>
            <w:calcOnExit w:val="0"/>
            <w:textInput/>
          </w:ffData>
        </w:fldChar>
      </w:r>
      <w:bookmarkStart w:id="2" w:name="Testo8"/>
      <w:r w:rsidRPr="0078684C">
        <w:rPr>
          <w:rFonts w:ascii="Arial" w:hAnsi="Arial" w:cs="Arial"/>
          <w:sz w:val="18"/>
          <w:szCs w:val="18"/>
          <w:lang w:val="it-IT"/>
        </w:rPr>
        <w:instrText xml:space="preserve"> FORMTEXT </w:instrText>
      </w:r>
      <w:r w:rsidRPr="0078684C">
        <w:rPr>
          <w:rFonts w:ascii="Arial" w:hAnsi="Arial" w:cs="Arial"/>
          <w:sz w:val="18"/>
          <w:szCs w:val="18"/>
          <w:lang w:val="it-IT"/>
        </w:rPr>
      </w:r>
      <w:r w:rsidRPr="0078684C">
        <w:rPr>
          <w:rFonts w:ascii="Arial" w:hAnsi="Arial" w:cs="Arial"/>
          <w:sz w:val="18"/>
          <w:szCs w:val="18"/>
          <w:lang w:val="it-IT"/>
        </w:rPr>
        <w:fldChar w:fldCharType="separate"/>
      </w:r>
      <w:r w:rsidRPr="0078684C">
        <w:rPr>
          <w:rFonts w:ascii="Arial" w:hAnsi="Arial" w:cs="Arial"/>
          <w:noProof/>
          <w:sz w:val="18"/>
          <w:szCs w:val="18"/>
          <w:lang w:val="it-IT"/>
        </w:rPr>
        <w:t> </w:t>
      </w:r>
      <w:r w:rsidRPr="0078684C">
        <w:rPr>
          <w:rFonts w:ascii="Arial" w:hAnsi="Arial" w:cs="Arial"/>
          <w:noProof/>
          <w:sz w:val="18"/>
          <w:szCs w:val="18"/>
          <w:lang w:val="it-IT"/>
        </w:rPr>
        <w:t> </w:t>
      </w:r>
      <w:r w:rsidRPr="0078684C">
        <w:rPr>
          <w:rFonts w:ascii="Arial" w:hAnsi="Arial" w:cs="Arial"/>
          <w:noProof/>
          <w:sz w:val="18"/>
          <w:szCs w:val="18"/>
          <w:lang w:val="it-IT"/>
        </w:rPr>
        <w:t> </w:t>
      </w:r>
      <w:r w:rsidRPr="0078684C">
        <w:rPr>
          <w:rFonts w:ascii="Arial" w:hAnsi="Arial" w:cs="Arial"/>
          <w:noProof/>
          <w:sz w:val="18"/>
          <w:szCs w:val="18"/>
          <w:lang w:val="it-IT"/>
        </w:rPr>
        <w:t> </w:t>
      </w:r>
      <w:r w:rsidRPr="0078684C">
        <w:rPr>
          <w:rFonts w:ascii="Arial" w:hAnsi="Arial" w:cs="Arial"/>
          <w:noProof/>
          <w:sz w:val="18"/>
          <w:szCs w:val="18"/>
          <w:lang w:val="it-IT"/>
        </w:rPr>
        <w:t> </w:t>
      </w:r>
      <w:r w:rsidRPr="0078684C">
        <w:rPr>
          <w:rFonts w:ascii="Arial" w:hAnsi="Arial" w:cs="Arial"/>
          <w:sz w:val="18"/>
          <w:szCs w:val="18"/>
          <w:lang w:val="it-IT"/>
        </w:rPr>
        <w:fldChar w:fldCharType="end"/>
      </w:r>
      <w:bookmarkEnd w:id="2"/>
      <w:r w:rsidRPr="0078684C">
        <w:rPr>
          <w:rFonts w:ascii="Arial" w:hAnsi="Arial" w:cs="Arial"/>
          <w:sz w:val="18"/>
          <w:szCs w:val="18"/>
          <w:lang w:val="it-IT"/>
        </w:rPr>
        <w:t>,</w:t>
      </w:r>
    </w:p>
    <w:p w14:paraId="24B2E297" w14:textId="77777777" w:rsidR="00011D39" w:rsidRPr="0078684C" w:rsidRDefault="00011D39" w:rsidP="00797CD3">
      <w:pPr>
        <w:spacing w:line="480" w:lineRule="auto"/>
        <w:jc w:val="both"/>
        <w:rPr>
          <w:sz w:val="18"/>
          <w:szCs w:val="18"/>
          <w:lang w:val="it-IT" w:eastAsia="it-IT"/>
        </w:rPr>
      </w:pPr>
      <w:r w:rsidRPr="0078684C">
        <w:rPr>
          <w:sz w:val="18"/>
          <w:szCs w:val="18"/>
          <w:lang w:val="it-IT" w:eastAsia="it-IT"/>
        </w:rPr>
        <w:t xml:space="preserve">C.F. </w:t>
      </w:r>
      <w:r w:rsidRPr="0078684C">
        <w:rPr>
          <w:sz w:val="18"/>
          <w:szCs w:val="18"/>
          <w:lang w:val="it-IT" w:eastAsia="it-IT"/>
        </w:rPr>
        <w:fldChar w:fldCharType="begin">
          <w:ffData>
            <w:name w:val="Testo57"/>
            <w:enabled/>
            <w:calcOnExit w:val="0"/>
            <w:textInput/>
          </w:ffData>
        </w:fldChar>
      </w:r>
      <w:bookmarkStart w:id="3" w:name="Testo57"/>
      <w:r w:rsidRPr="0078684C">
        <w:rPr>
          <w:sz w:val="18"/>
          <w:szCs w:val="18"/>
          <w:lang w:val="it-IT" w:eastAsia="it-IT"/>
        </w:rPr>
        <w:instrText xml:space="preserve"> FORMTEXT </w:instrText>
      </w:r>
      <w:r w:rsidRPr="0078684C">
        <w:rPr>
          <w:sz w:val="18"/>
          <w:szCs w:val="18"/>
          <w:lang w:val="it-IT" w:eastAsia="it-IT"/>
        </w:rPr>
      </w:r>
      <w:r w:rsidRPr="0078684C">
        <w:rPr>
          <w:sz w:val="18"/>
          <w:szCs w:val="18"/>
          <w:lang w:val="it-IT" w:eastAsia="it-IT"/>
        </w:rPr>
        <w:fldChar w:fldCharType="separate"/>
      </w:r>
      <w:r w:rsidRPr="0078684C">
        <w:rPr>
          <w:sz w:val="18"/>
          <w:szCs w:val="18"/>
          <w:lang w:val="it-IT" w:eastAsia="it-IT"/>
        </w:rPr>
        <w:t> </w:t>
      </w:r>
      <w:r w:rsidRPr="0078684C">
        <w:rPr>
          <w:sz w:val="18"/>
          <w:szCs w:val="18"/>
          <w:lang w:val="it-IT" w:eastAsia="it-IT"/>
        </w:rPr>
        <w:t> </w:t>
      </w:r>
      <w:r w:rsidRPr="0078684C">
        <w:rPr>
          <w:sz w:val="18"/>
          <w:szCs w:val="18"/>
          <w:lang w:val="it-IT" w:eastAsia="it-IT"/>
        </w:rPr>
        <w:t> </w:t>
      </w:r>
      <w:r w:rsidRPr="0078684C">
        <w:rPr>
          <w:sz w:val="18"/>
          <w:szCs w:val="18"/>
          <w:lang w:val="it-IT" w:eastAsia="it-IT"/>
        </w:rPr>
        <w:t> </w:t>
      </w:r>
      <w:r w:rsidRPr="0078684C">
        <w:rPr>
          <w:sz w:val="18"/>
          <w:szCs w:val="18"/>
          <w:lang w:val="it-IT" w:eastAsia="it-IT"/>
        </w:rPr>
        <w:t> </w:t>
      </w:r>
      <w:r w:rsidRPr="0078684C">
        <w:rPr>
          <w:sz w:val="18"/>
          <w:szCs w:val="18"/>
          <w:lang w:val="it-IT" w:eastAsia="it-IT"/>
        </w:rPr>
        <w:fldChar w:fldCharType="end"/>
      </w:r>
      <w:bookmarkEnd w:id="3"/>
    </w:p>
    <w:p w14:paraId="7DAB90F2"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nato/a </w:t>
      </w:r>
      <w:proofErr w:type="spellStart"/>
      <w:r w:rsidRPr="0078684C">
        <w:rPr>
          <w:sz w:val="18"/>
          <w:szCs w:val="18"/>
          <w:lang w:val="it-IT"/>
        </w:rPr>
        <w:t>a</w:t>
      </w:r>
      <w:proofErr w:type="spellEnd"/>
      <w:r w:rsidRPr="0078684C">
        <w:rPr>
          <w:sz w:val="18"/>
          <w:szCs w:val="18"/>
          <w:lang w:val="it-IT"/>
        </w:rPr>
        <w:t xml:space="preserve">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 xml:space="preserve"> (prov.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 xml:space="preserve">, Stato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 xml:space="preserve">) il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14:paraId="39E488CE"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residente nel Comune di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 xml:space="preserve">; </w:t>
      </w:r>
      <w:smartTag w:uri="urn:schemas-microsoft-com:office:smarttags" w:element="stockticker">
        <w:r w:rsidRPr="0078684C">
          <w:rPr>
            <w:sz w:val="18"/>
            <w:szCs w:val="18"/>
            <w:lang w:val="it-IT"/>
          </w:rPr>
          <w:t>CAP</w:t>
        </w:r>
      </w:smartTag>
      <w:r w:rsidRPr="0078684C">
        <w:rPr>
          <w:sz w:val="18"/>
          <w:szCs w:val="18"/>
          <w:lang w:val="it-IT"/>
        </w:rPr>
        <w:t xml:space="preserve">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 prov.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 xml:space="preserve">); Stato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w:t>
      </w:r>
    </w:p>
    <w:p w14:paraId="0F61081A"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via/piazza, ecc.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w:t>
      </w:r>
    </w:p>
    <w:p w14:paraId="188088F1" w14:textId="77777777" w:rsidR="00011D39" w:rsidRPr="0078684C" w:rsidRDefault="00011D39" w:rsidP="00797CD3">
      <w:pPr>
        <w:spacing w:line="480" w:lineRule="auto"/>
        <w:jc w:val="both"/>
        <w:rPr>
          <w:sz w:val="18"/>
          <w:szCs w:val="18"/>
          <w:lang w:val="it-IT"/>
        </w:rPr>
      </w:pPr>
      <w:r w:rsidRPr="0078684C">
        <w:rPr>
          <w:sz w:val="18"/>
          <w:szCs w:val="18"/>
          <w:lang w:val="it-IT"/>
        </w:rPr>
        <w:t>in qualità di</w:t>
      </w:r>
    </w:p>
    <w:p w14:paraId="16124192" w14:textId="77777777" w:rsidR="0000524E" w:rsidRPr="0078684C" w:rsidRDefault="001C0AB2" w:rsidP="001C0AB2">
      <w:pPr>
        <w:pStyle w:val="sche3"/>
        <w:tabs>
          <w:tab w:val="left" w:pos="567"/>
        </w:tabs>
        <w:spacing w:line="480" w:lineRule="auto"/>
        <w:rPr>
          <w:b/>
          <w:bCs/>
          <w:sz w:val="18"/>
          <w:szCs w:val="18"/>
          <w:lang w:val="it-IT"/>
        </w:rPr>
      </w:pPr>
      <w:r w:rsidRPr="000158A1">
        <w:rPr>
          <w:sz w:val="18"/>
          <w:szCs w:val="18"/>
          <w:lang w:val="it-IT"/>
        </w:rPr>
        <w:fldChar w:fldCharType="begin">
          <w:ffData>
            <w:name w:val="Controllo2"/>
            <w:enabled/>
            <w:calcOnExit w:val="0"/>
            <w:checkBox>
              <w:sizeAuto/>
              <w:default w:val="0"/>
              <w:checked w:val="0"/>
            </w:checkBox>
          </w:ffData>
        </w:fldChar>
      </w:r>
      <w:r w:rsidRPr="000158A1">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0158A1">
        <w:rPr>
          <w:sz w:val="18"/>
          <w:szCs w:val="18"/>
          <w:lang w:val="it-IT"/>
        </w:rPr>
        <w:fldChar w:fldCharType="end"/>
      </w:r>
      <w:r w:rsidRPr="000158A1">
        <w:rPr>
          <w:sz w:val="18"/>
          <w:szCs w:val="18"/>
          <w:lang w:val="it-IT"/>
        </w:rPr>
        <w:t xml:space="preserve"> legale rappresentante/titolare    </w:t>
      </w:r>
      <w:r w:rsidRPr="000158A1">
        <w:rPr>
          <w:sz w:val="18"/>
          <w:szCs w:val="18"/>
          <w:lang w:val="it-IT"/>
        </w:rPr>
        <w:fldChar w:fldCharType="begin">
          <w:ffData>
            <w:name w:val="Controllo2"/>
            <w:enabled/>
            <w:calcOnExit w:val="0"/>
            <w:checkBox>
              <w:sizeAuto/>
              <w:default w:val="0"/>
              <w:checked w:val="0"/>
            </w:checkBox>
          </w:ffData>
        </w:fldChar>
      </w:r>
      <w:r w:rsidRPr="000158A1">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0158A1">
        <w:rPr>
          <w:sz w:val="18"/>
          <w:szCs w:val="18"/>
          <w:lang w:val="it-IT"/>
        </w:rPr>
        <w:fldChar w:fldCharType="end"/>
      </w:r>
      <w:r w:rsidRPr="000158A1">
        <w:rPr>
          <w:sz w:val="18"/>
          <w:szCs w:val="18"/>
          <w:lang w:val="it-IT"/>
        </w:rPr>
        <w:t xml:space="preserve">  procuratore generale    </w:t>
      </w:r>
      <w:r w:rsidRPr="000158A1">
        <w:rPr>
          <w:sz w:val="18"/>
          <w:szCs w:val="18"/>
          <w:lang w:val="it-IT"/>
        </w:rPr>
        <w:fldChar w:fldCharType="begin">
          <w:ffData>
            <w:name w:val="Controllo2"/>
            <w:enabled/>
            <w:calcOnExit w:val="0"/>
            <w:checkBox>
              <w:sizeAuto/>
              <w:default w:val="0"/>
              <w:checked w:val="0"/>
            </w:checkBox>
          </w:ffData>
        </w:fldChar>
      </w:r>
      <w:r w:rsidRPr="000158A1">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0158A1">
        <w:rPr>
          <w:sz w:val="18"/>
          <w:szCs w:val="18"/>
          <w:lang w:val="it-IT"/>
        </w:rPr>
        <w:fldChar w:fldCharType="end"/>
      </w:r>
      <w:r w:rsidRPr="000158A1">
        <w:rPr>
          <w:sz w:val="18"/>
          <w:szCs w:val="18"/>
          <w:lang w:val="it-IT"/>
        </w:rPr>
        <w:t xml:space="preserve"> procuratore speciale</w:t>
      </w:r>
    </w:p>
    <w:p w14:paraId="556A4478" w14:textId="77777777" w:rsidR="00011D39" w:rsidRPr="0078684C" w:rsidRDefault="00011D39" w:rsidP="001C0AB2">
      <w:pPr>
        <w:spacing w:line="480" w:lineRule="auto"/>
        <w:jc w:val="both"/>
        <w:rPr>
          <w:sz w:val="18"/>
          <w:szCs w:val="18"/>
          <w:lang w:val="it-IT"/>
        </w:rPr>
      </w:pPr>
      <w:r w:rsidRPr="0078684C">
        <w:rPr>
          <w:sz w:val="18"/>
          <w:szCs w:val="18"/>
          <w:lang w:val="it-IT"/>
        </w:rPr>
        <w:t xml:space="preserve">dell’impresa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14:paraId="68D1A5E7" w14:textId="77777777" w:rsidR="00011D39" w:rsidRPr="0078684C" w:rsidRDefault="00011D39" w:rsidP="001C0AB2">
      <w:pPr>
        <w:spacing w:line="480" w:lineRule="auto"/>
        <w:jc w:val="both"/>
        <w:rPr>
          <w:sz w:val="18"/>
          <w:szCs w:val="18"/>
          <w:lang w:val="it-IT"/>
        </w:rPr>
      </w:pPr>
      <w:r w:rsidRPr="0078684C">
        <w:rPr>
          <w:sz w:val="18"/>
          <w:szCs w:val="18"/>
          <w:lang w:val="it-IT"/>
        </w:rPr>
        <w:t xml:space="preserve">Partita IVA: </w:t>
      </w:r>
      <w:r w:rsidRPr="0078684C">
        <w:rPr>
          <w:sz w:val="18"/>
          <w:szCs w:val="18"/>
          <w:lang w:val="it-IT"/>
        </w:rPr>
        <w:fldChar w:fldCharType="begin">
          <w:ffData>
            <w:name w:val="Testo149"/>
            <w:enabled/>
            <w:calcOnExit w:val="0"/>
            <w:textInput/>
          </w:ffData>
        </w:fldChar>
      </w:r>
      <w:bookmarkStart w:id="4" w:name="Testo149"/>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bookmarkEnd w:id="4"/>
      <w:r w:rsidRPr="0078684C">
        <w:rPr>
          <w:sz w:val="18"/>
          <w:szCs w:val="18"/>
          <w:lang w:val="it-IT"/>
        </w:rPr>
        <w:t>;</w:t>
      </w:r>
    </w:p>
    <w:p w14:paraId="4DD687DA"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Codice Fiscale: </w:t>
      </w:r>
      <w:r w:rsidRPr="0078684C">
        <w:rPr>
          <w:sz w:val="18"/>
          <w:szCs w:val="18"/>
          <w:lang w:val="it-IT"/>
        </w:rPr>
        <w:fldChar w:fldCharType="begin">
          <w:ffData>
            <w:name w:val="Testo150"/>
            <w:enabled/>
            <w:calcOnExit w:val="0"/>
            <w:textInput/>
          </w:ffData>
        </w:fldChar>
      </w:r>
      <w:bookmarkStart w:id="5" w:name="Testo150"/>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bookmarkEnd w:id="5"/>
      <w:r w:rsidRPr="0078684C">
        <w:rPr>
          <w:sz w:val="18"/>
          <w:szCs w:val="18"/>
          <w:lang w:val="it-IT"/>
        </w:rPr>
        <w:t>;</w:t>
      </w:r>
    </w:p>
    <w:p w14:paraId="3A26967B"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con sede legale nel Comune di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 xml:space="preserve">, </w:t>
      </w:r>
      <w:smartTag w:uri="urn:schemas-microsoft-com:office:smarttags" w:element="stockticker">
        <w:r w:rsidRPr="0078684C">
          <w:rPr>
            <w:sz w:val="18"/>
            <w:szCs w:val="18"/>
            <w:lang w:val="it-IT"/>
          </w:rPr>
          <w:t>CAP</w:t>
        </w:r>
      </w:smartTag>
      <w:r w:rsidRPr="0078684C">
        <w:rPr>
          <w:sz w:val="18"/>
          <w:szCs w:val="18"/>
          <w:lang w:val="it-IT"/>
        </w:rPr>
        <w:t xml:space="preserve">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rFonts w:eastAsia="MS Mincho"/>
          <w:sz w:val="18"/>
          <w:szCs w:val="18"/>
          <w:lang w:val="it-IT"/>
        </w:rPr>
        <w:t> </w:t>
      </w:r>
      <w:r w:rsidRPr="0078684C">
        <w:rPr>
          <w:rFonts w:eastAsia="MS Mincho"/>
          <w:sz w:val="18"/>
          <w:szCs w:val="18"/>
          <w:lang w:val="it-IT"/>
        </w:rPr>
        <w:t> </w:t>
      </w:r>
      <w:r w:rsidRPr="0078684C">
        <w:rPr>
          <w:rFonts w:eastAsia="MS Mincho"/>
          <w:sz w:val="18"/>
          <w:szCs w:val="18"/>
          <w:lang w:val="it-IT"/>
        </w:rPr>
        <w:t> </w:t>
      </w:r>
      <w:r w:rsidRPr="0078684C">
        <w:rPr>
          <w:rFonts w:eastAsia="MS Mincho"/>
          <w:sz w:val="18"/>
          <w:szCs w:val="18"/>
          <w:lang w:val="it-IT"/>
        </w:rPr>
        <w:t> </w:t>
      </w:r>
      <w:r w:rsidRPr="0078684C">
        <w:rPr>
          <w:rFonts w:eastAsia="MS Mincho"/>
          <w:sz w:val="18"/>
          <w:szCs w:val="18"/>
          <w:lang w:val="it-IT"/>
        </w:rPr>
        <w:t> </w:t>
      </w:r>
      <w:r w:rsidRPr="0078684C">
        <w:rPr>
          <w:sz w:val="18"/>
          <w:szCs w:val="18"/>
          <w:lang w:val="it-IT"/>
        </w:rPr>
        <w:fldChar w:fldCharType="end"/>
      </w:r>
      <w:r w:rsidRPr="0078684C">
        <w:rPr>
          <w:sz w:val="18"/>
          <w:szCs w:val="18"/>
          <w:lang w:val="it-IT"/>
        </w:rPr>
        <w:t>, prov.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 xml:space="preserve">), Stato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w:t>
      </w:r>
    </w:p>
    <w:p w14:paraId="7567AFD1"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via/piazza, ecc.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w:t>
      </w:r>
    </w:p>
    <w:p w14:paraId="25D0DB8A"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Indirizzo e-mail: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w:t>
      </w:r>
    </w:p>
    <w:p w14:paraId="5883054A"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Indirizzo di posta elettronica certificata (PEC):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w:t>
      </w:r>
    </w:p>
    <w:p w14:paraId="356EBEA7"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Numero telefono: </w:t>
      </w:r>
      <w:r w:rsidRPr="0078684C">
        <w:rPr>
          <w:sz w:val="18"/>
          <w:szCs w:val="18"/>
          <w:lang w:val="it-IT"/>
        </w:rPr>
        <w:fldChar w:fldCharType="begin">
          <w:ffData>
            <w:name w:val="Testo9"/>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w:t>
      </w:r>
    </w:p>
    <w:p w14:paraId="7494CD2E" w14:textId="77777777" w:rsidR="00011D39" w:rsidRPr="0078684C" w:rsidRDefault="00011D39" w:rsidP="00797CD3">
      <w:pPr>
        <w:spacing w:line="480" w:lineRule="auto"/>
        <w:jc w:val="both"/>
        <w:rPr>
          <w:sz w:val="18"/>
          <w:szCs w:val="18"/>
          <w:lang w:val="it-IT"/>
        </w:rPr>
      </w:pPr>
      <w:r w:rsidRPr="0078684C">
        <w:rPr>
          <w:sz w:val="18"/>
          <w:szCs w:val="18"/>
          <w:lang w:val="it-IT"/>
        </w:rPr>
        <w:t xml:space="preserve">Fax: </w:t>
      </w:r>
      <w:r w:rsidRPr="0078684C">
        <w:rPr>
          <w:sz w:val="18"/>
          <w:szCs w:val="18"/>
          <w:lang w:val="it-IT"/>
        </w:rPr>
        <w:fldChar w:fldCharType="begin">
          <w:ffData>
            <w:name w:val="Testo10"/>
            <w:enabled/>
            <w:calcOnExit w:val="0"/>
            <w:textInput/>
          </w:ffData>
        </w:fldChar>
      </w:r>
      <w:bookmarkStart w:id="6" w:name="Testo10"/>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bookmarkEnd w:id="6"/>
      <w:r w:rsidRPr="0078684C">
        <w:rPr>
          <w:sz w:val="18"/>
          <w:szCs w:val="18"/>
          <w:lang w:val="it-IT"/>
        </w:rPr>
        <w:t>;</w:t>
      </w:r>
    </w:p>
    <w:p w14:paraId="0B90469D" w14:textId="77777777" w:rsidR="000A6FBB" w:rsidRPr="0078684C" w:rsidRDefault="000A6FBB" w:rsidP="00797CD3">
      <w:pPr>
        <w:pStyle w:val="NormaleWeb"/>
        <w:spacing w:after="0" w:line="360" w:lineRule="auto"/>
        <w:jc w:val="both"/>
        <w:rPr>
          <w:rFonts w:ascii="Arial" w:hAnsi="Arial" w:cs="Arial"/>
          <w:sz w:val="18"/>
          <w:szCs w:val="18"/>
          <w:lang w:eastAsia="ar-SA"/>
        </w:rPr>
      </w:pPr>
      <w:r w:rsidRPr="0078684C">
        <w:rPr>
          <w:rFonts w:ascii="Arial" w:hAnsi="Arial" w:cs="Arial"/>
          <w:sz w:val="18"/>
          <w:szCs w:val="18"/>
          <w:lang w:eastAsia="ar-SA"/>
        </w:rPr>
        <w:lastRenderedPageBreak/>
        <w:t xml:space="preserve">ai sensi </w:t>
      </w:r>
      <w:r w:rsidR="00C42C8E" w:rsidRPr="0078684C">
        <w:rPr>
          <w:rFonts w:ascii="Arial" w:hAnsi="Arial" w:cs="Arial"/>
          <w:sz w:val="18"/>
          <w:szCs w:val="18"/>
          <w:lang w:eastAsia="ar-SA"/>
        </w:rPr>
        <w:t>d</w:t>
      </w:r>
      <w:r w:rsidRPr="0078684C">
        <w:rPr>
          <w:rFonts w:ascii="Arial" w:hAnsi="Arial" w:cs="Arial"/>
          <w:sz w:val="18"/>
          <w:szCs w:val="18"/>
          <w:lang w:eastAsia="ar-SA"/>
        </w:rPr>
        <w:t>ella L.P. 22 ottobre 1993, n. 17</w:t>
      </w:r>
      <w:r w:rsidR="00DD6B0E" w:rsidRPr="0078684C">
        <w:rPr>
          <w:rFonts w:ascii="Arial" w:hAnsi="Arial" w:cs="Arial"/>
          <w:sz w:val="18"/>
          <w:szCs w:val="18"/>
          <w:lang w:eastAsia="ar-SA"/>
        </w:rPr>
        <w:t>,</w:t>
      </w:r>
      <w:r w:rsidR="00954FCA" w:rsidRPr="0078684C">
        <w:rPr>
          <w:rFonts w:ascii="Arial" w:hAnsi="Arial" w:cs="Arial"/>
          <w:sz w:val="18"/>
          <w:szCs w:val="18"/>
          <w:lang w:eastAsia="ar-SA"/>
        </w:rPr>
        <w:t xml:space="preserve"> </w:t>
      </w:r>
      <w:r w:rsidRPr="0078684C">
        <w:rPr>
          <w:rFonts w:ascii="Arial" w:hAnsi="Arial" w:cs="Arial"/>
          <w:sz w:val="18"/>
          <w:szCs w:val="18"/>
          <w:lang w:eastAsia="ar-SA"/>
        </w:rPr>
        <w:t>consapevole della responsabilità penale cui può andare incontro in caso di affermazioni mendaci e delle relative sanzioni penali di cui all’art. 76 del DPR</w:t>
      </w:r>
      <w:r w:rsidR="00B10DF4" w:rsidRPr="0078684C">
        <w:rPr>
          <w:rFonts w:ascii="Arial" w:hAnsi="Arial" w:cs="Arial"/>
          <w:sz w:val="18"/>
          <w:szCs w:val="18"/>
          <w:lang w:eastAsia="ar-SA"/>
        </w:rPr>
        <w:t xml:space="preserve"> n.</w:t>
      </w:r>
      <w:r w:rsidRPr="0078684C">
        <w:rPr>
          <w:rFonts w:ascii="Arial" w:hAnsi="Arial" w:cs="Arial"/>
          <w:sz w:val="18"/>
          <w:szCs w:val="18"/>
          <w:lang w:eastAsia="ar-SA"/>
        </w:rPr>
        <w:t xml:space="preserve"> 445/2000, nonché delle conseguenze amministrative di esclusione dalle gare di cui al </w:t>
      </w:r>
      <w:proofErr w:type="spellStart"/>
      <w:r w:rsidR="00817932" w:rsidRPr="0078684C">
        <w:rPr>
          <w:rFonts w:ascii="Arial" w:hAnsi="Arial" w:cs="Arial"/>
          <w:sz w:val="18"/>
          <w:szCs w:val="18"/>
        </w:rPr>
        <w:t>D.Lgs.</w:t>
      </w:r>
      <w:proofErr w:type="spellEnd"/>
      <w:r w:rsidR="00817932" w:rsidRPr="0078684C">
        <w:rPr>
          <w:rFonts w:ascii="Arial" w:hAnsi="Arial" w:cs="Arial"/>
          <w:sz w:val="18"/>
          <w:szCs w:val="18"/>
        </w:rPr>
        <w:t xml:space="preserve"> n. 50/2016 </w:t>
      </w:r>
      <w:r w:rsidR="00453CB5" w:rsidRPr="0078684C">
        <w:rPr>
          <w:rFonts w:ascii="Arial" w:hAnsi="Arial" w:cs="Arial"/>
          <w:sz w:val="18"/>
          <w:szCs w:val="18"/>
        </w:rPr>
        <w:t xml:space="preserve">e </w:t>
      </w:r>
      <w:r w:rsidRPr="0078684C">
        <w:rPr>
          <w:rFonts w:ascii="Arial" w:hAnsi="Arial" w:cs="Arial"/>
          <w:sz w:val="18"/>
          <w:szCs w:val="18"/>
          <w:lang w:eastAsia="ar-SA"/>
        </w:rPr>
        <w:t>della normativa vigente in materia, con la presente</w:t>
      </w:r>
    </w:p>
    <w:p w14:paraId="38F1B3E7" w14:textId="77777777" w:rsidR="000A6FBB" w:rsidRPr="0078684C" w:rsidRDefault="000A6FBB" w:rsidP="00797CD3">
      <w:pPr>
        <w:pStyle w:val="sche3"/>
        <w:spacing w:line="360" w:lineRule="auto"/>
        <w:rPr>
          <w:b/>
          <w:bCs/>
          <w:sz w:val="18"/>
          <w:szCs w:val="18"/>
          <w:lang w:val="it-IT"/>
        </w:rPr>
      </w:pPr>
    </w:p>
    <w:p w14:paraId="2B8F679B" w14:textId="77777777" w:rsidR="000A6FBB" w:rsidRPr="0078684C" w:rsidRDefault="000A6FBB" w:rsidP="005A67F7">
      <w:pPr>
        <w:pStyle w:val="sche3"/>
        <w:spacing w:line="360" w:lineRule="auto"/>
        <w:jc w:val="center"/>
        <w:rPr>
          <w:b/>
          <w:bCs/>
          <w:sz w:val="18"/>
          <w:szCs w:val="18"/>
          <w:lang w:val="it-IT"/>
        </w:rPr>
      </w:pPr>
      <w:r w:rsidRPr="0078684C">
        <w:rPr>
          <w:b/>
          <w:bCs/>
          <w:sz w:val="18"/>
          <w:szCs w:val="18"/>
          <w:lang w:val="it-IT"/>
        </w:rPr>
        <w:t>DICHIARA</w:t>
      </w:r>
    </w:p>
    <w:p w14:paraId="3786721C" w14:textId="77777777" w:rsidR="000A6FBB" w:rsidRPr="0078684C" w:rsidRDefault="000A6FBB" w:rsidP="00797CD3">
      <w:pPr>
        <w:pStyle w:val="sche3"/>
        <w:spacing w:line="360" w:lineRule="auto"/>
        <w:rPr>
          <w:b/>
          <w:bCs/>
          <w:sz w:val="18"/>
          <w:szCs w:val="18"/>
          <w:lang w:val="it-IT"/>
        </w:rPr>
      </w:pPr>
    </w:p>
    <w:p w14:paraId="3BD47CFB" w14:textId="77777777" w:rsidR="00817932" w:rsidRPr="0078684C" w:rsidRDefault="00817932" w:rsidP="00797CD3">
      <w:pPr>
        <w:spacing w:line="360" w:lineRule="auto"/>
        <w:jc w:val="both"/>
        <w:rPr>
          <w:sz w:val="18"/>
          <w:szCs w:val="18"/>
          <w:lang w:val="it-IT"/>
        </w:rPr>
      </w:pPr>
      <w:r w:rsidRPr="0078684C">
        <w:rPr>
          <w:sz w:val="18"/>
          <w:szCs w:val="18"/>
          <w:lang w:val="it-IT"/>
        </w:rPr>
        <w:t xml:space="preserve">che l’indirizzo di posta elettronica certificata a cui ricevere le comunicazioni relative alla gara e in particolare quelle di cui all’art. 76 comma 6 </w:t>
      </w:r>
      <w:proofErr w:type="spellStart"/>
      <w:r w:rsidRPr="0078684C">
        <w:rPr>
          <w:sz w:val="18"/>
          <w:szCs w:val="18"/>
          <w:lang w:val="it-IT"/>
        </w:rPr>
        <w:t>D.Lgs.</w:t>
      </w:r>
      <w:proofErr w:type="spellEnd"/>
      <w:r w:rsidRPr="0078684C">
        <w:rPr>
          <w:sz w:val="18"/>
          <w:szCs w:val="18"/>
          <w:lang w:val="it-IT"/>
        </w:rPr>
        <w:t xml:space="preserve"> 50/2016, ovvero altro strumento analogo nel caso di operatore economico stabilito in un altro Stato membro, è</w:t>
      </w:r>
      <w:r w:rsidR="002C4C2F" w:rsidRPr="0078684C">
        <w:rPr>
          <w:sz w:val="18"/>
          <w:szCs w:val="18"/>
          <w:lang w:val="it-IT"/>
        </w:rPr>
        <w:t xml:space="preserve"> </w:t>
      </w:r>
    </w:p>
    <w:p w14:paraId="61CB76BC" w14:textId="77777777" w:rsidR="00817932" w:rsidRPr="0078684C" w:rsidRDefault="00817932" w:rsidP="00797CD3">
      <w:pPr>
        <w:spacing w:line="360" w:lineRule="auto"/>
        <w:jc w:val="both"/>
        <w:rPr>
          <w:sz w:val="18"/>
          <w:szCs w:val="18"/>
          <w:lang w:val="it-IT"/>
        </w:rPr>
      </w:pPr>
    </w:p>
    <w:tbl>
      <w:tblPr>
        <w:tblW w:w="0" w:type="auto"/>
        <w:tblInd w:w="108" w:type="dxa"/>
        <w:tblLayout w:type="fixed"/>
        <w:tblLook w:val="0000" w:firstRow="0" w:lastRow="0" w:firstColumn="0" w:lastColumn="0" w:noHBand="0" w:noVBand="0"/>
      </w:tblPr>
      <w:tblGrid>
        <w:gridCol w:w="9680"/>
      </w:tblGrid>
      <w:tr w:rsidR="000A6FBB" w:rsidRPr="00ED782D" w14:paraId="0DE7B816" w14:textId="77777777">
        <w:tc>
          <w:tcPr>
            <w:tcW w:w="9680" w:type="dxa"/>
            <w:tcBorders>
              <w:top w:val="single" w:sz="4" w:space="0" w:color="000000"/>
              <w:left w:val="single" w:sz="4" w:space="0" w:color="000000"/>
              <w:bottom w:val="single" w:sz="4" w:space="0" w:color="000000"/>
              <w:right w:val="single" w:sz="4" w:space="0" w:color="000000"/>
            </w:tcBorders>
          </w:tcPr>
          <w:p w14:paraId="5596E40F" w14:textId="77777777" w:rsidR="000A6FBB" w:rsidRPr="0078684C" w:rsidRDefault="000A6FBB" w:rsidP="00797CD3">
            <w:pPr>
              <w:spacing w:line="360" w:lineRule="auto"/>
              <w:jc w:val="both"/>
              <w:rPr>
                <w:lang w:val="it-IT"/>
              </w:rPr>
            </w:pPr>
          </w:p>
          <w:p w14:paraId="18B80485" w14:textId="15C7878C" w:rsidR="00CB4427" w:rsidRPr="0078684C" w:rsidRDefault="00CB4427" w:rsidP="00797CD3">
            <w:pPr>
              <w:spacing w:line="360" w:lineRule="auto"/>
              <w:jc w:val="both"/>
              <w:rPr>
                <w:b/>
                <w:sz w:val="18"/>
                <w:szCs w:val="18"/>
                <w:lang w:val="it-IT"/>
              </w:rPr>
            </w:pPr>
            <w:r w:rsidRPr="0078684C">
              <w:rPr>
                <w:lang w:val="it-IT"/>
              </w:rPr>
              <w:t>PEC o altro strument</w:t>
            </w:r>
            <w:r w:rsidR="00BF5979">
              <w:rPr>
                <w:lang w:val="it-IT"/>
              </w:rPr>
              <w:t>o</w:t>
            </w:r>
            <w:r w:rsidRPr="0078684C">
              <w:rPr>
                <w:lang w:val="it-IT"/>
              </w:rPr>
              <w:t xml:space="preserve"> analogo: </w:t>
            </w:r>
            <w:r w:rsidRPr="0078684C">
              <w:rPr>
                <w:b/>
                <w:sz w:val="18"/>
                <w:szCs w:val="18"/>
                <w:lang w:val="it-IT"/>
              </w:rPr>
              <w:fldChar w:fldCharType="begin">
                <w:ffData>
                  <w:name w:val="Testo89"/>
                  <w:enabled/>
                  <w:calcOnExit w:val="0"/>
                  <w:textInput/>
                </w:ffData>
              </w:fldChar>
            </w:r>
            <w:r w:rsidRPr="0078684C">
              <w:rPr>
                <w:b/>
                <w:sz w:val="18"/>
                <w:szCs w:val="18"/>
                <w:lang w:val="it-IT"/>
              </w:rPr>
              <w:instrText xml:space="preserve"> FORMTEXT </w:instrText>
            </w:r>
            <w:r w:rsidRPr="0078684C">
              <w:rPr>
                <w:b/>
                <w:sz w:val="18"/>
                <w:szCs w:val="18"/>
                <w:lang w:val="it-IT"/>
              </w:rPr>
            </w:r>
            <w:r w:rsidRPr="0078684C">
              <w:rPr>
                <w:b/>
                <w:sz w:val="18"/>
                <w:szCs w:val="18"/>
                <w:lang w:val="it-IT"/>
              </w:rPr>
              <w:fldChar w:fldCharType="separate"/>
            </w:r>
            <w:r w:rsidRPr="0078684C">
              <w:rPr>
                <w:b/>
                <w:noProof/>
                <w:sz w:val="18"/>
                <w:szCs w:val="18"/>
                <w:lang w:val="it-IT"/>
              </w:rPr>
              <w:t> </w:t>
            </w:r>
            <w:r w:rsidRPr="0078684C">
              <w:rPr>
                <w:b/>
                <w:noProof/>
                <w:sz w:val="18"/>
                <w:szCs w:val="18"/>
                <w:lang w:val="it-IT"/>
              </w:rPr>
              <w:t> </w:t>
            </w:r>
            <w:r w:rsidRPr="0078684C">
              <w:rPr>
                <w:b/>
                <w:noProof/>
                <w:sz w:val="18"/>
                <w:szCs w:val="18"/>
                <w:lang w:val="it-IT"/>
              </w:rPr>
              <w:t> </w:t>
            </w:r>
            <w:r w:rsidRPr="0078684C">
              <w:rPr>
                <w:b/>
                <w:noProof/>
                <w:sz w:val="18"/>
                <w:szCs w:val="18"/>
                <w:lang w:val="it-IT"/>
              </w:rPr>
              <w:t> </w:t>
            </w:r>
            <w:r w:rsidRPr="0078684C">
              <w:rPr>
                <w:b/>
                <w:noProof/>
                <w:sz w:val="18"/>
                <w:szCs w:val="18"/>
                <w:lang w:val="it-IT"/>
              </w:rPr>
              <w:t> </w:t>
            </w:r>
            <w:r w:rsidRPr="0078684C">
              <w:rPr>
                <w:b/>
                <w:sz w:val="18"/>
                <w:szCs w:val="18"/>
                <w:lang w:val="it-IT"/>
              </w:rPr>
              <w:fldChar w:fldCharType="end"/>
            </w:r>
          </w:p>
          <w:p w14:paraId="66921976" w14:textId="77777777" w:rsidR="00CB4427" w:rsidRPr="0078684C" w:rsidRDefault="00CB4427" w:rsidP="00797CD3">
            <w:pPr>
              <w:spacing w:line="360" w:lineRule="auto"/>
              <w:jc w:val="both"/>
              <w:rPr>
                <w:lang w:val="it-IT"/>
              </w:rPr>
            </w:pPr>
          </w:p>
        </w:tc>
      </w:tr>
    </w:tbl>
    <w:p w14:paraId="0D8DCCE8" w14:textId="77777777" w:rsidR="000A6FBB" w:rsidRPr="0078684C" w:rsidRDefault="000A6FBB" w:rsidP="00797CD3">
      <w:pPr>
        <w:pStyle w:val="sche22"/>
        <w:spacing w:line="360" w:lineRule="auto"/>
        <w:jc w:val="both"/>
        <w:rPr>
          <w:rFonts w:ascii="Arial" w:hAnsi="Arial" w:cs="Arial"/>
          <w:b/>
          <w:bCs/>
          <w:lang w:val="it-IT"/>
        </w:rPr>
      </w:pPr>
    </w:p>
    <w:p w14:paraId="13FA9A81" w14:textId="77777777" w:rsidR="001A0A38" w:rsidRPr="000158A1" w:rsidRDefault="00746FE4" w:rsidP="001A0A38">
      <w:pPr>
        <w:pStyle w:val="sche3"/>
        <w:tabs>
          <w:tab w:val="left" w:pos="1701"/>
        </w:tabs>
        <w:spacing w:line="480" w:lineRule="auto"/>
        <w:rPr>
          <w:b/>
          <w:bCs/>
          <w:sz w:val="18"/>
          <w:szCs w:val="18"/>
          <w:lang w:val="it-IT"/>
        </w:rPr>
      </w:pPr>
      <w:r w:rsidRPr="000158A1">
        <w:rPr>
          <w:b/>
          <w:bCs/>
          <w:sz w:val="18"/>
          <w:szCs w:val="18"/>
          <w:lang w:val="it-IT"/>
        </w:rPr>
        <w:t>e di essere in possesso dei poteri necessari per impegnare la suddetta impresa e sottoscrivere il presente documento e/o eventuali ulteriori documenti corre</w:t>
      </w:r>
      <w:r w:rsidR="001A0A38" w:rsidRPr="000158A1">
        <w:rPr>
          <w:b/>
          <w:bCs/>
          <w:sz w:val="18"/>
          <w:szCs w:val="18"/>
          <w:lang w:val="it-IT"/>
        </w:rPr>
        <w:t>lati alla procedura in oggetto e</w:t>
      </w:r>
    </w:p>
    <w:p w14:paraId="1005FF83" w14:textId="77777777" w:rsidR="00746FE4" w:rsidRPr="000158A1" w:rsidRDefault="001A0A38" w:rsidP="001A0A38">
      <w:pPr>
        <w:tabs>
          <w:tab w:val="left" w:pos="540"/>
        </w:tabs>
        <w:suppressAutoHyphens w:val="0"/>
        <w:autoSpaceDE w:val="0"/>
        <w:autoSpaceDN w:val="0"/>
        <w:adjustRightInd w:val="0"/>
        <w:spacing w:line="480" w:lineRule="auto"/>
        <w:jc w:val="both"/>
        <w:rPr>
          <w:noProof/>
          <w:sz w:val="18"/>
          <w:szCs w:val="18"/>
          <w:lang w:val="it-IT" w:eastAsia="en-US"/>
        </w:rPr>
      </w:pPr>
      <w:r w:rsidRPr="000158A1">
        <w:rPr>
          <w:noProof/>
          <w:sz w:val="18"/>
          <w:szCs w:val="18"/>
          <w:lang w:val="it-IT" w:eastAsia="en-US"/>
        </w:rPr>
        <w:t xml:space="preserve">che la suddetta impresa è </w:t>
      </w:r>
    </w:p>
    <w:p w14:paraId="5128045A" w14:textId="77777777" w:rsidR="00F245CE" w:rsidRPr="000158A1" w:rsidRDefault="00F245CE" w:rsidP="00797CD3">
      <w:pPr>
        <w:pStyle w:val="sche3"/>
        <w:tabs>
          <w:tab w:val="left" w:pos="1079"/>
        </w:tabs>
        <w:spacing w:line="360" w:lineRule="auto"/>
        <w:ind w:left="284" w:hanging="284"/>
        <w:rPr>
          <w:b/>
          <w:bCs/>
          <w:i/>
          <w:sz w:val="18"/>
          <w:szCs w:val="18"/>
          <w:lang w:val="it-IT"/>
        </w:rPr>
      </w:pPr>
      <w:r w:rsidRPr="000158A1">
        <w:rPr>
          <w:sz w:val="18"/>
          <w:szCs w:val="18"/>
          <w:lang w:val="it-IT"/>
        </w:rPr>
        <w:fldChar w:fldCharType="begin">
          <w:ffData>
            <w:name w:val="Controllo1"/>
            <w:enabled/>
            <w:calcOnExit w:val="0"/>
            <w:checkBox>
              <w:sizeAuto/>
              <w:default w:val="0"/>
              <w:checked w:val="0"/>
            </w:checkBox>
          </w:ffData>
        </w:fldChar>
      </w:r>
      <w:r w:rsidRPr="000158A1">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0158A1">
        <w:rPr>
          <w:sz w:val="18"/>
          <w:szCs w:val="18"/>
          <w:lang w:val="it-IT"/>
        </w:rPr>
        <w:fldChar w:fldCharType="end"/>
      </w:r>
      <w:r w:rsidRPr="000158A1">
        <w:rPr>
          <w:sz w:val="18"/>
          <w:szCs w:val="18"/>
          <w:lang w:val="it-IT"/>
        </w:rPr>
        <w:tab/>
      </w:r>
      <w:r w:rsidRPr="000158A1">
        <w:rPr>
          <w:b/>
          <w:bCs/>
          <w:sz w:val="18"/>
          <w:szCs w:val="18"/>
          <w:lang w:val="it-IT"/>
        </w:rPr>
        <w:t xml:space="preserve">un operatore economico </w:t>
      </w:r>
      <w:r w:rsidRPr="000158A1">
        <w:rPr>
          <w:bCs/>
          <w:sz w:val="18"/>
          <w:szCs w:val="18"/>
          <w:lang w:val="it-IT"/>
        </w:rPr>
        <w:t xml:space="preserve">ai sensi dell’art. </w:t>
      </w:r>
      <w:r w:rsidR="00031EAE" w:rsidRPr="000158A1">
        <w:rPr>
          <w:bCs/>
          <w:sz w:val="18"/>
          <w:szCs w:val="18"/>
          <w:lang w:val="it-IT"/>
        </w:rPr>
        <w:t xml:space="preserve">45, comma 2, lettera a) del </w:t>
      </w:r>
      <w:proofErr w:type="spellStart"/>
      <w:r w:rsidR="00031EAE" w:rsidRPr="000158A1">
        <w:rPr>
          <w:bCs/>
          <w:sz w:val="18"/>
          <w:szCs w:val="18"/>
          <w:lang w:val="it-IT"/>
        </w:rPr>
        <w:t>D.Lgs.</w:t>
      </w:r>
      <w:proofErr w:type="spellEnd"/>
      <w:r w:rsidR="00031EAE" w:rsidRPr="000158A1">
        <w:rPr>
          <w:bCs/>
          <w:sz w:val="18"/>
          <w:szCs w:val="18"/>
          <w:lang w:val="it-IT"/>
        </w:rPr>
        <w:t xml:space="preserve"> n. 50/2016 </w:t>
      </w:r>
      <w:r w:rsidR="004371E4" w:rsidRPr="000158A1">
        <w:rPr>
          <w:sz w:val="18"/>
          <w:szCs w:val="18"/>
          <w:lang w:val="it-IT"/>
        </w:rPr>
        <w:t>–</w:t>
      </w:r>
      <w:r w:rsidRPr="000158A1">
        <w:rPr>
          <w:bCs/>
          <w:sz w:val="18"/>
          <w:szCs w:val="18"/>
          <w:lang w:val="it-IT"/>
        </w:rPr>
        <w:t xml:space="preserve"> </w:t>
      </w:r>
      <w:r w:rsidRPr="000158A1">
        <w:rPr>
          <w:bCs/>
          <w:i/>
          <w:sz w:val="18"/>
          <w:szCs w:val="18"/>
          <w:lang w:val="it-IT"/>
        </w:rPr>
        <w:t>imprenditori individuali, anche artigiani, società commerciali, società cooperative;</w:t>
      </w:r>
    </w:p>
    <w:bookmarkStart w:id="7" w:name="Controllo2"/>
    <w:bookmarkStart w:id="8" w:name="Controllo132"/>
    <w:p w14:paraId="073BE0A4" w14:textId="77777777" w:rsidR="00F245CE" w:rsidRPr="000158A1" w:rsidRDefault="00F245CE" w:rsidP="00797CD3">
      <w:pPr>
        <w:tabs>
          <w:tab w:val="left" w:pos="1072"/>
        </w:tabs>
        <w:autoSpaceDE w:val="0"/>
        <w:spacing w:line="360" w:lineRule="auto"/>
        <w:ind w:left="284" w:hanging="284"/>
        <w:jc w:val="both"/>
        <w:rPr>
          <w:sz w:val="18"/>
          <w:szCs w:val="18"/>
          <w:lang w:val="it-IT"/>
        </w:rPr>
      </w:pPr>
      <w:r w:rsidRPr="000158A1">
        <w:rPr>
          <w:sz w:val="18"/>
          <w:szCs w:val="18"/>
          <w:lang w:val="it-IT"/>
        </w:rPr>
        <w:fldChar w:fldCharType="begin">
          <w:ffData>
            <w:name w:val="Controllo2"/>
            <w:enabled/>
            <w:calcOnExit w:val="0"/>
            <w:checkBox>
              <w:sizeAuto/>
              <w:default w:val="0"/>
              <w:checked w:val="0"/>
            </w:checkBox>
          </w:ffData>
        </w:fldChar>
      </w:r>
      <w:r w:rsidRPr="000158A1">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0158A1">
        <w:rPr>
          <w:sz w:val="18"/>
          <w:szCs w:val="18"/>
          <w:lang w:val="it-IT"/>
        </w:rPr>
        <w:fldChar w:fldCharType="end"/>
      </w:r>
      <w:bookmarkEnd w:id="7"/>
      <w:r w:rsidRPr="000158A1">
        <w:rPr>
          <w:sz w:val="18"/>
          <w:szCs w:val="18"/>
          <w:lang w:val="it-IT"/>
        </w:rPr>
        <w:tab/>
      </w:r>
      <w:r w:rsidRPr="000158A1">
        <w:rPr>
          <w:b/>
          <w:bCs/>
          <w:sz w:val="18"/>
          <w:szCs w:val="18"/>
          <w:lang w:val="it-IT"/>
        </w:rPr>
        <w:t xml:space="preserve">un consorzio </w:t>
      </w:r>
      <w:r w:rsidR="004371E4" w:rsidRPr="000158A1">
        <w:rPr>
          <w:sz w:val="18"/>
          <w:szCs w:val="18"/>
          <w:lang w:val="it-IT"/>
        </w:rPr>
        <w:t>di cui all'art.</w:t>
      </w:r>
      <w:r w:rsidRPr="000158A1">
        <w:rPr>
          <w:sz w:val="18"/>
          <w:szCs w:val="18"/>
          <w:lang w:val="it-IT"/>
        </w:rPr>
        <w:t xml:space="preserve"> </w:t>
      </w:r>
      <w:r w:rsidR="004371E4" w:rsidRPr="000158A1">
        <w:rPr>
          <w:bCs/>
          <w:sz w:val="18"/>
          <w:szCs w:val="18"/>
          <w:lang w:val="it-IT"/>
        </w:rPr>
        <w:t xml:space="preserve">45, comma, 2 lettera b) del </w:t>
      </w:r>
      <w:proofErr w:type="spellStart"/>
      <w:r w:rsidR="004371E4" w:rsidRPr="000158A1">
        <w:rPr>
          <w:bCs/>
          <w:sz w:val="18"/>
          <w:szCs w:val="18"/>
          <w:lang w:val="it-IT"/>
        </w:rPr>
        <w:t>D.Lgs.</w:t>
      </w:r>
      <w:proofErr w:type="spellEnd"/>
      <w:r w:rsidR="004371E4" w:rsidRPr="000158A1">
        <w:rPr>
          <w:bCs/>
          <w:sz w:val="18"/>
          <w:szCs w:val="18"/>
          <w:lang w:val="it-IT"/>
        </w:rPr>
        <w:t xml:space="preserve"> n. 50/2016 </w:t>
      </w:r>
      <w:r w:rsidR="004371E4" w:rsidRPr="000158A1">
        <w:rPr>
          <w:sz w:val="18"/>
          <w:szCs w:val="18"/>
          <w:lang w:val="it-IT"/>
        </w:rPr>
        <w:t xml:space="preserve">– </w:t>
      </w:r>
      <w:r w:rsidRPr="000158A1">
        <w:rPr>
          <w:sz w:val="18"/>
          <w:szCs w:val="18"/>
          <w:lang w:val="it-IT"/>
        </w:rPr>
        <w:t>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9" w:name="Controllo3"/>
    <w:p w14:paraId="1F25B54B" w14:textId="77777777" w:rsidR="00F245CE" w:rsidRPr="000158A1" w:rsidRDefault="00F245CE" w:rsidP="00797CD3">
      <w:pPr>
        <w:tabs>
          <w:tab w:val="left" w:pos="1072"/>
        </w:tabs>
        <w:autoSpaceDE w:val="0"/>
        <w:spacing w:line="360" w:lineRule="auto"/>
        <w:ind w:left="284" w:hanging="284"/>
        <w:jc w:val="both"/>
        <w:rPr>
          <w:sz w:val="18"/>
          <w:szCs w:val="18"/>
          <w:lang w:val="it-IT"/>
        </w:rPr>
      </w:pPr>
      <w:r w:rsidRPr="000158A1">
        <w:rPr>
          <w:sz w:val="18"/>
          <w:szCs w:val="18"/>
          <w:lang w:val="it-IT"/>
        </w:rPr>
        <w:fldChar w:fldCharType="begin">
          <w:ffData>
            <w:name w:val="Controllo3"/>
            <w:enabled/>
            <w:calcOnExit w:val="0"/>
            <w:checkBox>
              <w:sizeAuto/>
              <w:default w:val="0"/>
              <w:checked w:val="0"/>
            </w:checkBox>
          </w:ffData>
        </w:fldChar>
      </w:r>
      <w:r w:rsidRPr="000158A1">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0158A1">
        <w:rPr>
          <w:sz w:val="18"/>
          <w:szCs w:val="18"/>
          <w:lang w:val="it-IT"/>
        </w:rPr>
        <w:fldChar w:fldCharType="end"/>
      </w:r>
      <w:bookmarkEnd w:id="9"/>
      <w:r w:rsidRPr="000158A1">
        <w:rPr>
          <w:sz w:val="18"/>
          <w:szCs w:val="18"/>
          <w:lang w:val="it-IT"/>
        </w:rPr>
        <w:tab/>
      </w:r>
      <w:r w:rsidRPr="000158A1">
        <w:rPr>
          <w:b/>
          <w:bCs/>
          <w:sz w:val="18"/>
          <w:szCs w:val="18"/>
          <w:lang w:val="it-IT"/>
        </w:rPr>
        <w:t>un consorzio</w:t>
      </w:r>
      <w:r w:rsidR="004371E4" w:rsidRPr="000158A1">
        <w:rPr>
          <w:sz w:val="18"/>
          <w:szCs w:val="18"/>
          <w:lang w:val="it-IT"/>
        </w:rPr>
        <w:t xml:space="preserve"> di cui all'art.</w:t>
      </w:r>
      <w:r w:rsidRPr="000158A1">
        <w:rPr>
          <w:sz w:val="18"/>
          <w:szCs w:val="18"/>
          <w:lang w:val="it-IT"/>
        </w:rPr>
        <w:t xml:space="preserve"> </w:t>
      </w:r>
      <w:r w:rsidR="004371E4" w:rsidRPr="000158A1">
        <w:rPr>
          <w:bCs/>
          <w:sz w:val="18"/>
          <w:szCs w:val="18"/>
          <w:lang w:val="it-IT"/>
        </w:rPr>
        <w:t xml:space="preserve">45, comma 2, lettera c) del </w:t>
      </w:r>
      <w:proofErr w:type="spellStart"/>
      <w:r w:rsidR="004371E4" w:rsidRPr="000158A1">
        <w:rPr>
          <w:bCs/>
          <w:sz w:val="18"/>
          <w:szCs w:val="18"/>
          <w:lang w:val="it-IT"/>
        </w:rPr>
        <w:t>D.Lgs.</w:t>
      </w:r>
      <w:proofErr w:type="spellEnd"/>
      <w:r w:rsidR="004371E4" w:rsidRPr="000158A1">
        <w:rPr>
          <w:bCs/>
          <w:sz w:val="18"/>
          <w:szCs w:val="18"/>
          <w:lang w:val="it-IT"/>
        </w:rPr>
        <w:t xml:space="preserve"> n. 50/2016 </w:t>
      </w:r>
      <w:r w:rsidRPr="000158A1">
        <w:rPr>
          <w:sz w:val="18"/>
          <w:szCs w:val="18"/>
          <w:lang w:val="it-IT"/>
        </w:rPr>
        <w:t>– consorzi stabili, costituiti anche in forma di società consortili ai sensi dell’art. 2615-ter del codice civile, tra imprenditori individuali, anche artigiani, società commerciali, società cooperative di produzione e lavoro;</w:t>
      </w:r>
    </w:p>
    <w:p w14:paraId="04A8BD31" w14:textId="77777777" w:rsidR="00F245CE" w:rsidRPr="000158A1" w:rsidRDefault="00F245CE" w:rsidP="00797CD3">
      <w:pPr>
        <w:pStyle w:val="sche3"/>
        <w:spacing w:line="360" w:lineRule="auto"/>
        <w:ind w:left="284" w:hanging="284"/>
        <w:rPr>
          <w:sz w:val="18"/>
          <w:szCs w:val="18"/>
          <w:lang w:val="it-IT"/>
        </w:rPr>
      </w:pPr>
      <w:r w:rsidRPr="000158A1">
        <w:rPr>
          <w:sz w:val="18"/>
          <w:szCs w:val="18"/>
          <w:lang w:val="it-IT"/>
        </w:rPr>
        <w:fldChar w:fldCharType="begin">
          <w:ffData>
            <w:name w:val="Controllo132"/>
            <w:enabled/>
            <w:calcOnExit w:val="0"/>
            <w:checkBox>
              <w:sizeAuto/>
              <w:default w:val="0"/>
            </w:checkBox>
          </w:ffData>
        </w:fldChar>
      </w:r>
      <w:r w:rsidRPr="000158A1">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0158A1">
        <w:rPr>
          <w:sz w:val="18"/>
          <w:szCs w:val="18"/>
          <w:lang w:val="it-IT"/>
        </w:rPr>
        <w:fldChar w:fldCharType="end"/>
      </w:r>
      <w:bookmarkEnd w:id="8"/>
      <w:r w:rsidRPr="000158A1">
        <w:rPr>
          <w:sz w:val="18"/>
          <w:szCs w:val="18"/>
          <w:lang w:val="it-IT"/>
        </w:rPr>
        <w:tab/>
      </w:r>
      <w:r w:rsidRPr="000158A1">
        <w:rPr>
          <w:b/>
          <w:bCs/>
          <w:sz w:val="18"/>
          <w:szCs w:val="18"/>
          <w:lang w:val="it-IT"/>
        </w:rPr>
        <w:t>un operatore economico</w:t>
      </w:r>
      <w:r w:rsidR="004371E4" w:rsidRPr="000158A1">
        <w:rPr>
          <w:sz w:val="18"/>
          <w:szCs w:val="18"/>
          <w:lang w:val="it-IT"/>
        </w:rPr>
        <w:t xml:space="preserve"> ai sensi dell’</w:t>
      </w:r>
      <w:r w:rsidRPr="000158A1">
        <w:rPr>
          <w:sz w:val="18"/>
          <w:szCs w:val="18"/>
          <w:lang w:val="it-IT"/>
        </w:rPr>
        <w:t xml:space="preserve">art. </w:t>
      </w:r>
      <w:r w:rsidR="004371E4" w:rsidRPr="000158A1">
        <w:rPr>
          <w:sz w:val="18"/>
          <w:szCs w:val="18"/>
          <w:lang w:val="it-IT"/>
        </w:rPr>
        <w:t xml:space="preserve">art. </w:t>
      </w:r>
      <w:r w:rsidR="004371E4" w:rsidRPr="000158A1">
        <w:rPr>
          <w:bCs/>
          <w:sz w:val="18"/>
          <w:szCs w:val="18"/>
          <w:lang w:val="it-IT"/>
        </w:rPr>
        <w:t xml:space="preserve">45, comma 1 del </w:t>
      </w:r>
      <w:proofErr w:type="spellStart"/>
      <w:r w:rsidR="004371E4" w:rsidRPr="000158A1">
        <w:rPr>
          <w:bCs/>
          <w:sz w:val="18"/>
          <w:szCs w:val="18"/>
          <w:lang w:val="it-IT"/>
        </w:rPr>
        <w:t>D.Lgs.</w:t>
      </w:r>
      <w:proofErr w:type="spellEnd"/>
      <w:r w:rsidR="004371E4" w:rsidRPr="000158A1">
        <w:rPr>
          <w:bCs/>
          <w:sz w:val="18"/>
          <w:szCs w:val="18"/>
          <w:lang w:val="it-IT"/>
        </w:rPr>
        <w:t xml:space="preserve"> n. 50/2016 </w:t>
      </w:r>
      <w:r w:rsidRPr="000158A1">
        <w:rPr>
          <w:sz w:val="18"/>
          <w:szCs w:val="18"/>
          <w:lang w:val="it-IT"/>
        </w:rPr>
        <w:t>– operatori economici stabiliti in altri Stati membri, costituiti conformemente alla legislazione vigente nei rispettivi Paesi.</w:t>
      </w:r>
    </w:p>
    <w:p w14:paraId="586EA417" w14:textId="77777777" w:rsidR="00366BCB" w:rsidRPr="000158A1" w:rsidRDefault="00366BCB" w:rsidP="00797CD3">
      <w:pPr>
        <w:spacing w:line="360" w:lineRule="auto"/>
        <w:jc w:val="both"/>
        <w:rPr>
          <w:sz w:val="18"/>
          <w:szCs w:val="18"/>
          <w:lang w:val="it-IT"/>
        </w:rPr>
      </w:pPr>
    </w:p>
    <w:p w14:paraId="2799F567" w14:textId="77777777" w:rsidR="00B572A7" w:rsidRPr="000158A1" w:rsidRDefault="00B572A7" w:rsidP="00797CD3">
      <w:pPr>
        <w:pStyle w:val="NormaleWeb"/>
        <w:spacing w:before="0" w:beforeAutospacing="0" w:after="0" w:line="360" w:lineRule="auto"/>
        <w:jc w:val="both"/>
        <w:rPr>
          <w:rFonts w:ascii="Arial" w:hAnsi="Arial" w:cs="Arial"/>
          <w:iCs/>
          <w:sz w:val="18"/>
          <w:szCs w:val="18"/>
        </w:rPr>
      </w:pPr>
    </w:p>
    <w:p w14:paraId="58682B3C" w14:textId="77777777" w:rsidR="000A6FBB" w:rsidRPr="000C17B6" w:rsidRDefault="000A6FBB" w:rsidP="00797CD3">
      <w:pPr>
        <w:pStyle w:val="NormaleWeb"/>
        <w:spacing w:before="0" w:beforeAutospacing="0" w:after="0" w:line="360" w:lineRule="auto"/>
        <w:jc w:val="both"/>
        <w:rPr>
          <w:rFonts w:ascii="Arial" w:hAnsi="Arial" w:cs="Arial"/>
          <w:iCs/>
          <w:sz w:val="18"/>
          <w:szCs w:val="18"/>
        </w:rPr>
      </w:pPr>
      <w:r w:rsidRPr="000158A1">
        <w:rPr>
          <w:rFonts w:ascii="Arial" w:hAnsi="Arial" w:cs="Arial"/>
          <w:iCs/>
          <w:sz w:val="18"/>
          <w:szCs w:val="18"/>
        </w:rPr>
        <w:t>Nel caso</w:t>
      </w:r>
      <w:r w:rsidR="00EC6748" w:rsidRPr="000158A1">
        <w:rPr>
          <w:rFonts w:ascii="Arial" w:hAnsi="Arial" w:cs="Arial"/>
          <w:iCs/>
          <w:sz w:val="18"/>
          <w:szCs w:val="18"/>
        </w:rPr>
        <w:t xml:space="preserve"> dei</w:t>
      </w:r>
      <w:r w:rsidRPr="000158A1">
        <w:rPr>
          <w:rFonts w:ascii="Arial" w:hAnsi="Arial" w:cs="Arial"/>
          <w:iCs/>
          <w:sz w:val="18"/>
          <w:szCs w:val="18"/>
        </w:rPr>
        <w:t xml:space="preserve"> </w:t>
      </w:r>
      <w:r w:rsidR="00EC6748" w:rsidRPr="000158A1">
        <w:rPr>
          <w:rFonts w:ascii="Arial" w:hAnsi="Arial" w:cs="Arial"/>
          <w:iCs/>
          <w:sz w:val="18"/>
          <w:szCs w:val="18"/>
        </w:rPr>
        <w:t xml:space="preserve">suddetti </w:t>
      </w:r>
      <w:r w:rsidRPr="000158A1">
        <w:rPr>
          <w:rFonts w:ascii="Arial" w:hAnsi="Arial" w:cs="Arial"/>
          <w:iCs/>
          <w:sz w:val="18"/>
          <w:szCs w:val="18"/>
        </w:rPr>
        <w:t>consorzi, il consorzio</w:t>
      </w:r>
      <w:r w:rsidR="00B10344" w:rsidRPr="000158A1">
        <w:rPr>
          <w:rFonts w:ascii="Arial" w:hAnsi="Arial" w:cs="Arial"/>
          <w:iCs/>
          <w:sz w:val="18"/>
          <w:szCs w:val="18"/>
        </w:rPr>
        <w:t xml:space="preserve"> </w:t>
      </w:r>
      <w:r w:rsidR="00B10344" w:rsidRPr="000158A1">
        <w:rPr>
          <w:rFonts w:ascii="Arial" w:hAnsi="Arial" w:cs="Arial"/>
          <w:sz w:val="18"/>
          <w:szCs w:val="18"/>
          <w:lang w:eastAsia="ar-SA"/>
        </w:rPr>
        <w:fldChar w:fldCharType="begin">
          <w:ffData>
            <w:name w:val="Testo18"/>
            <w:enabled/>
            <w:calcOnExit w:val="0"/>
            <w:textInput/>
          </w:ffData>
        </w:fldChar>
      </w:r>
      <w:r w:rsidR="00B10344" w:rsidRPr="000158A1">
        <w:rPr>
          <w:rFonts w:ascii="Arial" w:hAnsi="Arial" w:cs="Arial"/>
          <w:sz w:val="18"/>
          <w:szCs w:val="18"/>
          <w:lang w:eastAsia="ar-SA"/>
        </w:rPr>
        <w:instrText xml:space="preserve"> FORMTEXT </w:instrText>
      </w:r>
      <w:r w:rsidR="00B10344" w:rsidRPr="000158A1">
        <w:rPr>
          <w:rFonts w:ascii="Arial" w:hAnsi="Arial" w:cs="Arial"/>
          <w:sz w:val="18"/>
          <w:szCs w:val="18"/>
          <w:lang w:eastAsia="ar-SA"/>
        </w:rPr>
      </w:r>
      <w:r w:rsidR="00B10344" w:rsidRPr="000158A1">
        <w:rPr>
          <w:rFonts w:ascii="Arial" w:hAnsi="Arial" w:cs="Arial"/>
          <w:sz w:val="18"/>
          <w:szCs w:val="18"/>
          <w:lang w:eastAsia="ar-SA"/>
        </w:rPr>
        <w:fldChar w:fldCharType="separate"/>
      </w:r>
      <w:r w:rsidR="00B10344" w:rsidRPr="000158A1">
        <w:rPr>
          <w:rFonts w:ascii="Arial" w:hAnsi="Arial" w:cs="Arial"/>
          <w:sz w:val="18"/>
          <w:szCs w:val="18"/>
          <w:lang w:eastAsia="ar-SA"/>
        </w:rPr>
        <w:t> </w:t>
      </w:r>
      <w:r w:rsidR="00B10344" w:rsidRPr="000158A1">
        <w:rPr>
          <w:rFonts w:ascii="Arial" w:hAnsi="Arial" w:cs="Arial"/>
          <w:sz w:val="18"/>
          <w:szCs w:val="18"/>
          <w:lang w:eastAsia="ar-SA"/>
        </w:rPr>
        <w:t> </w:t>
      </w:r>
      <w:r w:rsidR="00B10344" w:rsidRPr="000158A1">
        <w:rPr>
          <w:rFonts w:ascii="Arial" w:hAnsi="Arial" w:cs="Arial"/>
          <w:sz w:val="18"/>
          <w:szCs w:val="18"/>
          <w:lang w:eastAsia="ar-SA"/>
        </w:rPr>
        <w:t> </w:t>
      </w:r>
      <w:r w:rsidR="00B10344" w:rsidRPr="000158A1">
        <w:rPr>
          <w:rFonts w:ascii="Arial" w:hAnsi="Arial" w:cs="Arial"/>
          <w:sz w:val="18"/>
          <w:szCs w:val="18"/>
          <w:lang w:eastAsia="ar-SA"/>
        </w:rPr>
        <w:t> </w:t>
      </w:r>
      <w:r w:rsidR="00B10344" w:rsidRPr="000158A1">
        <w:rPr>
          <w:rFonts w:ascii="Arial" w:hAnsi="Arial" w:cs="Arial"/>
          <w:sz w:val="18"/>
          <w:szCs w:val="18"/>
          <w:lang w:eastAsia="ar-SA"/>
        </w:rPr>
        <w:t> </w:t>
      </w:r>
      <w:r w:rsidR="00B10344" w:rsidRPr="000158A1">
        <w:rPr>
          <w:rFonts w:ascii="Arial" w:hAnsi="Arial" w:cs="Arial"/>
          <w:sz w:val="18"/>
          <w:szCs w:val="18"/>
          <w:lang w:eastAsia="ar-SA"/>
        </w:rPr>
        <w:fldChar w:fldCharType="end"/>
      </w:r>
      <w:r w:rsidRPr="000158A1">
        <w:rPr>
          <w:rFonts w:ascii="Arial" w:hAnsi="Arial" w:cs="Arial"/>
          <w:iCs/>
          <w:sz w:val="18"/>
          <w:szCs w:val="18"/>
        </w:rPr>
        <w:t xml:space="preserve">, </w:t>
      </w:r>
      <w:r w:rsidR="006351FA" w:rsidRPr="000158A1">
        <w:rPr>
          <w:rFonts w:ascii="Arial" w:hAnsi="Arial" w:cs="Arial"/>
          <w:iCs/>
          <w:sz w:val="18"/>
          <w:szCs w:val="18"/>
        </w:rPr>
        <w:t xml:space="preserve">ai </w:t>
      </w:r>
      <w:r w:rsidR="001E3FC8" w:rsidRPr="000158A1">
        <w:rPr>
          <w:rFonts w:ascii="Arial" w:hAnsi="Arial" w:cs="Arial"/>
          <w:iCs/>
          <w:sz w:val="18"/>
          <w:szCs w:val="18"/>
        </w:rPr>
        <w:t>sensi dell’art.</w:t>
      </w:r>
      <w:r w:rsidR="001E3FC8" w:rsidRPr="000C17B6">
        <w:rPr>
          <w:rFonts w:ascii="Arial" w:hAnsi="Arial" w:cs="Arial"/>
          <w:iCs/>
          <w:sz w:val="18"/>
          <w:szCs w:val="18"/>
        </w:rPr>
        <w:t xml:space="preserve"> 48, comma 7 del </w:t>
      </w:r>
      <w:proofErr w:type="spellStart"/>
      <w:r w:rsidR="001E3FC8" w:rsidRPr="000C17B6">
        <w:rPr>
          <w:rFonts w:ascii="Arial" w:hAnsi="Arial" w:cs="Arial"/>
          <w:iCs/>
          <w:sz w:val="18"/>
          <w:szCs w:val="18"/>
        </w:rPr>
        <w:t>D.Lgs.</w:t>
      </w:r>
      <w:proofErr w:type="spellEnd"/>
      <w:r w:rsidR="001E3FC8" w:rsidRPr="000C17B6">
        <w:rPr>
          <w:rFonts w:ascii="Arial" w:hAnsi="Arial" w:cs="Arial"/>
          <w:iCs/>
          <w:sz w:val="18"/>
          <w:szCs w:val="18"/>
        </w:rPr>
        <w:t xml:space="preserve"> n. 50/2016</w:t>
      </w:r>
      <w:r w:rsidRPr="000C17B6">
        <w:rPr>
          <w:rFonts w:ascii="Arial" w:hAnsi="Arial" w:cs="Arial"/>
          <w:iCs/>
          <w:sz w:val="18"/>
          <w:szCs w:val="18"/>
        </w:rPr>
        <w:t xml:space="preserve">, concorre con le seguenti imprese consorziate </w:t>
      </w:r>
      <w:bookmarkStart w:id="10" w:name="_Hlk52210037"/>
      <w:r w:rsidRPr="000C17B6">
        <w:rPr>
          <w:rFonts w:ascii="Arial" w:hAnsi="Arial" w:cs="Arial"/>
          <w:iCs/>
          <w:sz w:val="18"/>
          <w:szCs w:val="18"/>
        </w:rPr>
        <w:t>che eseguiranno le prestazioni</w:t>
      </w:r>
      <w:bookmarkEnd w:id="10"/>
      <w:r w:rsidRPr="000C17B6">
        <w:rPr>
          <w:rStyle w:val="Caratterenotadichiusura"/>
          <w:rFonts w:ascii="Arial" w:hAnsi="Arial" w:cs="Arial"/>
          <w:sz w:val="20"/>
          <w:szCs w:val="20"/>
          <w:lang w:eastAsia="ar-SA"/>
        </w:rPr>
        <w:endnoteReference w:id="3"/>
      </w:r>
      <w:r w:rsidRPr="000C17B6">
        <w:rPr>
          <w:rFonts w:ascii="Arial" w:hAnsi="Arial" w:cs="Arial"/>
          <w:iCs/>
          <w:sz w:val="18"/>
          <w:szCs w:val="18"/>
        </w:rPr>
        <w:t>:</w:t>
      </w:r>
    </w:p>
    <w:p w14:paraId="2F4F8D31" w14:textId="77777777" w:rsidR="000A6FBB" w:rsidRPr="000C17B6" w:rsidRDefault="000A6FBB" w:rsidP="00797CD3">
      <w:pPr>
        <w:spacing w:line="360" w:lineRule="auto"/>
        <w:ind w:left="709"/>
        <w:jc w:val="both"/>
        <w:rPr>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459D4" w:rsidRPr="00ED782D" w14:paraId="6E61FFCD" w14:textId="77777777" w:rsidTr="00D459D4">
        <w:tc>
          <w:tcPr>
            <w:tcW w:w="9747" w:type="dxa"/>
            <w:shd w:val="clear" w:color="auto" w:fill="auto"/>
          </w:tcPr>
          <w:p w14:paraId="1EF6D5F5" w14:textId="77777777" w:rsidR="00D459D4" w:rsidRPr="0011377D" w:rsidRDefault="00D459D4" w:rsidP="00D459D4">
            <w:pPr>
              <w:pStyle w:val="sche3"/>
              <w:spacing w:line="360" w:lineRule="auto"/>
              <w:rPr>
                <w:b/>
                <w:bCs/>
                <w:iCs/>
                <w:sz w:val="18"/>
                <w:szCs w:val="18"/>
                <w:lang w:val="it-IT"/>
              </w:rPr>
            </w:pPr>
            <w:bookmarkStart w:id="11" w:name="_Hlk52210072"/>
            <w:r w:rsidRPr="0011377D">
              <w:rPr>
                <w:b/>
                <w:bCs/>
                <w:iCs/>
                <w:sz w:val="18"/>
                <w:szCs w:val="18"/>
                <w:lang w:val="it-IT"/>
              </w:rPr>
              <w:t xml:space="preserve">Indicare le imprese consorziate esecutrici per </w:t>
            </w:r>
            <w:r w:rsidRPr="0011377D">
              <w:rPr>
                <w:b/>
                <w:bCs/>
                <w:sz w:val="18"/>
                <w:szCs w:val="18"/>
                <w:lang w:val="it-IT"/>
              </w:rPr>
              <w:t>la presente procedura</w:t>
            </w:r>
            <w:r w:rsidRPr="0011377D">
              <w:rPr>
                <w:lang w:val="it-IT"/>
              </w:rPr>
              <w:t xml:space="preserve"> </w:t>
            </w:r>
            <w:r w:rsidRPr="0011377D">
              <w:rPr>
                <w:b/>
                <w:bCs/>
                <w:iCs/>
                <w:sz w:val="18"/>
                <w:szCs w:val="18"/>
                <w:lang w:val="it-IT"/>
              </w:rPr>
              <w:t xml:space="preserve">fornendo per </w:t>
            </w:r>
            <w:r w:rsidRPr="0011377D">
              <w:rPr>
                <w:b/>
                <w:bCs/>
                <w:iCs/>
                <w:sz w:val="18"/>
                <w:szCs w:val="18"/>
                <w:u w:val="single"/>
                <w:lang w:val="it-IT"/>
              </w:rPr>
              <w:t>ciascuna</w:t>
            </w:r>
            <w:r w:rsidRPr="0011377D">
              <w:rPr>
                <w:b/>
                <w:bCs/>
                <w:iCs/>
                <w:sz w:val="18"/>
                <w:szCs w:val="18"/>
                <w:lang w:val="it-IT"/>
              </w:rPr>
              <w:t xml:space="preserve"> impresa i seguenti dati:</w:t>
            </w:r>
          </w:p>
          <w:p w14:paraId="7E7AD285" w14:textId="77777777" w:rsidR="00D459D4" w:rsidRPr="0011377D" w:rsidRDefault="00D459D4" w:rsidP="00D459D4">
            <w:pPr>
              <w:spacing w:line="360" w:lineRule="auto"/>
              <w:jc w:val="both"/>
              <w:rPr>
                <w:sz w:val="18"/>
                <w:szCs w:val="18"/>
                <w:lang w:val="it-IT"/>
              </w:rPr>
            </w:pPr>
            <w:r w:rsidRPr="0011377D">
              <w:rPr>
                <w:sz w:val="18"/>
                <w:szCs w:val="18"/>
                <w:lang w:val="it-IT"/>
              </w:rPr>
              <w:t xml:space="preserve">Denominazione o ragione sociale dell’impresa consorziata: </w:t>
            </w:r>
            <w:r w:rsidRPr="0011377D">
              <w:rPr>
                <w:sz w:val="18"/>
                <w:szCs w:val="18"/>
                <w:lang w:val="it-IT"/>
              </w:rPr>
              <w:fldChar w:fldCharType="begin">
                <w:ffData>
                  <w:name w:val="Testo1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p>
          <w:p w14:paraId="48EB3333" w14:textId="77777777" w:rsidR="00D459D4" w:rsidRPr="0011377D" w:rsidRDefault="00D459D4" w:rsidP="00D459D4">
            <w:pPr>
              <w:spacing w:line="360" w:lineRule="auto"/>
              <w:jc w:val="both"/>
              <w:rPr>
                <w:sz w:val="18"/>
                <w:szCs w:val="18"/>
                <w:lang w:val="it-IT"/>
              </w:rPr>
            </w:pPr>
            <w:r w:rsidRPr="0011377D">
              <w:rPr>
                <w:sz w:val="18"/>
                <w:szCs w:val="18"/>
                <w:lang w:val="it-IT"/>
              </w:rPr>
              <w:t xml:space="preserve">C.F.: </w:t>
            </w:r>
            <w:r w:rsidRPr="0011377D">
              <w:rPr>
                <w:sz w:val="18"/>
                <w:szCs w:val="18"/>
                <w:lang w:val="it-IT"/>
              </w:rPr>
              <w:fldChar w:fldCharType="begin">
                <w:ffData>
                  <w:name w:val="Testo5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xml:space="preserve">; </w:t>
            </w:r>
            <w:r w:rsidRPr="0011377D">
              <w:rPr>
                <w:sz w:val="18"/>
                <w:szCs w:val="18"/>
                <w:lang w:val="it-IT"/>
              </w:rPr>
              <w:tab/>
              <w:t xml:space="preserve">P.IVA: </w:t>
            </w:r>
            <w:r w:rsidRPr="0011377D">
              <w:rPr>
                <w:sz w:val="18"/>
                <w:szCs w:val="18"/>
                <w:lang w:val="it-IT"/>
              </w:rPr>
              <w:fldChar w:fldCharType="begin">
                <w:ffData>
                  <w:name w:val="Testo59"/>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w:t>
            </w:r>
          </w:p>
          <w:p w14:paraId="0218012D" w14:textId="77777777" w:rsidR="00D459D4" w:rsidRPr="0011377D" w:rsidRDefault="00D459D4" w:rsidP="00D459D4">
            <w:pPr>
              <w:spacing w:line="360" w:lineRule="auto"/>
              <w:jc w:val="both"/>
              <w:rPr>
                <w:sz w:val="18"/>
                <w:szCs w:val="18"/>
                <w:lang w:val="it-IT"/>
              </w:rPr>
            </w:pPr>
            <w:r w:rsidRPr="0011377D">
              <w:rPr>
                <w:sz w:val="18"/>
                <w:szCs w:val="18"/>
                <w:lang w:val="it-IT"/>
              </w:rPr>
              <w:t xml:space="preserve">con sede legale nel Comune di </w:t>
            </w:r>
            <w:r w:rsidRPr="0011377D">
              <w:rPr>
                <w:sz w:val="18"/>
                <w:szCs w:val="18"/>
                <w:lang w:val="it-IT"/>
              </w:rPr>
              <w:fldChar w:fldCharType="begin">
                <w:ffData>
                  <w:name w:val="Testo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prov. (</w:t>
            </w:r>
            <w:r w:rsidRPr="0011377D">
              <w:rPr>
                <w:sz w:val="18"/>
                <w:szCs w:val="18"/>
                <w:lang w:val="it-IT"/>
              </w:rPr>
              <w:fldChar w:fldCharType="begin">
                <w:ffData>
                  <w:name w:val="Testo14"/>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xml:space="preserve">), </w:t>
            </w:r>
            <w:smartTag w:uri="urn:schemas-microsoft-com:office:smarttags" w:element="stockticker">
              <w:r w:rsidRPr="0011377D">
                <w:rPr>
                  <w:sz w:val="18"/>
                  <w:szCs w:val="18"/>
                  <w:lang w:val="it-IT"/>
                </w:rPr>
                <w:t>CAP</w:t>
              </w:r>
            </w:smartTag>
            <w:r w:rsidRPr="0011377D">
              <w:rPr>
                <w:sz w:val="18"/>
                <w:szCs w:val="18"/>
                <w:lang w:val="it-IT"/>
              </w:rPr>
              <w:t xml:space="preserve"> </w:t>
            </w:r>
            <w:r w:rsidRPr="0011377D">
              <w:rPr>
                <w:sz w:val="18"/>
                <w:szCs w:val="18"/>
                <w:lang w:val="it-IT"/>
              </w:rPr>
              <w:fldChar w:fldCharType="begin">
                <w:ffData>
                  <w:name w:val="Testo15"/>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xml:space="preserve">, Stato </w:t>
            </w:r>
            <w:r w:rsidRPr="0011377D">
              <w:rPr>
                <w:sz w:val="18"/>
                <w:szCs w:val="18"/>
                <w:lang w:val="it-IT"/>
              </w:rPr>
              <w:fldChar w:fldCharType="begin">
                <w:ffData>
                  <w:name w:val="Testo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w:t>
            </w:r>
          </w:p>
          <w:p w14:paraId="2D13952A" w14:textId="77777777" w:rsidR="00D459D4" w:rsidRDefault="00D459D4" w:rsidP="00D459D4">
            <w:pPr>
              <w:spacing w:line="360" w:lineRule="auto"/>
              <w:jc w:val="both"/>
              <w:rPr>
                <w:sz w:val="18"/>
                <w:szCs w:val="18"/>
                <w:lang w:val="it-IT"/>
              </w:rPr>
            </w:pPr>
            <w:r w:rsidRPr="0011377D">
              <w:rPr>
                <w:sz w:val="18"/>
                <w:szCs w:val="18"/>
                <w:lang w:val="it-IT"/>
              </w:rPr>
              <w:t xml:space="preserve">via/piazza, ecc. </w:t>
            </w:r>
            <w:r w:rsidRPr="0011377D">
              <w:rPr>
                <w:sz w:val="18"/>
                <w:szCs w:val="18"/>
                <w:lang w:val="it-IT"/>
              </w:rPr>
              <w:fldChar w:fldCharType="begin">
                <w:ffData>
                  <w:name w:val="Testo17"/>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w:t>
            </w:r>
          </w:p>
          <w:p w14:paraId="492F696E" w14:textId="77777777" w:rsidR="00AB3251" w:rsidRDefault="00AB3251" w:rsidP="00D459D4">
            <w:pPr>
              <w:spacing w:line="360" w:lineRule="auto"/>
              <w:jc w:val="both"/>
              <w:rPr>
                <w:sz w:val="18"/>
                <w:szCs w:val="18"/>
                <w:lang w:val="it-IT"/>
              </w:rPr>
            </w:pPr>
          </w:p>
          <w:p w14:paraId="25A97DB8" w14:textId="77777777" w:rsidR="00AB3251" w:rsidRPr="0011377D" w:rsidRDefault="00AB3251" w:rsidP="00AB3251">
            <w:pPr>
              <w:spacing w:line="360" w:lineRule="auto"/>
              <w:jc w:val="both"/>
              <w:rPr>
                <w:sz w:val="18"/>
                <w:szCs w:val="18"/>
                <w:lang w:val="it-IT"/>
              </w:rPr>
            </w:pPr>
            <w:r w:rsidRPr="0011377D">
              <w:rPr>
                <w:sz w:val="18"/>
                <w:szCs w:val="18"/>
                <w:lang w:val="it-IT"/>
              </w:rPr>
              <w:t xml:space="preserve">Denominazione o ragione sociale dell’impresa consorziata: </w:t>
            </w:r>
            <w:r w:rsidRPr="0011377D">
              <w:rPr>
                <w:sz w:val="18"/>
                <w:szCs w:val="18"/>
                <w:lang w:val="it-IT"/>
              </w:rPr>
              <w:fldChar w:fldCharType="begin">
                <w:ffData>
                  <w:name w:val="Testo1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p>
          <w:p w14:paraId="7248BBE8" w14:textId="77777777" w:rsidR="00AB3251" w:rsidRPr="0011377D" w:rsidRDefault="00AB3251" w:rsidP="00AB3251">
            <w:pPr>
              <w:spacing w:line="360" w:lineRule="auto"/>
              <w:jc w:val="both"/>
              <w:rPr>
                <w:sz w:val="18"/>
                <w:szCs w:val="18"/>
                <w:lang w:val="it-IT"/>
              </w:rPr>
            </w:pPr>
            <w:r w:rsidRPr="0011377D">
              <w:rPr>
                <w:sz w:val="18"/>
                <w:szCs w:val="18"/>
                <w:lang w:val="it-IT"/>
              </w:rPr>
              <w:lastRenderedPageBreak/>
              <w:t xml:space="preserve">C.F.: </w:t>
            </w:r>
            <w:r w:rsidRPr="0011377D">
              <w:rPr>
                <w:sz w:val="18"/>
                <w:szCs w:val="18"/>
                <w:lang w:val="it-IT"/>
              </w:rPr>
              <w:fldChar w:fldCharType="begin">
                <w:ffData>
                  <w:name w:val="Testo5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xml:space="preserve">; </w:t>
            </w:r>
            <w:r w:rsidRPr="0011377D">
              <w:rPr>
                <w:sz w:val="18"/>
                <w:szCs w:val="18"/>
                <w:lang w:val="it-IT"/>
              </w:rPr>
              <w:tab/>
              <w:t xml:space="preserve">P.IVA: </w:t>
            </w:r>
            <w:r w:rsidRPr="0011377D">
              <w:rPr>
                <w:sz w:val="18"/>
                <w:szCs w:val="18"/>
                <w:lang w:val="it-IT"/>
              </w:rPr>
              <w:fldChar w:fldCharType="begin">
                <w:ffData>
                  <w:name w:val="Testo59"/>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w:t>
            </w:r>
          </w:p>
          <w:p w14:paraId="6B5D98BB" w14:textId="77777777" w:rsidR="00AB3251" w:rsidRPr="0011377D" w:rsidRDefault="00AB3251" w:rsidP="00AB3251">
            <w:pPr>
              <w:spacing w:line="360" w:lineRule="auto"/>
              <w:jc w:val="both"/>
              <w:rPr>
                <w:sz w:val="18"/>
                <w:szCs w:val="18"/>
                <w:lang w:val="it-IT"/>
              </w:rPr>
            </w:pPr>
            <w:r w:rsidRPr="0011377D">
              <w:rPr>
                <w:sz w:val="18"/>
                <w:szCs w:val="18"/>
                <w:lang w:val="it-IT"/>
              </w:rPr>
              <w:t xml:space="preserve">con sede legale nel Comune di </w:t>
            </w:r>
            <w:r w:rsidRPr="0011377D">
              <w:rPr>
                <w:sz w:val="18"/>
                <w:szCs w:val="18"/>
                <w:lang w:val="it-IT"/>
              </w:rPr>
              <w:fldChar w:fldCharType="begin">
                <w:ffData>
                  <w:name w:val="Testo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prov. (</w:t>
            </w:r>
            <w:r w:rsidRPr="0011377D">
              <w:rPr>
                <w:sz w:val="18"/>
                <w:szCs w:val="18"/>
                <w:lang w:val="it-IT"/>
              </w:rPr>
              <w:fldChar w:fldCharType="begin">
                <w:ffData>
                  <w:name w:val="Testo14"/>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xml:space="preserve">), </w:t>
            </w:r>
            <w:smartTag w:uri="urn:schemas-microsoft-com:office:smarttags" w:element="stockticker">
              <w:r w:rsidRPr="0011377D">
                <w:rPr>
                  <w:sz w:val="18"/>
                  <w:szCs w:val="18"/>
                  <w:lang w:val="it-IT"/>
                </w:rPr>
                <w:t>CAP</w:t>
              </w:r>
            </w:smartTag>
            <w:r w:rsidRPr="0011377D">
              <w:rPr>
                <w:sz w:val="18"/>
                <w:szCs w:val="18"/>
                <w:lang w:val="it-IT"/>
              </w:rPr>
              <w:t xml:space="preserve"> </w:t>
            </w:r>
            <w:r w:rsidRPr="0011377D">
              <w:rPr>
                <w:sz w:val="18"/>
                <w:szCs w:val="18"/>
                <w:lang w:val="it-IT"/>
              </w:rPr>
              <w:fldChar w:fldCharType="begin">
                <w:ffData>
                  <w:name w:val="Testo15"/>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xml:space="preserve">, Stato </w:t>
            </w:r>
            <w:r w:rsidRPr="0011377D">
              <w:rPr>
                <w:sz w:val="18"/>
                <w:szCs w:val="18"/>
                <w:lang w:val="it-IT"/>
              </w:rPr>
              <w:fldChar w:fldCharType="begin">
                <w:ffData>
                  <w:name w:val="Testo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w:t>
            </w:r>
          </w:p>
          <w:p w14:paraId="00B93C0B" w14:textId="76C6102C" w:rsidR="00AB3251" w:rsidRDefault="00AB3251" w:rsidP="00AB3251">
            <w:pPr>
              <w:spacing w:line="360" w:lineRule="auto"/>
              <w:jc w:val="both"/>
              <w:rPr>
                <w:sz w:val="18"/>
                <w:szCs w:val="18"/>
                <w:lang w:val="it-IT"/>
              </w:rPr>
            </w:pPr>
            <w:r w:rsidRPr="0011377D">
              <w:rPr>
                <w:sz w:val="18"/>
                <w:szCs w:val="18"/>
                <w:lang w:val="it-IT"/>
              </w:rPr>
              <w:t xml:space="preserve">via/piazza, ecc. </w:t>
            </w:r>
            <w:r w:rsidRPr="0011377D">
              <w:rPr>
                <w:sz w:val="18"/>
                <w:szCs w:val="18"/>
                <w:lang w:val="it-IT"/>
              </w:rPr>
              <w:fldChar w:fldCharType="begin">
                <w:ffData>
                  <w:name w:val="Testo17"/>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w:t>
            </w:r>
          </w:p>
          <w:p w14:paraId="27675CE0" w14:textId="4362BEA3" w:rsidR="00703C26" w:rsidRDefault="00703C26" w:rsidP="00AB3251">
            <w:pPr>
              <w:spacing w:line="360" w:lineRule="auto"/>
              <w:jc w:val="both"/>
              <w:rPr>
                <w:sz w:val="18"/>
                <w:szCs w:val="18"/>
                <w:lang w:val="it-IT"/>
              </w:rPr>
            </w:pPr>
          </w:p>
          <w:p w14:paraId="122475EC" w14:textId="77777777" w:rsidR="00703C26" w:rsidRPr="0011377D" w:rsidRDefault="00703C26" w:rsidP="00703C26">
            <w:pPr>
              <w:spacing w:line="360" w:lineRule="auto"/>
              <w:jc w:val="both"/>
              <w:rPr>
                <w:sz w:val="18"/>
                <w:szCs w:val="18"/>
                <w:lang w:val="it-IT"/>
              </w:rPr>
            </w:pPr>
            <w:r w:rsidRPr="0011377D">
              <w:rPr>
                <w:sz w:val="18"/>
                <w:szCs w:val="18"/>
                <w:lang w:val="it-IT"/>
              </w:rPr>
              <w:t xml:space="preserve">Denominazione o ragione sociale dell’impresa consorziata: </w:t>
            </w:r>
            <w:r w:rsidRPr="0011377D">
              <w:rPr>
                <w:sz w:val="18"/>
                <w:szCs w:val="18"/>
                <w:lang w:val="it-IT"/>
              </w:rPr>
              <w:fldChar w:fldCharType="begin">
                <w:ffData>
                  <w:name w:val="Testo1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p>
          <w:p w14:paraId="1BCCA52B" w14:textId="77777777" w:rsidR="00703C26" w:rsidRPr="0011377D" w:rsidRDefault="00703C26" w:rsidP="00703C26">
            <w:pPr>
              <w:spacing w:line="360" w:lineRule="auto"/>
              <w:jc w:val="both"/>
              <w:rPr>
                <w:sz w:val="18"/>
                <w:szCs w:val="18"/>
                <w:lang w:val="it-IT"/>
              </w:rPr>
            </w:pPr>
            <w:r w:rsidRPr="0011377D">
              <w:rPr>
                <w:sz w:val="18"/>
                <w:szCs w:val="18"/>
                <w:lang w:val="it-IT"/>
              </w:rPr>
              <w:t xml:space="preserve">C.F.: </w:t>
            </w:r>
            <w:r w:rsidRPr="0011377D">
              <w:rPr>
                <w:sz w:val="18"/>
                <w:szCs w:val="18"/>
                <w:lang w:val="it-IT"/>
              </w:rPr>
              <w:fldChar w:fldCharType="begin">
                <w:ffData>
                  <w:name w:val="Testo5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xml:space="preserve">; </w:t>
            </w:r>
            <w:r w:rsidRPr="0011377D">
              <w:rPr>
                <w:sz w:val="18"/>
                <w:szCs w:val="18"/>
                <w:lang w:val="it-IT"/>
              </w:rPr>
              <w:tab/>
              <w:t xml:space="preserve">P.IVA: </w:t>
            </w:r>
            <w:r w:rsidRPr="0011377D">
              <w:rPr>
                <w:sz w:val="18"/>
                <w:szCs w:val="18"/>
                <w:lang w:val="it-IT"/>
              </w:rPr>
              <w:fldChar w:fldCharType="begin">
                <w:ffData>
                  <w:name w:val="Testo59"/>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w:t>
            </w:r>
          </w:p>
          <w:p w14:paraId="14E93293" w14:textId="77777777" w:rsidR="00703C26" w:rsidRPr="0011377D" w:rsidRDefault="00703C26" w:rsidP="00703C26">
            <w:pPr>
              <w:spacing w:line="360" w:lineRule="auto"/>
              <w:jc w:val="both"/>
              <w:rPr>
                <w:sz w:val="18"/>
                <w:szCs w:val="18"/>
                <w:lang w:val="it-IT"/>
              </w:rPr>
            </w:pPr>
            <w:r w:rsidRPr="0011377D">
              <w:rPr>
                <w:sz w:val="18"/>
                <w:szCs w:val="18"/>
                <w:lang w:val="it-IT"/>
              </w:rPr>
              <w:t xml:space="preserve">con sede legale nel Comune di </w:t>
            </w:r>
            <w:r w:rsidRPr="0011377D">
              <w:rPr>
                <w:sz w:val="18"/>
                <w:szCs w:val="18"/>
                <w:lang w:val="it-IT"/>
              </w:rPr>
              <w:fldChar w:fldCharType="begin">
                <w:ffData>
                  <w:name w:val="Testo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prov. (</w:t>
            </w:r>
            <w:r w:rsidRPr="0011377D">
              <w:rPr>
                <w:sz w:val="18"/>
                <w:szCs w:val="18"/>
                <w:lang w:val="it-IT"/>
              </w:rPr>
              <w:fldChar w:fldCharType="begin">
                <w:ffData>
                  <w:name w:val="Testo14"/>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xml:space="preserve">), </w:t>
            </w:r>
            <w:smartTag w:uri="urn:schemas-microsoft-com:office:smarttags" w:element="stockticker">
              <w:r w:rsidRPr="0011377D">
                <w:rPr>
                  <w:sz w:val="18"/>
                  <w:szCs w:val="18"/>
                  <w:lang w:val="it-IT"/>
                </w:rPr>
                <w:t>CAP</w:t>
              </w:r>
            </w:smartTag>
            <w:r w:rsidRPr="0011377D">
              <w:rPr>
                <w:sz w:val="18"/>
                <w:szCs w:val="18"/>
                <w:lang w:val="it-IT"/>
              </w:rPr>
              <w:t xml:space="preserve"> </w:t>
            </w:r>
            <w:r w:rsidRPr="0011377D">
              <w:rPr>
                <w:sz w:val="18"/>
                <w:szCs w:val="18"/>
                <w:lang w:val="it-IT"/>
              </w:rPr>
              <w:fldChar w:fldCharType="begin">
                <w:ffData>
                  <w:name w:val="Testo15"/>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 xml:space="preserve">, Stato </w:t>
            </w:r>
            <w:r w:rsidRPr="0011377D">
              <w:rPr>
                <w:sz w:val="18"/>
                <w:szCs w:val="18"/>
                <w:lang w:val="it-IT"/>
              </w:rPr>
              <w:fldChar w:fldCharType="begin">
                <w:ffData>
                  <w:name w:val="Testo8"/>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w:t>
            </w:r>
          </w:p>
          <w:p w14:paraId="5145DD9C" w14:textId="77777777" w:rsidR="00703C26" w:rsidRDefault="00703C26" w:rsidP="00703C26">
            <w:pPr>
              <w:spacing w:line="360" w:lineRule="auto"/>
              <w:jc w:val="both"/>
              <w:rPr>
                <w:sz w:val="18"/>
                <w:szCs w:val="18"/>
                <w:lang w:val="it-IT"/>
              </w:rPr>
            </w:pPr>
            <w:r w:rsidRPr="0011377D">
              <w:rPr>
                <w:sz w:val="18"/>
                <w:szCs w:val="18"/>
                <w:lang w:val="it-IT"/>
              </w:rPr>
              <w:t xml:space="preserve">via/piazza, ecc. </w:t>
            </w:r>
            <w:r w:rsidRPr="0011377D">
              <w:rPr>
                <w:sz w:val="18"/>
                <w:szCs w:val="18"/>
                <w:lang w:val="it-IT"/>
              </w:rPr>
              <w:fldChar w:fldCharType="begin">
                <w:ffData>
                  <w:name w:val="Testo17"/>
                  <w:enabled/>
                  <w:calcOnExit w:val="0"/>
                  <w:textInput/>
                </w:ffData>
              </w:fldChar>
            </w:r>
            <w:r w:rsidRPr="0011377D">
              <w:rPr>
                <w:sz w:val="18"/>
                <w:szCs w:val="18"/>
                <w:lang w:val="it-IT"/>
              </w:rPr>
              <w:instrText xml:space="preserve"> FORMTEXT </w:instrText>
            </w:r>
            <w:r w:rsidRPr="0011377D">
              <w:rPr>
                <w:sz w:val="18"/>
                <w:szCs w:val="18"/>
                <w:lang w:val="it-IT"/>
              </w:rPr>
            </w:r>
            <w:r w:rsidRPr="0011377D">
              <w:rPr>
                <w:sz w:val="18"/>
                <w:szCs w:val="18"/>
                <w:lang w:val="it-IT"/>
              </w:rPr>
              <w:fldChar w:fldCharType="separate"/>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t> </w:t>
            </w:r>
            <w:r w:rsidRPr="0011377D">
              <w:rPr>
                <w:sz w:val="18"/>
                <w:szCs w:val="18"/>
                <w:lang w:val="it-IT"/>
              </w:rPr>
              <w:fldChar w:fldCharType="end"/>
            </w:r>
            <w:r w:rsidRPr="0011377D">
              <w:rPr>
                <w:sz w:val="18"/>
                <w:szCs w:val="18"/>
                <w:lang w:val="it-IT"/>
              </w:rPr>
              <w:t>;</w:t>
            </w:r>
          </w:p>
          <w:p w14:paraId="3E385512" w14:textId="77777777" w:rsidR="00703C26" w:rsidRDefault="00703C26" w:rsidP="00AB3251">
            <w:pPr>
              <w:spacing w:line="360" w:lineRule="auto"/>
              <w:jc w:val="both"/>
              <w:rPr>
                <w:sz w:val="18"/>
                <w:szCs w:val="18"/>
                <w:lang w:val="it-IT"/>
              </w:rPr>
            </w:pPr>
          </w:p>
          <w:p w14:paraId="6DF1C00F" w14:textId="634E2D5E" w:rsidR="00AB3251" w:rsidRPr="0011377D" w:rsidRDefault="00AB3251" w:rsidP="00D459D4">
            <w:pPr>
              <w:spacing w:line="360" w:lineRule="auto"/>
              <w:jc w:val="both"/>
              <w:rPr>
                <w:sz w:val="18"/>
                <w:szCs w:val="18"/>
                <w:lang w:val="it-IT"/>
              </w:rPr>
            </w:pPr>
          </w:p>
        </w:tc>
      </w:tr>
      <w:bookmarkEnd w:id="11"/>
    </w:tbl>
    <w:p w14:paraId="6361A2A8" w14:textId="77777777" w:rsidR="00D459D4" w:rsidRDefault="00D459D4" w:rsidP="00D459D4">
      <w:pPr>
        <w:pStyle w:val="sche3"/>
        <w:spacing w:line="360" w:lineRule="auto"/>
        <w:rPr>
          <w:bCs/>
          <w:iCs/>
          <w:sz w:val="18"/>
          <w:szCs w:val="18"/>
          <w:lang w:val="it-IT"/>
        </w:rPr>
      </w:pPr>
    </w:p>
    <w:p w14:paraId="3339AA2B" w14:textId="77777777" w:rsidR="00D459D4" w:rsidRDefault="00D459D4" w:rsidP="00D459D4">
      <w:pPr>
        <w:pStyle w:val="sche3"/>
        <w:spacing w:line="360" w:lineRule="auto"/>
        <w:rPr>
          <w:b/>
          <w:bCs/>
          <w:iCs/>
          <w:sz w:val="18"/>
          <w:szCs w:val="18"/>
          <w:lang w:val="it-IT"/>
        </w:rPr>
      </w:pPr>
    </w:p>
    <w:tbl>
      <w:tblPr>
        <w:tblStyle w:val="Grigliatabella"/>
        <w:tblW w:w="0" w:type="auto"/>
        <w:tblLook w:val="04A0" w:firstRow="1" w:lastRow="0" w:firstColumn="1" w:lastColumn="0" w:noHBand="0" w:noVBand="1"/>
      </w:tblPr>
      <w:tblGrid>
        <w:gridCol w:w="9627"/>
      </w:tblGrid>
      <w:tr w:rsidR="00D459D4" w:rsidRPr="00ED782D" w14:paraId="12566258" w14:textId="77777777" w:rsidTr="00D459D4">
        <w:tc>
          <w:tcPr>
            <w:tcW w:w="9627" w:type="dxa"/>
          </w:tcPr>
          <w:p w14:paraId="25DA4DCB" w14:textId="77777777" w:rsidR="00AB3251" w:rsidRPr="00A50024" w:rsidRDefault="00AB3251" w:rsidP="00AB3251">
            <w:pPr>
              <w:pStyle w:val="sche3"/>
              <w:spacing w:line="360" w:lineRule="auto"/>
              <w:rPr>
                <w:b/>
                <w:bCs/>
                <w:iCs/>
                <w:sz w:val="18"/>
                <w:szCs w:val="18"/>
                <w:lang w:val="it-IT"/>
              </w:rPr>
            </w:pPr>
            <w:r w:rsidRPr="00A50024">
              <w:rPr>
                <w:b/>
                <w:bCs/>
                <w:iCs/>
                <w:sz w:val="18"/>
                <w:szCs w:val="18"/>
                <w:lang w:val="it-IT"/>
              </w:rPr>
              <w:t xml:space="preserve">Qualora la consorziata esecutrice sia, a sua volta, un consorzio di cui all'art. 45, co. 2, lettera b), indicare le imprese consorziate esecutrici per </w:t>
            </w:r>
            <w:r w:rsidRPr="00A50024">
              <w:rPr>
                <w:b/>
                <w:bCs/>
                <w:sz w:val="18"/>
                <w:szCs w:val="18"/>
                <w:lang w:val="it-IT"/>
              </w:rPr>
              <w:t>la presente procedura</w:t>
            </w:r>
            <w:r w:rsidRPr="00A50024">
              <w:rPr>
                <w:lang w:val="it-IT"/>
              </w:rPr>
              <w:t xml:space="preserve"> </w:t>
            </w:r>
            <w:r w:rsidRPr="00A50024">
              <w:rPr>
                <w:b/>
                <w:bCs/>
                <w:iCs/>
                <w:sz w:val="18"/>
                <w:szCs w:val="18"/>
                <w:lang w:val="it-IT"/>
              </w:rPr>
              <w:t xml:space="preserve">fornendo per </w:t>
            </w:r>
            <w:r w:rsidRPr="00A50024">
              <w:rPr>
                <w:b/>
                <w:bCs/>
                <w:iCs/>
                <w:sz w:val="18"/>
                <w:szCs w:val="18"/>
                <w:u w:val="single"/>
                <w:lang w:val="it-IT"/>
              </w:rPr>
              <w:t>ciascuna</w:t>
            </w:r>
            <w:r w:rsidRPr="00A50024">
              <w:rPr>
                <w:b/>
                <w:bCs/>
                <w:iCs/>
                <w:sz w:val="18"/>
                <w:szCs w:val="18"/>
                <w:lang w:val="it-IT"/>
              </w:rPr>
              <w:t xml:space="preserve"> impresa i seguenti dati (art. 8, comma 1, lett. a-ter), dl n. 76/2020):</w:t>
            </w:r>
          </w:p>
          <w:p w14:paraId="42E71C0B" w14:textId="77777777" w:rsidR="00AB3251" w:rsidRPr="00A50024" w:rsidRDefault="00AB3251" w:rsidP="00AB3251">
            <w:pPr>
              <w:pStyle w:val="sche3"/>
              <w:spacing w:line="360" w:lineRule="auto"/>
              <w:rPr>
                <w:b/>
                <w:bCs/>
                <w:iCs/>
                <w:sz w:val="18"/>
                <w:szCs w:val="18"/>
                <w:lang w:val="it-IT"/>
              </w:rPr>
            </w:pPr>
          </w:p>
          <w:p w14:paraId="372BADC9" w14:textId="77777777" w:rsidR="00AB3251" w:rsidRPr="00A50024" w:rsidRDefault="00AB3251" w:rsidP="00AB3251">
            <w:pPr>
              <w:spacing w:line="360" w:lineRule="auto"/>
              <w:jc w:val="both"/>
              <w:rPr>
                <w:sz w:val="18"/>
                <w:szCs w:val="18"/>
                <w:lang w:val="it-IT"/>
              </w:rPr>
            </w:pPr>
            <w:r w:rsidRPr="00A50024">
              <w:rPr>
                <w:sz w:val="18"/>
                <w:szCs w:val="18"/>
                <w:lang w:val="it-IT"/>
              </w:rPr>
              <w:t xml:space="preserve">Denominazione o ragione sociale dell’impresa consorziata: </w:t>
            </w:r>
            <w:r w:rsidRPr="00A50024">
              <w:rPr>
                <w:sz w:val="18"/>
                <w:szCs w:val="18"/>
                <w:lang w:val="it-IT"/>
              </w:rPr>
              <w:fldChar w:fldCharType="begin">
                <w:ffData>
                  <w:name w:val="Testo1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p>
          <w:p w14:paraId="21B6BF0E" w14:textId="77777777" w:rsidR="00AB3251" w:rsidRPr="00A50024" w:rsidRDefault="00AB3251" w:rsidP="00AB3251">
            <w:pPr>
              <w:spacing w:line="360" w:lineRule="auto"/>
              <w:jc w:val="both"/>
              <w:rPr>
                <w:sz w:val="18"/>
                <w:szCs w:val="18"/>
                <w:lang w:val="it-IT"/>
              </w:rPr>
            </w:pPr>
            <w:r w:rsidRPr="00A50024">
              <w:rPr>
                <w:sz w:val="18"/>
                <w:szCs w:val="18"/>
                <w:lang w:val="it-IT"/>
              </w:rPr>
              <w:t xml:space="preserve">C.F.: </w:t>
            </w:r>
            <w:r w:rsidRPr="00A50024">
              <w:rPr>
                <w:sz w:val="18"/>
                <w:szCs w:val="18"/>
                <w:lang w:val="it-IT"/>
              </w:rPr>
              <w:fldChar w:fldCharType="begin">
                <w:ffData>
                  <w:name w:val="Testo5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xml:space="preserve">; </w:t>
            </w:r>
            <w:r w:rsidRPr="00A50024">
              <w:rPr>
                <w:sz w:val="18"/>
                <w:szCs w:val="18"/>
                <w:lang w:val="it-IT"/>
              </w:rPr>
              <w:tab/>
              <w:t xml:space="preserve">P.IVA: </w:t>
            </w:r>
            <w:r w:rsidRPr="00A50024">
              <w:rPr>
                <w:sz w:val="18"/>
                <w:szCs w:val="18"/>
                <w:lang w:val="it-IT"/>
              </w:rPr>
              <w:fldChar w:fldCharType="begin">
                <w:ffData>
                  <w:name w:val="Testo59"/>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w:t>
            </w:r>
          </w:p>
          <w:p w14:paraId="7ACC370D" w14:textId="77777777" w:rsidR="00AB3251" w:rsidRPr="00A50024" w:rsidRDefault="00AB3251" w:rsidP="00AB3251">
            <w:pPr>
              <w:spacing w:line="360" w:lineRule="auto"/>
              <w:jc w:val="both"/>
              <w:rPr>
                <w:sz w:val="18"/>
                <w:szCs w:val="18"/>
                <w:lang w:val="it-IT"/>
              </w:rPr>
            </w:pPr>
            <w:r w:rsidRPr="00A50024">
              <w:rPr>
                <w:sz w:val="18"/>
                <w:szCs w:val="18"/>
                <w:lang w:val="it-IT"/>
              </w:rPr>
              <w:t xml:space="preserve">con sede legale nel Comune di </w:t>
            </w:r>
            <w:r w:rsidRPr="00A50024">
              <w:rPr>
                <w:sz w:val="18"/>
                <w:szCs w:val="18"/>
                <w:lang w:val="it-IT"/>
              </w:rPr>
              <w:fldChar w:fldCharType="begin">
                <w:ffData>
                  <w:name w:val="Testo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prov. (</w:t>
            </w:r>
            <w:r w:rsidRPr="00A50024">
              <w:rPr>
                <w:sz w:val="18"/>
                <w:szCs w:val="18"/>
                <w:lang w:val="it-IT"/>
              </w:rPr>
              <w:fldChar w:fldCharType="begin">
                <w:ffData>
                  <w:name w:val="Testo14"/>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xml:space="preserve">), </w:t>
            </w:r>
            <w:smartTag w:uri="urn:schemas-microsoft-com:office:smarttags" w:element="stockticker">
              <w:r w:rsidRPr="00A50024">
                <w:rPr>
                  <w:sz w:val="18"/>
                  <w:szCs w:val="18"/>
                  <w:lang w:val="it-IT"/>
                </w:rPr>
                <w:t>CAP</w:t>
              </w:r>
            </w:smartTag>
            <w:r w:rsidRPr="00A50024">
              <w:rPr>
                <w:sz w:val="18"/>
                <w:szCs w:val="18"/>
                <w:lang w:val="it-IT"/>
              </w:rPr>
              <w:t xml:space="preserve"> </w:t>
            </w:r>
            <w:r w:rsidRPr="00A50024">
              <w:rPr>
                <w:sz w:val="18"/>
                <w:szCs w:val="18"/>
                <w:lang w:val="it-IT"/>
              </w:rPr>
              <w:fldChar w:fldCharType="begin">
                <w:ffData>
                  <w:name w:val="Testo15"/>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xml:space="preserve">, Stato </w:t>
            </w:r>
            <w:r w:rsidRPr="00A50024">
              <w:rPr>
                <w:sz w:val="18"/>
                <w:szCs w:val="18"/>
                <w:lang w:val="it-IT"/>
              </w:rPr>
              <w:fldChar w:fldCharType="begin">
                <w:ffData>
                  <w:name w:val="Testo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w:t>
            </w:r>
          </w:p>
          <w:p w14:paraId="0768EC0E" w14:textId="77777777" w:rsidR="00AB3251" w:rsidRPr="00A50024" w:rsidRDefault="00AB3251" w:rsidP="00AB3251">
            <w:pPr>
              <w:spacing w:line="360" w:lineRule="auto"/>
              <w:jc w:val="both"/>
              <w:rPr>
                <w:sz w:val="18"/>
                <w:szCs w:val="18"/>
                <w:lang w:val="it-IT"/>
              </w:rPr>
            </w:pPr>
            <w:r w:rsidRPr="00A50024">
              <w:rPr>
                <w:sz w:val="18"/>
                <w:szCs w:val="18"/>
                <w:lang w:val="it-IT"/>
              </w:rPr>
              <w:t xml:space="preserve">via/piazza, ecc. </w:t>
            </w:r>
            <w:r w:rsidRPr="00A50024">
              <w:rPr>
                <w:sz w:val="18"/>
                <w:szCs w:val="18"/>
                <w:lang w:val="it-IT"/>
              </w:rPr>
              <w:fldChar w:fldCharType="begin">
                <w:ffData>
                  <w:name w:val="Testo17"/>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w:t>
            </w:r>
          </w:p>
          <w:p w14:paraId="5F349227" w14:textId="77777777" w:rsidR="00AB3251" w:rsidRPr="00A50024" w:rsidRDefault="00AB3251" w:rsidP="00AB3251">
            <w:pPr>
              <w:spacing w:line="360" w:lineRule="auto"/>
              <w:jc w:val="both"/>
              <w:rPr>
                <w:sz w:val="18"/>
                <w:szCs w:val="18"/>
                <w:lang w:val="it-IT"/>
              </w:rPr>
            </w:pPr>
          </w:p>
          <w:p w14:paraId="7ED7BD6D" w14:textId="77777777" w:rsidR="00AB3251" w:rsidRPr="00A50024" w:rsidRDefault="00AB3251" w:rsidP="00AB3251">
            <w:pPr>
              <w:spacing w:line="360" w:lineRule="auto"/>
              <w:jc w:val="both"/>
              <w:rPr>
                <w:sz w:val="18"/>
                <w:szCs w:val="18"/>
                <w:lang w:val="it-IT"/>
              </w:rPr>
            </w:pPr>
            <w:r w:rsidRPr="00A50024">
              <w:rPr>
                <w:sz w:val="18"/>
                <w:szCs w:val="18"/>
                <w:lang w:val="it-IT"/>
              </w:rPr>
              <w:t xml:space="preserve">Denominazione o ragione sociale dell’impresa consorziata: </w:t>
            </w:r>
            <w:r w:rsidRPr="00A50024">
              <w:rPr>
                <w:b/>
                <w:sz w:val="18"/>
                <w:szCs w:val="18"/>
                <w:lang w:val="it-IT"/>
              </w:rPr>
              <w:fldChar w:fldCharType="begin">
                <w:ffData>
                  <w:name w:val="Testo18"/>
                  <w:enabled/>
                  <w:calcOnExit w:val="0"/>
                  <w:textInput/>
                </w:ffData>
              </w:fldChar>
            </w:r>
            <w:r w:rsidRPr="00A50024">
              <w:rPr>
                <w:b/>
                <w:sz w:val="18"/>
                <w:szCs w:val="18"/>
                <w:lang w:val="it-IT"/>
              </w:rPr>
              <w:instrText xml:space="preserve"> FORMTEXT </w:instrText>
            </w:r>
            <w:r w:rsidRPr="00A50024">
              <w:rPr>
                <w:b/>
                <w:sz w:val="18"/>
                <w:szCs w:val="18"/>
                <w:lang w:val="it-IT"/>
              </w:rPr>
            </w:r>
            <w:r w:rsidRPr="00A50024">
              <w:rPr>
                <w:b/>
                <w:sz w:val="18"/>
                <w:szCs w:val="18"/>
                <w:lang w:val="it-IT"/>
              </w:rPr>
              <w:fldChar w:fldCharType="separate"/>
            </w:r>
            <w:r w:rsidRPr="00A50024">
              <w:rPr>
                <w:b/>
                <w:sz w:val="18"/>
                <w:szCs w:val="18"/>
                <w:lang w:val="it-IT"/>
              </w:rPr>
              <w:t> </w:t>
            </w:r>
            <w:r w:rsidRPr="00A50024">
              <w:rPr>
                <w:b/>
                <w:sz w:val="18"/>
                <w:szCs w:val="18"/>
                <w:lang w:val="it-IT"/>
              </w:rPr>
              <w:t> </w:t>
            </w:r>
            <w:r w:rsidRPr="00A50024">
              <w:rPr>
                <w:b/>
                <w:sz w:val="18"/>
                <w:szCs w:val="18"/>
                <w:lang w:val="it-IT"/>
              </w:rPr>
              <w:t> </w:t>
            </w:r>
            <w:r w:rsidRPr="00A50024">
              <w:rPr>
                <w:b/>
                <w:sz w:val="18"/>
                <w:szCs w:val="18"/>
                <w:lang w:val="it-IT"/>
              </w:rPr>
              <w:t> </w:t>
            </w:r>
            <w:r w:rsidRPr="00A50024">
              <w:rPr>
                <w:b/>
                <w:sz w:val="18"/>
                <w:szCs w:val="18"/>
                <w:lang w:val="it-IT"/>
              </w:rPr>
              <w:t> </w:t>
            </w:r>
            <w:r w:rsidRPr="00A50024">
              <w:rPr>
                <w:b/>
                <w:sz w:val="18"/>
                <w:szCs w:val="18"/>
                <w:lang w:val="it-IT"/>
              </w:rPr>
              <w:fldChar w:fldCharType="end"/>
            </w:r>
          </w:p>
          <w:p w14:paraId="358B07F1" w14:textId="77777777" w:rsidR="00AB3251" w:rsidRPr="00A50024" w:rsidRDefault="00AB3251" w:rsidP="00AB3251">
            <w:pPr>
              <w:spacing w:line="360" w:lineRule="auto"/>
              <w:jc w:val="both"/>
              <w:rPr>
                <w:sz w:val="18"/>
                <w:szCs w:val="18"/>
                <w:lang w:val="it-IT"/>
              </w:rPr>
            </w:pPr>
            <w:r w:rsidRPr="00A50024">
              <w:rPr>
                <w:sz w:val="18"/>
                <w:szCs w:val="18"/>
                <w:lang w:val="it-IT"/>
              </w:rPr>
              <w:t xml:space="preserve">C.F.: </w:t>
            </w:r>
            <w:r w:rsidRPr="00A50024">
              <w:rPr>
                <w:sz w:val="18"/>
                <w:szCs w:val="18"/>
                <w:lang w:val="it-IT"/>
              </w:rPr>
              <w:fldChar w:fldCharType="begin">
                <w:ffData>
                  <w:name w:val="Testo5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xml:space="preserve">; </w:t>
            </w:r>
            <w:r w:rsidRPr="00A50024">
              <w:rPr>
                <w:sz w:val="18"/>
                <w:szCs w:val="18"/>
                <w:lang w:val="it-IT"/>
              </w:rPr>
              <w:tab/>
            </w:r>
            <w:r w:rsidRPr="00A50024">
              <w:rPr>
                <w:sz w:val="18"/>
                <w:szCs w:val="18"/>
                <w:lang w:val="it-IT"/>
              </w:rPr>
              <w:tab/>
            </w:r>
            <w:r w:rsidRPr="00A50024">
              <w:rPr>
                <w:sz w:val="18"/>
                <w:szCs w:val="18"/>
                <w:lang w:val="it-IT"/>
              </w:rPr>
              <w:tab/>
            </w:r>
            <w:r w:rsidRPr="00A50024">
              <w:rPr>
                <w:sz w:val="18"/>
                <w:szCs w:val="18"/>
                <w:lang w:val="it-IT"/>
              </w:rPr>
              <w:tab/>
              <w:t xml:space="preserve">P.IVA: </w:t>
            </w:r>
            <w:r w:rsidRPr="00A50024">
              <w:rPr>
                <w:sz w:val="18"/>
                <w:szCs w:val="18"/>
                <w:lang w:val="it-IT"/>
              </w:rPr>
              <w:fldChar w:fldCharType="begin">
                <w:ffData>
                  <w:name w:val="Testo59"/>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w:t>
            </w:r>
          </w:p>
          <w:p w14:paraId="31BC8071" w14:textId="77777777" w:rsidR="00AB3251" w:rsidRPr="00A50024" w:rsidRDefault="00AB3251" w:rsidP="00AB3251">
            <w:pPr>
              <w:spacing w:line="360" w:lineRule="auto"/>
              <w:jc w:val="both"/>
              <w:rPr>
                <w:sz w:val="18"/>
                <w:szCs w:val="18"/>
                <w:lang w:val="it-IT"/>
              </w:rPr>
            </w:pPr>
            <w:r w:rsidRPr="00A50024">
              <w:rPr>
                <w:sz w:val="18"/>
                <w:szCs w:val="18"/>
                <w:lang w:val="it-IT"/>
              </w:rPr>
              <w:t xml:space="preserve">con sede legale nel Comune di </w:t>
            </w:r>
            <w:r w:rsidRPr="00A50024">
              <w:rPr>
                <w:sz w:val="18"/>
                <w:szCs w:val="18"/>
                <w:lang w:val="it-IT"/>
              </w:rPr>
              <w:fldChar w:fldCharType="begin">
                <w:ffData>
                  <w:name w:val="Testo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prov. (</w:t>
            </w:r>
            <w:r w:rsidRPr="00A50024">
              <w:rPr>
                <w:sz w:val="18"/>
                <w:szCs w:val="18"/>
                <w:lang w:val="it-IT"/>
              </w:rPr>
              <w:fldChar w:fldCharType="begin">
                <w:ffData>
                  <w:name w:val="Testo14"/>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xml:space="preserve">), </w:t>
            </w:r>
            <w:smartTag w:uri="urn:schemas-microsoft-com:office:smarttags" w:element="stockticker">
              <w:r w:rsidRPr="00A50024">
                <w:rPr>
                  <w:sz w:val="18"/>
                  <w:szCs w:val="18"/>
                  <w:lang w:val="it-IT"/>
                </w:rPr>
                <w:t>CAP</w:t>
              </w:r>
            </w:smartTag>
            <w:r w:rsidRPr="00A50024">
              <w:rPr>
                <w:sz w:val="18"/>
                <w:szCs w:val="18"/>
                <w:lang w:val="it-IT"/>
              </w:rPr>
              <w:t xml:space="preserve"> </w:t>
            </w:r>
            <w:r w:rsidRPr="00A50024">
              <w:rPr>
                <w:sz w:val="18"/>
                <w:szCs w:val="18"/>
                <w:lang w:val="it-IT"/>
              </w:rPr>
              <w:fldChar w:fldCharType="begin">
                <w:ffData>
                  <w:name w:val="Testo15"/>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xml:space="preserve">, Stato </w:t>
            </w:r>
            <w:r w:rsidRPr="00A50024">
              <w:rPr>
                <w:sz w:val="18"/>
                <w:szCs w:val="18"/>
                <w:lang w:val="it-IT"/>
              </w:rPr>
              <w:fldChar w:fldCharType="begin">
                <w:ffData>
                  <w:name w:val="Testo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w:t>
            </w:r>
          </w:p>
          <w:p w14:paraId="27984B5D" w14:textId="347CA2B3" w:rsidR="00AB3251" w:rsidRPr="00A50024" w:rsidRDefault="00AB3251" w:rsidP="00AB3251">
            <w:pPr>
              <w:spacing w:line="360" w:lineRule="auto"/>
              <w:jc w:val="both"/>
              <w:rPr>
                <w:sz w:val="18"/>
                <w:szCs w:val="18"/>
                <w:lang w:val="it-IT"/>
              </w:rPr>
            </w:pPr>
            <w:r w:rsidRPr="00A50024">
              <w:rPr>
                <w:sz w:val="18"/>
                <w:szCs w:val="18"/>
                <w:lang w:val="it-IT"/>
              </w:rPr>
              <w:t xml:space="preserve">via/piazza, ecc. </w:t>
            </w:r>
            <w:r w:rsidRPr="00A50024">
              <w:rPr>
                <w:sz w:val="18"/>
                <w:szCs w:val="18"/>
                <w:lang w:val="it-IT"/>
              </w:rPr>
              <w:fldChar w:fldCharType="begin">
                <w:ffData>
                  <w:name w:val="Testo17"/>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w:t>
            </w:r>
          </w:p>
          <w:p w14:paraId="2C7A8DFC" w14:textId="74A5D808" w:rsidR="00703C26" w:rsidRPr="00A50024" w:rsidRDefault="00703C26" w:rsidP="00AB3251">
            <w:pPr>
              <w:spacing w:line="360" w:lineRule="auto"/>
              <w:jc w:val="both"/>
              <w:rPr>
                <w:sz w:val="18"/>
                <w:szCs w:val="18"/>
                <w:lang w:val="it-IT"/>
              </w:rPr>
            </w:pPr>
          </w:p>
          <w:p w14:paraId="383B1133" w14:textId="77777777" w:rsidR="00703C26" w:rsidRPr="00A50024" w:rsidRDefault="00703C26" w:rsidP="00703C26">
            <w:pPr>
              <w:spacing w:line="360" w:lineRule="auto"/>
              <w:jc w:val="both"/>
              <w:rPr>
                <w:sz w:val="18"/>
                <w:szCs w:val="18"/>
                <w:lang w:val="it-IT"/>
              </w:rPr>
            </w:pPr>
            <w:r w:rsidRPr="00A50024">
              <w:rPr>
                <w:sz w:val="18"/>
                <w:szCs w:val="18"/>
                <w:lang w:val="it-IT"/>
              </w:rPr>
              <w:t xml:space="preserve">Denominazione o ragione sociale dell’impresa consorziata: </w:t>
            </w:r>
            <w:r w:rsidRPr="00A50024">
              <w:rPr>
                <w:b/>
                <w:sz w:val="18"/>
                <w:szCs w:val="18"/>
                <w:lang w:val="it-IT"/>
              </w:rPr>
              <w:fldChar w:fldCharType="begin">
                <w:ffData>
                  <w:name w:val="Testo18"/>
                  <w:enabled/>
                  <w:calcOnExit w:val="0"/>
                  <w:textInput/>
                </w:ffData>
              </w:fldChar>
            </w:r>
            <w:r w:rsidRPr="00A50024">
              <w:rPr>
                <w:b/>
                <w:sz w:val="18"/>
                <w:szCs w:val="18"/>
                <w:lang w:val="it-IT"/>
              </w:rPr>
              <w:instrText xml:space="preserve"> FORMTEXT </w:instrText>
            </w:r>
            <w:r w:rsidRPr="00A50024">
              <w:rPr>
                <w:b/>
                <w:sz w:val="18"/>
                <w:szCs w:val="18"/>
                <w:lang w:val="it-IT"/>
              </w:rPr>
            </w:r>
            <w:r w:rsidRPr="00A50024">
              <w:rPr>
                <w:b/>
                <w:sz w:val="18"/>
                <w:szCs w:val="18"/>
                <w:lang w:val="it-IT"/>
              </w:rPr>
              <w:fldChar w:fldCharType="separate"/>
            </w:r>
            <w:r w:rsidRPr="00A50024">
              <w:rPr>
                <w:b/>
                <w:sz w:val="18"/>
                <w:szCs w:val="18"/>
                <w:lang w:val="it-IT"/>
              </w:rPr>
              <w:t> </w:t>
            </w:r>
            <w:r w:rsidRPr="00A50024">
              <w:rPr>
                <w:b/>
                <w:sz w:val="18"/>
                <w:szCs w:val="18"/>
                <w:lang w:val="it-IT"/>
              </w:rPr>
              <w:t> </w:t>
            </w:r>
            <w:r w:rsidRPr="00A50024">
              <w:rPr>
                <w:b/>
                <w:sz w:val="18"/>
                <w:szCs w:val="18"/>
                <w:lang w:val="it-IT"/>
              </w:rPr>
              <w:t> </w:t>
            </w:r>
            <w:r w:rsidRPr="00A50024">
              <w:rPr>
                <w:b/>
                <w:sz w:val="18"/>
                <w:szCs w:val="18"/>
                <w:lang w:val="it-IT"/>
              </w:rPr>
              <w:t> </w:t>
            </w:r>
            <w:r w:rsidRPr="00A50024">
              <w:rPr>
                <w:b/>
                <w:sz w:val="18"/>
                <w:szCs w:val="18"/>
                <w:lang w:val="it-IT"/>
              </w:rPr>
              <w:t> </w:t>
            </w:r>
            <w:r w:rsidRPr="00A50024">
              <w:rPr>
                <w:b/>
                <w:sz w:val="18"/>
                <w:szCs w:val="18"/>
                <w:lang w:val="it-IT"/>
              </w:rPr>
              <w:fldChar w:fldCharType="end"/>
            </w:r>
          </w:p>
          <w:p w14:paraId="4D0FA7FE" w14:textId="77777777" w:rsidR="00703C26" w:rsidRPr="00A50024" w:rsidRDefault="00703C26" w:rsidP="00703C26">
            <w:pPr>
              <w:spacing w:line="360" w:lineRule="auto"/>
              <w:jc w:val="both"/>
              <w:rPr>
                <w:sz w:val="18"/>
                <w:szCs w:val="18"/>
                <w:lang w:val="it-IT"/>
              </w:rPr>
            </w:pPr>
            <w:r w:rsidRPr="00A50024">
              <w:rPr>
                <w:sz w:val="18"/>
                <w:szCs w:val="18"/>
                <w:lang w:val="it-IT"/>
              </w:rPr>
              <w:t xml:space="preserve">C.F.: </w:t>
            </w:r>
            <w:r w:rsidRPr="00A50024">
              <w:rPr>
                <w:sz w:val="18"/>
                <w:szCs w:val="18"/>
                <w:lang w:val="it-IT"/>
              </w:rPr>
              <w:fldChar w:fldCharType="begin">
                <w:ffData>
                  <w:name w:val="Testo5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xml:space="preserve">; </w:t>
            </w:r>
            <w:r w:rsidRPr="00A50024">
              <w:rPr>
                <w:sz w:val="18"/>
                <w:szCs w:val="18"/>
                <w:lang w:val="it-IT"/>
              </w:rPr>
              <w:tab/>
            </w:r>
            <w:r w:rsidRPr="00A50024">
              <w:rPr>
                <w:sz w:val="18"/>
                <w:szCs w:val="18"/>
                <w:lang w:val="it-IT"/>
              </w:rPr>
              <w:tab/>
            </w:r>
            <w:r w:rsidRPr="00A50024">
              <w:rPr>
                <w:sz w:val="18"/>
                <w:szCs w:val="18"/>
                <w:lang w:val="it-IT"/>
              </w:rPr>
              <w:tab/>
            </w:r>
            <w:r w:rsidRPr="00A50024">
              <w:rPr>
                <w:sz w:val="18"/>
                <w:szCs w:val="18"/>
                <w:lang w:val="it-IT"/>
              </w:rPr>
              <w:tab/>
              <w:t xml:space="preserve">P.IVA: </w:t>
            </w:r>
            <w:r w:rsidRPr="00A50024">
              <w:rPr>
                <w:sz w:val="18"/>
                <w:szCs w:val="18"/>
                <w:lang w:val="it-IT"/>
              </w:rPr>
              <w:fldChar w:fldCharType="begin">
                <w:ffData>
                  <w:name w:val="Testo59"/>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w:t>
            </w:r>
          </w:p>
          <w:p w14:paraId="6CACACA3" w14:textId="77777777" w:rsidR="00703C26" w:rsidRPr="00A50024" w:rsidRDefault="00703C26" w:rsidP="00703C26">
            <w:pPr>
              <w:spacing w:line="360" w:lineRule="auto"/>
              <w:jc w:val="both"/>
              <w:rPr>
                <w:sz w:val="18"/>
                <w:szCs w:val="18"/>
                <w:lang w:val="it-IT"/>
              </w:rPr>
            </w:pPr>
            <w:r w:rsidRPr="00A50024">
              <w:rPr>
                <w:sz w:val="18"/>
                <w:szCs w:val="18"/>
                <w:lang w:val="it-IT"/>
              </w:rPr>
              <w:t xml:space="preserve">con sede legale nel Comune di </w:t>
            </w:r>
            <w:r w:rsidRPr="00A50024">
              <w:rPr>
                <w:sz w:val="18"/>
                <w:szCs w:val="18"/>
                <w:lang w:val="it-IT"/>
              </w:rPr>
              <w:fldChar w:fldCharType="begin">
                <w:ffData>
                  <w:name w:val="Testo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prov. (</w:t>
            </w:r>
            <w:r w:rsidRPr="00A50024">
              <w:rPr>
                <w:sz w:val="18"/>
                <w:szCs w:val="18"/>
                <w:lang w:val="it-IT"/>
              </w:rPr>
              <w:fldChar w:fldCharType="begin">
                <w:ffData>
                  <w:name w:val="Testo14"/>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xml:space="preserve">), </w:t>
            </w:r>
            <w:smartTag w:uri="urn:schemas-microsoft-com:office:smarttags" w:element="stockticker">
              <w:r w:rsidRPr="00A50024">
                <w:rPr>
                  <w:sz w:val="18"/>
                  <w:szCs w:val="18"/>
                  <w:lang w:val="it-IT"/>
                </w:rPr>
                <w:t>CAP</w:t>
              </w:r>
            </w:smartTag>
            <w:r w:rsidRPr="00A50024">
              <w:rPr>
                <w:sz w:val="18"/>
                <w:szCs w:val="18"/>
                <w:lang w:val="it-IT"/>
              </w:rPr>
              <w:t xml:space="preserve"> </w:t>
            </w:r>
            <w:r w:rsidRPr="00A50024">
              <w:rPr>
                <w:sz w:val="18"/>
                <w:szCs w:val="18"/>
                <w:lang w:val="it-IT"/>
              </w:rPr>
              <w:fldChar w:fldCharType="begin">
                <w:ffData>
                  <w:name w:val="Testo15"/>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 xml:space="preserve">, Stato </w:t>
            </w:r>
            <w:r w:rsidRPr="00A50024">
              <w:rPr>
                <w:sz w:val="18"/>
                <w:szCs w:val="18"/>
                <w:lang w:val="it-IT"/>
              </w:rPr>
              <w:fldChar w:fldCharType="begin">
                <w:ffData>
                  <w:name w:val="Testo8"/>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w:t>
            </w:r>
          </w:p>
          <w:p w14:paraId="3767E299" w14:textId="77777777" w:rsidR="00703C26" w:rsidRPr="00A50024" w:rsidRDefault="00703C26" w:rsidP="00703C26">
            <w:pPr>
              <w:spacing w:line="360" w:lineRule="auto"/>
              <w:jc w:val="both"/>
              <w:rPr>
                <w:sz w:val="18"/>
                <w:szCs w:val="18"/>
                <w:lang w:val="it-IT"/>
              </w:rPr>
            </w:pPr>
            <w:r w:rsidRPr="00A50024">
              <w:rPr>
                <w:sz w:val="18"/>
                <w:szCs w:val="18"/>
                <w:lang w:val="it-IT"/>
              </w:rPr>
              <w:t xml:space="preserve">via/piazza, ecc. </w:t>
            </w:r>
            <w:r w:rsidRPr="00A50024">
              <w:rPr>
                <w:sz w:val="18"/>
                <w:szCs w:val="18"/>
                <w:lang w:val="it-IT"/>
              </w:rPr>
              <w:fldChar w:fldCharType="begin">
                <w:ffData>
                  <w:name w:val="Testo17"/>
                  <w:enabled/>
                  <w:calcOnExit w:val="0"/>
                  <w:textInput/>
                </w:ffData>
              </w:fldChar>
            </w:r>
            <w:r w:rsidRPr="00A50024">
              <w:rPr>
                <w:sz w:val="18"/>
                <w:szCs w:val="18"/>
                <w:lang w:val="it-IT"/>
              </w:rPr>
              <w:instrText xml:space="preserve"> FORMTEXT </w:instrText>
            </w:r>
            <w:r w:rsidRPr="00A50024">
              <w:rPr>
                <w:sz w:val="18"/>
                <w:szCs w:val="18"/>
                <w:lang w:val="it-IT"/>
              </w:rPr>
            </w:r>
            <w:r w:rsidRPr="00A50024">
              <w:rPr>
                <w:sz w:val="18"/>
                <w:szCs w:val="18"/>
                <w:lang w:val="it-IT"/>
              </w:rPr>
              <w:fldChar w:fldCharType="separate"/>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t> </w:t>
            </w:r>
            <w:r w:rsidRPr="00A50024">
              <w:rPr>
                <w:sz w:val="18"/>
                <w:szCs w:val="18"/>
                <w:lang w:val="it-IT"/>
              </w:rPr>
              <w:fldChar w:fldCharType="end"/>
            </w:r>
            <w:r w:rsidRPr="00A50024">
              <w:rPr>
                <w:sz w:val="18"/>
                <w:szCs w:val="18"/>
                <w:lang w:val="it-IT"/>
              </w:rPr>
              <w:t>;</w:t>
            </w:r>
          </w:p>
          <w:p w14:paraId="195DA2CB" w14:textId="77777777" w:rsidR="00703C26" w:rsidRPr="00A50024" w:rsidRDefault="00703C26" w:rsidP="00AB3251">
            <w:pPr>
              <w:spacing w:line="360" w:lineRule="auto"/>
              <w:jc w:val="both"/>
              <w:rPr>
                <w:sz w:val="18"/>
                <w:szCs w:val="18"/>
                <w:lang w:val="it-IT"/>
              </w:rPr>
            </w:pPr>
          </w:p>
          <w:p w14:paraId="7D571F3D" w14:textId="77777777" w:rsidR="00D459D4" w:rsidRDefault="00D459D4" w:rsidP="001C28DC">
            <w:pPr>
              <w:spacing w:line="360" w:lineRule="auto"/>
              <w:jc w:val="both"/>
              <w:rPr>
                <w:b/>
                <w:bCs/>
                <w:iCs/>
                <w:sz w:val="18"/>
                <w:szCs w:val="18"/>
                <w:lang w:val="it-IT"/>
              </w:rPr>
            </w:pPr>
          </w:p>
        </w:tc>
      </w:tr>
    </w:tbl>
    <w:p w14:paraId="2D749CF5" w14:textId="77777777" w:rsidR="00D459D4" w:rsidRPr="00D459D4" w:rsidRDefault="00D459D4" w:rsidP="00D459D4">
      <w:pPr>
        <w:pStyle w:val="sche3"/>
        <w:spacing w:line="360" w:lineRule="auto"/>
        <w:rPr>
          <w:bCs/>
          <w:iCs/>
          <w:sz w:val="18"/>
          <w:szCs w:val="18"/>
          <w:lang w:val="it-IT"/>
        </w:rPr>
      </w:pPr>
    </w:p>
    <w:p w14:paraId="3C7010CF" w14:textId="77777777" w:rsidR="00053CA7" w:rsidRPr="0078684C" w:rsidRDefault="00053CA7" w:rsidP="00797CD3">
      <w:pPr>
        <w:pStyle w:val="sche3"/>
        <w:autoSpaceDE/>
        <w:spacing w:line="360" w:lineRule="auto"/>
        <w:rPr>
          <w:b/>
          <w:bCs/>
          <w:sz w:val="18"/>
          <w:szCs w:val="18"/>
          <w:lang w:val="it-IT"/>
        </w:rPr>
      </w:pPr>
      <w:bookmarkStart w:id="12" w:name="Kontrollk%C3%A4stchen1"/>
      <w:bookmarkEnd w:id="12"/>
    </w:p>
    <w:p w14:paraId="3241B4BC" w14:textId="77777777" w:rsidR="004F3CE7" w:rsidRPr="0078684C" w:rsidRDefault="004F3CE7" w:rsidP="00292520">
      <w:pPr>
        <w:pStyle w:val="sche3"/>
        <w:autoSpaceDE/>
        <w:spacing w:line="360" w:lineRule="auto"/>
        <w:jc w:val="center"/>
        <w:rPr>
          <w:b/>
          <w:bCs/>
          <w:sz w:val="18"/>
          <w:szCs w:val="18"/>
          <w:lang w:val="it-IT"/>
        </w:rPr>
      </w:pPr>
      <w:r w:rsidRPr="0078684C">
        <w:rPr>
          <w:b/>
          <w:bCs/>
          <w:sz w:val="18"/>
          <w:szCs w:val="18"/>
          <w:lang w:val="it-IT"/>
        </w:rPr>
        <w:t>DICHIARA</w:t>
      </w:r>
    </w:p>
    <w:p w14:paraId="1DBF5A7A" w14:textId="77777777" w:rsidR="0094505E" w:rsidRPr="0078684C" w:rsidRDefault="0094505E" w:rsidP="00797CD3">
      <w:pPr>
        <w:pStyle w:val="sche3"/>
        <w:autoSpaceDE/>
        <w:spacing w:line="360" w:lineRule="auto"/>
        <w:ind w:left="546" w:hanging="262"/>
        <w:rPr>
          <w:bCs/>
          <w:sz w:val="18"/>
          <w:szCs w:val="18"/>
          <w:lang w:val="it-IT"/>
        </w:rPr>
      </w:pPr>
    </w:p>
    <w:p w14:paraId="50FECD6A" w14:textId="77777777" w:rsidR="0033192D" w:rsidRPr="0078684C" w:rsidRDefault="000132D7" w:rsidP="00797CD3">
      <w:pPr>
        <w:pStyle w:val="sche3"/>
        <w:autoSpaceDE/>
        <w:spacing w:line="360" w:lineRule="auto"/>
        <w:ind w:left="546" w:hanging="262"/>
        <w:rPr>
          <w:bCs/>
          <w:sz w:val="18"/>
          <w:szCs w:val="18"/>
          <w:lang w:val="it-IT"/>
        </w:rPr>
      </w:pPr>
      <w:r w:rsidRPr="0078684C">
        <w:rPr>
          <w:bCs/>
          <w:sz w:val="18"/>
          <w:szCs w:val="18"/>
          <w:lang w:val="it-IT"/>
        </w:rPr>
        <w:t xml:space="preserve">che </w:t>
      </w:r>
      <w:r w:rsidR="004F3CE7" w:rsidRPr="0078684C">
        <w:rPr>
          <w:bCs/>
          <w:sz w:val="18"/>
          <w:szCs w:val="18"/>
          <w:lang w:val="it-IT"/>
        </w:rPr>
        <w:t xml:space="preserve">l’impresa o il consorzio partecipa alla presente procedura in qualità di </w:t>
      </w:r>
    </w:p>
    <w:p w14:paraId="5A1B4634" w14:textId="77777777" w:rsidR="006C24FC" w:rsidRPr="0078684C" w:rsidRDefault="006C24FC" w:rsidP="00797CD3">
      <w:pPr>
        <w:pStyle w:val="sche3"/>
        <w:autoSpaceDE/>
        <w:spacing w:line="360" w:lineRule="auto"/>
        <w:ind w:left="546" w:hanging="262"/>
        <w:rPr>
          <w:bCs/>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6C24FC" w:rsidRPr="0011377D" w14:paraId="21DE3627" w14:textId="77777777" w:rsidTr="0011377D">
        <w:trPr>
          <w:gridAfter w:val="2"/>
          <w:wAfter w:w="5387" w:type="dxa"/>
        </w:trPr>
        <w:tc>
          <w:tcPr>
            <w:tcW w:w="4644" w:type="dxa"/>
            <w:tcBorders>
              <w:right w:val="single" w:sz="4" w:space="0" w:color="auto"/>
            </w:tcBorders>
            <w:shd w:val="clear" w:color="auto" w:fill="auto"/>
          </w:tcPr>
          <w:p w14:paraId="63612BE7" w14:textId="77777777" w:rsidR="006C24FC" w:rsidRPr="0011377D" w:rsidRDefault="006C24FC" w:rsidP="0011377D">
            <w:pPr>
              <w:pStyle w:val="sche3"/>
              <w:autoSpaceDE/>
              <w:spacing w:line="360" w:lineRule="auto"/>
              <w:ind w:left="284" w:hanging="284"/>
              <w:rPr>
                <w:sz w:val="18"/>
                <w:szCs w:val="18"/>
                <w:lang w:val="it-IT"/>
              </w:rPr>
            </w:pPr>
            <w:r w:rsidRPr="0011377D">
              <w:rPr>
                <w:sz w:val="18"/>
                <w:szCs w:val="18"/>
                <w:lang w:val="it-IT"/>
              </w:rPr>
              <w:fldChar w:fldCharType="begin">
                <w:ffData>
                  <w:name w:val="Controllo135"/>
                  <w:enabled/>
                  <w:calcOnExit w:val="0"/>
                  <w:checkBox>
                    <w:sizeAuto/>
                    <w:default w:val="0"/>
                  </w:checkBox>
                </w:ffData>
              </w:fldChar>
            </w:r>
            <w:bookmarkStart w:id="13" w:name="Controllo135"/>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bookmarkEnd w:id="13"/>
            <w:r w:rsidRPr="0011377D">
              <w:rPr>
                <w:sz w:val="18"/>
                <w:szCs w:val="18"/>
                <w:lang w:val="it-IT"/>
              </w:rPr>
              <w:t xml:space="preserve"> </w:t>
            </w:r>
            <w:r w:rsidRPr="0011377D">
              <w:rPr>
                <w:b/>
                <w:sz w:val="18"/>
                <w:szCs w:val="18"/>
                <w:lang w:val="it-IT"/>
              </w:rPr>
              <w:t>impresa singola</w:t>
            </w:r>
          </w:p>
        </w:tc>
      </w:tr>
      <w:tr w:rsidR="006C24FC" w:rsidRPr="00ED782D" w14:paraId="6291659E" w14:textId="77777777" w:rsidTr="0011377D">
        <w:trPr>
          <w:trHeight w:val="5302"/>
        </w:trPr>
        <w:tc>
          <w:tcPr>
            <w:tcW w:w="4644" w:type="dxa"/>
            <w:shd w:val="clear" w:color="auto" w:fill="auto"/>
          </w:tcPr>
          <w:p w14:paraId="64D04BF5" w14:textId="77777777" w:rsidR="006C24FC" w:rsidRPr="0011377D" w:rsidRDefault="006C24FC" w:rsidP="0011377D">
            <w:pPr>
              <w:pStyle w:val="sche3"/>
              <w:autoSpaceDE/>
              <w:spacing w:line="360" w:lineRule="auto"/>
              <w:ind w:left="284" w:hanging="284"/>
              <w:rPr>
                <w:sz w:val="18"/>
                <w:szCs w:val="18"/>
                <w:lang w:val="it-IT"/>
              </w:rPr>
            </w:pPr>
          </w:p>
          <w:p w14:paraId="25FEF562" w14:textId="77777777" w:rsidR="00681E3B" w:rsidRPr="0011377D" w:rsidRDefault="006C24FC" w:rsidP="0011377D">
            <w:pPr>
              <w:pStyle w:val="sche3"/>
              <w:autoSpaceDE/>
              <w:spacing w:line="360" w:lineRule="auto"/>
              <w:ind w:left="284" w:hanging="284"/>
              <w:rPr>
                <w:sz w:val="18"/>
                <w:szCs w:val="18"/>
                <w:lang w:val="it-IT"/>
              </w:rPr>
            </w:pPr>
            <w:r w:rsidRPr="0011377D">
              <w:rPr>
                <w:sz w:val="18"/>
                <w:szCs w:val="18"/>
                <w:lang w:val="it-IT"/>
              </w:rPr>
              <w:fldChar w:fldCharType="begin">
                <w:ffData>
                  <w:name w:val="Kontrollkästchen1"/>
                  <w:enabled/>
                  <w:calcOnExit w:val="0"/>
                  <w:checkBox>
                    <w:sizeAuto/>
                    <w:default w:val="0"/>
                    <w:checked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ab/>
            </w:r>
            <w:r w:rsidRPr="0011377D">
              <w:rPr>
                <w:b/>
                <w:bCs/>
                <w:sz w:val="18"/>
                <w:szCs w:val="18"/>
                <w:lang w:val="it-IT"/>
              </w:rPr>
              <w:t xml:space="preserve">impresa mandataria di un </w:t>
            </w:r>
            <w:r w:rsidRPr="0011377D">
              <w:rPr>
                <w:b/>
                <w:bCs/>
                <w:sz w:val="18"/>
                <w:szCs w:val="18"/>
                <w:u w:val="single"/>
                <w:lang w:val="it-IT"/>
              </w:rPr>
              <w:t>consorzio ordinario</w:t>
            </w:r>
            <w:r w:rsidRPr="0011377D">
              <w:rPr>
                <w:b/>
                <w:bCs/>
                <w:sz w:val="18"/>
                <w:szCs w:val="18"/>
                <w:lang w:val="it-IT"/>
              </w:rPr>
              <w:t xml:space="preserve"> </w:t>
            </w:r>
            <w:r w:rsidRPr="0011377D">
              <w:rPr>
                <w:sz w:val="18"/>
                <w:szCs w:val="18"/>
                <w:lang w:val="it-IT"/>
              </w:rPr>
              <w:t xml:space="preserve">ex art. 2602 c.c. </w:t>
            </w:r>
            <w:r w:rsidR="00681E3B" w:rsidRPr="0011377D">
              <w:rPr>
                <w:sz w:val="18"/>
                <w:szCs w:val="18"/>
                <w:lang w:val="it-IT"/>
              </w:rPr>
              <w:t xml:space="preserve">di cui </w:t>
            </w:r>
            <w:r w:rsidR="001462CF" w:rsidRPr="0011377D">
              <w:rPr>
                <w:sz w:val="18"/>
                <w:szCs w:val="18"/>
                <w:lang w:val="it-IT"/>
              </w:rPr>
              <w:t>all'art.</w:t>
            </w:r>
            <w:r w:rsidR="00681E3B" w:rsidRPr="0011377D">
              <w:rPr>
                <w:sz w:val="18"/>
                <w:szCs w:val="18"/>
                <w:lang w:val="it-IT"/>
              </w:rPr>
              <w:t xml:space="preserve"> </w:t>
            </w:r>
            <w:r w:rsidR="001462CF" w:rsidRPr="0011377D">
              <w:rPr>
                <w:sz w:val="18"/>
                <w:szCs w:val="18"/>
                <w:lang w:val="it-IT"/>
              </w:rPr>
              <w:t>45, comma 2, lett.</w:t>
            </w:r>
            <w:r w:rsidR="00681E3B" w:rsidRPr="0011377D">
              <w:rPr>
                <w:sz w:val="18"/>
                <w:szCs w:val="18"/>
                <w:lang w:val="it-IT"/>
              </w:rPr>
              <w:t xml:space="preserve"> e) del </w:t>
            </w:r>
            <w:proofErr w:type="spellStart"/>
            <w:r w:rsidR="00681E3B" w:rsidRPr="0011377D">
              <w:rPr>
                <w:sz w:val="18"/>
                <w:szCs w:val="18"/>
                <w:lang w:val="it-IT"/>
              </w:rPr>
              <w:t>D.Lgs.</w:t>
            </w:r>
            <w:proofErr w:type="spellEnd"/>
            <w:r w:rsidR="00681E3B" w:rsidRPr="0011377D">
              <w:rPr>
                <w:sz w:val="18"/>
                <w:szCs w:val="18"/>
                <w:lang w:val="it-IT"/>
              </w:rPr>
              <w:t xml:space="preserve"> </w:t>
            </w:r>
            <w:r w:rsidR="001462CF" w:rsidRPr="0011377D">
              <w:rPr>
                <w:sz w:val="18"/>
                <w:szCs w:val="18"/>
                <w:lang w:val="it-IT"/>
              </w:rPr>
              <w:t xml:space="preserve">n. </w:t>
            </w:r>
            <w:r w:rsidR="00681E3B" w:rsidRPr="0011377D">
              <w:rPr>
                <w:sz w:val="18"/>
                <w:szCs w:val="18"/>
                <w:lang w:val="it-IT"/>
              </w:rPr>
              <w:t>50/2016</w:t>
            </w:r>
            <w:r w:rsidR="00681E3B" w:rsidRPr="0011377D">
              <w:rPr>
                <w:rStyle w:val="Rimandonotadichiusura"/>
                <w:rFonts w:cs="Arial"/>
                <w:lang w:val="it-IT"/>
              </w:rPr>
              <w:endnoteReference w:id="4"/>
            </w:r>
          </w:p>
          <w:p w14:paraId="41188259" w14:textId="77777777" w:rsidR="006C24FC" w:rsidRPr="0011377D" w:rsidRDefault="006C24FC" w:rsidP="0011377D">
            <w:pPr>
              <w:pStyle w:val="sche3"/>
              <w:autoSpaceDE/>
              <w:spacing w:line="360" w:lineRule="auto"/>
              <w:ind w:left="284" w:hanging="284"/>
              <w:rPr>
                <w:sz w:val="18"/>
                <w:szCs w:val="18"/>
                <w:lang w:val="it-IT"/>
              </w:rPr>
            </w:pPr>
          </w:p>
          <w:p w14:paraId="644D70B0" w14:textId="77777777" w:rsidR="006C24FC" w:rsidRPr="0011377D" w:rsidRDefault="006C24FC" w:rsidP="0011377D">
            <w:pPr>
              <w:pStyle w:val="sche3"/>
              <w:spacing w:line="360" w:lineRule="auto"/>
              <w:ind w:left="284" w:hanging="284"/>
              <w:rPr>
                <w:sz w:val="18"/>
                <w:szCs w:val="18"/>
                <w:lang w:val="it-IT"/>
              </w:rPr>
            </w:pPr>
            <w:r w:rsidRPr="0011377D">
              <w:rPr>
                <w:sz w:val="18"/>
                <w:szCs w:val="18"/>
                <w:lang w:val="it-IT"/>
              </w:rPr>
              <w:fldChar w:fldCharType="begin">
                <w:ffData>
                  <w:name w:val="Kontrollkästchen1"/>
                  <w:enabled/>
                  <w:calcOnExit w:val="0"/>
                  <w:checkBox>
                    <w:sizeAuto/>
                    <w:default w:val="0"/>
                    <w:checked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ab/>
            </w:r>
            <w:r w:rsidRPr="0011377D">
              <w:rPr>
                <w:b/>
                <w:bCs/>
                <w:sz w:val="18"/>
                <w:szCs w:val="18"/>
                <w:lang w:val="it-IT"/>
              </w:rPr>
              <w:t xml:space="preserve">impresa mandataria di </w:t>
            </w:r>
            <w:r w:rsidRPr="0011377D">
              <w:rPr>
                <w:b/>
                <w:bCs/>
                <w:sz w:val="18"/>
                <w:szCs w:val="18"/>
                <w:u w:val="single"/>
                <w:lang w:val="it-IT"/>
              </w:rPr>
              <w:t>Riunione Temporanea di Imprese</w:t>
            </w:r>
            <w:r w:rsidRPr="0011377D">
              <w:rPr>
                <w:sz w:val="18"/>
                <w:szCs w:val="18"/>
                <w:lang w:val="it-IT"/>
              </w:rPr>
              <w:t xml:space="preserve"> (</w:t>
            </w:r>
            <w:smartTag w:uri="urn:schemas-microsoft-com:office:smarttags" w:element="stockticker">
              <w:r w:rsidRPr="0011377D">
                <w:rPr>
                  <w:sz w:val="18"/>
                  <w:szCs w:val="18"/>
                  <w:lang w:val="it-IT"/>
                </w:rPr>
                <w:t>RTI</w:t>
              </w:r>
            </w:smartTag>
            <w:r w:rsidRPr="0011377D">
              <w:rPr>
                <w:sz w:val="18"/>
                <w:szCs w:val="18"/>
                <w:lang w:val="it-IT"/>
              </w:rPr>
              <w:t xml:space="preserve">) </w:t>
            </w:r>
            <w:r w:rsidR="00036181" w:rsidRPr="0011377D">
              <w:rPr>
                <w:sz w:val="18"/>
                <w:szCs w:val="18"/>
                <w:lang w:val="it-IT"/>
              </w:rPr>
              <w:t xml:space="preserve">di cui all’art. 45, comma 2, lett. d) del </w:t>
            </w:r>
            <w:proofErr w:type="spellStart"/>
            <w:r w:rsidR="00036181" w:rsidRPr="0011377D">
              <w:rPr>
                <w:sz w:val="18"/>
                <w:szCs w:val="18"/>
                <w:lang w:val="it-IT"/>
              </w:rPr>
              <w:t>D.Lgs.</w:t>
            </w:r>
            <w:proofErr w:type="spellEnd"/>
            <w:r w:rsidR="00036181" w:rsidRPr="0011377D">
              <w:rPr>
                <w:sz w:val="18"/>
                <w:szCs w:val="18"/>
                <w:lang w:val="it-IT"/>
              </w:rPr>
              <w:t xml:space="preserve"> n. 50/2016</w:t>
            </w:r>
            <w:r w:rsidR="00036181" w:rsidRPr="0011377D">
              <w:rPr>
                <w:rStyle w:val="Rimandonotadichiusura"/>
                <w:rFonts w:cs="Arial"/>
                <w:sz w:val="18"/>
                <w:szCs w:val="18"/>
                <w:lang w:val="it-IT"/>
              </w:rPr>
              <w:endnoteReference w:id="5"/>
            </w:r>
          </w:p>
          <w:p w14:paraId="09E90069" w14:textId="77777777" w:rsidR="006C24FC" w:rsidRPr="0011377D" w:rsidRDefault="006C24FC" w:rsidP="0011377D">
            <w:pPr>
              <w:pStyle w:val="sche3"/>
              <w:spacing w:line="360" w:lineRule="auto"/>
              <w:ind w:left="284" w:hanging="284"/>
              <w:rPr>
                <w:sz w:val="18"/>
                <w:szCs w:val="18"/>
                <w:lang w:val="it-IT"/>
              </w:rPr>
            </w:pPr>
          </w:p>
          <w:p w14:paraId="4AC161E8" w14:textId="77777777" w:rsidR="006C24FC" w:rsidRPr="0011377D" w:rsidRDefault="006C24FC" w:rsidP="0011377D">
            <w:pPr>
              <w:pStyle w:val="sche3"/>
              <w:spacing w:line="360" w:lineRule="auto"/>
              <w:ind w:left="284" w:hanging="284"/>
              <w:rPr>
                <w:sz w:val="18"/>
                <w:szCs w:val="18"/>
                <w:lang w:val="it-IT"/>
              </w:rPr>
            </w:pPr>
            <w:r w:rsidRPr="0011377D">
              <w:rPr>
                <w:sz w:val="18"/>
                <w:szCs w:val="18"/>
                <w:lang w:val="it-IT"/>
              </w:rPr>
              <w:fldChar w:fldCharType="begin">
                <w:ffData>
                  <w:name w:val="Kontrollkästchen1"/>
                  <w:enabled/>
                  <w:calcOnExit w:val="0"/>
                  <w:checkBox>
                    <w:sizeAuto/>
                    <w:default w:val="0"/>
                    <w:checked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ab/>
            </w:r>
            <w:r w:rsidRPr="0011377D">
              <w:rPr>
                <w:b/>
                <w:bCs/>
                <w:sz w:val="18"/>
                <w:szCs w:val="18"/>
                <w:lang w:val="it-IT"/>
              </w:rPr>
              <w:t xml:space="preserve">impresa mandataria di </w:t>
            </w:r>
            <w:r w:rsidRPr="0011377D">
              <w:rPr>
                <w:b/>
                <w:bCs/>
                <w:sz w:val="18"/>
                <w:szCs w:val="18"/>
                <w:u w:val="single"/>
                <w:lang w:val="it-IT"/>
              </w:rPr>
              <w:t>un’aggregazione</w:t>
            </w:r>
            <w:r w:rsidRPr="0011377D">
              <w:rPr>
                <w:sz w:val="18"/>
                <w:szCs w:val="18"/>
                <w:u w:val="single"/>
                <w:lang w:val="it-IT"/>
              </w:rPr>
              <w:t xml:space="preserve"> </w:t>
            </w:r>
            <w:r w:rsidRPr="0011377D">
              <w:rPr>
                <w:b/>
                <w:bCs/>
                <w:sz w:val="18"/>
                <w:szCs w:val="18"/>
                <w:u w:val="single"/>
                <w:lang w:val="it-IT"/>
              </w:rPr>
              <w:t>di rete di imprese</w:t>
            </w:r>
            <w:r w:rsidRPr="0011377D">
              <w:rPr>
                <w:sz w:val="18"/>
                <w:szCs w:val="18"/>
                <w:lang w:val="it-IT"/>
              </w:rPr>
              <w:t xml:space="preserve"> </w:t>
            </w:r>
            <w:r w:rsidR="0075422A" w:rsidRPr="0011377D">
              <w:rPr>
                <w:sz w:val="18"/>
                <w:szCs w:val="18"/>
                <w:lang w:val="it-IT"/>
              </w:rPr>
              <w:t xml:space="preserve">di cui all’art. 45, comma 2, lett. f) del </w:t>
            </w:r>
            <w:proofErr w:type="spellStart"/>
            <w:r w:rsidR="0075422A" w:rsidRPr="0011377D">
              <w:rPr>
                <w:sz w:val="18"/>
                <w:szCs w:val="18"/>
                <w:lang w:val="it-IT"/>
              </w:rPr>
              <w:t>D.Lgs.</w:t>
            </w:r>
            <w:proofErr w:type="spellEnd"/>
            <w:r w:rsidR="0075422A" w:rsidRPr="0011377D">
              <w:rPr>
                <w:sz w:val="18"/>
                <w:szCs w:val="18"/>
                <w:lang w:val="it-IT"/>
              </w:rPr>
              <w:t xml:space="preserve"> n. 50/2016</w:t>
            </w:r>
            <w:r w:rsidR="0075422A" w:rsidRPr="0011377D">
              <w:rPr>
                <w:rStyle w:val="Rimandonotadichiusura"/>
                <w:rFonts w:cs="Arial"/>
                <w:sz w:val="18"/>
                <w:szCs w:val="18"/>
                <w:lang w:val="it-IT"/>
              </w:rPr>
              <w:endnoteReference w:id="6"/>
            </w:r>
          </w:p>
          <w:p w14:paraId="77D5F019" w14:textId="77777777" w:rsidR="006C24FC" w:rsidRPr="0011377D" w:rsidRDefault="006C24FC" w:rsidP="0011377D">
            <w:pPr>
              <w:pStyle w:val="sche3"/>
              <w:spacing w:line="360" w:lineRule="auto"/>
              <w:ind w:left="284" w:hanging="284"/>
              <w:rPr>
                <w:sz w:val="18"/>
                <w:szCs w:val="18"/>
                <w:lang w:val="it-IT"/>
              </w:rPr>
            </w:pPr>
          </w:p>
          <w:bookmarkStart w:id="14" w:name="Controllo131"/>
          <w:p w14:paraId="6568E1B8" w14:textId="77777777" w:rsidR="006C24FC" w:rsidRPr="0011377D" w:rsidRDefault="006C24FC" w:rsidP="0011377D">
            <w:pPr>
              <w:pStyle w:val="sche3"/>
              <w:spacing w:line="360" w:lineRule="auto"/>
              <w:ind w:left="284" w:hanging="284"/>
              <w:rPr>
                <w:bCs/>
                <w:sz w:val="18"/>
                <w:szCs w:val="18"/>
                <w:lang w:val="it-IT"/>
              </w:rPr>
            </w:pPr>
            <w:r w:rsidRPr="0011377D">
              <w:rPr>
                <w:sz w:val="18"/>
                <w:szCs w:val="18"/>
                <w:lang w:val="it-IT"/>
              </w:rPr>
              <w:fldChar w:fldCharType="begin">
                <w:ffData>
                  <w:name w:val="Controllo131"/>
                  <w:enabled/>
                  <w:calcOnExit w:val="0"/>
                  <w:checkBox>
                    <w:sizeAuto/>
                    <w:default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bookmarkEnd w:id="14"/>
            <w:r w:rsidR="0074480D" w:rsidRPr="0011377D">
              <w:rPr>
                <w:sz w:val="18"/>
                <w:szCs w:val="18"/>
                <w:lang w:val="it-IT"/>
              </w:rPr>
              <w:t xml:space="preserve"> </w:t>
            </w:r>
            <w:r w:rsidRPr="0011377D">
              <w:rPr>
                <w:b/>
                <w:sz w:val="18"/>
                <w:szCs w:val="18"/>
                <w:lang w:val="it-IT"/>
              </w:rPr>
              <w:t xml:space="preserve">impresa mandataria di </w:t>
            </w:r>
            <w:r w:rsidRPr="0011377D">
              <w:rPr>
                <w:b/>
                <w:bCs/>
                <w:sz w:val="18"/>
                <w:szCs w:val="18"/>
                <w:lang w:val="it-IT"/>
              </w:rPr>
              <w:t xml:space="preserve">un </w:t>
            </w:r>
            <w:r w:rsidRPr="0011377D">
              <w:rPr>
                <w:b/>
                <w:bCs/>
                <w:sz w:val="18"/>
                <w:szCs w:val="18"/>
                <w:u w:val="single"/>
                <w:lang w:val="it-IT"/>
              </w:rPr>
              <w:t>gruppo europeo di interesse economico (GEIE)</w:t>
            </w:r>
            <w:r w:rsidR="00DB0941" w:rsidRPr="0011377D">
              <w:rPr>
                <w:bCs/>
                <w:sz w:val="18"/>
                <w:szCs w:val="18"/>
                <w:lang w:val="it-IT"/>
              </w:rPr>
              <w:t>,</w:t>
            </w:r>
            <w:r w:rsidR="006C0F8A" w:rsidRPr="0011377D">
              <w:rPr>
                <w:sz w:val="18"/>
                <w:szCs w:val="18"/>
                <w:lang w:val="it-IT"/>
              </w:rPr>
              <w:t xml:space="preserve"> ai sensi del </w:t>
            </w:r>
            <w:proofErr w:type="spellStart"/>
            <w:r w:rsidR="006C0F8A" w:rsidRPr="0011377D">
              <w:rPr>
                <w:sz w:val="18"/>
                <w:szCs w:val="18"/>
                <w:lang w:val="it-IT"/>
              </w:rPr>
              <w:t>D</w:t>
            </w:r>
            <w:r w:rsidR="0074480D" w:rsidRPr="0011377D">
              <w:rPr>
                <w:sz w:val="18"/>
                <w:szCs w:val="18"/>
                <w:lang w:val="it-IT"/>
              </w:rPr>
              <w:t>.L</w:t>
            </w:r>
            <w:r w:rsidRPr="0011377D">
              <w:rPr>
                <w:sz w:val="18"/>
                <w:szCs w:val="18"/>
                <w:lang w:val="it-IT"/>
              </w:rPr>
              <w:t>gs.</w:t>
            </w:r>
            <w:proofErr w:type="spellEnd"/>
            <w:r w:rsidRPr="0011377D">
              <w:rPr>
                <w:sz w:val="18"/>
                <w:szCs w:val="18"/>
                <w:lang w:val="it-IT"/>
              </w:rPr>
              <w:t xml:space="preserve"> 23 </w:t>
            </w:r>
            <w:r w:rsidR="006C0F8A" w:rsidRPr="0011377D">
              <w:rPr>
                <w:sz w:val="18"/>
                <w:szCs w:val="18"/>
                <w:lang w:val="it-IT"/>
              </w:rPr>
              <w:t>luglio 1991, n. 240</w:t>
            </w:r>
            <w:r w:rsidR="00DB0941" w:rsidRPr="0011377D">
              <w:rPr>
                <w:sz w:val="18"/>
                <w:szCs w:val="18"/>
                <w:lang w:val="it-IT"/>
              </w:rPr>
              <w:t>,</w:t>
            </w:r>
            <w:r w:rsidR="006C0F8A" w:rsidRPr="0011377D">
              <w:rPr>
                <w:sz w:val="18"/>
                <w:szCs w:val="18"/>
                <w:lang w:val="it-IT"/>
              </w:rPr>
              <w:t xml:space="preserve"> </w:t>
            </w:r>
            <w:r w:rsidR="0074480D" w:rsidRPr="0011377D">
              <w:rPr>
                <w:sz w:val="18"/>
                <w:szCs w:val="18"/>
                <w:lang w:val="it-IT"/>
              </w:rPr>
              <w:t xml:space="preserve">di cui all’art. 45, comma 2, lett. g) del </w:t>
            </w:r>
            <w:proofErr w:type="spellStart"/>
            <w:r w:rsidR="0074480D" w:rsidRPr="0011377D">
              <w:rPr>
                <w:sz w:val="18"/>
                <w:szCs w:val="18"/>
                <w:lang w:val="it-IT"/>
              </w:rPr>
              <w:t>D.Lgs.</w:t>
            </w:r>
            <w:proofErr w:type="spellEnd"/>
            <w:r w:rsidR="0074480D" w:rsidRPr="0011377D">
              <w:rPr>
                <w:sz w:val="18"/>
                <w:szCs w:val="18"/>
                <w:lang w:val="it-IT"/>
              </w:rPr>
              <w:t xml:space="preserve"> n. 50/2016</w:t>
            </w:r>
            <w:r w:rsidR="0074480D" w:rsidRPr="0011377D">
              <w:rPr>
                <w:rStyle w:val="Rimandonotadichiusura"/>
                <w:rFonts w:cs="Arial"/>
                <w:sz w:val="18"/>
                <w:szCs w:val="18"/>
                <w:lang w:val="it-IT"/>
              </w:rPr>
              <w:endnoteReference w:id="7"/>
            </w:r>
          </w:p>
        </w:tc>
        <w:tc>
          <w:tcPr>
            <w:tcW w:w="2410" w:type="dxa"/>
            <w:tcBorders>
              <w:top w:val="single" w:sz="4" w:space="0" w:color="auto"/>
            </w:tcBorders>
            <w:shd w:val="clear" w:color="auto" w:fill="auto"/>
            <w:vAlign w:val="center"/>
          </w:tcPr>
          <w:p w14:paraId="03A84CC1" w14:textId="77777777" w:rsidR="006C24FC" w:rsidRPr="0011377D" w:rsidRDefault="006C24FC" w:rsidP="0011377D">
            <w:pPr>
              <w:pStyle w:val="sche3"/>
              <w:spacing w:line="360" w:lineRule="auto"/>
              <w:rPr>
                <w:sz w:val="18"/>
                <w:szCs w:val="18"/>
                <w:lang w:val="it-IT"/>
              </w:rPr>
            </w:pPr>
            <w:r w:rsidRPr="0011377D">
              <w:rPr>
                <w:sz w:val="18"/>
                <w:szCs w:val="18"/>
                <w:lang w:val="it-IT"/>
              </w:rPr>
              <w:t>in uno dei seguenti assetti</w:t>
            </w:r>
          </w:p>
          <w:p w14:paraId="6A9533B8" w14:textId="77777777" w:rsidR="006C24FC" w:rsidRPr="0011377D" w:rsidRDefault="006C24FC" w:rsidP="0011377D">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14:paraId="78EE0F1A" w14:textId="77777777" w:rsidR="006C24FC" w:rsidRPr="0011377D" w:rsidRDefault="006C24FC" w:rsidP="0011377D">
            <w:pPr>
              <w:pStyle w:val="sche3"/>
              <w:autoSpaceDE/>
              <w:spacing w:line="360" w:lineRule="auto"/>
              <w:ind w:left="177" w:hanging="283"/>
              <w:rPr>
                <w:sz w:val="18"/>
                <w:szCs w:val="18"/>
                <w:lang w:val="it-IT"/>
              </w:rPr>
            </w:pPr>
            <w:r w:rsidRPr="0011377D">
              <w:rPr>
                <w:sz w:val="18"/>
                <w:szCs w:val="18"/>
                <w:lang w:val="it-IT"/>
              </w:rPr>
              <w:fldChar w:fldCharType="begin">
                <w:ffData>
                  <w:name w:val="Controllo116"/>
                  <w:enabled/>
                  <w:calcOnExit w:val="0"/>
                  <w:checkBox>
                    <w:sizeAuto/>
                    <w:default w:val="0"/>
                    <w:checked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ab/>
              <w:t>verticale costituito</w:t>
            </w:r>
          </w:p>
          <w:p w14:paraId="5FC662E9" w14:textId="77777777" w:rsidR="006C24FC" w:rsidRPr="0011377D" w:rsidRDefault="006C24FC" w:rsidP="0011377D">
            <w:pPr>
              <w:pStyle w:val="sche3"/>
              <w:autoSpaceDE/>
              <w:spacing w:line="360" w:lineRule="auto"/>
              <w:ind w:left="177" w:hanging="283"/>
              <w:rPr>
                <w:sz w:val="18"/>
                <w:szCs w:val="18"/>
                <w:lang w:val="it-IT"/>
              </w:rPr>
            </w:pPr>
            <w:r w:rsidRPr="0011377D">
              <w:rPr>
                <w:sz w:val="18"/>
                <w:szCs w:val="18"/>
                <w:lang w:val="it-IT"/>
              </w:rPr>
              <w:fldChar w:fldCharType="begin">
                <w:ffData>
                  <w:name w:val="Controllo118"/>
                  <w:enabled/>
                  <w:calcOnExit w:val="0"/>
                  <w:checkBox>
                    <w:sizeAuto/>
                    <w:default w:val="0"/>
                    <w:checked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ab/>
              <w:t>verticale non ancora costituito</w:t>
            </w:r>
          </w:p>
          <w:p w14:paraId="58CD7842" w14:textId="77777777" w:rsidR="006C24FC" w:rsidRPr="0011377D" w:rsidRDefault="006C24FC" w:rsidP="0011377D">
            <w:pPr>
              <w:pStyle w:val="sche3"/>
              <w:autoSpaceDE/>
              <w:spacing w:line="360" w:lineRule="auto"/>
              <w:ind w:left="177" w:hanging="283"/>
              <w:rPr>
                <w:sz w:val="18"/>
                <w:szCs w:val="18"/>
                <w:lang w:val="it-IT"/>
              </w:rPr>
            </w:pPr>
            <w:r w:rsidRPr="0011377D">
              <w:rPr>
                <w:sz w:val="18"/>
                <w:szCs w:val="18"/>
                <w:lang w:val="it-IT"/>
              </w:rPr>
              <w:fldChar w:fldCharType="begin">
                <w:ffData>
                  <w:name w:val="Controllo117"/>
                  <w:enabled/>
                  <w:calcOnExit w:val="0"/>
                  <w:checkBox>
                    <w:sizeAuto/>
                    <w:default w:val="0"/>
                    <w:checked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ab/>
              <w:t>orizzontale costituito</w:t>
            </w:r>
          </w:p>
          <w:p w14:paraId="5D8B603B" w14:textId="77777777" w:rsidR="006C24FC" w:rsidRPr="0011377D" w:rsidRDefault="006C24FC" w:rsidP="0011377D">
            <w:pPr>
              <w:pStyle w:val="sche3"/>
              <w:autoSpaceDE/>
              <w:spacing w:line="360" w:lineRule="auto"/>
              <w:ind w:left="177" w:hanging="283"/>
              <w:rPr>
                <w:sz w:val="18"/>
                <w:szCs w:val="18"/>
                <w:lang w:val="it-IT"/>
              </w:rPr>
            </w:pPr>
            <w:r w:rsidRPr="0011377D">
              <w:rPr>
                <w:sz w:val="18"/>
                <w:szCs w:val="18"/>
                <w:lang w:val="it-IT"/>
              </w:rPr>
              <w:fldChar w:fldCharType="begin">
                <w:ffData>
                  <w:name w:val="Controllo7"/>
                  <w:enabled/>
                  <w:calcOnExit w:val="0"/>
                  <w:checkBox>
                    <w:sizeAuto/>
                    <w:default w:val="0"/>
                    <w:checked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ab/>
              <w:t>orizzontale non ancora costituito</w:t>
            </w:r>
          </w:p>
          <w:p w14:paraId="46F7929F" w14:textId="77777777" w:rsidR="006C24FC" w:rsidRPr="0011377D" w:rsidRDefault="006C24FC" w:rsidP="0011377D">
            <w:pPr>
              <w:pStyle w:val="sche3"/>
              <w:autoSpaceDE/>
              <w:spacing w:line="360" w:lineRule="auto"/>
              <w:ind w:left="177" w:hanging="283"/>
              <w:rPr>
                <w:sz w:val="18"/>
                <w:szCs w:val="18"/>
                <w:lang w:val="it-IT"/>
              </w:rPr>
            </w:pPr>
            <w:r w:rsidRPr="0011377D">
              <w:rPr>
                <w:sz w:val="18"/>
                <w:szCs w:val="18"/>
                <w:lang w:val="it-IT"/>
              </w:rPr>
              <w:fldChar w:fldCharType="begin">
                <w:ffData>
                  <w:name w:val="Controllo125"/>
                  <w:enabled/>
                  <w:calcOnExit w:val="0"/>
                  <w:checkBox>
                    <w:sizeAuto/>
                    <w:default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ab/>
              <w:t>misto costituito</w:t>
            </w:r>
          </w:p>
          <w:p w14:paraId="22C0B9C7" w14:textId="77777777" w:rsidR="006C24FC" w:rsidRPr="0011377D" w:rsidRDefault="006C24FC" w:rsidP="0011377D">
            <w:pPr>
              <w:pStyle w:val="sche3"/>
              <w:autoSpaceDE/>
              <w:spacing w:line="360" w:lineRule="auto"/>
              <w:ind w:left="177" w:hanging="283"/>
              <w:rPr>
                <w:sz w:val="18"/>
                <w:szCs w:val="18"/>
                <w:lang w:val="it-IT"/>
              </w:rPr>
            </w:pPr>
            <w:r w:rsidRPr="0011377D">
              <w:rPr>
                <w:sz w:val="18"/>
                <w:szCs w:val="18"/>
                <w:lang w:val="it-IT"/>
              </w:rPr>
              <w:fldChar w:fldCharType="begin">
                <w:ffData>
                  <w:name w:val="Controllo126"/>
                  <w:enabled/>
                  <w:calcOnExit w:val="0"/>
                  <w:checkBox>
                    <w:sizeAuto/>
                    <w:default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ab/>
              <w:t>misto non ancora costituito</w:t>
            </w:r>
          </w:p>
          <w:p w14:paraId="56A3BCDE" w14:textId="77777777" w:rsidR="006C24FC" w:rsidRPr="0011377D" w:rsidRDefault="006C24FC" w:rsidP="0011377D">
            <w:pPr>
              <w:pStyle w:val="sche3"/>
              <w:autoSpaceDE/>
              <w:spacing w:line="360" w:lineRule="auto"/>
              <w:rPr>
                <w:bCs/>
                <w:sz w:val="18"/>
                <w:szCs w:val="18"/>
                <w:lang w:val="it-IT"/>
              </w:rPr>
            </w:pPr>
          </w:p>
        </w:tc>
      </w:tr>
    </w:tbl>
    <w:p w14:paraId="7EF4377C" w14:textId="77777777" w:rsidR="006C24FC" w:rsidRPr="0078684C" w:rsidRDefault="006C24FC" w:rsidP="00797CD3">
      <w:pPr>
        <w:pStyle w:val="sche3"/>
        <w:autoSpaceDE/>
        <w:spacing w:line="360" w:lineRule="auto"/>
        <w:ind w:left="546" w:hanging="262"/>
        <w:rPr>
          <w:bCs/>
          <w:sz w:val="18"/>
          <w:szCs w:val="18"/>
          <w:lang w:val="it-IT"/>
        </w:rPr>
      </w:pPr>
    </w:p>
    <w:p w14:paraId="7A018F1F" w14:textId="77777777" w:rsidR="005E6ABE" w:rsidRPr="0078684C" w:rsidRDefault="00053CA7" w:rsidP="00797CD3">
      <w:pPr>
        <w:pStyle w:val="sche3"/>
        <w:spacing w:line="360" w:lineRule="auto"/>
        <w:rPr>
          <w:b/>
          <w:bCs/>
          <w:sz w:val="18"/>
          <w:szCs w:val="18"/>
          <w:lang w:val="it-IT"/>
        </w:rPr>
      </w:pPr>
      <w:r w:rsidRPr="0078684C">
        <w:rPr>
          <w:sz w:val="18"/>
          <w:szCs w:val="18"/>
          <w:lang w:val="it-IT"/>
        </w:rPr>
        <w:t>con</w:t>
      </w:r>
      <w:r w:rsidR="00523D44" w:rsidRPr="0078684C">
        <w:rPr>
          <w:sz w:val="18"/>
          <w:szCs w:val="18"/>
          <w:lang w:val="it-IT"/>
        </w:rPr>
        <w:t xml:space="preserve"> le</w:t>
      </w:r>
      <w:r w:rsidR="000A6FBB" w:rsidRPr="0078684C">
        <w:rPr>
          <w:sz w:val="18"/>
          <w:szCs w:val="18"/>
          <w:lang w:val="it-IT"/>
        </w:rPr>
        <w:t xml:space="preserve"> </w:t>
      </w:r>
      <w:r w:rsidR="000A6FBB" w:rsidRPr="0078684C">
        <w:rPr>
          <w:b/>
          <w:bCs/>
          <w:sz w:val="18"/>
          <w:szCs w:val="18"/>
          <w:lang w:val="it-IT"/>
        </w:rPr>
        <w:t>seguenti imprese</w:t>
      </w:r>
      <w:r w:rsidR="005E6ABE" w:rsidRPr="0078684C">
        <w:rPr>
          <w:b/>
          <w:bCs/>
          <w:sz w:val="18"/>
          <w:szCs w:val="18"/>
          <w:lang w:val="it-IT"/>
        </w:rPr>
        <w:t xml:space="preserve"> </w:t>
      </w:r>
    </w:p>
    <w:p w14:paraId="28DC9ADD" w14:textId="77777777" w:rsidR="005E6ABE" w:rsidRPr="0078684C" w:rsidRDefault="005E6ABE" w:rsidP="00797CD3">
      <w:pPr>
        <w:pStyle w:val="sche3"/>
        <w:spacing w:line="360" w:lineRule="auto"/>
        <w:rPr>
          <w:b/>
          <w:bCs/>
          <w:sz w:val="18"/>
          <w:szCs w:val="18"/>
          <w:lang w:val="it-IT"/>
        </w:rPr>
      </w:pPr>
    </w:p>
    <w:p w14:paraId="322DDAD7" w14:textId="77777777" w:rsidR="00011D39" w:rsidRPr="0078684C" w:rsidRDefault="00011D39" w:rsidP="00797CD3">
      <w:pPr>
        <w:pStyle w:val="sche3"/>
        <w:pBdr>
          <w:top w:val="single" w:sz="4" w:space="1" w:color="auto"/>
          <w:left w:val="single" w:sz="4" w:space="4" w:color="auto"/>
          <w:bottom w:val="single" w:sz="4" w:space="1" w:color="auto"/>
          <w:right w:val="single" w:sz="4" w:space="15" w:color="auto"/>
        </w:pBdr>
        <w:spacing w:line="360" w:lineRule="auto"/>
        <w:rPr>
          <w:rStyle w:val="Rimandonotadichiusura"/>
          <w:b/>
          <w:bCs/>
          <w:noProof/>
          <w:lang w:val="it-IT" w:eastAsia="en-US"/>
        </w:rPr>
      </w:pPr>
      <w:r w:rsidRPr="0078684C">
        <w:rPr>
          <w:b/>
          <w:bCs/>
          <w:sz w:val="18"/>
          <w:szCs w:val="18"/>
          <w:lang w:val="it-IT"/>
        </w:rPr>
        <w:t>Indic</w:t>
      </w:r>
      <w:r w:rsidR="00913BAD">
        <w:rPr>
          <w:b/>
          <w:bCs/>
          <w:sz w:val="18"/>
          <w:szCs w:val="18"/>
          <w:lang w:val="it-IT"/>
        </w:rPr>
        <w:t xml:space="preserve">are le altre imprese mandanti </w:t>
      </w:r>
      <w:r w:rsidRPr="0078684C">
        <w:rPr>
          <w:b/>
          <w:bCs/>
          <w:sz w:val="18"/>
          <w:szCs w:val="18"/>
          <w:lang w:val="it-IT"/>
        </w:rPr>
        <w:t>dell’</w:t>
      </w:r>
      <w:smartTag w:uri="urn:schemas-microsoft-com:office:smarttags" w:element="stockticker">
        <w:r w:rsidRPr="0078684C">
          <w:rPr>
            <w:b/>
            <w:bCs/>
            <w:sz w:val="18"/>
            <w:szCs w:val="18"/>
            <w:lang w:val="it-IT"/>
          </w:rPr>
          <w:t>RTI</w:t>
        </w:r>
      </w:smartTag>
      <w:r w:rsidRPr="0078684C">
        <w:rPr>
          <w:b/>
          <w:bCs/>
          <w:sz w:val="18"/>
          <w:szCs w:val="18"/>
          <w:lang w:val="it-IT"/>
        </w:rPr>
        <w:t>, consorzio, aggregazione di rete di imprese che partecipano alla presente procedura</w:t>
      </w:r>
      <w:r w:rsidR="00D9336D">
        <w:rPr>
          <w:b/>
          <w:bCs/>
          <w:sz w:val="18"/>
          <w:szCs w:val="18"/>
          <w:lang w:val="it-IT"/>
        </w:rPr>
        <w:t xml:space="preserve"> ed eventuali imprese cooptate</w:t>
      </w:r>
      <w:r w:rsidRPr="0078684C">
        <w:rPr>
          <w:lang w:val="it-IT"/>
        </w:rPr>
        <w:t xml:space="preserve"> </w:t>
      </w:r>
      <w:r w:rsidRPr="0078684C">
        <w:rPr>
          <w:b/>
          <w:bCs/>
          <w:sz w:val="18"/>
          <w:szCs w:val="18"/>
          <w:lang w:val="it-IT"/>
        </w:rPr>
        <w:t xml:space="preserve">fornendo per </w:t>
      </w:r>
      <w:r w:rsidRPr="0078684C">
        <w:rPr>
          <w:b/>
          <w:bCs/>
          <w:sz w:val="18"/>
          <w:szCs w:val="18"/>
          <w:u w:val="single"/>
          <w:lang w:val="it-IT"/>
        </w:rPr>
        <w:t>ciascuna</w:t>
      </w:r>
      <w:r w:rsidRPr="0078684C">
        <w:rPr>
          <w:b/>
          <w:bCs/>
          <w:sz w:val="18"/>
          <w:szCs w:val="18"/>
          <w:lang w:val="it-IT"/>
        </w:rPr>
        <w:t xml:space="preserve"> impresa i seguenti dati</w:t>
      </w:r>
      <w:r w:rsidRPr="0078684C">
        <w:rPr>
          <w:rStyle w:val="Rimandonotadichiusura"/>
          <w:b/>
          <w:bCs/>
          <w:sz w:val="18"/>
          <w:szCs w:val="18"/>
          <w:lang w:val="it-IT"/>
        </w:rPr>
        <w:t xml:space="preserve"> </w:t>
      </w:r>
      <w:r w:rsidRPr="0078684C">
        <w:rPr>
          <w:rStyle w:val="Rimandonotadichiusura"/>
          <w:b/>
          <w:bCs/>
          <w:noProof/>
          <w:sz w:val="18"/>
          <w:szCs w:val="18"/>
          <w:lang w:val="it-IT" w:eastAsia="en-US"/>
        </w:rPr>
        <w:endnoteReference w:id="8"/>
      </w:r>
    </w:p>
    <w:p w14:paraId="243139AE" w14:textId="77777777" w:rsidR="00011D39" w:rsidRPr="0078684C" w:rsidRDefault="00011D39" w:rsidP="00797CD3">
      <w:pPr>
        <w:pBdr>
          <w:top w:val="single" w:sz="4" w:space="1" w:color="auto"/>
          <w:left w:val="single" w:sz="4" w:space="4" w:color="auto"/>
          <w:bottom w:val="single" w:sz="4" w:space="1" w:color="auto"/>
          <w:right w:val="single" w:sz="4" w:space="15" w:color="auto"/>
        </w:pBdr>
        <w:spacing w:line="360" w:lineRule="auto"/>
        <w:ind w:left="851" w:hanging="851"/>
        <w:jc w:val="both"/>
        <w:rPr>
          <w:sz w:val="18"/>
          <w:szCs w:val="18"/>
          <w:lang w:val="it-IT"/>
        </w:rPr>
      </w:pPr>
      <w:r w:rsidRPr="0078684C">
        <w:rPr>
          <w:sz w:val="18"/>
          <w:szCs w:val="18"/>
          <w:lang w:val="it-IT"/>
        </w:rPr>
        <w:t xml:space="preserve">Denominazione o ragione sociale: </w:t>
      </w:r>
      <w:r w:rsidRPr="0078684C">
        <w:rPr>
          <w:sz w:val="18"/>
          <w:szCs w:val="18"/>
          <w:lang w:val="it-IT"/>
        </w:rPr>
        <w:fldChar w:fldCharType="begin">
          <w:ffData>
            <w:name w:val="Testo1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sz w:val="18"/>
          <w:szCs w:val="18"/>
          <w:lang w:val="it-IT"/>
        </w:rPr>
        <w:fldChar w:fldCharType="end"/>
      </w:r>
    </w:p>
    <w:p w14:paraId="0F7E9E4F" w14:textId="77777777" w:rsidR="00011D39" w:rsidRPr="0078684C" w:rsidRDefault="00011D39" w:rsidP="00797CD3">
      <w:pPr>
        <w:pBdr>
          <w:top w:val="single" w:sz="4" w:space="1" w:color="auto"/>
          <w:left w:val="single" w:sz="4" w:space="4" w:color="auto"/>
          <w:bottom w:val="single" w:sz="4" w:space="1" w:color="auto"/>
          <w:right w:val="single" w:sz="4" w:space="15" w:color="auto"/>
        </w:pBdr>
        <w:spacing w:line="360" w:lineRule="auto"/>
        <w:ind w:left="851" w:hanging="851"/>
        <w:jc w:val="both"/>
        <w:rPr>
          <w:sz w:val="18"/>
          <w:szCs w:val="18"/>
          <w:lang w:val="it-IT"/>
        </w:rPr>
      </w:pPr>
      <w:r w:rsidRPr="0078684C">
        <w:rPr>
          <w:sz w:val="18"/>
          <w:szCs w:val="18"/>
          <w:lang w:val="it-IT"/>
        </w:rPr>
        <w:t xml:space="preserve">C.F.: </w:t>
      </w:r>
      <w:r w:rsidRPr="0078684C">
        <w:rPr>
          <w:sz w:val="18"/>
          <w:szCs w:val="18"/>
          <w:lang w:val="it-IT"/>
        </w:rPr>
        <w:fldChar w:fldCharType="begin">
          <w:ffData>
            <w:name w:val="Testo5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sz w:val="18"/>
          <w:szCs w:val="18"/>
          <w:lang w:val="it-IT"/>
        </w:rPr>
        <w:fldChar w:fldCharType="end"/>
      </w:r>
      <w:r w:rsidRPr="0078684C">
        <w:rPr>
          <w:sz w:val="18"/>
          <w:szCs w:val="18"/>
          <w:lang w:val="it-IT"/>
        </w:rPr>
        <w:t xml:space="preserve">; </w:t>
      </w:r>
      <w:r w:rsidRPr="0078684C">
        <w:rPr>
          <w:sz w:val="18"/>
          <w:szCs w:val="18"/>
          <w:lang w:val="it-IT"/>
        </w:rPr>
        <w:tab/>
        <w:t xml:space="preserve">P.IVA: </w:t>
      </w:r>
      <w:r w:rsidRPr="0078684C">
        <w:rPr>
          <w:sz w:val="18"/>
          <w:szCs w:val="18"/>
          <w:lang w:val="it-IT"/>
        </w:rPr>
        <w:fldChar w:fldCharType="begin">
          <w:ffData>
            <w:name w:val="Testo59"/>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sz w:val="18"/>
          <w:szCs w:val="18"/>
          <w:lang w:val="it-IT"/>
        </w:rPr>
        <w:fldChar w:fldCharType="end"/>
      </w:r>
      <w:r w:rsidRPr="0078684C">
        <w:rPr>
          <w:sz w:val="18"/>
          <w:szCs w:val="18"/>
          <w:lang w:val="it-IT"/>
        </w:rPr>
        <w:t>;</w:t>
      </w:r>
    </w:p>
    <w:p w14:paraId="078BE4DD" w14:textId="77777777" w:rsidR="00011D39" w:rsidRPr="0078684C" w:rsidRDefault="00011D39" w:rsidP="00797CD3">
      <w:pPr>
        <w:pBdr>
          <w:top w:val="single" w:sz="4" w:space="1" w:color="auto"/>
          <w:left w:val="single" w:sz="4" w:space="4" w:color="auto"/>
          <w:bottom w:val="single" w:sz="4" w:space="1" w:color="auto"/>
          <w:right w:val="single" w:sz="4" w:space="15" w:color="auto"/>
        </w:pBdr>
        <w:spacing w:line="360" w:lineRule="auto"/>
        <w:ind w:left="851" w:hanging="851"/>
        <w:jc w:val="both"/>
        <w:rPr>
          <w:sz w:val="18"/>
          <w:szCs w:val="18"/>
          <w:lang w:val="it-IT"/>
        </w:rPr>
      </w:pPr>
      <w:r w:rsidRPr="0078684C">
        <w:rPr>
          <w:sz w:val="18"/>
          <w:szCs w:val="18"/>
          <w:lang w:val="it-IT"/>
        </w:rPr>
        <w:t xml:space="preserve">con sede legale nel Comune di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sz w:val="18"/>
          <w:szCs w:val="18"/>
          <w:lang w:val="it-IT"/>
        </w:rPr>
        <w:fldChar w:fldCharType="end"/>
      </w:r>
      <w:r w:rsidRPr="0078684C">
        <w:rPr>
          <w:sz w:val="18"/>
          <w:szCs w:val="18"/>
          <w:lang w:val="it-IT"/>
        </w:rPr>
        <w:t>, prov. (</w:t>
      </w:r>
      <w:r w:rsidRPr="0078684C">
        <w:rPr>
          <w:sz w:val="18"/>
          <w:szCs w:val="18"/>
          <w:lang w:val="it-IT"/>
        </w:rPr>
        <w:fldChar w:fldCharType="begin">
          <w:ffData>
            <w:name w:val="Testo14"/>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sz w:val="18"/>
          <w:szCs w:val="18"/>
          <w:lang w:val="it-IT"/>
        </w:rPr>
        <w:fldChar w:fldCharType="end"/>
      </w:r>
      <w:r w:rsidRPr="0078684C">
        <w:rPr>
          <w:sz w:val="18"/>
          <w:szCs w:val="18"/>
          <w:lang w:val="it-IT"/>
        </w:rPr>
        <w:t xml:space="preserve">), </w:t>
      </w:r>
      <w:smartTag w:uri="urn:schemas-microsoft-com:office:smarttags" w:element="stockticker">
        <w:r w:rsidRPr="0078684C">
          <w:rPr>
            <w:sz w:val="18"/>
            <w:szCs w:val="18"/>
            <w:lang w:val="it-IT"/>
          </w:rPr>
          <w:t>CAP</w:t>
        </w:r>
      </w:smartTag>
      <w:r w:rsidRPr="0078684C">
        <w:rPr>
          <w:sz w:val="18"/>
          <w:szCs w:val="18"/>
          <w:lang w:val="it-IT"/>
        </w:rPr>
        <w:t xml:space="preserve"> </w:t>
      </w:r>
      <w:r w:rsidRPr="0078684C">
        <w:rPr>
          <w:sz w:val="18"/>
          <w:szCs w:val="18"/>
          <w:lang w:val="it-IT"/>
        </w:rPr>
        <w:fldChar w:fldCharType="begin">
          <w:ffData>
            <w:name w:val="Testo15"/>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sz w:val="18"/>
          <w:szCs w:val="18"/>
          <w:lang w:val="it-IT"/>
        </w:rPr>
        <w:fldChar w:fldCharType="end"/>
      </w:r>
      <w:r w:rsidRPr="0078684C">
        <w:rPr>
          <w:sz w:val="18"/>
          <w:szCs w:val="18"/>
          <w:lang w:val="it-IT"/>
        </w:rPr>
        <w:t xml:space="preserve">, Stato </w:t>
      </w:r>
      <w:r w:rsidRPr="0078684C">
        <w:rPr>
          <w:sz w:val="18"/>
          <w:szCs w:val="18"/>
          <w:lang w:val="it-IT"/>
        </w:rPr>
        <w:fldChar w:fldCharType="begin">
          <w:ffData>
            <w:name w:val="Testo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rFonts w:ascii="MS Mincho" w:eastAsia="MS Mincho" w:hAnsi="MS Mincho" w:cs="MS Mincho" w:hint="eastAsia"/>
          <w:sz w:val="18"/>
          <w:szCs w:val="18"/>
          <w:lang w:val="it-IT"/>
        </w:rPr>
        <w:t> </w:t>
      </w:r>
      <w:r w:rsidRPr="0078684C">
        <w:rPr>
          <w:sz w:val="18"/>
          <w:szCs w:val="18"/>
          <w:lang w:val="it-IT"/>
        </w:rPr>
        <w:fldChar w:fldCharType="end"/>
      </w:r>
      <w:r w:rsidRPr="0078684C">
        <w:rPr>
          <w:sz w:val="18"/>
          <w:szCs w:val="18"/>
          <w:lang w:val="it-IT"/>
        </w:rPr>
        <w:t>;</w:t>
      </w:r>
    </w:p>
    <w:p w14:paraId="1CD7B38D" w14:textId="77777777" w:rsidR="00011D39" w:rsidRPr="0078684C" w:rsidRDefault="00011D39" w:rsidP="00797CD3">
      <w:pPr>
        <w:pStyle w:val="sche3"/>
        <w:pBdr>
          <w:top w:val="single" w:sz="4" w:space="1" w:color="auto"/>
          <w:left w:val="single" w:sz="4" w:space="4" w:color="auto"/>
          <w:bottom w:val="single" w:sz="4" w:space="1" w:color="auto"/>
          <w:right w:val="single" w:sz="4" w:space="15" w:color="auto"/>
        </w:pBdr>
        <w:spacing w:line="360" w:lineRule="auto"/>
        <w:rPr>
          <w:b/>
          <w:bCs/>
          <w:sz w:val="18"/>
          <w:szCs w:val="18"/>
          <w:lang w:val="it-IT"/>
        </w:rPr>
      </w:pPr>
      <w:r w:rsidRPr="0078684C">
        <w:rPr>
          <w:lang w:val="it-IT"/>
        </w:rPr>
        <w:t xml:space="preserve">via/piazza, ecc. </w:t>
      </w:r>
      <w:r w:rsidRPr="0078684C">
        <w:rPr>
          <w:lang w:val="it-IT"/>
        </w:rPr>
        <w:fldChar w:fldCharType="begin">
          <w:ffData>
            <w:name w:val="Testo17"/>
            <w:enabled/>
            <w:calcOnExit w:val="0"/>
            <w:textInput/>
          </w:ffData>
        </w:fldChar>
      </w:r>
      <w:r w:rsidRPr="0078684C">
        <w:rPr>
          <w:lang w:val="it-IT"/>
        </w:rPr>
        <w:instrText xml:space="preserve"> FORMTEXT </w:instrText>
      </w:r>
      <w:r w:rsidRPr="0078684C">
        <w:rPr>
          <w:lang w:val="it-IT"/>
        </w:rPr>
      </w:r>
      <w:r w:rsidRPr="0078684C">
        <w:rPr>
          <w:lang w:val="it-IT"/>
        </w:rPr>
        <w:fldChar w:fldCharType="separate"/>
      </w:r>
      <w:r w:rsidRPr="0078684C">
        <w:rPr>
          <w:rFonts w:ascii="MS Mincho" w:eastAsia="MS Mincho" w:hAnsi="MS Mincho" w:cs="MS Mincho" w:hint="eastAsia"/>
          <w:lang w:val="it-IT"/>
        </w:rPr>
        <w:t> </w:t>
      </w:r>
      <w:r w:rsidRPr="0078684C">
        <w:rPr>
          <w:rFonts w:ascii="MS Mincho" w:eastAsia="MS Mincho" w:hAnsi="MS Mincho" w:cs="MS Mincho" w:hint="eastAsia"/>
          <w:lang w:val="it-IT"/>
        </w:rPr>
        <w:t> </w:t>
      </w:r>
      <w:r w:rsidRPr="0078684C">
        <w:rPr>
          <w:rFonts w:ascii="MS Mincho" w:eastAsia="MS Mincho" w:hAnsi="MS Mincho" w:cs="MS Mincho" w:hint="eastAsia"/>
          <w:lang w:val="it-IT"/>
        </w:rPr>
        <w:t> </w:t>
      </w:r>
      <w:r w:rsidRPr="0078684C">
        <w:rPr>
          <w:rFonts w:ascii="MS Mincho" w:eastAsia="MS Mincho" w:hAnsi="MS Mincho" w:cs="MS Mincho" w:hint="eastAsia"/>
          <w:lang w:val="it-IT"/>
        </w:rPr>
        <w:t> </w:t>
      </w:r>
      <w:r w:rsidRPr="0078684C">
        <w:rPr>
          <w:rFonts w:ascii="MS Mincho" w:eastAsia="MS Mincho" w:hAnsi="MS Mincho" w:cs="MS Mincho" w:hint="eastAsia"/>
          <w:lang w:val="it-IT"/>
        </w:rPr>
        <w:t> </w:t>
      </w:r>
      <w:r w:rsidRPr="0078684C">
        <w:rPr>
          <w:lang w:val="it-IT"/>
        </w:rPr>
        <w:fldChar w:fldCharType="end"/>
      </w:r>
      <w:r w:rsidRPr="0078684C">
        <w:rPr>
          <w:lang w:val="it-IT"/>
        </w:rPr>
        <w:t>;</w:t>
      </w:r>
    </w:p>
    <w:p w14:paraId="1A0FE3B8" w14:textId="77777777" w:rsidR="00011D39" w:rsidRPr="0078684C" w:rsidRDefault="00011D39" w:rsidP="00797CD3">
      <w:pPr>
        <w:pStyle w:val="sche3"/>
        <w:spacing w:line="360" w:lineRule="auto"/>
        <w:rPr>
          <w:b/>
          <w:bCs/>
          <w:sz w:val="18"/>
          <w:szCs w:val="18"/>
          <w:lang w:val="it-IT"/>
        </w:rPr>
      </w:pPr>
    </w:p>
    <w:p w14:paraId="6E9FC5DC" w14:textId="77777777" w:rsidR="000A6FBB" w:rsidRPr="0078684C" w:rsidRDefault="000A6FBB" w:rsidP="00561DDE">
      <w:pPr>
        <w:pStyle w:val="Stile1"/>
        <w:spacing w:line="360" w:lineRule="auto"/>
        <w:jc w:val="center"/>
        <w:rPr>
          <w:rFonts w:ascii="Arial" w:hAnsi="Arial" w:cs="Arial"/>
          <w:b/>
          <w:bCs/>
          <w:sz w:val="16"/>
          <w:szCs w:val="16"/>
          <w:lang w:val="it-IT"/>
        </w:rPr>
      </w:pPr>
      <w:r w:rsidRPr="000158A1">
        <w:rPr>
          <w:rFonts w:ascii="Arial" w:hAnsi="Arial" w:cs="Arial"/>
          <w:b/>
          <w:bCs/>
          <w:sz w:val="18"/>
          <w:szCs w:val="18"/>
          <w:lang w:val="it-IT"/>
        </w:rPr>
        <w:t>SI IMPEGNA</w:t>
      </w:r>
    </w:p>
    <w:p w14:paraId="027675B9" w14:textId="77777777" w:rsidR="000A6FBB" w:rsidRPr="0078684C" w:rsidRDefault="000A6FBB" w:rsidP="00797CD3">
      <w:pPr>
        <w:spacing w:line="360" w:lineRule="auto"/>
        <w:jc w:val="both"/>
        <w:rPr>
          <w:sz w:val="18"/>
          <w:szCs w:val="18"/>
          <w:lang w:val="it-IT"/>
        </w:rPr>
      </w:pPr>
    </w:p>
    <w:p w14:paraId="158EE3CC" w14:textId="77777777" w:rsidR="000A6FBB" w:rsidRPr="0078684C" w:rsidRDefault="000A6FBB" w:rsidP="001C28DC">
      <w:pPr>
        <w:numPr>
          <w:ilvl w:val="0"/>
          <w:numId w:val="2"/>
        </w:numPr>
        <w:tabs>
          <w:tab w:val="clear" w:pos="360"/>
          <w:tab w:val="num" w:pos="284"/>
          <w:tab w:val="left" w:pos="426"/>
          <w:tab w:val="left" w:pos="993"/>
        </w:tabs>
        <w:spacing w:line="360" w:lineRule="auto"/>
        <w:ind w:left="426" w:hanging="426"/>
        <w:jc w:val="both"/>
        <w:rPr>
          <w:sz w:val="18"/>
          <w:szCs w:val="18"/>
          <w:lang w:val="it-IT"/>
        </w:rPr>
      </w:pPr>
      <w:r w:rsidRPr="0078684C">
        <w:rPr>
          <w:sz w:val="18"/>
          <w:szCs w:val="18"/>
          <w:lang w:val="it-IT"/>
        </w:rPr>
        <w:tab/>
        <w:t>(</w:t>
      </w:r>
      <w:r w:rsidRPr="0078684C">
        <w:rPr>
          <w:i/>
          <w:iCs/>
          <w:sz w:val="18"/>
          <w:szCs w:val="18"/>
          <w:lang w:val="it-IT"/>
        </w:rPr>
        <w:t>in caso di raggruppamento costituendo</w:t>
      </w:r>
      <w:r w:rsidRPr="0078684C">
        <w:rPr>
          <w:sz w:val="18"/>
          <w:szCs w:val="18"/>
          <w:lang w:val="it-IT"/>
        </w:rPr>
        <w:t>) a provvedere, se il raggruppamento dovesse</w:t>
      </w:r>
      <w:r w:rsidR="004906F8" w:rsidRPr="0078684C">
        <w:rPr>
          <w:sz w:val="18"/>
          <w:szCs w:val="18"/>
          <w:lang w:val="it-IT"/>
        </w:rPr>
        <w:t xml:space="preserve"> risultare aggiudicatario della </w:t>
      </w:r>
      <w:r w:rsidRPr="0078684C">
        <w:rPr>
          <w:sz w:val="18"/>
          <w:szCs w:val="18"/>
          <w:lang w:val="it-IT"/>
        </w:rPr>
        <w:t xml:space="preserve">gara, alla produzione tempestiva del mandato collettivo speciale con rappresentanza risultante da </w:t>
      </w:r>
      <w:r w:rsidR="00453CB5" w:rsidRPr="0078684C">
        <w:rPr>
          <w:sz w:val="18"/>
          <w:szCs w:val="18"/>
          <w:lang w:val="it-IT"/>
        </w:rPr>
        <w:t xml:space="preserve">atto pubblico o </w:t>
      </w:r>
      <w:r w:rsidRPr="0078684C">
        <w:rPr>
          <w:sz w:val="18"/>
          <w:szCs w:val="18"/>
          <w:lang w:val="it-IT"/>
        </w:rPr>
        <w:t>scrittura privata autenticata</w:t>
      </w:r>
      <w:r w:rsidR="00453CB5" w:rsidRPr="0078684C">
        <w:rPr>
          <w:sz w:val="18"/>
          <w:szCs w:val="18"/>
          <w:lang w:val="it-IT"/>
        </w:rPr>
        <w:t>,</w:t>
      </w:r>
      <w:r w:rsidRPr="0078684C">
        <w:rPr>
          <w:sz w:val="18"/>
          <w:szCs w:val="18"/>
          <w:lang w:val="it-IT"/>
        </w:rPr>
        <w:t xml:space="preserve"> o copia di esso autenticata</w:t>
      </w:r>
      <w:r w:rsidR="00592219" w:rsidRPr="0078684C">
        <w:rPr>
          <w:rStyle w:val="Rimandonotadichiusura"/>
          <w:rFonts w:cs="Arial"/>
          <w:b/>
          <w:bCs/>
          <w:sz w:val="18"/>
          <w:szCs w:val="18"/>
          <w:lang w:val="it-IT"/>
        </w:rPr>
        <w:endnoteReference w:id="9"/>
      </w:r>
      <w:r w:rsidRPr="0078684C">
        <w:rPr>
          <w:sz w:val="18"/>
          <w:szCs w:val="18"/>
          <w:lang w:val="it-IT"/>
        </w:rPr>
        <w:t>;</w:t>
      </w:r>
    </w:p>
    <w:p w14:paraId="25C5B552" w14:textId="77777777" w:rsidR="000A6FBB" w:rsidRPr="0078684C" w:rsidRDefault="000A6FBB" w:rsidP="001C28DC">
      <w:pPr>
        <w:tabs>
          <w:tab w:val="num" w:pos="284"/>
          <w:tab w:val="left" w:pos="426"/>
        </w:tabs>
        <w:spacing w:line="360" w:lineRule="auto"/>
        <w:ind w:left="851" w:hanging="851"/>
        <w:jc w:val="both"/>
        <w:rPr>
          <w:sz w:val="18"/>
          <w:szCs w:val="18"/>
          <w:lang w:val="it-IT"/>
        </w:rPr>
      </w:pPr>
    </w:p>
    <w:p w14:paraId="2CC9DBB7" w14:textId="77777777" w:rsidR="000A6FBB" w:rsidRDefault="00DD6B0E" w:rsidP="001C28DC">
      <w:pPr>
        <w:numPr>
          <w:ilvl w:val="0"/>
          <w:numId w:val="2"/>
        </w:numPr>
        <w:tabs>
          <w:tab w:val="clear" w:pos="360"/>
          <w:tab w:val="num" w:pos="284"/>
          <w:tab w:val="left" w:pos="426"/>
          <w:tab w:val="left" w:pos="993"/>
        </w:tabs>
        <w:spacing w:line="360" w:lineRule="auto"/>
        <w:ind w:left="426" w:hanging="426"/>
        <w:jc w:val="both"/>
        <w:rPr>
          <w:sz w:val="18"/>
          <w:szCs w:val="18"/>
          <w:lang w:val="it-IT"/>
        </w:rPr>
      </w:pPr>
      <w:r w:rsidRPr="0078684C">
        <w:rPr>
          <w:i/>
          <w:sz w:val="18"/>
          <w:szCs w:val="18"/>
          <w:lang w:val="it-IT"/>
        </w:rPr>
        <w:t>(in caso di raggruppamento costituendo o costituito</w:t>
      </w:r>
      <w:r w:rsidRPr="0078684C">
        <w:rPr>
          <w:sz w:val="18"/>
          <w:szCs w:val="18"/>
          <w:lang w:val="it-IT"/>
        </w:rPr>
        <w:t xml:space="preserve">) </w:t>
      </w:r>
      <w:r w:rsidR="000A6FBB" w:rsidRPr="0078684C">
        <w:rPr>
          <w:sz w:val="18"/>
          <w:szCs w:val="18"/>
          <w:lang w:val="it-IT"/>
        </w:rPr>
        <w:t>a presentare fatture emesse separatamente da ciascuna impresa del raggruppamento, alle quali verrà liquidato direttamente il compenso corrispondente alle parti della presta</w:t>
      </w:r>
      <w:r w:rsidRPr="0078684C">
        <w:rPr>
          <w:sz w:val="18"/>
          <w:szCs w:val="18"/>
          <w:lang w:val="it-IT"/>
        </w:rPr>
        <w:t xml:space="preserve">zione </w:t>
      </w:r>
      <w:r w:rsidR="00574011" w:rsidRPr="0078684C">
        <w:rPr>
          <w:sz w:val="18"/>
          <w:szCs w:val="18"/>
          <w:lang w:val="it-IT"/>
        </w:rPr>
        <w:t>eseguite da ciascuna di esse</w:t>
      </w:r>
      <w:r w:rsidRPr="0078684C">
        <w:rPr>
          <w:sz w:val="18"/>
          <w:szCs w:val="18"/>
          <w:lang w:val="it-IT"/>
        </w:rPr>
        <w:t>, con l’obbligo</w:t>
      </w:r>
      <w:r w:rsidR="000A6FBB" w:rsidRPr="0078684C">
        <w:rPr>
          <w:sz w:val="18"/>
          <w:szCs w:val="18"/>
          <w:lang w:val="it-IT"/>
        </w:rPr>
        <w:t xml:space="preserve"> che le fatture delle imprese mandanti debbano essere sempre controfirmate dall’impresa capogruppo per accettazione (in caso di contestazioni tra le imprese  del raggruppamento temporaneo in merito ai crediti, sarà il direttore dell’esecuzione del contratto a determinare l’ammontare dei crediti maturati dalle singole imprese del raggruppamento temporaneo);</w:t>
      </w:r>
    </w:p>
    <w:p w14:paraId="56FEB58C" w14:textId="77777777" w:rsidR="004B2F9D" w:rsidRPr="0078684C" w:rsidRDefault="004B2F9D" w:rsidP="00D706B7">
      <w:pPr>
        <w:tabs>
          <w:tab w:val="num" w:pos="284"/>
          <w:tab w:val="left" w:pos="426"/>
          <w:tab w:val="left" w:pos="993"/>
        </w:tabs>
        <w:spacing w:line="360" w:lineRule="auto"/>
        <w:jc w:val="both"/>
        <w:rPr>
          <w:b/>
          <w:bCs/>
          <w:sz w:val="18"/>
          <w:szCs w:val="18"/>
          <w:shd w:val="clear" w:color="auto" w:fill="FFFF00"/>
          <w:lang w:val="it-IT"/>
        </w:rPr>
      </w:pPr>
    </w:p>
    <w:p w14:paraId="0487B34D" w14:textId="4A8D9A20" w:rsidR="00A62B81" w:rsidRDefault="00823D99" w:rsidP="00561DDE">
      <w:pPr>
        <w:tabs>
          <w:tab w:val="num" w:pos="284"/>
          <w:tab w:val="left" w:pos="426"/>
          <w:tab w:val="left" w:pos="993"/>
        </w:tabs>
        <w:spacing w:line="360" w:lineRule="auto"/>
        <w:ind w:left="851" w:hanging="851"/>
        <w:jc w:val="center"/>
        <w:rPr>
          <w:b/>
          <w:bCs/>
          <w:sz w:val="18"/>
          <w:szCs w:val="18"/>
          <w:lang w:val="it-IT"/>
        </w:rPr>
      </w:pPr>
      <w:proofErr w:type="spellStart"/>
      <w:r w:rsidRPr="0078684C">
        <w:rPr>
          <w:b/>
          <w:bCs/>
          <w:sz w:val="18"/>
          <w:szCs w:val="18"/>
          <w:lang w:val="it-IT"/>
        </w:rPr>
        <w:t>ALTRES</w:t>
      </w:r>
      <w:r w:rsidR="00771771">
        <w:rPr>
          <w:b/>
          <w:bCs/>
          <w:sz w:val="18"/>
          <w:szCs w:val="18"/>
          <w:lang w:val="it-IT"/>
        </w:rPr>
        <w:t>ì</w:t>
      </w:r>
      <w:proofErr w:type="spellEnd"/>
      <w:r w:rsidR="004B2F9D" w:rsidRPr="0078684C">
        <w:rPr>
          <w:b/>
          <w:bCs/>
          <w:sz w:val="18"/>
          <w:szCs w:val="18"/>
          <w:lang w:val="it-IT"/>
        </w:rPr>
        <w:t xml:space="preserve"> DICHIARA</w:t>
      </w:r>
    </w:p>
    <w:p w14:paraId="64F6329D" w14:textId="77777777" w:rsidR="00A62B81" w:rsidRPr="0078684C" w:rsidRDefault="00A62B81" w:rsidP="00797CD3">
      <w:pPr>
        <w:tabs>
          <w:tab w:val="num" w:pos="284"/>
          <w:tab w:val="left" w:pos="426"/>
          <w:tab w:val="left" w:pos="993"/>
        </w:tabs>
        <w:spacing w:line="360" w:lineRule="auto"/>
        <w:jc w:val="both"/>
        <w:rPr>
          <w:sz w:val="18"/>
          <w:szCs w:val="18"/>
          <w:lang w:val="it-IT"/>
        </w:rPr>
      </w:pPr>
    </w:p>
    <w:p w14:paraId="5400A03A" w14:textId="77777777" w:rsidR="00594F7D" w:rsidRPr="00596E08" w:rsidRDefault="00594F7D" w:rsidP="00782CEF">
      <w:pPr>
        <w:numPr>
          <w:ilvl w:val="0"/>
          <w:numId w:val="2"/>
        </w:numPr>
        <w:tabs>
          <w:tab w:val="clear" w:pos="360"/>
          <w:tab w:val="left" w:pos="426"/>
        </w:tabs>
        <w:spacing w:line="360" w:lineRule="auto"/>
        <w:ind w:left="426" w:hanging="426"/>
        <w:jc w:val="both"/>
        <w:rPr>
          <w:i/>
          <w:sz w:val="18"/>
          <w:szCs w:val="18"/>
          <w:lang w:val="it-IT"/>
        </w:rPr>
      </w:pPr>
      <w:r w:rsidRPr="00596E08">
        <w:rPr>
          <w:sz w:val="18"/>
          <w:szCs w:val="18"/>
          <w:lang w:val="it-IT"/>
        </w:rPr>
        <w:t>che ai sensi dell’artico</w:t>
      </w:r>
      <w:r w:rsidR="009F0BC8" w:rsidRPr="00596E08">
        <w:rPr>
          <w:sz w:val="18"/>
          <w:szCs w:val="18"/>
          <w:lang w:val="it-IT"/>
        </w:rPr>
        <w:t xml:space="preserve">lo 92, comma 5, </w:t>
      </w:r>
      <w:r w:rsidR="00BD45B8" w:rsidRPr="00596E08">
        <w:rPr>
          <w:sz w:val="18"/>
          <w:szCs w:val="18"/>
          <w:lang w:val="it-IT"/>
        </w:rPr>
        <w:t>D.P.R. n. 207/2010</w:t>
      </w:r>
      <w:r w:rsidRPr="00596E08">
        <w:rPr>
          <w:sz w:val="18"/>
          <w:szCs w:val="18"/>
          <w:lang w:val="it-IT"/>
        </w:rPr>
        <w:t xml:space="preserve"> la somma dei lavori eseguiti da tutte le imprese cooptate non supera il 20 per cento dell’importo complessivo dei lavori e che di conseguenza la percentuale dei lavori che sarà eseguita dalle singole imprese cooptate risulta da suddetta tabella;</w:t>
      </w:r>
      <w:r w:rsidR="00175DB0" w:rsidRPr="00596E08">
        <w:rPr>
          <w:sz w:val="18"/>
          <w:szCs w:val="18"/>
          <w:lang w:val="it-IT"/>
        </w:rPr>
        <w:t xml:space="preserve"> </w:t>
      </w:r>
      <w:r w:rsidR="00FF019B" w:rsidRPr="00596E08">
        <w:rPr>
          <w:b/>
          <w:sz w:val="18"/>
          <w:szCs w:val="18"/>
          <w:lang w:val="it-IT"/>
        </w:rPr>
        <w:t>[</w:t>
      </w:r>
      <w:r w:rsidR="00175DB0" w:rsidRPr="00596E08">
        <w:rPr>
          <w:b/>
          <w:i/>
          <w:sz w:val="18"/>
          <w:szCs w:val="18"/>
          <w:lang w:val="it-IT"/>
        </w:rPr>
        <w:t>per l'eventuale soggetto cooptato deve essere indicata solamente la quota di esecuzione e non la quota di partecipazione, ai fini della verifica del rispetto della percentuale massima, pari al 20%, eseguibile da tale soggetto</w:t>
      </w:r>
      <w:r w:rsidR="00FF019B" w:rsidRPr="00596E08">
        <w:rPr>
          <w:b/>
          <w:sz w:val="18"/>
          <w:szCs w:val="18"/>
          <w:lang w:val="it-IT"/>
        </w:rPr>
        <w:t>]</w:t>
      </w:r>
    </w:p>
    <w:p w14:paraId="370FC031" w14:textId="77777777" w:rsidR="00594F7D" w:rsidRPr="0078684C" w:rsidRDefault="00594F7D" w:rsidP="00797CD3">
      <w:pPr>
        <w:tabs>
          <w:tab w:val="num" w:pos="284"/>
          <w:tab w:val="left" w:pos="426"/>
          <w:tab w:val="left" w:pos="993"/>
        </w:tabs>
        <w:spacing w:line="360" w:lineRule="auto"/>
        <w:ind w:left="851" w:hanging="851"/>
        <w:jc w:val="both"/>
        <w:rPr>
          <w:sz w:val="18"/>
          <w:szCs w:val="18"/>
          <w:lang w:val="it-IT"/>
        </w:rPr>
      </w:pPr>
    </w:p>
    <w:p w14:paraId="724CD996" w14:textId="77777777" w:rsidR="00594F7D" w:rsidRPr="0078684C" w:rsidRDefault="00181345" w:rsidP="00782CEF">
      <w:pPr>
        <w:numPr>
          <w:ilvl w:val="0"/>
          <w:numId w:val="2"/>
        </w:numPr>
        <w:tabs>
          <w:tab w:val="clear" w:pos="360"/>
          <w:tab w:val="left" w:pos="426"/>
          <w:tab w:val="left" w:pos="709"/>
        </w:tabs>
        <w:spacing w:line="360" w:lineRule="auto"/>
        <w:ind w:left="426" w:hanging="426"/>
        <w:jc w:val="both"/>
        <w:rPr>
          <w:sz w:val="18"/>
          <w:szCs w:val="18"/>
          <w:lang w:val="it-IT"/>
        </w:rPr>
      </w:pPr>
      <w:r w:rsidRPr="0078684C">
        <w:rPr>
          <w:sz w:val="18"/>
          <w:szCs w:val="18"/>
          <w:lang w:val="it-IT"/>
        </w:rPr>
        <w:t>di prendere atto</w:t>
      </w:r>
      <w:r w:rsidR="00594F7D" w:rsidRPr="0078684C">
        <w:rPr>
          <w:sz w:val="18"/>
          <w:szCs w:val="18"/>
          <w:lang w:val="it-IT"/>
        </w:rPr>
        <w:t xml:space="preserve"> che se dopo la stipulazione del contratto</w:t>
      </w:r>
      <w:r w:rsidR="00B62C8F" w:rsidRPr="0078684C">
        <w:rPr>
          <w:sz w:val="18"/>
          <w:szCs w:val="18"/>
          <w:lang w:val="it-IT"/>
        </w:rPr>
        <w:t xml:space="preserve"> il </w:t>
      </w:r>
      <w:r w:rsidR="004B2F9D" w:rsidRPr="0078684C">
        <w:rPr>
          <w:sz w:val="18"/>
          <w:szCs w:val="18"/>
          <w:lang w:val="it-IT"/>
        </w:rPr>
        <w:t>RTI</w:t>
      </w:r>
      <w:r w:rsidR="00594F7D" w:rsidRPr="0078684C">
        <w:rPr>
          <w:sz w:val="18"/>
          <w:szCs w:val="18"/>
          <w:lang w:val="it-IT"/>
        </w:rPr>
        <w:t xml:space="preserve"> costituisce una società consortile o di gestione ad hoc per l'esecuzione unitaria dell'appalto, i pagamenti del compenso vengono </w:t>
      </w:r>
      <w:r w:rsidR="00B62C8F" w:rsidRPr="0078684C">
        <w:rPr>
          <w:sz w:val="18"/>
          <w:szCs w:val="18"/>
          <w:lang w:val="it-IT"/>
        </w:rPr>
        <w:t>effettuati</w:t>
      </w:r>
      <w:r w:rsidR="00594F7D" w:rsidRPr="0078684C">
        <w:rPr>
          <w:sz w:val="18"/>
          <w:szCs w:val="18"/>
          <w:lang w:val="it-IT"/>
        </w:rPr>
        <w:t xml:space="preserve"> esclusivamente </w:t>
      </w:r>
      <w:r w:rsidR="00B62C8F" w:rsidRPr="0078684C">
        <w:rPr>
          <w:sz w:val="18"/>
          <w:szCs w:val="18"/>
          <w:lang w:val="it-IT"/>
        </w:rPr>
        <w:t>a favore de</w:t>
      </w:r>
      <w:r w:rsidR="00594F7D" w:rsidRPr="0078684C">
        <w:rPr>
          <w:sz w:val="18"/>
          <w:szCs w:val="18"/>
          <w:lang w:val="it-IT"/>
        </w:rPr>
        <w:t>ll</w:t>
      </w:r>
      <w:r w:rsidR="00B62C8F" w:rsidRPr="0078684C">
        <w:rPr>
          <w:sz w:val="18"/>
          <w:szCs w:val="18"/>
          <w:lang w:val="it-IT"/>
        </w:rPr>
        <w:t>e imprese del RTI</w:t>
      </w:r>
      <w:r w:rsidR="00594F7D" w:rsidRPr="0078684C">
        <w:rPr>
          <w:sz w:val="18"/>
          <w:szCs w:val="18"/>
          <w:lang w:val="it-IT"/>
        </w:rPr>
        <w:t xml:space="preserve"> in quanto parte contrattuale e mai a favore della predetta società consortile che non ha rilevanza nei con</w:t>
      </w:r>
      <w:r w:rsidR="00736AE7" w:rsidRPr="0078684C">
        <w:rPr>
          <w:sz w:val="18"/>
          <w:szCs w:val="18"/>
          <w:lang w:val="it-IT"/>
        </w:rPr>
        <w:t>fronti dell'amministrazione;</w:t>
      </w:r>
    </w:p>
    <w:p w14:paraId="09443BC4" w14:textId="77777777" w:rsidR="00736AE7" w:rsidRPr="0078684C" w:rsidRDefault="00736AE7" w:rsidP="00797CD3">
      <w:pPr>
        <w:tabs>
          <w:tab w:val="left" w:pos="426"/>
          <w:tab w:val="left" w:pos="709"/>
        </w:tabs>
        <w:spacing w:line="360" w:lineRule="auto"/>
        <w:jc w:val="both"/>
        <w:rPr>
          <w:sz w:val="18"/>
          <w:szCs w:val="18"/>
          <w:lang w:val="it-IT"/>
        </w:rPr>
      </w:pPr>
    </w:p>
    <w:p w14:paraId="19B593D0" w14:textId="77777777" w:rsidR="0043680D" w:rsidRPr="0078684C" w:rsidRDefault="00736AE7" w:rsidP="00782CEF">
      <w:pPr>
        <w:numPr>
          <w:ilvl w:val="0"/>
          <w:numId w:val="2"/>
        </w:numPr>
        <w:tabs>
          <w:tab w:val="clear" w:pos="360"/>
          <w:tab w:val="left" w:pos="426"/>
          <w:tab w:val="left" w:pos="709"/>
        </w:tabs>
        <w:spacing w:line="360" w:lineRule="auto"/>
        <w:ind w:left="426" w:hanging="426"/>
        <w:jc w:val="both"/>
        <w:rPr>
          <w:sz w:val="18"/>
          <w:szCs w:val="18"/>
          <w:lang w:val="it-IT"/>
        </w:rPr>
      </w:pPr>
      <w:r w:rsidRPr="0078684C">
        <w:rPr>
          <w:sz w:val="18"/>
          <w:szCs w:val="18"/>
          <w:lang w:val="it-IT"/>
        </w:rPr>
        <w:t>di essere consapevole, i</w:t>
      </w:r>
      <w:r w:rsidR="0043680D" w:rsidRPr="0078684C">
        <w:rPr>
          <w:sz w:val="18"/>
          <w:szCs w:val="18"/>
          <w:lang w:val="it-IT"/>
        </w:rPr>
        <w:t>n caso di RTI:</w:t>
      </w:r>
    </w:p>
    <w:p w14:paraId="65F46295" w14:textId="77777777" w:rsidR="0043680D" w:rsidRPr="0078684C" w:rsidRDefault="0043680D" w:rsidP="00797CD3">
      <w:pPr>
        <w:pStyle w:val="sche3"/>
        <w:rPr>
          <w:b/>
          <w:sz w:val="18"/>
          <w:szCs w:val="18"/>
          <w:lang w:val="it-IT"/>
        </w:rPr>
      </w:pPr>
    </w:p>
    <w:p w14:paraId="6B76EE07" w14:textId="77777777" w:rsidR="00736AE7" w:rsidRPr="0078684C" w:rsidRDefault="0043680D" w:rsidP="00782CEF">
      <w:pPr>
        <w:pStyle w:val="sche3"/>
        <w:numPr>
          <w:ilvl w:val="0"/>
          <w:numId w:val="14"/>
        </w:numPr>
        <w:spacing w:line="360" w:lineRule="auto"/>
        <w:ind w:right="-286" w:hanging="278"/>
        <w:rPr>
          <w:sz w:val="18"/>
          <w:szCs w:val="18"/>
          <w:lang w:val="it-IT"/>
        </w:rPr>
      </w:pPr>
      <w:r w:rsidRPr="0078684C">
        <w:rPr>
          <w:sz w:val="18"/>
          <w:szCs w:val="18"/>
          <w:lang w:val="it-IT"/>
        </w:rPr>
        <w:t xml:space="preserve">di </w:t>
      </w:r>
      <w:r w:rsidRPr="0078684C">
        <w:rPr>
          <w:b/>
          <w:sz w:val="18"/>
          <w:szCs w:val="18"/>
          <w:lang w:val="it-IT"/>
        </w:rPr>
        <w:t xml:space="preserve">tipo orizzontale, </w:t>
      </w:r>
      <w:r w:rsidR="006F5AD2" w:rsidRPr="0078684C">
        <w:rPr>
          <w:sz w:val="18"/>
          <w:szCs w:val="18"/>
          <w:lang w:val="it-IT"/>
        </w:rPr>
        <w:t xml:space="preserve">ai sensi dell’art. 48, </w:t>
      </w:r>
      <w:proofErr w:type="spellStart"/>
      <w:r w:rsidR="006F5AD2" w:rsidRPr="0078684C">
        <w:rPr>
          <w:sz w:val="18"/>
          <w:szCs w:val="18"/>
          <w:lang w:val="it-IT"/>
        </w:rPr>
        <w:t>D.Lgs.</w:t>
      </w:r>
      <w:proofErr w:type="spellEnd"/>
      <w:r w:rsidR="006F5AD2" w:rsidRPr="0078684C">
        <w:rPr>
          <w:sz w:val="18"/>
          <w:szCs w:val="18"/>
          <w:lang w:val="it-IT"/>
        </w:rPr>
        <w:t xml:space="preserve"> n. 50/2016</w:t>
      </w:r>
      <w:r w:rsidR="00084E9D">
        <w:rPr>
          <w:sz w:val="18"/>
          <w:szCs w:val="18"/>
          <w:lang w:val="it-IT"/>
        </w:rPr>
        <w:t>,</w:t>
      </w:r>
    </w:p>
    <w:p w14:paraId="4C968511" w14:textId="77777777" w:rsidR="0043680D" w:rsidRDefault="00736AE7" w:rsidP="00084E9D">
      <w:pPr>
        <w:pStyle w:val="sche3"/>
        <w:numPr>
          <w:ilvl w:val="1"/>
          <w:numId w:val="14"/>
        </w:numPr>
        <w:spacing w:line="360" w:lineRule="auto"/>
        <w:ind w:right="-286"/>
        <w:rPr>
          <w:sz w:val="18"/>
          <w:szCs w:val="18"/>
          <w:lang w:val="it-IT"/>
        </w:rPr>
      </w:pPr>
      <w:r w:rsidRPr="0078684C">
        <w:rPr>
          <w:b/>
          <w:sz w:val="18"/>
          <w:szCs w:val="18"/>
          <w:lang w:val="it-IT"/>
        </w:rPr>
        <w:t>il raggruppamento deve,</w:t>
      </w:r>
      <w:r w:rsidR="0043680D" w:rsidRPr="0078684C">
        <w:rPr>
          <w:b/>
          <w:sz w:val="18"/>
          <w:szCs w:val="18"/>
          <w:lang w:val="it-IT"/>
        </w:rPr>
        <w:t xml:space="preserve"> in ogni caso</w:t>
      </w:r>
      <w:r w:rsidRPr="0078684C">
        <w:rPr>
          <w:b/>
          <w:sz w:val="18"/>
          <w:szCs w:val="18"/>
          <w:lang w:val="it-IT"/>
        </w:rPr>
        <w:t>,</w:t>
      </w:r>
      <w:r w:rsidR="0043680D" w:rsidRPr="0078684C">
        <w:rPr>
          <w:b/>
          <w:sz w:val="18"/>
          <w:szCs w:val="18"/>
          <w:lang w:val="it-IT"/>
        </w:rPr>
        <w:t xml:space="preserve"> possedere i requisiti di qualificazione economico-finanziari e tecnico-organizzativi richiesti </w:t>
      </w:r>
      <w:r w:rsidRPr="0078684C">
        <w:rPr>
          <w:b/>
          <w:sz w:val="18"/>
          <w:szCs w:val="18"/>
          <w:lang w:val="it-IT"/>
        </w:rPr>
        <w:t xml:space="preserve">ai sensi </w:t>
      </w:r>
      <w:r w:rsidRPr="0078684C">
        <w:rPr>
          <w:sz w:val="18"/>
          <w:szCs w:val="18"/>
          <w:lang w:val="it-IT"/>
        </w:rPr>
        <w:t>dell’art. 92, D.P.R. n. 207/2010;</w:t>
      </w:r>
      <w:r w:rsidR="00084E9D">
        <w:rPr>
          <w:sz w:val="18"/>
          <w:szCs w:val="18"/>
          <w:lang w:val="it-IT"/>
        </w:rPr>
        <w:t xml:space="preserve"> </w:t>
      </w:r>
    </w:p>
    <w:p w14:paraId="457BC733" w14:textId="77777777" w:rsidR="00D0487B" w:rsidRPr="0078684C" w:rsidRDefault="00D0487B" w:rsidP="00797CD3">
      <w:pPr>
        <w:pStyle w:val="sche3"/>
        <w:spacing w:line="360" w:lineRule="auto"/>
        <w:ind w:left="284" w:right="-286"/>
        <w:rPr>
          <w:sz w:val="18"/>
          <w:szCs w:val="18"/>
          <w:lang w:val="it-IT"/>
        </w:rPr>
      </w:pPr>
    </w:p>
    <w:p w14:paraId="3895CA31" w14:textId="77777777" w:rsidR="0043680D" w:rsidRPr="0078684C" w:rsidRDefault="0043680D" w:rsidP="00782CEF">
      <w:pPr>
        <w:pStyle w:val="sche3"/>
        <w:numPr>
          <w:ilvl w:val="0"/>
          <w:numId w:val="3"/>
        </w:numPr>
        <w:tabs>
          <w:tab w:val="clear" w:pos="218"/>
          <w:tab w:val="num" w:pos="284"/>
        </w:tabs>
        <w:spacing w:line="360" w:lineRule="auto"/>
        <w:ind w:left="284" w:right="-286" w:hanging="284"/>
        <w:rPr>
          <w:sz w:val="18"/>
          <w:szCs w:val="18"/>
          <w:lang w:val="it-IT"/>
        </w:rPr>
      </w:pPr>
      <w:r w:rsidRPr="0078684C">
        <w:rPr>
          <w:sz w:val="18"/>
          <w:szCs w:val="18"/>
          <w:lang w:val="it-IT"/>
        </w:rPr>
        <w:t xml:space="preserve">di </w:t>
      </w:r>
      <w:r w:rsidRPr="0078684C">
        <w:rPr>
          <w:b/>
          <w:bCs/>
          <w:sz w:val="18"/>
          <w:szCs w:val="18"/>
          <w:lang w:val="it-IT"/>
        </w:rPr>
        <w:t xml:space="preserve">tipo verticale, </w:t>
      </w:r>
      <w:r w:rsidRPr="0078684C">
        <w:rPr>
          <w:sz w:val="18"/>
          <w:szCs w:val="18"/>
          <w:lang w:val="it-IT"/>
        </w:rPr>
        <w:t xml:space="preserve">ai sensi dell’art. </w:t>
      </w:r>
      <w:r w:rsidR="006F5AD2" w:rsidRPr="0078684C">
        <w:rPr>
          <w:sz w:val="18"/>
          <w:szCs w:val="18"/>
          <w:lang w:val="it-IT"/>
        </w:rPr>
        <w:t xml:space="preserve">48, </w:t>
      </w:r>
      <w:proofErr w:type="spellStart"/>
      <w:r w:rsidR="006F5AD2" w:rsidRPr="0078684C">
        <w:rPr>
          <w:sz w:val="18"/>
          <w:szCs w:val="18"/>
          <w:lang w:val="it-IT"/>
        </w:rPr>
        <w:t>D.Lgs.</w:t>
      </w:r>
      <w:proofErr w:type="spellEnd"/>
      <w:r w:rsidR="006F5AD2" w:rsidRPr="0078684C">
        <w:rPr>
          <w:sz w:val="18"/>
          <w:szCs w:val="18"/>
          <w:lang w:val="it-IT"/>
        </w:rPr>
        <w:t xml:space="preserve"> n. 50/2016</w:t>
      </w:r>
      <w:r w:rsidR="00084E9D">
        <w:rPr>
          <w:sz w:val="18"/>
          <w:szCs w:val="18"/>
          <w:lang w:val="it-IT"/>
        </w:rPr>
        <w:t>,</w:t>
      </w:r>
    </w:p>
    <w:p w14:paraId="657A8B65" w14:textId="77777777" w:rsidR="00736AE7" w:rsidRPr="0078684C" w:rsidRDefault="00736AE7" w:rsidP="00797CD3">
      <w:pPr>
        <w:pStyle w:val="sche3"/>
        <w:spacing w:line="360" w:lineRule="auto"/>
        <w:ind w:left="284" w:right="-286"/>
        <w:rPr>
          <w:sz w:val="18"/>
          <w:szCs w:val="18"/>
          <w:lang w:val="it-IT"/>
        </w:rPr>
      </w:pPr>
      <w:r w:rsidRPr="0078684C">
        <w:rPr>
          <w:b/>
          <w:sz w:val="18"/>
          <w:szCs w:val="18"/>
          <w:lang w:val="it-IT"/>
        </w:rPr>
        <w:t xml:space="preserve">il raggruppamento deve, in ogni caso, possedere i requisiti di qualificazione economico-finanziari e tecnico-organizzativi richiesti ai sensi </w:t>
      </w:r>
      <w:r w:rsidRPr="0078684C">
        <w:rPr>
          <w:sz w:val="18"/>
          <w:szCs w:val="18"/>
          <w:lang w:val="it-IT"/>
        </w:rPr>
        <w:t>dell’art. 92, D.P.R. n. 207/2010;</w:t>
      </w:r>
    </w:p>
    <w:p w14:paraId="29429A7A" w14:textId="77777777" w:rsidR="0043680D" w:rsidRPr="0078684C" w:rsidRDefault="0043680D" w:rsidP="00797CD3">
      <w:pPr>
        <w:pStyle w:val="sche3"/>
        <w:spacing w:line="360" w:lineRule="auto"/>
        <w:ind w:left="-142" w:right="-286"/>
        <w:rPr>
          <w:sz w:val="18"/>
          <w:szCs w:val="18"/>
          <w:lang w:val="it-IT"/>
        </w:rPr>
      </w:pPr>
    </w:p>
    <w:p w14:paraId="7B2D0CAA" w14:textId="77777777" w:rsidR="00736AE7" w:rsidRPr="00F11BEA" w:rsidRDefault="0043680D" w:rsidP="00782CEF">
      <w:pPr>
        <w:pStyle w:val="sche3"/>
        <w:numPr>
          <w:ilvl w:val="0"/>
          <w:numId w:val="3"/>
        </w:numPr>
        <w:spacing w:line="360" w:lineRule="auto"/>
        <w:ind w:right="-286" w:hanging="218"/>
        <w:rPr>
          <w:sz w:val="18"/>
          <w:szCs w:val="18"/>
          <w:lang w:val="it-IT"/>
        </w:rPr>
      </w:pPr>
      <w:r w:rsidRPr="0078684C">
        <w:rPr>
          <w:sz w:val="18"/>
          <w:szCs w:val="18"/>
          <w:lang w:val="it-IT"/>
        </w:rPr>
        <w:t xml:space="preserve">di </w:t>
      </w:r>
      <w:r w:rsidR="00084E9D" w:rsidRPr="00F11BEA">
        <w:rPr>
          <w:b/>
          <w:bCs/>
          <w:sz w:val="18"/>
          <w:szCs w:val="18"/>
          <w:lang w:val="it-IT"/>
        </w:rPr>
        <w:t>tipo misto,</w:t>
      </w:r>
      <w:r w:rsidRPr="00F11BEA">
        <w:rPr>
          <w:b/>
          <w:bCs/>
          <w:sz w:val="18"/>
          <w:szCs w:val="18"/>
          <w:lang w:val="it-IT"/>
        </w:rPr>
        <w:t xml:space="preserve"> </w:t>
      </w:r>
      <w:r w:rsidR="006F5AD2" w:rsidRPr="00F11BEA">
        <w:rPr>
          <w:sz w:val="18"/>
          <w:szCs w:val="18"/>
          <w:lang w:val="it-IT"/>
        </w:rPr>
        <w:t>ai sensi dell’art. 48</w:t>
      </w:r>
      <w:r w:rsidRPr="00F11BEA">
        <w:rPr>
          <w:sz w:val="18"/>
          <w:szCs w:val="18"/>
          <w:lang w:val="it-IT"/>
        </w:rPr>
        <w:t xml:space="preserve">, commi 1 e 6, ultimo periodo, del </w:t>
      </w:r>
      <w:proofErr w:type="spellStart"/>
      <w:r w:rsidR="00BD45B8" w:rsidRPr="00F11BEA">
        <w:rPr>
          <w:sz w:val="18"/>
          <w:szCs w:val="18"/>
          <w:lang w:val="it-IT"/>
        </w:rPr>
        <w:t>D.Lgs.</w:t>
      </w:r>
      <w:proofErr w:type="spellEnd"/>
      <w:r w:rsidR="00BD45B8" w:rsidRPr="00F11BEA">
        <w:rPr>
          <w:sz w:val="18"/>
          <w:szCs w:val="18"/>
          <w:lang w:val="it-IT"/>
        </w:rPr>
        <w:t xml:space="preserve"> n. </w:t>
      </w:r>
      <w:r w:rsidR="006F5AD2" w:rsidRPr="00F11BEA">
        <w:rPr>
          <w:sz w:val="18"/>
          <w:szCs w:val="18"/>
          <w:lang w:val="it-IT"/>
        </w:rPr>
        <w:t>50/201</w:t>
      </w:r>
      <w:r w:rsidR="00BD45B8" w:rsidRPr="00F11BEA">
        <w:rPr>
          <w:sz w:val="18"/>
          <w:szCs w:val="18"/>
          <w:lang w:val="it-IT"/>
        </w:rPr>
        <w:t>6</w:t>
      </w:r>
      <w:r w:rsidR="00084E9D" w:rsidRPr="00F11BEA">
        <w:rPr>
          <w:sz w:val="18"/>
          <w:szCs w:val="18"/>
          <w:lang w:val="it-IT"/>
        </w:rPr>
        <w:t>,</w:t>
      </w:r>
    </w:p>
    <w:p w14:paraId="0A4BC781" w14:textId="77777777" w:rsidR="00382942" w:rsidRPr="00F11BEA" w:rsidRDefault="00736AE7" w:rsidP="00382942">
      <w:pPr>
        <w:pStyle w:val="sche3"/>
        <w:spacing w:line="360" w:lineRule="auto"/>
        <w:ind w:left="284" w:right="-286"/>
        <w:rPr>
          <w:sz w:val="18"/>
          <w:szCs w:val="18"/>
          <w:lang w:val="it-IT"/>
        </w:rPr>
      </w:pPr>
      <w:r w:rsidRPr="00F11BEA">
        <w:rPr>
          <w:b/>
          <w:sz w:val="18"/>
          <w:szCs w:val="18"/>
          <w:lang w:val="it-IT"/>
        </w:rPr>
        <w:t xml:space="preserve">il raggruppamento deve, in ogni caso, possedere i requisiti di qualificazione economico-finanziari e tecnico-organizzativi richiesti ai sensi </w:t>
      </w:r>
      <w:r w:rsidRPr="00F11BEA">
        <w:rPr>
          <w:sz w:val="18"/>
          <w:szCs w:val="18"/>
          <w:lang w:val="it-IT"/>
        </w:rPr>
        <w:t>dell’art. 92, D.P.R. n. 207/2010;</w:t>
      </w:r>
    </w:p>
    <w:p w14:paraId="18314927" w14:textId="77777777" w:rsidR="00382942" w:rsidRPr="00382942" w:rsidRDefault="00382942" w:rsidP="00382942">
      <w:pPr>
        <w:pStyle w:val="sche3"/>
        <w:spacing w:line="360" w:lineRule="auto"/>
        <w:ind w:left="284" w:right="-286"/>
        <w:rPr>
          <w:b/>
          <w:sz w:val="18"/>
          <w:szCs w:val="18"/>
          <w:lang w:val="it-IT"/>
        </w:rPr>
      </w:pPr>
      <w:r w:rsidRPr="00F11BEA">
        <w:rPr>
          <w:b/>
          <w:sz w:val="18"/>
          <w:szCs w:val="18"/>
          <w:lang w:val="it-IT"/>
        </w:rPr>
        <w:t>Le quote minime di qualificazione di cui all’art. 92 comma 2 del DPR n.207/2010 vanno rispettate anche all’interno dei sub-raggruppamenti orizzontali relativi alle categorie scorporabili.</w:t>
      </w:r>
    </w:p>
    <w:p w14:paraId="35D013DE" w14:textId="77777777" w:rsidR="00382942" w:rsidRPr="0078684C" w:rsidRDefault="00382942" w:rsidP="00797CD3">
      <w:pPr>
        <w:pStyle w:val="sche3"/>
        <w:spacing w:line="360" w:lineRule="auto"/>
        <w:ind w:left="284" w:right="-286"/>
        <w:rPr>
          <w:sz w:val="18"/>
          <w:szCs w:val="18"/>
          <w:lang w:val="it-IT"/>
        </w:rPr>
      </w:pPr>
    </w:p>
    <w:p w14:paraId="0A96F60E" w14:textId="77777777" w:rsidR="0043680D" w:rsidRPr="0078684C" w:rsidRDefault="0043680D" w:rsidP="00782CEF">
      <w:pPr>
        <w:pStyle w:val="Stile1"/>
        <w:numPr>
          <w:ilvl w:val="0"/>
          <w:numId w:val="4"/>
        </w:numPr>
        <w:tabs>
          <w:tab w:val="clear" w:pos="397"/>
          <w:tab w:val="num" w:pos="142"/>
        </w:tabs>
        <w:spacing w:line="360" w:lineRule="auto"/>
        <w:ind w:left="142"/>
        <w:rPr>
          <w:rFonts w:ascii="Arial" w:hAnsi="Arial" w:cs="Arial"/>
          <w:sz w:val="18"/>
          <w:szCs w:val="18"/>
          <w:lang w:val="it-IT"/>
        </w:rPr>
      </w:pPr>
      <w:r w:rsidRPr="0078684C">
        <w:rPr>
          <w:rFonts w:ascii="Arial" w:hAnsi="Arial" w:cs="Arial"/>
          <w:b/>
          <w:sz w:val="18"/>
          <w:szCs w:val="18"/>
          <w:lang w:val="it-IT"/>
        </w:rPr>
        <w:t>che,</w:t>
      </w:r>
      <w:r w:rsidRPr="0078684C">
        <w:rPr>
          <w:rFonts w:ascii="Arial" w:hAnsi="Arial" w:cs="Arial"/>
          <w:sz w:val="18"/>
          <w:szCs w:val="18"/>
          <w:lang w:val="it-IT"/>
        </w:rPr>
        <w:t xml:space="preserve"> </w:t>
      </w:r>
      <w:r w:rsidRPr="0078684C">
        <w:rPr>
          <w:rFonts w:ascii="Arial" w:hAnsi="Arial" w:cs="Arial"/>
          <w:b/>
          <w:sz w:val="18"/>
          <w:szCs w:val="18"/>
          <w:lang w:val="it-IT"/>
        </w:rPr>
        <w:t xml:space="preserve">complessivamente, il raggruppamento </w:t>
      </w:r>
      <w:r w:rsidR="00A83CB8" w:rsidRPr="0078684C">
        <w:rPr>
          <w:rFonts w:ascii="Arial" w:hAnsi="Arial" w:cs="Arial"/>
          <w:b/>
          <w:sz w:val="18"/>
          <w:szCs w:val="18"/>
          <w:lang w:val="it-IT"/>
        </w:rPr>
        <w:t>deve essere qualificato</w:t>
      </w:r>
      <w:r w:rsidRPr="0078684C">
        <w:rPr>
          <w:rFonts w:ascii="Arial" w:hAnsi="Arial" w:cs="Arial"/>
          <w:b/>
          <w:sz w:val="18"/>
          <w:szCs w:val="18"/>
          <w:lang w:val="it-IT"/>
        </w:rPr>
        <w:t xml:space="preserve"> per l’intero appalto e che le quote di </w:t>
      </w:r>
      <w:r w:rsidR="00736AE7" w:rsidRPr="0078684C">
        <w:rPr>
          <w:rFonts w:ascii="Arial" w:hAnsi="Arial" w:cs="Arial"/>
          <w:b/>
          <w:sz w:val="18"/>
          <w:szCs w:val="18"/>
          <w:lang w:val="it-IT"/>
        </w:rPr>
        <w:t xml:space="preserve">partecipazione al raggruppamento e le quote di </w:t>
      </w:r>
      <w:r w:rsidRPr="0078684C">
        <w:rPr>
          <w:rFonts w:ascii="Arial" w:hAnsi="Arial" w:cs="Arial"/>
          <w:b/>
          <w:sz w:val="18"/>
          <w:szCs w:val="18"/>
          <w:lang w:val="it-IT"/>
        </w:rPr>
        <w:t xml:space="preserve">esecuzione sono ripartite secondo quanto </w:t>
      </w:r>
      <w:r w:rsidR="00736AE7" w:rsidRPr="0078684C">
        <w:rPr>
          <w:rFonts w:ascii="Arial" w:hAnsi="Arial" w:cs="Arial"/>
          <w:b/>
          <w:sz w:val="18"/>
          <w:szCs w:val="18"/>
          <w:lang w:val="it-IT"/>
        </w:rPr>
        <w:t>indicato</w:t>
      </w:r>
      <w:r w:rsidRPr="0078684C">
        <w:rPr>
          <w:rFonts w:ascii="Arial" w:hAnsi="Arial" w:cs="Arial"/>
          <w:b/>
          <w:sz w:val="18"/>
          <w:szCs w:val="18"/>
          <w:lang w:val="it-IT"/>
        </w:rPr>
        <w:t xml:space="preserve"> nella tabella sottostante</w:t>
      </w:r>
      <w:r w:rsidRPr="0078684C">
        <w:rPr>
          <w:rFonts w:ascii="Arial" w:hAnsi="Arial" w:cs="Arial"/>
          <w:sz w:val="18"/>
          <w:szCs w:val="18"/>
          <w:lang w:val="it-IT"/>
        </w:rPr>
        <w:t>;</w:t>
      </w:r>
    </w:p>
    <w:p w14:paraId="5C6A38B9" w14:textId="77777777" w:rsidR="00736AE7" w:rsidRPr="009F1E65" w:rsidRDefault="00736AE7" w:rsidP="00435F48">
      <w:pPr>
        <w:pStyle w:val="Stile1"/>
        <w:spacing w:line="360" w:lineRule="auto"/>
        <w:rPr>
          <w:rFonts w:ascii="Arial" w:hAnsi="Arial" w:cs="Arial"/>
          <w:b/>
          <w:sz w:val="18"/>
          <w:szCs w:val="18"/>
          <w:u w:val="single"/>
          <w:lang w:val="it-IT"/>
        </w:rPr>
      </w:pPr>
    </w:p>
    <w:p w14:paraId="5987C6E2" w14:textId="77777777" w:rsidR="00435F48" w:rsidRPr="0078684C" w:rsidRDefault="00435F48" w:rsidP="00797CD3">
      <w:pPr>
        <w:pStyle w:val="sche3"/>
        <w:ind w:right="638"/>
        <w:rPr>
          <w:sz w:val="18"/>
          <w:szCs w:val="18"/>
          <w:lang w:val="it-IT"/>
        </w:rPr>
      </w:pPr>
    </w:p>
    <w:p w14:paraId="48E5BEBE" w14:textId="4F543B8C" w:rsidR="00FB6665" w:rsidRDefault="00FB6665">
      <w:pPr>
        <w:suppressAutoHyphens w:val="0"/>
        <w:rPr>
          <w:sz w:val="18"/>
          <w:szCs w:val="18"/>
          <w:lang w:val="it-IT"/>
        </w:rPr>
      </w:pPr>
      <w:r>
        <w:rPr>
          <w:sz w:val="18"/>
          <w:szCs w:val="18"/>
          <w:lang w:val="it-IT"/>
        </w:rPr>
        <w:br w:type="page"/>
      </w:r>
    </w:p>
    <w:p w14:paraId="6D7D469E" w14:textId="77777777" w:rsidR="0043680D" w:rsidRPr="0078684C" w:rsidRDefault="0043680D" w:rsidP="00797CD3">
      <w:pPr>
        <w:pStyle w:val="sche3"/>
        <w:ind w:right="638"/>
        <w:rPr>
          <w:sz w:val="18"/>
          <w:szCs w:val="18"/>
          <w:lang w:val="it-IT"/>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409"/>
        <w:gridCol w:w="2268"/>
        <w:gridCol w:w="2268"/>
      </w:tblGrid>
      <w:tr w:rsidR="00F71D9D" w:rsidRPr="00E43235" w14:paraId="35AFC3BD" w14:textId="77777777" w:rsidTr="00565C70">
        <w:trPr>
          <w:cantSplit/>
          <w:trHeight w:val="934"/>
        </w:trPr>
        <w:tc>
          <w:tcPr>
            <w:tcW w:w="2694" w:type="dxa"/>
            <w:tcBorders>
              <w:top w:val="single" w:sz="4" w:space="0" w:color="auto"/>
              <w:left w:val="single" w:sz="4" w:space="0" w:color="auto"/>
              <w:bottom w:val="single" w:sz="4" w:space="0" w:color="auto"/>
              <w:right w:val="single" w:sz="4" w:space="0" w:color="auto"/>
            </w:tcBorders>
            <w:vAlign w:val="center"/>
          </w:tcPr>
          <w:p w14:paraId="30D3556B" w14:textId="77777777" w:rsidR="00F71D9D" w:rsidRPr="00E43235" w:rsidRDefault="00F71D9D" w:rsidP="00797CD3">
            <w:pPr>
              <w:pStyle w:val="Pidipagina"/>
              <w:jc w:val="both"/>
              <w:rPr>
                <w:sz w:val="18"/>
                <w:szCs w:val="18"/>
              </w:rPr>
            </w:pPr>
            <w:r w:rsidRPr="00E43235">
              <w:rPr>
                <w:b/>
                <w:bCs/>
                <w:sz w:val="18"/>
                <w:szCs w:val="18"/>
                <w:lang w:val="it-IT"/>
              </w:rPr>
              <w:t>Impresa</w:t>
            </w:r>
          </w:p>
          <w:p w14:paraId="3680ADE8" w14:textId="77777777" w:rsidR="00F71D9D" w:rsidRPr="00E43235" w:rsidRDefault="00F71D9D" w:rsidP="00797CD3">
            <w:pPr>
              <w:pStyle w:val="Pidipagina"/>
              <w:jc w:val="both"/>
              <w:rPr>
                <w:sz w:val="18"/>
                <w:szCs w:val="18"/>
              </w:rPr>
            </w:pPr>
          </w:p>
        </w:tc>
        <w:tc>
          <w:tcPr>
            <w:tcW w:w="2409" w:type="dxa"/>
            <w:tcBorders>
              <w:top w:val="single" w:sz="4" w:space="0" w:color="auto"/>
              <w:left w:val="single" w:sz="4" w:space="0" w:color="auto"/>
              <w:bottom w:val="single" w:sz="4" w:space="0" w:color="auto"/>
              <w:right w:val="single" w:sz="4" w:space="0" w:color="auto"/>
            </w:tcBorders>
            <w:vAlign w:val="center"/>
          </w:tcPr>
          <w:p w14:paraId="019C746D" w14:textId="77777777" w:rsidR="00F71D9D" w:rsidRPr="00E43235" w:rsidRDefault="00F71D9D" w:rsidP="00797CD3">
            <w:pPr>
              <w:pStyle w:val="Pidipagina"/>
              <w:jc w:val="both"/>
              <w:rPr>
                <w:sz w:val="18"/>
                <w:szCs w:val="18"/>
                <w:lang w:val="it-IT"/>
              </w:rPr>
            </w:pPr>
            <w:r w:rsidRPr="00E43235">
              <w:rPr>
                <w:sz w:val="18"/>
                <w:szCs w:val="18"/>
                <w:lang w:val="it-IT"/>
              </w:rPr>
              <w:t>Categoria SOA</w:t>
            </w:r>
          </w:p>
          <w:p w14:paraId="6A2B3696" w14:textId="77777777" w:rsidR="00F71D9D" w:rsidRPr="00E43235" w:rsidRDefault="00BD45B8" w:rsidP="00797CD3">
            <w:pPr>
              <w:pStyle w:val="Pidipagina"/>
              <w:jc w:val="both"/>
              <w:rPr>
                <w:sz w:val="18"/>
                <w:szCs w:val="18"/>
                <w:lang w:val="it-IT"/>
              </w:rPr>
            </w:pPr>
            <w:r w:rsidRPr="00E43235">
              <w:rPr>
                <w:sz w:val="18"/>
                <w:szCs w:val="18"/>
                <w:lang w:val="it-IT"/>
              </w:rPr>
              <w:t>D.P.R. n. 207/2010</w:t>
            </w:r>
          </w:p>
        </w:tc>
        <w:tc>
          <w:tcPr>
            <w:tcW w:w="2268" w:type="dxa"/>
            <w:tcBorders>
              <w:top w:val="single" w:sz="4" w:space="0" w:color="auto"/>
              <w:left w:val="single" w:sz="4" w:space="0" w:color="auto"/>
              <w:bottom w:val="single" w:sz="4" w:space="0" w:color="auto"/>
              <w:right w:val="single" w:sz="4" w:space="0" w:color="auto"/>
            </w:tcBorders>
            <w:vAlign w:val="center"/>
          </w:tcPr>
          <w:p w14:paraId="16DA1327" w14:textId="116F192D" w:rsidR="00F71D9D" w:rsidRPr="00E43235" w:rsidRDefault="00F71D9D" w:rsidP="00797CD3">
            <w:pPr>
              <w:pStyle w:val="Pidipagina"/>
              <w:jc w:val="both"/>
              <w:rPr>
                <w:sz w:val="18"/>
                <w:szCs w:val="18"/>
                <w:lang w:val="it-IT"/>
              </w:rPr>
            </w:pPr>
            <w:r w:rsidRPr="00E43235">
              <w:rPr>
                <w:sz w:val="18"/>
                <w:szCs w:val="18"/>
                <w:lang w:val="it-IT"/>
              </w:rPr>
              <w:t xml:space="preserve">Quota di partecipazione al raggruppamento </w:t>
            </w:r>
            <w:r w:rsidR="000D79F0" w:rsidRPr="00E43235">
              <w:rPr>
                <w:sz w:val="18"/>
                <w:szCs w:val="18"/>
                <w:lang w:val="it-IT"/>
              </w:rPr>
              <w:t>(</w:t>
            </w:r>
            <w:r w:rsidR="006C7A79" w:rsidRPr="00E43235">
              <w:rPr>
                <w:sz w:val="18"/>
                <w:szCs w:val="18"/>
                <w:lang w:val="it-IT"/>
              </w:rPr>
              <w:t xml:space="preserve">riferita a ciascuna SOA </w:t>
            </w:r>
            <w:r w:rsidR="00EA752B">
              <w:rPr>
                <w:sz w:val="18"/>
                <w:szCs w:val="18"/>
                <w:lang w:val="it-IT"/>
              </w:rPr>
              <w:t>assunta</w:t>
            </w:r>
            <w:r w:rsidR="006C7A79" w:rsidRPr="00E43235">
              <w:rPr>
                <w:sz w:val="18"/>
                <w:szCs w:val="18"/>
                <w:lang w:val="it-IT"/>
              </w:rPr>
              <w:t xml:space="preserve"> nella colonna precedente</w:t>
            </w:r>
            <w:r w:rsidR="000D79F0" w:rsidRPr="00E43235">
              <w:rPr>
                <w:sz w:val="18"/>
                <w:szCs w:val="18"/>
                <w:lang w:val="it-IT"/>
              </w:rPr>
              <w:t>)</w:t>
            </w:r>
            <w:r w:rsidR="006C7A79" w:rsidRPr="00E43235">
              <w:rPr>
                <w:sz w:val="18"/>
                <w:szCs w:val="18"/>
                <w:lang w:val="it-IT"/>
              </w:rPr>
              <w:t xml:space="preserve"> </w:t>
            </w:r>
          </w:p>
          <w:p w14:paraId="471D8B5F" w14:textId="1A40F768" w:rsidR="00F71D9D" w:rsidRPr="00E43235" w:rsidRDefault="00F71D9D" w:rsidP="00797CD3">
            <w:pPr>
              <w:pStyle w:val="Pidipagina"/>
              <w:jc w:val="both"/>
              <w:rPr>
                <w:color w:val="FF0000"/>
                <w:sz w:val="18"/>
                <w:szCs w:val="18"/>
                <w:lang w:val="it-IT"/>
              </w:rPr>
            </w:pPr>
            <w:r w:rsidRPr="00E43235">
              <w:rPr>
                <w:sz w:val="18"/>
                <w:szCs w:val="18"/>
                <w:lang w:val="it-IT"/>
              </w:rPr>
              <w:t>(</w:t>
            </w:r>
            <w:proofErr w:type="gramStart"/>
            <w:r w:rsidRPr="00E43235">
              <w:rPr>
                <w:sz w:val="18"/>
                <w:szCs w:val="18"/>
                <w:lang w:val="it-IT"/>
              </w:rPr>
              <w:t>%)</w:t>
            </w:r>
            <w:r w:rsidR="0074309E" w:rsidRPr="00E43235">
              <w:rPr>
                <w:sz w:val="18"/>
                <w:szCs w:val="18"/>
                <w:lang w:val="it-IT"/>
              </w:rPr>
              <w:t>*</w:t>
            </w:r>
            <w:proofErr w:type="gramEnd"/>
            <w:r w:rsidR="00272AA8">
              <w:rPr>
                <w:sz w:val="18"/>
                <w:szCs w:val="18"/>
                <w:lang w:val="it-IT"/>
              </w:rPr>
              <w:t>1</w:t>
            </w:r>
          </w:p>
        </w:tc>
        <w:tc>
          <w:tcPr>
            <w:tcW w:w="2268" w:type="dxa"/>
            <w:tcBorders>
              <w:top w:val="single" w:sz="4" w:space="0" w:color="auto"/>
              <w:left w:val="single" w:sz="4" w:space="0" w:color="auto"/>
              <w:bottom w:val="single" w:sz="4" w:space="0" w:color="auto"/>
              <w:right w:val="single" w:sz="4" w:space="0" w:color="auto"/>
            </w:tcBorders>
            <w:vAlign w:val="center"/>
          </w:tcPr>
          <w:p w14:paraId="53788AEF" w14:textId="432095B0" w:rsidR="00F71D9D" w:rsidRPr="00E43235" w:rsidRDefault="00F71D9D" w:rsidP="00797CD3">
            <w:pPr>
              <w:pStyle w:val="Pidipagina"/>
              <w:jc w:val="both"/>
              <w:rPr>
                <w:sz w:val="18"/>
                <w:szCs w:val="18"/>
                <w:lang w:val="it-IT"/>
              </w:rPr>
            </w:pPr>
            <w:r w:rsidRPr="00E43235">
              <w:rPr>
                <w:sz w:val="18"/>
                <w:szCs w:val="18"/>
                <w:lang w:val="it-IT"/>
              </w:rPr>
              <w:t>Quota di esecuzione</w:t>
            </w:r>
            <w:r w:rsidR="006C7A79" w:rsidRPr="00E43235">
              <w:rPr>
                <w:sz w:val="18"/>
                <w:szCs w:val="18"/>
                <w:lang w:val="it-IT"/>
              </w:rPr>
              <w:t xml:space="preserve"> </w:t>
            </w:r>
            <w:r w:rsidR="000D79F0" w:rsidRPr="00E43235">
              <w:rPr>
                <w:sz w:val="18"/>
                <w:szCs w:val="18"/>
                <w:lang w:val="it-IT"/>
              </w:rPr>
              <w:t>(</w:t>
            </w:r>
            <w:r w:rsidR="006C7A79" w:rsidRPr="00E43235">
              <w:rPr>
                <w:sz w:val="18"/>
                <w:szCs w:val="18"/>
                <w:lang w:val="it-IT"/>
              </w:rPr>
              <w:t xml:space="preserve">riferita a ciascuna SOA </w:t>
            </w:r>
            <w:r w:rsidR="00EA752B">
              <w:rPr>
                <w:sz w:val="18"/>
                <w:szCs w:val="18"/>
                <w:lang w:val="it-IT"/>
              </w:rPr>
              <w:t>assunta</w:t>
            </w:r>
            <w:r w:rsidR="000D79F0" w:rsidRPr="00E43235">
              <w:rPr>
                <w:sz w:val="18"/>
                <w:szCs w:val="18"/>
                <w:lang w:val="it-IT"/>
              </w:rPr>
              <w:t xml:space="preserve"> nella colonna precedente)</w:t>
            </w:r>
          </w:p>
          <w:p w14:paraId="5276E158" w14:textId="49600CE0" w:rsidR="00F71D9D" w:rsidRPr="00E43235" w:rsidRDefault="00F71D9D" w:rsidP="00797CD3">
            <w:pPr>
              <w:pStyle w:val="Pidipagina"/>
              <w:jc w:val="both"/>
              <w:rPr>
                <w:color w:val="FF0000"/>
                <w:sz w:val="18"/>
                <w:szCs w:val="18"/>
                <w:lang w:val="it-IT"/>
              </w:rPr>
            </w:pPr>
            <w:r w:rsidRPr="00E43235">
              <w:rPr>
                <w:sz w:val="18"/>
                <w:szCs w:val="18"/>
                <w:lang w:val="it-IT"/>
              </w:rPr>
              <w:t>(</w:t>
            </w:r>
            <w:proofErr w:type="gramStart"/>
            <w:r w:rsidRPr="00E43235">
              <w:rPr>
                <w:sz w:val="18"/>
                <w:szCs w:val="18"/>
                <w:lang w:val="it-IT"/>
              </w:rPr>
              <w:t>%)</w:t>
            </w:r>
            <w:r w:rsidR="0074309E" w:rsidRPr="00E43235">
              <w:rPr>
                <w:sz w:val="18"/>
                <w:szCs w:val="18"/>
                <w:lang w:val="it-IT"/>
              </w:rPr>
              <w:t>*</w:t>
            </w:r>
            <w:proofErr w:type="gramEnd"/>
            <w:r w:rsidR="00272AA8">
              <w:rPr>
                <w:sz w:val="18"/>
                <w:szCs w:val="18"/>
                <w:lang w:val="it-IT"/>
              </w:rPr>
              <w:t>1</w:t>
            </w:r>
          </w:p>
        </w:tc>
      </w:tr>
      <w:tr w:rsidR="006C7A79" w:rsidRPr="00E43235" w14:paraId="1330394D" w14:textId="77777777" w:rsidTr="00565C70">
        <w:trPr>
          <w:trHeight w:val="20"/>
        </w:trPr>
        <w:tc>
          <w:tcPr>
            <w:tcW w:w="2694" w:type="dxa"/>
            <w:tcBorders>
              <w:top w:val="single" w:sz="4" w:space="0" w:color="auto"/>
              <w:left w:val="single" w:sz="4" w:space="0" w:color="auto"/>
              <w:bottom w:val="single" w:sz="4" w:space="0" w:color="auto"/>
              <w:right w:val="single" w:sz="4" w:space="0" w:color="auto"/>
            </w:tcBorders>
          </w:tcPr>
          <w:p w14:paraId="32F4EA2D" w14:textId="77777777" w:rsidR="006C7A79" w:rsidRPr="00E43235" w:rsidRDefault="006C7A79" w:rsidP="006C7A79">
            <w:pPr>
              <w:pStyle w:val="Pidipagina"/>
              <w:jc w:val="both"/>
              <w:rPr>
                <w:sz w:val="18"/>
                <w:szCs w:val="18"/>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c>
          <w:tcPr>
            <w:tcW w:w="2409" w:type="dxa"/>
            <w:tcBorders>
              <w:top w:val="single" w:sz="4" w:space="0" w:color="auto"/>
              <w:left w:val="single" w:sz="4" w:space="0" w:color="auto"/>
              <w:bottom w:val="single" w:sz="4" w:space="0" w:color="auto"/>
              <w:right w:val="single" w:sz="4" w:space="0" w:color="auto"/>
            </w:tcBorders>
          </w:tcPr>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tblGrid>
            <w:tr w:rsidR="006C7A79" w:rsidRPr="00E43235" w14:paraId="3F51FD54"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78C882E1"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3E6B2F59"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477068A4"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0BFEFBBF"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31044605"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bl>
          <w:p w14:paraId="500C7E44" w14:textId="77777777" w:rsidR="006C7A79" w:rsidRPr="00E43235" w:rsidRDefault="006C7A79" w:rsidP="006C7A79">
            <w:pPr>
              <w:rPr>
                <w:color w:val="FF0000"/>
              </w:rPr>
            </w:pPr>
          </w:p>
        </w:tc>
        <w:tc>
          <w:tcPr>
            <w:tcW w:w="2268" w:type="dxa"/>
            <w:tcBorders>
              <w:top w:val="single" w:sz="4" w:space="0" w:color="auto"/>
              <w:left w:val="single" w:sz="4" w:space="0" w:color="auto"/>
              <w:bottom w:val="single" w:sz="4" w:space="0" w:color="auto"/>
              <w:right w:val="single" w:sz="4" w:space="0" w:color="auto"/>
            </w:tcBorders>
          </w:tcPr>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tblGrid>
            <w:tr w:rsidR="006C7A79" w:rsidRPr="00E43235" w14:paraId="7335D1A4"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0A54D32B"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26C1DD6A"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72B8632E"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267F1F49"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7657EF2A"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bl>
          <w:p w14:paraId="75E00543" w14:textId="77777777" w:rsidR="006C7A79" w:rsidRPr="00E43235" w:rsidRDefault="006C7A79" w:rsidP="006C7A79">
            <w:pPr>
              <w:rPr>
                <w:color w:val="FF0000"/>
              </w:rPr>
            </w:pPr>
          </w:p>
        </w:tc>
        <w:tc>
          <w:tcPr>
            <w:tcW w:w="2268" w:type="dxa"/>
            <w:tcBorders>
              <w:top w:val="single" w:sz="4" w:space="0" w:color="auto"/>
              <w:left w:val="single" w:sz="4" w:space="0" w:color="auto"/>
              <w:bottom w:val="single" w:sz="4" w:space="0" w:color="auto"/>
              <w:right w:val="single" w:sz="4" w:space="0" w:color="auto"/>
            </w:tcBorders>
          </w:tcPr>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tblGrid>
            <w:tr w:rsidR="006C7A79" w:rsidRPr="00E43235" w14:paraId="0A8B4A12"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2E36E210"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0BD132BE"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1CA5483E"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1ADBB44A"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739449AF"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bl>
          <w:p w14:paraId="79A03C24" w14:textId="77777777" w:rsidR="006C7A79" w:rsidRPr="00E43235" w:rsidRDefault="006C7A79" w:rsidP="006C7A79">
            <w:pPr>
              <w:rPr>
                <w:color w:val="FF0000"/>
              </w:rPr>
            </w:pPr>
          </w:p>
        </w:tc>
      </w:tr>
      <w:tr w:rsidR="006C7A79" w:rsidRPr="00E43235" w14:paraId="1C1A1A64" w14:textId="77777777" w:rsidTr="00565C70">
        <w:trPr>
          <w:trHeight w:val="20"/>
        </w:trPr>
        <w:tc>
          <w:tcPr>
            <w:tcW w:w="2694" w:type="dxa"/>
            <w:tcBorders>
              <w:top w:val="single" w:sz="4" w:space="0" w:color="auto"/>
              <w:left w:val="single" w:sz="4" w:space="0" w:color="auto"/>
              <w:bottom w:val="single" w:sz="4" w:space="0" w:color="auto"/>
              <w:right w:val="single" w:sz="4" w:space="0" w:color="auto"/>
            </w:tcBorders>
          </w:tcPr>
          <w:p w14:paraId="3C12FB24" w14:textId="77777777" w:rsidR="006C7A79" w:rsidRPr="00E43235" w:rsidRDefault="006C7A79" w:rsidP="006C7A79">
            <w:pPr>
              <w:pStyle w:val="Pidipagina"/>
              <w:jc w:val="both"/>
              <w:rPr>
                <w:b/>
                <w:color w:val="FF0000"/>
                <w:sz w:val="18"/>
                <w:szCs w:val="18"/>
                <w:bdr w:val="single" w:sz="4" w:space="0" w:color="auto" w:frame="1"/>
                <w:lang w:val="de-DE"/>
              </w:rPr>
            </w:pPr>
          </w:p>
        </w:tc>
        <w:tc>
          <w:tcPr>
            <w:tcW w:w="2409" w:type="dxa"/>
            <w:tcBorders>
              <w:top w:val="single" w:sz="4" w:space="0" w:color="auto"/>
              <w:left w:val="single" w:sz="4" w:space="0" w:color="auto"/>
              <w:bottom w:val="single" w:sz="4" w:space="0" w:color="auto"/>
              <w:right w:val="single" w:sz="4" w:space="0" w:color="auto"/>
            </w:tcBorders>
          </w:tcPr>
          <w:p w14:paraId="3F396873" w14:textId="77777777" w:rsidR="006C7A79" w:rsidRPr="00E43235" w:rsidRDefault="006C7A79" w:rsidP="006C7A79">
            <w:pPr>
              <w:pStyle w:val="Pidipagina"/>
              <w:jc w:val="both"/>
              <w:rPr>
                <w:b/>
                <w:color w:val="FF0000"/>
                <w:sz w:val="18"/>
                <w:szCs w:val="18"/>
                <w:bdr w:val="single" w:sz="4" w:space="0" w:color="auto" w:frame="1"/>
                <w:lang w:val="de-DE"/>
              </w:rPr>
            </w:pPr>
          </w:p>
        </w:tc>
        <w:tc>
          <w:tcPr>
            <w:tcW w:w="2268" w:type="dxa"/>
            <w:tcBorders>
              <w:top w:val="single" w:sz="4" w:space="0" w:color="auto"/>
              <w:left w:val="single" w:sz="4" w:space="0" w:color="auto"/>
              <w:bottom w:val="single" w:sz="4" w:space="0" w:color="auto"/>
              <w:right w:val="single" w:sz="4" w:space="0" w:color="auto"/>
            </w:tcBorders>
          </w:tcPr>
          <w:p w14:paraId="1868CB7D" w14:textId="77777777" w:rsidR="006C7A79" w:rsidRPr="00E43235" w:rsidRDefault="006C7A79" w:rsidP="006C7A79">
            <w:pPr>
              <w:pStyle w:val="Pidipagina"/>
              <w:jc w:val="both"/>
              <w:rPr>
                <w:b/>
                <w:color w:val="FF0000"/>
                <w:sz w:val="18"/>
                <w:szCs w:val="18"/>
                <w:bdr w:val="single" w:sz="4" w:space="0" w:color="auto" w:frame="1"/>
                <w:lang w:val="de-DE"/>
              </w:rPr>
            </w:pPr>
          </w:p>
        </w:tc>
        <w:tc>
          <w:tcPr>
            <w:tcW w:w="2268" w:type="dxa"/>
            <w:tcBorders>
              <w:top w:val="single" w:sz="4" w:space="0" w:color="auto"/>
              <w:left w:val="single" w:sz="4" w:space="0" w:color="auto"/>
              <w:bottom w:val="single" w:sz="4" w:space="0" w:color="auto"/>
              <w:right w:val="single" w:sz="4" w:space="0" w:color="auto"/>
            </w:tcBorders>
          </w:tcPr>
          <w:p w14:paraId="0753275F" w14:textId="77777777" w:rsidR="006C7A79" w:rsidRPr="00E43235" w:rsidRDefault="006C7A79" w:rsidP="006C7A79">
            <w:pPr>
              <w:pStyle w:val="Pidipagina"/>
              <w:jc w:val="both"/>
              <w:rPr>
                <w:b/>
                <w:color w:val="FF0000"/>
                <w:sz w:val="18"/>
                <w:szCs w:val="18"/>
                <w:bdr w:val="single" w:sz="4" w:space="0" w:color="auto" w:frame="1"/>
                <w:lang w:val="de-DE"/>
              </w:rPr>
            </w:pPr>
          </w:p>
        </w:tc>
      </w:tr>
      <w:bookmarkStart w:id="15" w:name="_Hlk3989195"/>
      <w:tr w:rsidR="006C7A79" w:rsidRPr="00E43235" w14:paraId="250E7F30" w14:textId="77777777" w:rsidTr="00565C70">
        <w:trPr>
          <w:trHeight w:val="20"/>
        </w:trPr>
        <w:tc>
          <w:tcPr>
            <w:tcW w:w="2694" w:type="dxa"/>
            <w:tcBorders>
              <w:top w:val="single" w:sz="4" w:space="0" w:color="auto"/>
              <w:left w:val="single" w:sz="4" w:space="0" w:color="auto"/>
              <w:bottom w:val="single" w:sz="4" w:space="0" w:color="auto"/>
              <w:right w:val="single" w:sz="4" w:space="0" w:color="auto"/>
            </w:tcBorders>
          </w:tcPr>
          <w:p w14:paraId="30732E9E" w14:textId="77777777" w:rsidR="006C7A79" w:rsidRPr="00E43235" w:rsidRDefault="006C7A79" w:rsidP="006C7A79">
            <w:pPr>
              <w:pStyle w:val="Pidipagina"/>
              <w:jc w:val="both"/>
              <w:rPr>
                <w:sz w:val="18"/>
                <w:szCs w:val="18"/>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c>
          <w:tcPr>
            <w:tcW w:w="2409" w:type="dxa"/>
            <w:tcBorders>
              <w:top w:val="single" w:sz="4" w:space="0" w:color="auto"/>
              <w:left w:val="single" w:sz="4" w:space="0" w:color="auto"/>
              <w:bottom w:val="single" w:sz="4" w:space="0" w:color="auto"/>
              <w:right w:val="single" w:sz="4" w:space="0" w:color="auto"/>
            </w:tcBorders>
          </w:tcPr>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tblGrid>
            <w:tr w:rsidR="006C7A79" w:rsidRPr="00E43235" w14:paraId="47E9E8EB"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4DD03764"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5F1CA5F9"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7399674B"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6170CF84"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691839DD"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bl>
          <w:p w14:paraId="3FD5DAF0" w14:textId="77777777" w:rsidR="006C7A79" w:rsidRPr="00E43235" w:rsidRDefault="006C7A79" w:rsidP="006C7A79">
            <w:pPr>
              <w:rPr>
                <w:color w:val="FF0000"/>
              </w:rPr>
            </w:pPr>
          </w:p>
        </w:tc>
        <w:tc>
          <w:tcPr>
            <w:tcW w:w="2268" w:type="dxa"/>
            <w:tcBorders>
              <w:top w:val="single" w:sz="4" w:space="0" w:color="auto"/>
              <w:left w:val="single" w:sz="4" w:space="0" w:color="auto"/>
              <w:bottom w:val="single" w:sz="4" w:space="0" w:color="auto"/>
              <w:right w:val="single" w:sz="4" w:space="0" w:color="auto"/>
            </w:tcBorders>
          </w:tcPr>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tblGrid>
            <w:tr w:rsidR="006C7A79" w:rsidRPr="00E43235" w14:paraId="5FD56A4B"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0A3CF6D1"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6CE9B1AF"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195BAC32"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62B64CBC"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5C527744"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bl>
          <w:p w14:paraId="06AAAAC2" w14:textId="77777777" w:rsidR="006C7A79" w:rsidRPr="00E43235" w:rsidRDefault="006C7A79" w:rsidP="006C7A79">
            <w:pPr>
              <w:rPr>
                <w:color w:val="FF0000"/>
              </w:rPr>
            </w:pPr>
          </w:p>
        </w:tc>
        <w:tc>
          <w:tcPr>
            <w:tcW w:w="2268" w:type="dxa"/>
            <w:tcBorders>
              <w:top w:val="single" w:sz="4" w:space="0" w:color="auto"/>
              <w:left w:val="single" w:sz="4" w:space="0" w:color="auto"/>
              <w:bottom w:val="single" w:sz="4" w:space="0" w:color="auto"/>
              <w:right w:val="single" w:sz="4" w:space="0" w:color="auto"/>
            </w:tcBorders>
          </w:tcPr>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tblGrid>
            <w:tr w:rsidR="006C7A79" w:rsidRPr="00E43235" w14:paraId="3C4042C8"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5C657B83"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50FF81B5"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084EC59B"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60BA9F6D"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751FD1A5" w14:textId="77777777" w:rsidR="006C7A79" w:rsidRPr="00E43235" w:rsidRDefault="006C7A79" w:rsidP="006C7A79">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bl>
          <w:p w14:paraId="7282F56E" w14:textId="77777777" w:rsidR="006C7A79" w:rsidRPr="00E43235" w:rsidRDefault="006C7A79" w:rsidP="006C7A79">
            <w:pPr>
              <w:rPr>
                <w:color w:val="FF0000"/>
              </w:rPr>
            </w:pPr>
          </w:p>
        </w:tc>
      </w:tr>
      <w:bookmarkEnd w:id="15"/>
      <w:tr w:rsidR="006C7A79" w:rsidRPr="00E43235" w14:paraId="3C4A49F8" w14:textId="77777777" w:rsidTr="00565C70">
        <w:trPr>
          <w:trHeight w:val="20"/>
        </w:trPr>
        <w:tc>
          <w:tcPr>
            <w:tcW w:w="2694" w:type="dxa"/>
            <w:tcBorders>
              <w:top w:val="single" w:sz="4" w:space="0" w:color="auto"/>
              <w:left w:val="single" w:sz="4" w:space="0" w:color="auto"/>
              <w:bottom w:val="single" w:sz="4" w:space="0" w:color="auto"/>
              <w:right w:val="single" w:sz="4" w:space="0" w:color="auto"/>
            </w:tcBorders>
          </w:tcPr>
          <w:p w14:paraId="38322297" w14:textId="77777777" w:rsidR="006C7A79" w:rsidRPr="00E43235" w:rsidRDefault="006C7A79" w:rsidP="006C7A79">
            <w:pPr>
              <w:pStyle w:val="Pidipagina"/>
              <w:jc w:val="both"/>
              <w:rPr>
                <w:b/>
                <w:color w:val="FF0000"/>
                <w:sz w:val="18"/>
                <w:szCs w:val="18"/>
                <w:bdr w:val="single" w:sz="4" w:space="0" w:color="auto" w:frame="1"/>
                <w:lang w:val="de-DE"/>
              </w:rPr>
            </w:pPr>
          </w:p>
        </w:tc>
        <w:tc>
          <w:tcPr>
            <w:tcW w:w="2409" w:type="dxa"/>
            <w:tcBorders>
              <w:top w:val="single" w:sz="4" w:space="0" w:color="auto"/>
              <w:left w:val="single" w:sz="4" w:space="0" w:color="auto"/>
              <w:bottom w:val="single" w:sz="4" w:space="0" w:color="auto"/>
              <w:right w:val="single" w:sz="4" w:space="0" w:color="auto"/>
            </w:tcBorders>
          </w:tcPr>
          <w:p w14:paraId="7665BFA3" w14:textId="77777777" w:rsidR="006C7A79" w:rsidRPr="00E43235" w:rsidRDefault="006C7A79" w:rsidP="006C7A79">
            <w:pPr>
              <w:pStyle w:val="Pidipagina"/>
              <w:jc w:val="both"/>
              <w:rPr>
                <w:b/>
                <w:color w:val="FF0000"/>
                <w:sz w:val="18"/>
                <w:szCs w:val="18"/>
                <w:bdr w:val="single" w:sz="4" w:space="0" w:color="auto" w:frame="1"/>
                <w:lang w:val="de-DE"/>
              </w:rPr>
            </w:pPr>
          </w:p>
        </w:tc>
        <w:tc>
          <w:tcPr>
            <w:tcW w:w="2268" w:type="dxa"/>
            <w:tcBorders>
              <w:top w:val="single" w:sz="4" w:space="0" w:color="auto"/>
              <w:left w:val="single" w:sz="4" w:space="0" w:color="auto"/>
              <w:bottom w:val="single" w:sz="4" w:space="0" w:color="auto"/>
              <w:right w:val="single" w:sz="4" w:space="0" w:color="auto"/>
            </w:tcBorders>
          </w:tcPr>
          <w:p w14:paraId="3875C6AD" w14:textId="77777777" w:rsidR="006C7A79" w:rsidRPr="00E43235" w:rsidRDefault="006C7A79" w:rsidP="006C7A79">
            <w:pPr>
              <w:pStyle w:val="Pidipagina"/>
              <w:jc w:val="both"/>
              <w:rPr>
                <w:b/>
                <w:color w:val="FF0000"/>
                <w:sz w:val="18"/>
                <w:szCs w:val="18"/>
                <w:bdr w:val="single" w:sz="4" w:space="0" w:color="auto" w:frame="1"/>
                <w:lang w:val="de-DE"/>
              </w:rPr>
            </w:pPr>
          </w:p>
        </w:tc>
        <w:tc>
          <w:tcPr>
            <w:tcW w:w="2268" w:type="dxa"/>
            <w:tcBorders>
              <w:top w:val="single" w:sz="4" w:space="0" w:color="auto"/>
              <w:left w:val="single" w:sz="4" w:space="0" w:color="auto"/>
              <w:bottom w:val="single" w:sz="4" w:space="0" w:color="auto"/>
              <w:right w:val="single" w:sz="4" w:space="0" w:color="auto"/>
            </w:tcBorders>
          </w:tcPr>
          <w:p w14:paraId="1953BB6F" w14:textId="77777777" w:rsidR="006C7A79" w:rsidRPr="00E43235" w:rsidRDefault="006C7A79" w:rsidP="006C7A79">
            <w:pPr>
              <w:pStyle w:val="Pidipagina"/>
              <w:jc w:val="both"/>
              <w:rPr>
                <w:b/>
                <w:color w:val="FF0000"/>
                <w:sz w:val="18"/>
                <w:szCs w:val="18"/>
                <w:bdr w:val="single" w:sz="4" w:space="0" w:color="auto" w:frame="1"/>
                <w:lang w:val="de-DE"/>
              </w:rPr>
            </w:pPr>
          </w:p>
        </w:tc>
      </w:tr>
      <w:tr w:rsidR="006C7A79" w:rsidRPr="00E43235" w14:paraId="54C65479" w14:textId="77777777" w:rsidTr="00565C70">
        <w:trPr>
          <w:trHeight w:val="20"/>
        </w:trPr>
        <w:tc>
          <w:tcPr>
            <w:tcW w:w="2694" w:type="dxa"/>
            <w:tcBorders>
              <w:top w:val="single" w:sz="4" w:space="0" w:color="auto"/>
              <w:left w:val="single" w:sz="4" w:space="0" w:color="auto"/>
              <w:bottom w:val="single" w:sz="4" w:space="0" w:color="auto"/>
              <w:right w:val="single" w:sz="4" w:space="0" w:color="auto"/>
            </w:tcBorders>
          </w:tcPr>
          <w:p w14:paraId="0904953A" w14:textId="77777777" w:rsidR="006C7A79" w:rsidRPr="00E43235" w:rsidRDefault="006C7A79" w:rsidP="0007377F">
            <w:pPr>
              <w:pStyle w:val="Pidipagina"/>
              <w:jc w:val="both"/>
              <w:rPr>
                <w:b/>
                <w:color w:val="FF0000"/>
                <w:sz w:val="18"/>
                <w:szCs w:val="18"/>
                <w:bdr w:val="single" w:sz="4" w:space="0" w:color="auto" w:frame="1"/>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c>
          <w:tcPr>
            <w:tcW w:w="2409" w:type="dxa"/>
            <w:tcBorders>
              <w:top w:val="single" w:sz="4" w:space="0" w:color="auto"/>
              <w:left w:val="single" w:sz="4" w:space="0" w:color="auto"/>
              <w:bottom w:val="single" w:sz="4" w:space="0" w:color="auto"/>
              <w:right w:val="single" w:sz="4" w:space="0" w:color="auto"/>
            </w:tcBorders>
          </w:tcPr>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tblGrid>
            <w:tr w:rsidR="006C7A79" w:rsidRPr="00E43235" w14:paraId="3DE95998"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0FDD754A" w14:textId="77777777" w:rsidR="006C7A79" w:rsidRPr="00E43235" w:rsidRDefault="006C7A79" w:rsidP="0007377F">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0C8A3B56"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3C1F0186" w14:textId="77777777" w:rsidR="006C7A79" w:rsidRPr="00E43235" w:rsidRDefault="006C7A79" w:rsidP="0007377F">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2DFCB0EB"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2E131AED" w14:textId="77777777" w:rsidR="006C7A79" w:rsidRPr="00E43235" w:rsidRDefault="006C7A79" w:rsidP="0007377F">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bl>
          <w:p w14:paraId="521BF166" w14:textId="77777777" w:rsidR="006C7A79" w:rsidRPr="00E43235" w:rsidRDefault="006C7A79" w:rsidP="006C7A79">
            <w:pPr>
              <w:pStyle w:val="Pidipagina"/>
              <w:jc w:val="both"/>
              <w:rPr>
                <w:b/>
                <w:color w:val="FF0000"/>
                <w:sz w:val="18"/>
                <w:szCs w:val="18"/>
                <w:bdr w:val="single" w:sz="4" w:space="0" w:color="auto" w:frame="1"/>
                <w:lang w:val="de-DE"/>
              </w:rPr>
            </w:pPr>
          </w:p>
        </w:tc>
        <w:tc>
          <w:tcPr>
            <w:tcW w:w="2268" w:type="dxa"/>
            <w:tcBorders>
              <w:top w:val="single" w:sz="4" w:space="0" w:color="auto"/>
              <w:left w:val="single" w:sz="4" w:space="0" w:color="auto"/>
              <w:bottom w:val="single" w:sz="4" w:space="0" w:color="auto"/>
              <w:right w:val="single" w:sz="4" w:space="0" w:color="auto"/>
            </w:tcBorders>
          </w:tcPr>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tblGrid>
            <w:tr w:rsidR="006C7A79" w:rsidRPr="00E43235" w14:paraId="0BF71759"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1508C194" w14:textId="77777777" w:rsidR="006C7A79" w:rsidRPr="00E43235" w:rsidRDefault="006C7A79" w:rsidP="0007377F">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48DC82ED"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214756E0" w14:textId="77777777" w:rsidR="006C7A79" w:rsidRPr="00E43235" w:rsidRDefault="006C7A79" w:rsidP="0007377F">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287EA5EE"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4E9796BD" w14:textId="77777777" w:rsidR="006C7A79" w:rsidRPr="00E43235" w:rsidRDefault="006C7A79" w:rsidP="0007377F">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bl>
          <w:p w14:paraId="1DB06A10" w14:textId="77777777" w:rsidR="006C7A79" w:rsidRPr="00E43235" w:rsidRDefault="006C7A79" w:rsidP="006C7A79">
            <w:pPr>
              <w:pStyle w:val="Pidipagina"/>
              <w:jc w:val="both"/>
              <w:rPr>
                <w:b/>
                <w:color w:val="FF0000"/>
                <w:sz w:val="18"/>
                <w:szCs w:val="18"/>
                <w:bdr w:val="single" w:sz="4" w:space="0" w:color="auto" w:frame="1"/>
                <w:lang w:val="de-DE"/>
              </w:rPr>
            </w:pPr>
          </w:p>
        </w:tc>
        <w:tc>
          <w:tcPr>
            <w:tcW w:w="2268" w:type="dxa"/>
            <w:tcBorders>
              <w:top w:val="single" w:sz="4" w:space="0" w:color="auto"/>
              <w:left w:val="single" w:sz="4" w:space="0" w:color="auto"/>
              <w:bottom w:val="single" w:sz="4" w:space="0" w:color="auto"/>
              <w:right w:val="single" w:sz="4" w:space="0" w:color="auto"/>
            </w:tcBorders>
          </w:tcPr>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tblGrid>
            <w:tr w:rsidR="006C7A79" w:rsidRPr="00E43235" w14:paraId="542B73BB"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13E1B00C" w14:textId="77777777" w:rsidR="006C7A79" w:rsidRPr="00E43235" w:rsidRDefault="006C7A79" w:rsidP="0007377F">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0277DC37" w14:textId="77777777" w:rsidTr="00565C70">
              <w:trPr>
                <w:trHeight w:val="56"/>
              </w:trPr>
              <w:tc>
                <w:tcPr>
                  <w:tcW w:w="2409" w:type="dxa"/>
                  <w:tcBorders>
                    <w:top w:val="single" w:sz="4" w:space="0" w:color="auto"/>
                    <w:left w:val="single" w:sz="4" w:space="0" w:color="auto"/>
                    <w:bottom w:val="single" w:sz="4" w:space="0" w:color="auto"/>
                    <w:right w:val="single" w:sz="4" w:space="0" w:color="auto"/>
                  </w:tcBorders>
                  <w:vAlign w:val="center"/>
                </w:tcPr>
                <w:p w14:paraId="2203AFB1" w14:textId="77777777" w:rsidR="006C7A79" w:rsidRPr="00E43235" w:rsidRDefault="006C7A79" w:rsidP="0007377F">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r w:rsidR="006C7A79" w:rsidRPr="00E43235" w14:paraId="2035759A" w14:textId="77777777" w:rsidTr="0007377F">
              <w:trPr>
                <w:trHeight w:val="20"/>
              </w:trPr>
              <w:tc>
                <w:tcPr>
                  <w:tcW w:w="2409" w:type="dxa"/>
                  <w:tcBorders>
                    <w:top w:val="single" w:sz="4" w:space="0" w:color="auto"/>
                    <w:left w:val="single" w:sz="4" w:space="0" w:color="auto"/>
                    <w:bottom w:val="single" w:sz="4" w:space="0" w:color="auto"/>
                    <w:right w:val="single" w:sz="4" w:space="0" w:color="auto"/>
                  </w:tcBorders>
                  <w:vAlign w:val="center"/>
                </w:tcPr>
                <w:p w14:paraId="4B47E553" w14:textId="77777777" w:rsidR="006C7A79" w:rsidRPr="00E43235" w:rsidRDefault="006C7A79" w:rsidP="0007377F">
                  <w:pPr>
                    <w:pStyle w:val="Pidipagina"/>
                    <w:jc w:val="both"/>
                    <w:rPr>
                      <w:color w:val="FF0000"/>
                      <w:sz w:val="18"/>
                      <w:szCs w:val="18"/>
                      <w:lang w:val="de-DE"/>
                    </w:rPr>
                  </w:pPr>
                  <w:r w:rsidRPr="00E43235">
                    <w:rPr>
                      <w:b/>
                      <w:color w:val="FF0000"/>
                      <w:sz w:val="18"/>
                      <w:szCs w:val="18"/>
                      <w:bdr w:val="single" w:sz="4" w:space="0" w:color="auto" w:frame="1"/>
                      <w:lang w:val="de-DE"/>
                    </w:rPr>
                    <w:fldChar w:fldCharType="begin">
                      <w:ffData>
                        <w:name w:val="Dropdown1"/>
                        <w:enabled/>
                        <w:calcOnExit w:val="0"/>
                        <w:ddList/>
                      </w:ffData>
                    </w:fldChar>
                  </w:r>
                  <w:r w:rsidRPr="00E43235">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E43235">
                    <w:rPr>
                      <w:b/>
                      <w:color w:val="FF0000"/>
                      <w:sz w:val="18"/>
                      <w:szCs w:val="18"/>
                      <w:bdr w:val="single" w:sz="4" w:space="0" w:color="auto" w:frame="1"/>
                      <w:lang w:val="de-DE"/>
                    </w:rPr>
                    <w:fldChar w:fldCharType="end"/>
                  </w:r>
                </w:p>
              </w:tc>
            </w:tr>
          </w:tbl>
          <w:p w14:paraId="3DED5443" w14:textId="77777777" w:rsidR="006C7A79" w:rsidRPr="00E43235" w:rsidRDefault="006C7A79" w:rsidP="006C7A79">
            <w:pPr>
              <w:pStyle w:val="Pidipagina"/>
              <w:jc w:val="both"/>
              <w:rPr>
                <w:b/>
                <w:color w:val="FF0000"/>
                <w:sz w:val="18"/>
                <w:szCs w:val="18"/>
                <w:bdr w:val="single" w:sz="4" w:space="0" w:color="auto" w:frame="1"/>
                <w:lang w:val="de-DE"/>
              </w:rPr>
            </w:pPr>
          </w:p>
        </w:tc>
      </w:tr>
    </w:tbl>
    <w:p w14:paraId="57A38065" w14:textId="77777777" w:rsidR="0043680D" w:rsidRPr="00E43235" w:rsidRDefault="0043680D" w:rsidP="00797CD3">
      <w:pPr>
        <w:pStyle w:val="sche3"/>
        <w:ind w:right="638"/>
        <w:rPr>
          <w:strike/>
          <w:sz w:val="18"/>
          <w:szCs w:val="18"/>
          <w:lang w:val="it-IT"/>
        </w:rPr>
      </w:pPr>
    </w:p>
    <w:p w14:paraId="368185BF" w14:textId="563C301F" w:rsidR="005321EB" w:rsidRPr="00D96B01" w:rsidRDefault="0074309E" w:rsidP="00797CD3">
      <w:pPr>
        <w:spacing w:line="360" w:lineRule="auto"/>
        <w:jc w:val="both"/>
        <w:rPr>
          <w:bCs/>
          <w:i/>
          <w:iCs/>
          <w:color w:val="0070C0"/>
          <w:sz w:val="16"/>
          <w:szCs w:val="16"/>
          <w:lang w:val="it-IT"/>
        </w:rPr>
      </w:pPr>
      <w:r w:rsidRPr="00E43235">
        <w:rPr>
          <w:bCs/>
          <w:i/>
          <w:iCs/>
          <w:sz w:val="16"/>
          <w:szCs w:val="16"/>
          <w:lang w:val="it-IT"/>
        </w:rPr>
        <w:t xml:space="preserve">* </w:t>
      </w:r>
      <w:r w:rsidR="00272AA8">
        <w:rPr>
          <w:bCs/>
          <w:i/>
          <w:iCs/>
          <w:sz w:val="16"/>
          <w:szCs w:val="16"/>
          <w:lang w:val="it-IT"/>
        </w:rPr>
        <w:t xml:space="preserve">1 </w:t>
      </w:r>
      <w:r w:rsidRPr="00E43235">
        <w:rPr>
          <w:bCs/>
          <w:i/>
          <w:iCs/>
          <w:sz w:val="16"/>
          <w:szCs w:val="16"/>
          <w:lang w:val="it-IT"/>
        </w:rPr>
        <w:t>a pena di esclusione</w:t>
      </w:r>
      <w:r w:rsidR="00030CC4" w:rsidRPr="00E43235">
        <w:rPr>
          <w:bCs/>
          <w:i/>
          <w:iCs/>
          <w:sz w:val="16"/>
          <w:szCs w:val="16"/>
          <w:lang w:val="it-IT"/>
        </w:rPr>
        <w:t xml:space="preserve"> non sanabile</w:t>
      </w:r>
      <w:r w:rsidRPr="00E43235">
        <w:rPr>
          <w:bCs/>
          <w:i/>
          <w:iCs/>
          <w:sz w:val="16"/>
          <w:szCs w:val="16"/>
          <w:lang w:val="it-IT"/>
        </w:rPr>
        <w:t xml:space="preserve"> le quote</w:t>
      </w:r>
      <w:r w:rsidR="00C83CB7" w:rsidRPr="00E43235">
        <w:rPr>
          <w:bCs/>
          <w:i/>
          <w:iCs/>
          <w:sz w:val="16"/>
          <w:szCs w:val="16"/>
          <w:lang w:val="it-IT"/>
        </w:rPr>
        <w:t xml:space="preserve"> dichiarate</w:t>
      </w:r>
      <w:r w:rsidRPr="00E43235">
        <w:rPr>
          <w:bCs/>
          <w:i/>
          <w:iCs/>
          <w:sz w:val="16"/>
          <w:szCs w:val="16"/>
          <w:lang w:val="it-IT"/>
        </w:rPr>
        <w:t xml:space="preserve"> </w:t>
      </w:r>
      <w:r w:rsidR="000A37B1" w:rsidRPr="00E43235">
        <w:rPr>
          <w:bCs/>
          <w:i/>
          <w:iCs/>
          <w:sz w:val="16"/>
          <w:szCs w:val="16"/>
          <w:lang w:val="it-IT"/>
        </w:rPr>
        <w:t>non possono eccedere la qualificazione</w:t>
      </w:r>
      <w:r w:rsidR="00030CC4" w:rsidRPr="00E43235">
        <w:rPr>
          <w:bCs/>
          <w:i/>
          <w:iCs/>
          <w:sz w:val="16"/>
          <w:szCs w:val="16"/>
          <w:lang w:val="it-IT"/>
        </w:rPr>
        <w:t xml:space="preserve"> posseduta</w:t>
      </w:r>
      <w:r w:rsidR="001D02FF" w:rsidRPr="00E43235">
        <w:rPr>
          <w:bCs/>
          <w:i/>
          <w:iCs/>
          <w:sz w:val="16"/>
          <w:szCs w:val="16"/>
          <w:lang w:val="it-IT"/>
        </w:rPr>
        <w:t xml:space="preserve"> dalla singola impresa nella </w:t>
      </w:r>
      <w:r w:rsidR="001D02FF" w:rsidRPr="00D96B01">
        <w:rPr>
          <w:bCs/>
          <w:i/>
          <w:iCs/>
          <w:sz w:val="16"/>
          <w:szCs w:val="16"/>
          <w:lang w:val="it-IT"/>
        </w:rPr>
        <w:t>rispettiva categoria</w:t>
      </w:r>
      <w:r w:rsidR="003A29E9" w:rsidRPr="00D96B01">
        <w:rPr>
          <w:bCs/>
          <w:i/>
          <w:iCs/>
          <w:sz w:val="16"/>
          <w:szCs w:val="16"/>
          <w:lang w:val="it-IT"/>
        </w:rPr>
        <w:t xml:space="preserve"> </w:t>
      </w:r>
      <w:r w:rsidR="003A29E9" w:rsidRPr="00D96B01">
        <w:rPr>
          <w:bCs/>
          <w:i/>
          <w:iCs/>
          <w:color w:val="0070C0"/>
          <w:sz w:val="16"/>
          <w:szCs w:val="16"/>
          <w:lang w:val="it-IT"/>
        </w:rPr>
        <w:t>[sentenza n. 6</w:t>
      </w:r>
      <w:r w:rsidR="003234BC" w:rsidRPr="00D96B01">
        <w:rPr>
          <w:bCs/>
          <w:i/>
          <w:iCs/>
          <w:color w:val="0070C0"/>
          <w:sz w:val="16"/>
          <w:szCs w:val="16"/>
          <w:lang w:val="it-IT"/>
        </w:rPr>
        <w:t>/</w:t>
      </w:r>
      <w:r w:rsidR="003A29E9" w:rsidRPr="00D96B01">
        <w:rPr>
          <w:bCs/>
          <w:i/>
          <w:iCs/>
          <w:color w:val="0070C0"/>
          <w:sz w:val="16"/>
          <w:szCs w:val="16"/>
          <w:lang w:val="it-IT"/>
        </w:rPr>
        <w:t>2019 del Consiglio di Stato, Adunanza plenaria]</w:t>
      </w:r>
      <w:r w:rsidR="000374C7" w:rsidRPr="00D96B01">
        <w:rPr>
          <w:bCs/>
          <w:i/>
          <w:iCs/>
          <w:color w:val="0070C0"/>
          <w:sz w:val="16"/>
          <w:szCs w:val="16"/>
          <w:lang w:val="it-IT"/>
        </w:rPr>
        <w:t>;</w:t>
      </w:r>
    </w:p>
    <w:p w14:paraId="5C39657A" w14:textId="1E86180C" w:rsidR="000374C7" w:rsidRPr="000374C7" w:rsidRDefault="000374C7" w:rsidP="00797CD3">
      <w:pPr>
        <w:spacing w:line="360" w:lineRule="auto"/>
        <w:jc w:val="both"/>
        <w:rPr>
          <w:bCs/>
          <w:i/>
          <w:iCs/>
          <w:sz w:val="16"/>
          <w:szCs w:val="16"/>
          <w:lang w:val="it-IT"/>
        </w:rPr>
      </w:pPr>
      <w:r w:rsidRPr="00D96B01">
        <w:rPr>
          <w:bCs/>
          <w:i/>
          <w:iCs/>
          <w:sz w:val="16"/>
          <w:szCs w:val="16"/>
          <w:lang w:val="it-IT"/>
        </w:rPr>
        <w:t>In caso di mancata indicazione delle quote di esecuzione o di partecipazione, si presume che le quote di esecuzione corrispondano alle quote di partecipazione</w:t>
      </w:r>
      <w:r w:rsidR="00771771">
        <w:rPr>
          <w:bCs/>
          <w:i/>
          <w:iCs/>
          <w:sz w:val="16"/>
          <w:szCs w:val="16"/>
          <w:lang w:val="it-IT"/>
        </w:rPr>
        <w:t xml:space="preserve"> o viceversa.</w:t>
      </w:r>
    </w:p>
    <w:p w14:paraId="3C3ECB61" w14:textId="77777777" w:rsidR="00A601BF" w:rsidRDefault="00A601BF" w:rsidP="00797CD3">
      <w:pPr>
        <w:spacing w:line="360" w:lineRule="auto"/>
        <w:jc w:val="both"/>
        <w:rPr>
          <w:bCs/>
          <w:i/>
          <w:iCs/>
          <w:color w:val="0070C0"/>
          <w:sz w:val="16"/>
          <w:szCs w:val="16"/>
          <w:lang w:val="it-IT"/>
        </w:rPr>
      </w:pPr>
    </w:p>
    <w:p w14:paraId="47BC9C35" w14:textId="77420ECD" w:rsidR="00DD6B0E" w:rsidRPr="00565C70" w:rsidRDefault="00A601BF" w:rsidP="00797CD3">
      <w:pPr>
        <w:spacing w:line="360" w:lineRule="auto"/>
        <w:jc w:val="both"/>
        <w:rPr>
          <w:bCs/>
          <w:i/>
          <w:iCs/>
          <w:color w:val="0070C0"/>
          <w:sz w:val="16"/>
          <w:szCs w:val="16"/>
          <w:lang w:val="it-IT"/>
        </w:rPr>
      </w:pPr>
      <w:r w:rsidRPr="00565C70">
        <w:rPr>
          <w:bCs/>
          <w:i/>
          <w:iCs/>
          <w:color w:val="0070C0"/>
          <w:sz w:val="16"/>
          <w:szCs w:val="16"/>
          <w:lang w:val="it-IT"/>
        </w:rPr>
        <w:t xml:space="preserve"> </w:t>
      </w:r>
      <w:r w:rsidR="006247E6" w:rsidRPr="00565C70">
        <w:rPr>
          <w:bCs/>
          <w:i/>
          <w:iCs/>
          <w:color w:val="0070C0"/>
          <w:sz w:val="16"/>
          <w:szCs w:val="16"/>
          <w:lang w:val="it-IT"/>
        </w:rPr>
        <w:t>[</w:t>
      </w:r>
      <w:r w:rsidR="00852DF4" w:rsidRPr="00565C70">
        <w:rPr>
          <w:bCs/>
          <w:i/>
          <w:iCs/>
          <w:color w:val="0070C0"/>
          <w:sz w:val="16"/>
          <w:szCs w:val="16"/>
          <w:lang w:val="it-IT"/>
        </w:rPr>
        <w:t xml:space="preserve">Da compilare solo per l’/le impresa/e cooptata/e, qualora </w:t>
      </w:r>
      <w:r w:rsidR="00144C80" w:rsidRPr="00565C70">
        <w:rPr>
          <w:bCs/>
          <w:i/>
          <w:iCs/>
          <w:color w:val="0070C0"/>
          <w:sz w:val="16"/>
          <w:szCs w:val="16"/>
          <w:lang w:val="it-IT"/>
        </w:rPr>
        <w:t>non sono previste</w:t>
      </w:r>
      <w:r w:rsidR="00852DF4" w:rsidRPr="00565C70">
        <w:rPr>
          <w:bCs/>
          <w:i/>
          <w:iCs/>
          <w:color w:val="0070C0"/>
          <w:sz w:val="16"/>
          <w:szCs w:val="16"/>
          <w:lang w:val="it-IT"/>
        </w:rPr>
        <w:t>, cancellare</w:t>
      </w:r>
      <w:r w:rsidR="006247E6" w:rsidRPr="00565C70">
        <w:rPr>
          <w:bCs/>
          <w:i/>
          <w:iCs/>
          <w:color w:val="0070C0"/>
          <w:sz w:val="16"/>
          <w:szCs w:val="16"/>
          <w:lang w:val="it-IT"/>
        </w:rPr>
        <w:t>]</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268"/>
        <w:gridCol w:w="2268"/>
        <w:gridCol w:w="2268"/>
      </w:tblGrid>
      <w:tr w:rsidR="00FC31E1" w:rsidRPr="00ED782D" w14:paraId="5CBDA8FA" w14:textId="77777777" w:rsidTr="00FC31E1">
        <w:trPr>
          <w:cantSplit/>
          <w:trHeight w:val="934"/>
        </w:trPr>
        <w:tc>
          <w:tcPr>
            <w:tcW w:w="2694" w:type="dxa"/>
            <w:tcBorders>
              <w:top w:val="single" w:sz="4" w:space="0" w:color="auto"/>
              <w:left w:val="single" w:sz="4" w:space="0" w:color="auto"/>
              <w:bottom w:val="single" w:sz="4" w:space="0" w:color="auto"/>
              <w:right w:val="single" w:sz="4" w:space="0" w:color="auto"/>
            </w:tcBorders>
            <w:vAlign w:val="center"/>
          </w:tcPr>
          <w:p w14:paraId="29C17333" w14:textId="77777777" w:rsidR="00FC31E1" w:rsidRPr="00565C70" w:rsidRDefault="00FC31E1" w:rsidP="00852DF4">
            <w:pPr>
              <w:pStyle w:val="Pidipagina"/>
              <w:jc w:val="both"/>
              <w:rPr>
                <w:sz w:val="18"/>
                <w:szCs w:val="18"/>
              </w:rPr>
            </w:pPr>
            <w:r w:rsidRPr="00565C70">
              <w:rPr>
                <w:b/>
                <w:bCs/>
                <w:sz w:val="18"/>
                <w:szCs w:val="18"/>
                <w:lang w:val="it-IT"/>
              </w:rPr>
              <w:t>Impresa Cooptata</w:t>
            </w:r>
          </w:p>
          <w:p w14:paraId="7D6D2C1D" w14:textId="77777777" w:rsidR="00FC31E1" w:rsidRPr="00565C70" w:rsidRDefault="00FC31E1" w:rsidP="00852DF4">
            <w:pPr>
              <w:pStyle w:val="Pidipagina"/>
              <w:jc w:val="both"/>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60424467" w14:textId="77777777" w:rsidR="00FC31E1" w:rsidRPr="00565C70" w:rsidRDefault="00FC31E1" w:rsidP="00852DF4">
            <w:pPr>
              <w:pStyle w:val="Pidipagina"/>
              <w:jc w:val="both"/>
              <w:rPr>
                <w:sz w:val="18"/>
                <w:szCs w:val="18"/>
                <w:lang w:val="it-IT"/>
              </w:rPr>
            </w:pPr>
            <w:r w:rsidRPr="00565C70">
              <w:rPr>
                <w:sz w:val="18"/>
                <w:szCs w:val="18"/>
                <w:lang w:val="it-IT"/>
              </w:rPr>
              <w:t xml:space="preserve">Quota di esecuzione (%) e categoria SOA di </w:t>
            </w:r>
            <w:proofErr w:type="gramStart"/>
            <w:r w:rsidRPr="00565C70">
              <w:rPr>
                <w:sz w:val="18"/>
                <w:szCs w:val="18"/>
                <w:lang w:val="it-IT"/>
              </w:rPr>
              <w:t>riferimento(</w:t>
            </w:r>
            <w:proofErr w:type="gramEnd"/>
            <w:r w:rsidRPr="00565C70">
              <w:rPr>
                <w:sz w:val="18"/>
                <w:szCs w:val="18"/>
                <w:lang w:val="it-IT"/>
              </w:rPr>
              <w:t>*1)</w:t>
            </w:r>
          </w:p>
        </w:tc>
        <w:tc>
          <w:tcPr>
            <w:tcW w:w="2268" w:type="dxa"/>
            <w:tcBorders>
              <w:top w:val="single" w:sz="4" w:space="0" w:color="auto"/>
              <w:left w:val="single" w:sz="4" w:space="0" w:color="auto"/>
              <w:bottom w:val="single" w:sz="4" w:space="0" w:color="auto"/>
              <w:right w:val="single" w:sz="4" w:space="0" w:color="auto"/>
            </w:tcBorders>
          </w:tcPr>
          <w:p w14:paraId="48F1E969" w14:textId="77777777" w:rsidR="00FC31E1" w:rsidRPr="00565C70" w:rsidRDefault="00FC31E1" w:rsidP="00852DF4">
            <w:pPr>
              <w:pStyle w:val="Pidipagina"/>
              <w:jc w:val="both"/>
              <w:rPr>
                <w:sz w:val="18"/>
                <w:szCs w:val="18"/>
                <w:lang w:val="it-IT"/>
              </w:rPr>
            </w:pPr>
          </w:p>
        </w:tc>
        <w:tc>
          <w:tcPr>
            <w:tcW w:w="2268" w:type="dxa"/>
            <w:tcBorders>
              <w:top w:val="single" w:sz="4" w:space="0" w:color="auto"/>
              <w:left w:val="single" w:sz="4" w:space="0" w:color="auto"/>
              <w:bottom w:val="single" w:sz="4" w:space="0" w:color="auto"/>
              <w:right w:val="single" w:sz="4" w:space="0" w:color="auto"/>
            </w:tcBorders>
            <w:vAlign w:val="center"/>
          </w:tcPr>
          <w:p w14:paraId="69470499" w14:textId="1DB87875" w:rsidR="00FC31E1" w:rsidRPr="00565C70" w:rsidRDefault="00FC31E1" w:rsidP="00852DF4">
            <w:pPr>
              <w:pStyle w:val="Pidipagina"/>
              <w:jc w:val="both"/>
              <w:rPr>
                <w:sz w:val="18"/>
                <w:szCs w:val="18"/>
                <w:lang w:val="it-IT"/>
              </w:rPr>
            </w:pPr>
            <w:r w:rsidRPr="00565C70">
              <w:rPr>
                <w:sz w:val="18"/>
                <w:szCs w:val="18"/>
                <w:lang w:val="it-IT"/>
              </w:rPr>
              <w:t>Categoria/e SOA</w:t>
            </w:r>
          </w:p>
          <w:p w14:paraId="648851F9" w14:textId="77777777" w:rsidR="00FC31E1" w:rsidRPr="00565C70" w:rsidRDefault="00FC31E1" w:rsidP="00852DF4">
            <w:pPr>
              <w:pStyle w:val="Pidipagina"/>
              <w:jc w:val="both"/>
              <w:rPr>
                <w:sz w:val="18"/>
                <w:szCs w:val="18"/>
                <w:lang w:val="it-IT"/>
              </w:rPr>
            </w:pPr>
            <w:r w:rsidRPr="00565C70">
              <w:rPr>
                <w:sz w:val="18"/>
                <w:szCs w:val="18"/>
                <w:lang w:val="it-IT"/>
              </w:rPr>
              <w:t xml:space="preserve">D.P.R. n. 207/2010 posseduta/e </w:t>
            </w:r>
            <w:proofErr w:type="spellStart"/>
            <w:r w:rsidRPr="00565C70">
              <w:rPr>
                <w:sz w:val="18"/>
                <w:szCs w:val="18"/>
                <w:lang w:val="it-IT"/>
              </w:rPr>
              <w:t>e</w:t>
            </w:r>
            <w:proofErr w:type="spellEnd"/>
            <w:r w:rsidRPr="00565C70">
              <w:rPr>
                <w:sz w:val="18"/>
                <w:szCs w:val="18"/>
                <w:lang w:val="it-IT"/>
              </w:rPr>
              <w:t xml:space="preserve"> </w:t>
            </w:r>
            <w:proofErr w:type="gramStart"/>
            <w:r w:rsidRPr="00565C70">
              <w:rPr>
                <w:sz w:val="18"/>
                <w:szCs w:val="18"/>
                <w:lang w:val="it-IT"/>
              </w:rPr>
              <w:t>classifiche(</w:t>
            </w:r>
            <w:proofErr w:type="gramEnd"/>
            <w:r w:rsidRPr="00565C70">
              <w:rPr>
                <w:sz w:val="18"/>
                <w:szCs w:val="18"/>
                <w:lang w:val="it-IT"/>
              </w:rPr>
              <w:t>*2)</w:t>
            </w:r>
          </w:p>
        </w:tc>
      </w:tr>
      <w:tr w:rsidR="00FC31E1" w:rsidRPr="00565C70" w14:paraId="7ACBE557" w14:textId="77777777" w:rsidTr="00FC31E1">
        <w:trPr>
          <w:trHeight w:val="20"/>
        </w:trPr>
        <w:tc>
          <w:tcPr>
            <w:tcW w:w="2694" w:type="dxa"/>
            <w:tcBorders>
              <w:top w:val="single" w:sz="4" w:space="0" w:color="auto"/>
              <w:left w:val="single" w:sz="4" w:space="0" w:color="auto"/>
              <w:bottom w:val="single" w:sz="4" w:space="0" w:color="auto"/>
              <w:right w:val="single" w:sz="4" w:space="0" w:color="auto"/>
            </w:tcBorders>
          </w:tcPr>
          <w:p w14:paraId="730871C2" w14:textId="77777777" w:rsidR="00FC31E1" w:rsidRPr="00565C70" w:rsidRDefault="00FC31E1" w:rsidP="00852DF4">
            <w:pPr>
              <w:pStyle w:val="Pidipagina"/>
              <w:jc w:val="both"/>
              <w:rPr>
                <w:sz w:val="18"/>
                <w:szCs w:val="18"/>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tc>
        <w:tc>
          <w:tcPr>
            <w:tcW w:w="2268" w:type="dxa"/>
            <w:tcBorders>
              <w:top w:val="single" w:sz="4" w:space="0" w:color="auto"/>
              <w:left w:val="single" w:sz="4" w:space="0" w:color="auto"/>
              <w:bottom w:val="single" w:sz="4" w:space="0" w:color="auto"/>
              <w:right w:val="single" w:sz="4" w:space="0" w:color="auto"/>
            </w:tcBorders>
          </w:tcPr>
          <w:p w14:paraId="260111BE" w14:textId="77777777" w:rsidR="00FC31E1" w:rsidRPr="00565C70" w:rsidRDefault="00FC31E1" w:rsidP="00852DF4">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roofErr w:type="gramStart"/>
            <w:r w:rsidRPr="00565C70">
              <w:rPr>
                <w:b/>
                <w:sz w:val="18"/>
                <w:szCs w:val="18"/>
                <w:bdr w:val="single" w:sz="4" w:space="0" w:color="auto" w:frame="1"/>
                <w:lang w:val="de-DE"/>
              </w:rPr>
              <w:t xml:space="preserve">%  </w:t>
            </w:r>
            <w:proofErr w:type="spellStart"/>
            <w:r w:rsidRPr="00565C70">
              <w:rPr>
                <w:b/>
                <w:sz w:val="18"/>
                <w:szCs w:val="18"/>
                <w:bdr w:val="single" w:sz="4" w:space="0" w:color="auto" w:frame="1"/>
                <w:lang w:val="de-DE"/>
              </w:rPr>
              <w:t>categoria</w:t>
            </w:r>
            <w:proofErr w:type="spellEnd"/>
            <w:proofErr w:type="gramEnd"/>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12128004" w14:textId="77777777" w:rsidR="00FC31E1" w:rsidRPr="00565C70" w:rsidRDefault="00FC31E1" w:rsidP="00852DF4">
            <w:pPr>
              <w:pStyle w:val="Pidipagina"/>
              <w:jc w:val="both"/>
              <w:rPr>
                <w:b/>
                <w:sz w:val="18"/>
                <w:szCs w:val="18"/>
                <w:bdr w:val="single" w:sz="4" w:space="0" w:color="auto" w:frame="1"/>
                <w:lang w:val="de-DE"/>
              </w:rPr>
            </w:pPr>
          </w:p>
          <w:p w14:paraId="6AC5D2B2" w14:textId="77777777" w:rsidR="00FC31E1" w:rsidRPr="00565C70" w:rsidRDefault="00FC31E1" w:rsidP="00852DF4">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roofErr w:type="gramStart"/>
            <w:r w:rsidRPr="00565C70">
              <w:rPr>
                <w:b/>
                <w:sz w:val="18"/>
                <w:szCs w:val="18"/>
                <w:bdr w:val="single" w:sz="4" w:space="0" w:color="auto" w:frame="1"/>
                <w:lang w:val="de-DE"/>
              </w:rPr>
              <w:t xml:space="preserve">%  </w:t>
            </w:r>
            <w:proofErr w:type="spellStart"/>
            <w:r w:rsidRPr="00565C70">
              <w:rPr>
                <w:b/>
                <w:sz w:val="18"/>
                <w:szCs w:val="18"/>
                <w:bdr w:val="single" w:sz="4" w:space="0" w:color="auto" w:frame="1"/>
                <w:lang w:val="de-DE"/>
              </w:rPr>
              <w:t>categoria</w:t>
            </w:r>
            <w:proofErr w:type="spellEnd"/>
            <w:proofErr w:type="gramEnd"/>
            <w:r w:rsidRPr="00565C70">
              <w:rPr>
                <w:b/>
                <w:sz w:val="18"/>
                <w:szCs w:val="18"/>
                <w:bdr w:val="single" w:sz="4" w:space="0" w:color="auto" w:frame="1"/>
                <w:lang w:val="de-DE"/>
              </w:rPr>
              <w:t xml:space="preserve"> </w:t>
            </w: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4230EE2D" w14:textId="77777777" w:rsidR="00FC31E1" w:rsidRPr="00565C70" w:rsidRDefault="00FC31E1" w:rsidP="00852DF4">
            <w:pPr>
              <w:pStyle w:val="Pidipagina"/>
              <w:jc w:val="both"/>
              <w:rPr>
                <w:b/>
                <w:sz w:val="18"/>
                <w:szCs w:val="18"/>
                <w:bdr w:val="single" w:sz="4" w:space="0" w:color="auto" w:frame="1"/>
                <w:lang w:val="de-DE"/>
              </w:rPr>
            </w:pPr>
          </w:p>
        </w:tc>
        <w:tc>
          <w:tcPr>
            <w:tcW w:w="2268" w:type="dxa"/>
            <w:tcBorders>
              <w:top w:val="single" w:sz="4" w:space="0" w:color="auto"/>
              <w:left w:val="single" w:sz="4" w:space="0" w:color="auto"/>
              <w:right w:val="single" w:sz="4" w:space="0" w:color="auto"/>
            </w:tcBorders>
          </w:tcPr>
          <w:p w14:paraId="672398AD" w14:textId="77777777" w:rsidR="00FC31E1" w:rsidRPr="00565C70" w:rsidRDefault="00FC31E1" w:rsidP="006C7A79">
            <w:pPr>
              <w:pStyle w:val="Pidipagina"/>
              <w:jc w:val="both"/>
              <w:rPr>
                <w:b/>
                <w:sz w:val="18"/>
                <w:szCs w:val="18"/>
                <w:bdr w:val="single" w:sz="4" w:space="0" w:color="auto" w:frame="1"/>
                <w:lang w:val="de-DE"/>
              </w:rPr>
            </w:pPr>
          </w:p>
        </w:tc>
        <w:tc>
          <w:tcPr>
            <w:tcW w:w="2268" w:type="dxa"/>
            <w:tcBorders>
              <w:top w:val="single" w:sz="4" w:space="0" w:color="auto"/>
              <w:left w:val="single" w:sz="4" w:space="0" w:color="auto"/>
              <w:right w:val="single" w:sz="4" w:space="0" w:color="auto"/>
            </w:tcBorders>
            <w:vAlign w:val="center"/>
          </w:tcPr>
          <w:p w14:paraId="6A2E0365" w14:textId="039430DF" w:rsidR="00FC31E1" w:rsidRPr="00565C70" w:rsidRDefault="00FC31E1" w:rsidP="006C7A79">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02452BBD" w14:textId="77777777" w:rsidR="00FC31E1" w:rsidRPr="00565C70" w:rsidRDefault="00FC31E1" w:rsidP="006C7A79">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32AB904F" w14:textId="77777777" w:rsidR="00FC31E1" w:rsidRPr="00565C70" w:rsidRDefault="00FC31E1" w:rsidP="00852DF4">
            <w:pPr>
              <w:pStyle w:val="Pidipagina"/>
              <w:jc w:val="both"/>
              <w:rPr>
                <w:sz w:val="18"/>
                <w:szCs w:val="18"/>
              </w:rPr>
            </w:pPr>
          </w:p>
        </w:tc>
      </w:tr>
      <w:tr w:rsidR="00FC31E1" w:rsidRPr="00565C70" w14:paraId="6567EC34" w14:textId="77777777" w:rsidTr="00FC31E1">
        <w:trPr>
          <w:trHeight w:val="20"/>
        </w:trPr>
        <w:tc>
          <w:tcPr>
            <w:tcW w:w="2694" w:type="dxa"/>
            <w:tcBorders>
              <w:top w:val="single" w:sz="4" w:space="0" w:color="auto"/>
              <w:left w:val="single" w:sz="4" w:space="0" w:color="auto"/>
              <w:bottom w:val="single" w:sz="4" w:space="0" w:color="auto"/>
              <w:right w:val="single" w:sz="4" w:space="0" w:color="auto"/>
            </w:tcBorders>
          </w:tcPr>
          <w:p w14:paraId="7B2A25C0" w14:textId="77777777" w:rsidR="00FC31E1" w:rsidRPr="00565C70" w:rsidRDefault="00FC31E1" w:rsidP="00852DF4">
            <w:pPr>
              <w:pStyle w:val="Pidipagina"/>
              <w:jc w:val="both"/>
              <w:rPr>
                <w:sz w:val="18"/>
                <w:szCs w:val="18"/>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tc>
        <w:tc>
          <w:tcPr>
            <w:tcW w:w="2268" w:type="dxa"/>
            <w:tcBorders>
              <w:top w:val="single" w:sz="4" w:space="0" w:color="auto"/>
              <w:left w:val="single" w:sz="4" w:space="0" w:color="auto"/>
              <w:bottom w:val="single" w:sz="4" w:space="0" w:color="auto"/>
              <w:right w:val="single" w:sz="4" w:space="0" w:color="auto"/>
            </w:tcBorders>
          </w:tcPr>
          <w:p w14:paraId="1AF72D5D" w14:textId="77777777" w:rsidR="00FC31E1" w:rsidRPr="00565C70" w:rsidRDefault="00FC31E1" w:rsidP="00852DF4">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roofErr w:type="gramStart"/>
            <w:r w:rsidRPr="00565C70">
              <w:rPr>
                <w:b/>
                <w:sz w:val="18"/>
                <w:szCs w:val="18"/>
                <w:bdr w:val="single" w:sz="4" w:space="0" w:color="auto" w:frame="1"/>
                <w:lang w:val="de-DE"/>
              </w:rPr>
              <w:t xml:space="preserve">%  </w:t>
            </w:r>
            <w:proofErr w:type="spellStart"/>
            <w:r w:rsidRPr="00565C70">
              <w:rPr>
                <w:b/>
                <w:sz w:val="18"/>
                <w:szCs w:val="18"/>
                <w:bdr w:val="single" w:sz="4" w:space="0" w:color="auto" w:frame="1"/>
                <w:lang w:val="de-DE"/>
              </w:rPr>
              <w:t>categoria</w:t>
            </w:r>
            <w:proofErr w:type="spellEnd"/>
            <w:proofErr w:type="gramEnd"/>
            <w:r w:rsidRPr="00565C70">
              <w:rPr>
                <w:b/>
                <w:sz w:val="18"/>
                <w:szCs w:val="18"/>
                <w:bdr w:val="single" w:sz="4" w:space="0" w:color="auto" w:frame="1"/>
                <w:lang w:val="de-DE"/>
              </w:rPr>
              <w:t xml:space="preserve"> </w:t>
            </w: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179410F2" w14:textId="77777777" w:rsidR="00FC31E1" w:rsidRPr="00565C70" w:rsidRDefault="00FC31E1" w:rsidP="00852DF4">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roofErr w:type="gramStart"/>
            <w:r w:rsidRPr="00565C70">
              <w:rPr>
                <w:b/>
                <w:sz w:val="18"/>
                <w:szCs w:val="18"/>
                <w:bdr w:val="single" w:sz="4" w:space="0" w:color="auto" w:frame="1"/>
                <w:lang w:val="de-DE"/>
              </w:rPr>
              <w:t xml:space="preserve">%  </w:t>
            </w:r>
            <w:proofErr w:type="spellStart"/>
            <w:r w:rsidRPr="00565C70">
              <w:rPr>
                <w:b/>
                <w:sz w:val="18"/>
                <w:szCs w:val="18"/>
                <w:bdr w:val="single" w:sz="4" w:space="0" w:color="auto" w:frame="1"/>
                <w:lang w:val="de-DE"/>
              </w:rPr>
              <w:t>categoria</w:t>
            </w:r>
            <w:proofErr w:type="spellEnd"/>
            <w:proofErr w:type="gramEnd"/>
            <w:r w:rsidRPr="00565C70">
              <w:rPr>
                <w:b/>
                <w:sz w:val="18"/>
                <w:szCs w:val="18"/>
                <w:bdr w:val="single" w:sz="4" w:space="0" w:color="auto" w:frame="1"/>
                <w:lang w:val="de-DE"/>
              </w:rPr>
              <w:t xml:space="preserve"> </w:t>
            </w: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265AC452" w14:textId="77777777" w:rsidR="00FC31E1" w:rsidRPr="00565C70" w:rsidRDefault="00FC31E1" w:rsidP="00852DF4">
            <w:pPr>
              <w:pStyle w:val="Pidipagina"/>
              <w:jc w:val="both"/>
              <w:rPr>
                <w:b/>
                <w:sz w:val="18"/>
                <w:szCs w:val="18"/>
                <w:bdr w:val="single" w:sz="4" w:space="0" w:color="auto" w:frame="1"/>
                <w:lang w:val="de-DE"/>
              </w:rPr>
            </w:pPr>
          </w:p>
        </w:tc>
        <w:tc>
          <w:tcPr>
            <w:tcW w:w="2268" w:type="dxa"/>
            <w:tcBorders>
              <w:left w:val="single" w:sz="4" w:space="0" w:color="auto"/>
              <w:bottom w:val="single" w:sz="4" w:space="0" w:color="auto"/>
              <w:right w:val="single" w:sz="4" w:space="0" w:color="auto"/>
            </w:tcBorders>
          </w:tcPr>
          <w:p w14:paraId="669CF726" w14:textId="77777777" w:rsidR="00FC31E1" w:rsidRPr="00565C70" w:rsidRDefault="00FC31E1" w:rsidP="00042692">
            <w:pPr>
              <w:pStyle w:val="Pidipagina"/>
              <w:jc w:val="both"/>
              <w:rPr>
                <w:b/>
                <w:sz w:val="18"/>
                <w:szCs w:val="18"/>
                <w:bdr w:val="single" w:sz="4" w:space="0" w:color="auto" w:frame="1"/>
                <w:lang w:val="de-DE"/>
              </w:rPr>
            </w:pPr>
          </w:p>
        </w:tc>
        <w:tc>
          <w:tcPr>
            <w:tcW w:w="2268" w:type="dxa"/>
            <w:tcBorders>
              <w:left w:val="single" w:sz="4" w:space="0" w:color="auto"/>
              <w:bottom w:val="single" w:sz="4" w:space="0" w:color="auto"/>
              <w:right w:val="single" w:sz="4" w:space="0" w:color="auto"/>
            </w:tcBorders>
            <w:vAlign w:val="center"/>
          </w:tcPr>
          <w:p w14:paraId="032A3E4E" w14:textId="5BA5117E" w:rsidR="00FC31E1" w:rsidRPr="00565C70" w:rsidRDefault="00FC31E1" w:rsidP="00042692">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06A4F8E0" w14:textId="77777777" w:rsidR="00FC31E1" w:rsidRPr="00565C70" w:rsidRDefault="00FC31E1" w:rsidP="00042692">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01EC683F" w14:textId="77777777" w:rsidR="00FC31E1" w:rsidRPr="00565C70" w:rsidRDefault="00FC31E1" w:rsidP="00852DF4">
            <w:pPr>
              <w:pStyle w:val="Pidipagina"/>
              <w:jc w:val="both"/>
              <w:rPr>
                <w:sz w:val="18"/>
                <w:szCs w:val="18"/>
                <w:lang w:val="de-DE"/>
              </w:rPr>
            </w:pPr>
          </w:p>
        </w:tc>
      </w:tr>
    </w:tbl>
    <w:p w14:paraId="5EDD61BC" w14:textId="77777777" w:rsidR="006247E6" w:rsidRPr="00565C70" w:rsidRDefault="006247E6" w:rsidP="00852DF4">
      <w:pPr>
        <w:suppressAutoHyphens w:val="0"/>
        <w:spacing w:line="360" w:lineRule="auto"/>
        <w:jc w:val="both"/>
        <w:rPr>
          <w:bCs/>
          <w:i/>
          <w:iCs/>
          <w:sz w:val="16"/>
          <w:szCs w:val="16"/>
          <w:lang w:val="it-IT"/>
        </w:rPr>
      </w:pPr>
    </w:p>
    <w:p w14:paraId="6DFB40E3" w14:textId="23F1B79C" w:rsidR="00852DF4" w:rsidRPr="00565C70" w:rsidRDefault="00553538" w:rsidP="00852DF4">
      <w:pPr>
        <w:suppressAutoHyphens w:val="0"/>
        <w:spacing w:line="360" w:lineRule="auto"/>
        <w:jc w:val="both"/>
        <w:rPr>
          <w:bCs/>
          <w:i/>
          <w:iCs/>
          <w:sz w:val="16"/>
          <w:szCs w:val="16"/>
          <w:lang w:val="it-IT"/>
        </w:rPr>
      </w:pPr>
      <w:r w:rsidRPr="00565C70">
        <w:rPr>
          <w:bCs/>
          <w:i/>
          <w:iCs/>
          <w:sz w:val="16"/>
          <w:szCs w:val="16"/>
          <w:lang w:val="it-IT"/>
        </w:rPr>
        <w:t>(</w:t>
      </w:r>
      <w:r w:rsidR="00852DF4" w:rsidRPr="00565C70">
        <w:rPr>
          <w:bCs/>
          <w:i/>
          <w:iCs/>
          <w:sz w:val="16"/>
          <w:szCs w:val="16"/>
          <w:lang w:val="it-IT"/>
        </w:rPr>
        <w:t>*</w:t>
      </w:r>
      <w:r w:rsidR="005321EB" w:rsidRPr="00565C70">
        <w:rPr>
          <w:bCs/>
          <w:i/>
          <w:iCs/>
          <w:sz w:val="16"/>
          <w:szCs w:val="16"/>
          <w:lang w:val="it-IT"/>
        </w:rPr>
        <w:t>1</w:t>
      </w:r>
      <w:r w:rsidRPr="00565C70">
        <w:rPr>
          <w:bCs/>
          <w:i/>
          <w:iCs/>
          <w:sz w:val="16"/>
          <w:szCs w:val="16"/>
          <w:lang w:val="it-IT"/>
        </w:rPr>
        <w:t xml:space="preserve">) </w:t>
      </w:r>
      <w:r w:rsidR="00852DF4" w:rsidRPr="00565C70">
        <w:rPr>
          <w:bCs/>
          <w:i/>
          <w:iCs/>
          <w:sz w:val="16"/>
          <w:szCs w:val="16"/>
          <w:lang w:val="it-IT"/>
        </w:rPr>
        <w:t>per le imprese cooptate va indicata la sola quota di esecuzione e non anche la quota di partecipazione</w:t>
      </w:r>
      <w:r w:rsidR="00546C30">
        <w:rPr>
          <w:bCs/>
          <w:i/>
          <w:iCs/>
          <w:sz w:val="16"/>
          <w:szCs w:val="16"/>
          <w:lang w:val="it-IT"/>
        </w:rPr>
        <w:t>.</w:t>
      </w:r>
      <w:r w:rsidR="005321EB" w:rsidRPr="00565C70">
        <w:rPr>
          <w:bCs/>
          <w:i/>
          <w:iCs/>
          <w:sz w:val="16"/>
          <w:szCs w:val="16"/>
          <w:lang w:val="it-IT"/>
        </w:rPr>
        <w:t xml:space="preserve"> I lavori eseguiti dalla/e cooptata/e non possono superare il 20% dell’importo complessivo dei lavori;</w:t>
      </w:r>
    </w:p>
    <w:p w14:paraId="5AF52B44" w14:textId="77777777" w:rsidR="005321EB" w:rsidRPr="00BC7846" w:rsidRDefault="00553538" w:rsidP="00852DF4">
      <w:pPr>
        <w:suppressAutoHyphens w:val="0"/>
        <w:spacing w:line="360" w:lineRule="auto"/>
        <w:jc w:val="both"/>
        <w:rPr>
          <w:rFonts w:ascii="Calibri" w:hAnsi="Calibri" w:cs="Times New Roman"/>
          <w:bCs/>
          <w:i/>
          <w:iCs/>
          <w:sz w:val="16"/>
          <w:szCs w:val="16"/>
          <w:lang w:val="it-IT" w:eastAsia="en-US"/>
        </w:rPr>
      </w:pPr>
      <w:r w:rsidRPr="00565C70">
        <w:rPr>
          <w:bCs/>
          <w:i/>
          <w:iCs/>
          <w:sz w:val="16"/>
          <w:szCs w:val="16"/>
          <w:lang w:val="it-IT"/>
        </w:rPr>
        <w:t>(</w:t>
      </w:r>
      <w:r w:rsidR="005321EB" w:rsidRPr="00565C70">
        <w:rPr>
          <w:bCs/>
          <w:i/>
          <w:iCs/>
          <w:sz w:val="16"/>
          <w:szCs w:val="16"/>
          <w:lang w:val="it-IT"/>
        </w:rPr>
        <w:t>*2</w:t>
      </w:r>
      <w:r w:rsidRPr="00565C70">
        <w:rPr>
          <w:bCs/>
          <w:i/>
          <w:iCs/>
          <w:sz w:val="16"/>
          <w:szCs w:val="16"/>
          <w:lang w:val="it-IT"/>
        </w:rPr>
        <w:t>)</w:t>
      </w:r>
      <w:r w:rsidR="005321EB" w:rsidRPr="00565C70">
        <w:rPr>
          <w:bCs/>
          <w:i/>
          <w:iCs/>
          <w:sz w:val="16"/>
          <w:szCs w:val="16"/>
          <w:lang w:val="it-IT"/>
        </w:rPr>
        <w:t xml:space="preserve"> L’ammontare complessivo delle qualificazioni possedute da ciascuna</w:t>
      </w:r>
      <w:r w:rsidR="00AA3DDC" w:rsidRPr="00565C70">
        <w:rPr>
          <w:bCs/>
          <w:i/>
          <w:iCs/>
          <w:sz w:val="16"/>
          <w:szCs w:val="16"/>
          <w:lang w:val="it-IT"/>
        </w:rPr>
        <w:t xml:space="preserve"> cooptata</w:t>
      </w:r>
      <w:r w:rsidR="005321EB" w:rsidRPr="00565C70">
        <w:rPr>
          <w:bCs/>
          <w:i/>
          <w:iCs/>
          <w:sz w:val="16"/>
          <w:szCs w:val="16"/>
          <w:lang w:val="it-IT"/>
        </w:rPr>
        <w:t xml:space="preserve"> deve essere almeno pari all’im</w:t>
      </w:r>
      <w:r w:rsidR="00874F87" w:rsidRPr="00565C70">
        <w:rPr>
          <w:bCs/>
          <w:i/>
          <w:iCs/>
          <w:sz w:val="16"/>
          <w:szCs w:val="16"/>
          <w:lang w:val="it-IT"/>
        </w:rPr>
        <w:t>porto</w:t>
      </w:r>
      <w:r w:rsidR="005321EB" w:rsidRPr="00565C70">
        <w:rPr>
          <w:bCs/>
          <w:i/>
          <w:iCs/>
          <w:sz w:val="16"/>
          <w:szCs w:val="16"/>
          <w:lang w:val="it-IT"/>
        </w:rPr>
        <w:t xml:space="preserve"> dei lavori che eseguirà.</w:t>
      </w:r>
    </w:p>
    <w:p w14:paraId="0A89B1A3" w14:textId="77777777" w:rsidR="00852DF4" w:rsidRPr="00852DF4" w:rsidRDefault="00852DF4" w:rsidP="00797CD3">
      <w:pPr>
        <w:spacing w:line="360" w:lineRule="auto"/>
        <w:jc w:val="both"/>
        <w:rPr>
          <w:bCs/>
          <w:i/>
          <w:iCs/>
          <w:sz w:val="16"/>
          <w:szCs w:val="16"/>
          <w:lang w:val="it-IT"/>
        </w:rPr>
      </w:pPr>
    </w:p>
    <w:tbl>
      <w:tblPr>
        <w:tblW w:w="0" w:type="auto"/>
        <w:tblInd w:w="-5" w:type="dxa"/>
        <w:tblLayout w:type="fixed"/>
        <w:tblLook w:val="0000" w:firstRow="0" w:lastRow="0" w:firstColumn="0" w:lastColumn="0" w:noHBand="0" w:noVBand="0"/>
      </w:tblPr>
      <w:tblGrid>
        <w:gridCol w:w="9788"/>
      </w:tblGrid>
      <w:tr w:rsidR="000A6FBB" w:rsidRPr="0078684C" w14:paraId="68A98207" w14:textId="77777777">
        <w:tc>
          <w:tcPr>
            <w:tcW w:w="9788" w:type="dxa"/>
            <w:tcBorders>
              <w:top w:val="single" w:sz="4" w:space="0" w:color="000000"/>
              <w:left w:val="single" w:sz="4" w:space="0" w:color="000000"/>
              <w:bottom w:val="single" w:sz="4" w:space="0" w:color="000000"/>
              <w:right w:val="single" w:sz="4" w:space="0" w:color="000000"/>
            </w:tcBorders>
          </w:tcPr>
          <w:p w14:paraId="5F707D33" w14:textId="77777777" w:rsidR="000A6FBB" w:rsidRPr="0078684C" w:rsidRDefault="000A6FBB" w:rsidP="00797CD3">
            <w:pPr>
              <w:pStyle w:val="sche3"/>
              <w:snapToGrid w:val="0"/>
              <w:spacing w:line="360" w:lineRule="auto"/>
              <w:rPr>
                <w:b/>
                <w:bCs/>
                <w:i/>
                <w:iCs/>
                <w:sz w:val="18"/>
                <w:szCs w:val="18"/>
                <w:lang w:val="it-IT"/>
              </w:rPr>
            </w:pPr>
          </w:p>
          <w:p w14:paraId="797FF633" w14:textId="77777777" w:rsidR="000A6FBB" w:rsidRPr="0078684C" w:rsidRDefault="000A6FBB" w:rsidP="00797CD3">
            <w:pPr>
              <w:pStyle w:val="sche3"/>
              <w:spacing w:line="360" w:lineRule="auto"/>
              <w:rPr>
                <w:b/>
                <w:bCs/>
                <w:i/>
                <w:iCs/>
                <w:sz w:val="18"/>
                <w:szCs w:val="18"/>
                <w:lang w:val="it-IT"/>
              </w:rPr>
            </w:pPr>
            <w:r w:rsidRPr="0078684C">
              <w:rPr>
                <w:b/>
                <w:bCs/>
                <w:i/>
                <w:iCs/>
                <w:sz w:val="18"/>
                <w:szCs w:val="18"/>
                <w:lang w:val="it-IT"/>
              </w:rPr>
              <w:t>ANNOTAZIONI</w:t>
            </w:r>
          </w:p>
          <w:p w14:paraId="3D14F937" w14:textId="77777777" w:rsidR="000A6FBB" w:rsidRPr="0078684C" w:rsidRDefault="00641D3A" w:rsidP="00797CD3">
            <w:pPr>
              <w:pStyle w:val="sche3"/>
              <w:spacing w:line="360" w:lineRule="auto"/>
              <w:rPr>
                <w:sz w:val="18"/>
                <w:szCs w:val="18"/>
                <w:lang w:val="it-IT"/>
              </w:rPr>
            </w:pPr>
            <w:r w:rsidRPr="0078684C">
              <w:rPr>
                <w:sz w:val="18"/>
                <w:szCs w:val="18"/>
              </w:rPr>
              <w:fldChar w:fldCharType="begin">
                <w:ffData>
                  <w:name w:val="Testo60"/>
                  <w:enabled/>
                  <w:calcOnExit w:val="0"/>
                  <w:textInput/>
                </w:ffData>
              </w:fldChar>
            </w:r>
            <w:bookmarkStart w:id="16" w:name="Testo60"/>
            <w:r w:rsidRPr="005321EB">
              <w:rPr>
                <w:sz w:val="18"/>
                <w:szCs w:val="18"/>
                <w:lang w:val="it-IT"/>
              </w:rPr>
              <w:instrText xml:space="preserve"> FORMTEXT </w:instrText>
            </w:r>
            <w:r w:rsidRPr="0078684C">
              <w:rPr>
                <w:sz w:val="18"/>
                <w:szCs w:val="18"/>
              </w:rPr>
            </w:r>
            <w:r w:rsidRPr="0078684C">
              <w:rPr>
                <w:sz w:val="18"/>
                <w:szCs w:val="18"/>
              </w:rPr>
              <w:fldChar w:fldCharType="separate"/>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sz w:val="18"/>
                <w:szCs w:val="18"/>
              </w:rPr>
              <w:fldChar w:fldCharType="end"/>
            </w:r>
            <w:bookmarkEnd w:id="16"/>
          </w:p>
        </w:tc>
      </w:tr>
    </w:tbl>
    <w:p w14:paraId="49EE3895" w14:textId="77777777" w:rsidR="000A6FBB" w:rsidRPr="0078684C" w:rsidRDefault="000A6FBB" w:rsidP="00797CD3">
      <w:pPr>
        <w:pStyle w:val="sche3"/>
        <w:spacing w:line="360" w:lineRule="auto"/>
        <w:rPr>
          <w:sz w:val="18"/>
          <w:szCs w:val="18"/>
          <w:lang w:val="it-IT"/>
        </w:rPr>
      </w:pPr>
    </w:p>
    <w:p w14:paraId="52FD9780" w14:textId="77777777" w:rsidR="000A6FBB" w:rsidRPr="0078684C" w:rsidRDefault="000A6FBB" w:rsidP="00797CD3">
      <w:pPr>
        <w:pageBreakBefore/>
        <w:spacing w:line="360" w:lineRule="auto"/>
        <w:jc w:val="both"/>
        <w:rPr>
          <w:sz w:val="18"/>
          <w:szCs w:val="18"/>
          <w:lang w:val="it-IT"/>
        </w:rPr>
      </w:pPr>
    </w:p>
    <w:p w14:paraId="65A9EE80" w14:textId="77777777" w:rsidR="000A6FBB" w:rsidRPr="0078684C" w:rsidRDefault="000A6FBB"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432F9F02" w14:textId="77777777" w:rsidR="000A6FBB" w:rsidRPr="0078684C" w:rsidRDefault="000A6FBB"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Sez. II</w:t>
      </w:r>
    </w:p>
    <w:p w14:paraId="14F3E8E5" w14:textId="77777777" w:rsidR="000A6FBB" w:rsidRPr="0078684C" w:rsidRDefault="002A3D37"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GENERALITÀ</w:t>
      </w:r>
      <w:r w:rsidR="000A6FBB" w:rsidRPr="0078684C">
        <w:rPr>
          <w:b/>
          <w:bCs/>
          <w:i/>
          <w:iCs/>
          <w:sz w:val="18"/>
          <w:szCs w:val="18"/>
          <w:lang w:val="it-IT"/>
        </w:rPr>
        <w:t xml:space="preserve"> </w:t>
      </w:r>
      <w:smartTag w:uri="urn:schemas-microsoft-com:office:smarttags" w:element="stockticker">
        <w:r w:rsidR="000A6FBB" w:rsidRPr="0078684C">
          <w:rPr>
            <w:b/>
            <w:bCs/>
            <w:i/>
            <w:iCs/>
            <w:sz w:val="18"/>
            <w:szCs w:val="18"/>
            <w:lang w:val="it-IT"/>
          </w:rPr>
          <w:t>DELL</w:t>
        </w:r>
      </w:smartTag>
      <w:r w:rsidR="000A6FBB" w:rsidRPr="0078684C">
        <w:rPr>
          <w:b/>
          <w:bCs/>
          <w:i/>
          <w:iCs/>
          <w:sz w:val="18"/>
          <w:szCs w:val="18"/>
          <w:lang w:val="it-IT"/>
        </w:rPr>
        <w:t>’IMPRESA DICHIARANTE</w:t>
      </w:r>
      <w:r w:rsidR="000A6FBB" w:rsidRPr="0078684C">
        <w:rPr>
          <w:rStyle w:val="Caratterenotadichiusura"/>
          <w:rFonts w:cs="Arial"/>
          <w:b/>
          <w:bCs/>
          <w:i/>
          <w:iCs/>
          <w:sz w:val="18"/>
          <w:szCs w:val="18"/>
          <w:lang w:val="it-IT"/>
        </w:rPr>
        <w:endnoteReference w:id="10"/>
      </w:r>
    </w:p>
    <w:p w14:paraId="6C3A5282" w14:textId="77777777" w:rsidR="000A6FBB" w:rsidRPr="0078684C" w:rsidRDefault="000A6FBB" w:rsidP="00797CD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14:paraId="147C43B5" w14:textId="77777777" w:rsidR="000A6FBB" w:rsidRPr="0078684C" w:rsidRDefault="000A6FBB" w:rsidP="00797CD3">
      <w:pPr>
        <w:pStyle w:val="sche3"/>
        <w:spacing w:line="360" w:lineRule="auto"/>
        <w:rPr>
          <w:b/>
          <w:bCs/>
          <w:sz w:val="18"/>
          <w:szCs w:val="18"/>
          <w:lang w:val="it-IT"/>
        </w:rPr>
      </w:pPr>
    </w:p>
    <w:p w14:paraId="7E3E419B" w14:textId="77777777" w:rsidR="000A6FBB" w:rsidRPr="0078684C" w:rsidRDefault="000A6FBB" w:rsidP="00D4487B">
      <w:pPr>
        <w:pStyle w:val="sche3"/>
        <w:autoSpaceDE/>
        <w:spacing w:line="360" w:lineRule="auto"/>
        <w:jc w:val="center"/>
        <w:rPr>
          <w:b/>
          <w:bCs/>
          <w:sz w:val="18"/>
          <w:szCs w:val="18"/>
          <w:lang w:val="it-IT"/>
        </w:rPr>
      </w:pPr>
      <w:r w:rsidRPr="0078684C">
        <w:rPr>
          <w:b/>
          <w:bCs/>
          <w:sz w:val="18"/>
          <w:szCs w:val="18"/>
          <w:lang w:val="it-IT"/>
        </w:rPr>
        <w:t>DICHIARA</w:t>
      </w:r>
      <w:r w:rsidR="0033192D" w:rsidRPr="0078684C">
        <w:rPr>
          <w:rStyle w:val="Rimandonotadichiusura"/>
          <w:b/>
          <w:bCs/>
          <w:sz w:val="18"/>
          <w:szCs w:val="18"/>
          <w:lang w:val="it-IT"/>
        </w:rPr>
        <w:endnoteReference w:id="11"/>
      </w:r>
    </w:p>
    <w:p w14:paraId="3567C2C2" w14:textId="77777777" w:rsidR="000A6FBB" w:rsidRPr="0078684C" w:rsidRDefault="000A6FBB" w:rsidP="00797CD3">
      <w:pPr>
        <w:autoSpaceDE w:val="0"/>
        <w:spacing w:line="360" w:lineRule="auto"/>
        <w:ind w:left="426" w:hanging="426"/>
        <w:jc w:val="both"/>
        <w:rPr>
          <w:sz w:val="18"/>
          <w:szCs w:val="18"/>
          <w:shd w:val="clear" w:color="auto" w:fill="FFFF00"/>
          <w:lang w:val="it-IT"/>
        </w:rPr>
      </w:pPr>
    </w:p>
    <w:bookmarkStart w:id="17" w:name="Controllo59"/>
    <w:p w14:paraId="68A7523C" w14:textId="77777777" w:rsidR="000A6FBB" w:rsidRDefault="000A6FBB" w:rsidP="00797CD3">
      <w:pPr>
        <w:autoSpaceDE w:val="0"/>
        <w:spacing w:line="360" w:lineRule="auto"/>
        <w:ind w:left="426" w:hanging="426"/>
        <w:jc w:val="both"/>
        <w:rPr>
          <w:rFonts w:eastAsia="Arial Unicode MS"/>
          <w:sz w:val="18"/>
          <w:szCs w:val="18"/>
          <w:lang w:val="it-IT"/>
        </w:rPr>
      </w:pPr>
      <w:r w:rsidRPr="0078684C">
        <w:rPr>
          <w:rFonts w:eastAsia="Arial Unicode MS"/>
          <w:sz w:val="18"/>
          <w:szCs w:val="18"/>
          <w:lang w:val="it-IT"/>
        </w:rPr>
        <w:fldChar w:fldCharType="begin">
          <w:ffData>
            <w:name w:val="Controllo59"/>
            <w:enabled/>
            <w:calcOnExit w:val="0"/>
            <w:checkBox>
              <w:sizeAuto/>
              <w:default w:val="0"/>
              <w:checked w:val="0"/>
            </w:checkBox>
          </w:ffData>
        </w:fldChar>
      </w:r>
      <w:r w:rsidRPr="0078684C">
        <w:rPr>
          <w:rFonts w:eastAsia="Arial Unicode MS"/>
          <w:sz w:val="18"/>
          <w:szCs w:val="18"/>
          <w:lang w:val="it-IT"/>
        </w:rPr>
        <w:instrText xml:space="preserve"> FORMCHECKBOX </w:instrText>
      </w:r>
      <w:r w:rsidR="00ED782D">
        <w:rPr>
          <w:rFonts w:eastAsia="Arial Unicode MS"/>
          <w:sz w:val="18"/>
          <w:szCs w:val="18"/>
          <w:lang w:val="it-IT"/>
        </w:rPr>
      </w:r>
      <w:r w:rsidR="00ED782D">
        <w:rPr>
          <w:rFonts w:eastAsia="Arial Unicode MS"/>
          <w:sz w:val="18"/>
          <w:szCs w:val="18"/>
          <w:lang w:val="it-IT"/>
        </w:rPr>
        <w:fldChar w:fldCharType="separate"/>
      </w:r>
      <w:r w:rsidRPr="0078684C">
        <w:rPr>
          <w:rFonts w:eastAsia="Arial Unicode MS"/>
          <w:sz w:val="18"/>
          <w:szCs w:val="18"/>
          <w:lang w:val="it-IT"/>
        </w:rPr>
        <w:fldChar w:fldCharType="end"/>
      </w:r>
      <w:bookmarkEnd w:id="17"/>
      <w:r w:rsidRPr="0078684C">
        <w:rPr>
          <w:rFonts w:eastAsia="Arial Unicode MS"/>
          <w:sz w:val="18"/>
          <w:szCs w:val="18"/>
          <w:lang w:val="it-IT"/>
        </w:rPr>
        <w:tab/>
        <w:t xml:space="preserve">(nel caso di impresa con sede in Italia) di essere iscritta presso la Camera di Commercio, Industria, Artigianato e Agricoltura di </w:t>
      </w:r>
      <w:r w:rsidR="00C531FB" w:rsidRPr="0078684C">
        <w:rPr>
          <w:rFonts w:eastAsia="Arial Unicode MS"/>
          <w:sz w:val="18"/>
          <w:szCs w:val="18"/>
          <w:lang w:val="it-IT"/>
        </w:rPr>
        <w:fldChar w:fldCharType="begin">
          <w:ffData>
            <w:name w:val="Testo33"/>
            <w:enabled/>
            <w:calcOnExit w:val="0"/>
            <w:textInput/>
          </w:ffData>
        </w:fldChar>
      </w:r>
      <w:r w:rsidR="00C531FB" w:rsidRPr="0078684C">
        <w:rPr>
          <w:rFonts w:eastAsia="Arial Unicode MS"/>
          <w:sz w:val="18"/>
          <w:szCs w:val="18"/>
          <w:lang w:val="it-IT"/>
        </w:rPr>
        <w:instrText xml:space="preserve"> FORMTEXT </w:instrText>
      </w:r>
      <w:r w:rsidR="00C531FB" w:rsidRPr="0078684C">
        <w:rPr>
          <w:rFonts w:eastAsia="Arial Unicode MS"/>
          <w:sz w:val="18"/>
          <w:szCs w:val="18"/>
          <w:lang w:val="it-IT"/>
        </w:rPr>
      </w:r>
      <w:r w:rsidR="00C531FB" w:rsidRPr="0078684C">
        <w:rPr>
          <w:rFonts w:eastAsia="Arial Unicode MS"/>
          <w:sz w:val="18"/>
          <w:szCs w:val="18"/>
          <w:lang w:val="it-IT"/>
        </w:rPr>
        <w:fldChar w:fldCharType="separate"/>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fldChar w:fldCharType="end"/>
      </w:r>
      <w:r w:rsidR="00C531FB" w:rsidRPr="0078684C">
        <w:rPr>
          <w:rFonts w:eastAsia="Arial Unicode MS"/>
          <w:sz w:val="18"/>
          <w:szCs w:val="18"/>
          <w:lang w:val="it-IT"/>
        </w:rPr>
        <w:t xml:space="preserve"> </w:t>
      </w:r>
      <w:r w:rsidRPr="0078684C">
        <w:rPr>
          <w:rFonts w:eastAsia="Arial Unicode MS"/>
          <w:sz w:val="18"/>
          <w:szCs w:val="18"/>
          <w:lang w:val="it-IT"/>
        </w:rPr>
        <w:t xml:space="preserve"> (</w:t>
      </w:r>
      <w:r w:rsidR="00C531FB" w:rsidRPr="0078684C">
        <w:rPr>
          <w:rFonts w:eastAsia="Arial Unicode MS"/>
          <w:sz w:val="18"/>
          <w:szCs w:val="18"/>
          <w:lang w:val="it-IT"/>
        </w:rPr>
        <w:fldChar w:fldCharType="begin">
          <w:ffData>
            <w:name w:val="Testo33"/>
            <w:enabled/>
            <w:calcOnExit w:val="0"/>
            <w:textInput/>
          </w:ffData>
        </w:fldChar>
      </w:r>
      <w:r w:rsidR="00C531FB" w:rsidRPr="0078684C">
        <w:rPr>
          <w:rFonts w:eastAsia="Arial Unicode MS"/>
          <w:sz w:val="18"/>
          <w:szCs w:val="18"/>
          <w:lang w:val="it-IT"/>
        </w:rPr>
        <w:instrText xml:space="preserve"> FORMTEXT </w:instrText>
      </w:r>
      <w:r w:rsidR="00C531FB" w:rsidRPr="0078684C">
        <w:rPr>
          <w:rFonts w:eastAsia="Arial Unicode MS"/>
          <w:sz w:val="18"/>
          <w:szCs w:val="18"/>
          <w:lang w:val="it-IT"/>
        </w:rPr>
      </w:r>
      <w:r w:rsidR="00C531FB" w:rsidRPr="0078684C">
        <w:rPr>
          <w:rFonts w:eastAsia="Arial Unicode MS"/>
          <w:sz w:val="18"/>
          <w:szCs w:val="18"/>
          <w:lang w:val="it-IT"/>
        </w:rPr>
        <w:fldChar w:fldCharType="separate"/>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fldChar w:fldCharType="end"/>
      </w:r>
      <w:r w:rsidRPr="0078684C">
        <w:rPr>
          <w:rFonts w:eastAsia="Arial Unicode MS"/>
          <w:sz w:val="18"/>
          <w:szCs w:val="18"/>
          <w:lang w:val="it-IT"/>
        </w:rPr>
        <w:t>) per l'attività (</w:t>
      </w:r>
      <w:r w:rsidR="00C531FB" w:rsidRPr="0078684C">
        <w:rPr>
          <w:rFonts w:eastAsia="Arial Unicode MS"/>
          <w:sz w:val="18"/>
          <w:szCs w:val="18"/>
          <w:lang w:val="it-IT"/>
        </w:rPr>
        <w:fldChar w:fldCharType="begin">
          <w:ffData>
            <w:name w:val="Testo33"/>
            <w:enabled/>
            <w:calcOnExit w:val="0"/>
            <w:textInput/>
          </w:ffData>
        </w:fldChar>
      </w:r>
      <w:r w:rsidR="00C531FB" w:rsidRPr="0078684C">
        <w:rPr>
          <w:rFonts w:eastAsia="Arial Unicode MS"/>
          <w:sz w:val="18"/>
          <w:szCs w:val="18"/>
          <w:lang w:val="it-IT"/>
        </w:rPr>
        <w:instrText xml:space="preserve"> FORMTEXT </w:instrText>
      </w:r>
      <w:r w:rsidR="00C531FB" w:rsidRPr="0078684C">
        <w:rPr>
          <w:rFonts w:eastAsia="Arial Unicode MS"/>
          <w:sz w:val="18"/>
          <w:szCs w:val="18"/>
          <w:lang w:val="it-IT"/>
        </w:rPr>
      </w:r>
      <w:r w:rsidR="00C531FB" w:rsidRPr="0078684C">
        <w:rPr>
          <w:rFonts w:eastAsia="Arial Unicode MS"/>
          <w:sz w:val="18"/>
          <w:szCs w:val="18"/>
          <w:lang w:val="it-IT"/>
        </w:rPr>
        <w:fldChar w:fldCharType="separate"/>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fldChar w:fldCharType="end"/>
      </w:r>
      <w:r w:rsidRPr="0078684C">
        <w:rPr>
          <w:rFonts w:eastAsia="Arial Unicode MS"/>
          <w:sz w:val="18"/>
          <w:szCs w:val="18"/>
          <w:lang w:val="it-IT"/>
        </w:rPr>
        <w:t xml:space="preserve">) coincidente con quella oggetto del presente </w:t>
      </w:r>
      <w:proofErr w:type="gramStart"/>
      <w:r w:rsidRPr="0078684C">
        <w:rPr>
          <w:rFonts w:eastAsia="Arial Unicode MS"/>
          <w:sz w:val="18"/>
          <w:szCs w:val="18"/>
          <w:lang w:val="it-IT"/>
        </w:rPr>
        <w:t xml:space="preserve">appalto </w:t>
      </w:r>
      <w:r w:rsidR="008C35C9" w:rsidRPr="0078684C">
        <w:rPr>
          <w:rFonts w:eastAsia="Arial Unicode MS"/>
          <w:sz w:val="18"/>
          <w:szCs w:val="18"/>
          <w:lang w:val="it-IT"/>
        </w:rPr>
        <w:t>;</w:t>
      </w:r>
      <w:proofErr w:type="gramEnd"/>
    </w:p>
    <w:p w14:paraId="760AA5C1" w14:textId="77777777" w:rsidR="00655CB9" w:rsidRPr="003B335A" w:rsidRDefault="006871F1" w:rsidP="00797CD3">
      <w:pPr>
        <w:autoSpaceDE w:val="0"/>
        <w:spacing w:line="360" w:lineRule="auto"/>
        <w:ind w:left="426" w:hanging="426"/>
        <w:jc w:val="both"/>
        <w:rPr>
          <w:rFonts w:eastAsia="Arial Unicode MS"/>
          <w:sz w:val="18"/>
          <w:szCs w:val="18"/>
          <w:lang w:val="it-IT"/>
        </w:rPr>
      </w:pPr>
      <w:r>
        <w:rPr>
          <w:rFonts w:eastAsia="Arial Unicode MS"/>
          <w:sz w:val="18"/>
          <w:szCs w:val="18"/>
          <w:lang w:val="it-IT"/>
        </w:rPr>
        <w:tab/>
      </w:r>
    </w:p>
    <w:p w14:paraId="1185D4C7" w14:textId="77777777" w:rsidR="00655CB9" w:rsidRPr="0078684C" w:rsidRDefault="00655CB9" w:rsidP="00797CD3">
      <w:pPr>
        <w:autoSpaceDE w:val="0"/>
        <w:spacing w:line="360" w:lineRule="auto"/>
        <w:ind w:left="426" w:hanging="426"/>
        <w:jc w:val="both"/>
        <w:rPr>
          <w:sz w:val="18"/>
          <w:szCs w:val="18"/>
          <w:lang w:val="it-IT"/>
        </w:rPr>
      </w:pPr>
      <w:r w:rsidRPr="0078684C">
        <w:rPr>
          <w:sz w:val="18"/>
          <w:szCs w:val="18"/>
          <w:lang w:val="it-IT"/>
        </w:rPr>
        <w:fldChar w:fldCharType="begin">
          <w:ffData>
            <w:name w:val="Controllo143"/>
            <w:enabled/>
            <w:calcOnExit w:val="0"/>
            <w:checkBox>
              <w:sizeAuto/>
              <w:default w:val="0"/>
            </w:checkBox>
          </w:ffData>
        </w:fldChar>
      </w:r>
      <w:bookmarkStart w:id="18" w:name="Controllo143"/>
      <w:r w:rsidRPr="0078684C">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bookmarkEnd w:id="18"/>
      <w:r w:rsidRPr="0078684C">
        <w:rPr>
          <w:sz w:val="18"/>
          <w:szCs w:val="18"/>
          <w:lang w:val="it-IT"/>
        </w:rPr>
        <w:tab/>
        <w:t xml:space="preserve">(nel caso di ONLUS) di essere iscritto nel seguente registro delle ONLUS: </w:t>
      </w:r>
      <w:r w:rsidRPr="0078684C">
        <w:rPr>
          <w:sz w:val="18"/>
          <w:szCs w:val="18"/>
          <w:lang w:val="it-IT"/>
        </w:rPr>
        <w:fldChar w:fldCharType="begin">
          <w:ffData>
            <w:name w:val="Testo93"/>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w:t>
      </w:r>
    </w:p>
    <w:p w14:paraId="56408CEA" w14:textId="77777777" w:rsidR="00655CB9" w:rsidRPr="0078684C" w:rsidRDefault="00655CB9" w:rsidP="00797CD3">
      <w:pPr>
        <w:autoSpaceDE w:val="0"/>
        <w:spacing w:line="360" w:lineRule="auto"/>
        <w:ind w:left="426" w:hanging="426"/>
        <w:jc w:val="both"/>
        <w:rPr>
          <w:rFonts w:eastAsia="Arial Unicode MS"/>
          <w:sz w:val="18"/>
          <w:szCs w:val="18"/>
          <w:lang w:val="it-IT"/>
        </w:rPr>
      </w:pPr>
    </w:p>
    <w:bookmarkStart w:id="19" w:name="Controllo124"/>
    <w:p w14:paraId="056AD6CF" w14:textId="77777777" w:rsidR="000A6FBB" w:rsidRDefault="000A6FBB" w:rsidP="00797CD3">
      <w:pPr>
        <w:autoSpaceDE w:val="0"/>
        <w:spacing w:line="360" w:lineRule="auto"/>
        <w:ind w:left="426" w:hanging="426"/>
        <w:jc w:val="both"/>
        <w:rPr>
          <w:sz w:val="18"/>
          <w:szCs w:val="18"/>
          <w:lang w:val="it-IT"/>
        </w:rPr>
      </w:pPr>
      <w:r w:rsidRPr="0078684C">
        <w:rPr>
          <w:rFonts w:eastAsia="Arial Unicode MS"/>
          <w:sz w:val="18"/>
          <w:szCs w:val="18"/>
          <w:lang w:val="it-IT"/>
        </w:rPr>
        <w:fldChar w:fldCharType="begin">
          <w:ffData>
            <w:name w:val="Controllo124"/>
            <w:enabled/>
            <w:calcOnExit w:val="0"/>
            <w:checkBox>
              <w:sizeAuto/>
              <w:default w:val="0"/>
              <w:checked w:val="0"/>
            </w:checkBox>
          </w:ffData>
        </w:fldChar>
      </w:r>
      <w:r w:rsidRPr="0078684C">
        <w:rPr>
          <w:rFonts w:eastAsia="Arial Unicode MS"/>
          <w:sz w:val="18"/>
          <w:szCs w:val="18"/>
          <w:lang w:val="it-IT"/>
        </w:rPr>
        <w:instrText xml:space="preserve"> FORMCHECKBOX </w:instrText>
      </w:r>
      <w:r w:rsidR="00ED782D">
        <w:rPr>
          <w:rFonts w:eastAsia="Arial Unicode MS"/>
          <w:sz w:val="18"/>
          <w:szCs w:val="18"/>
          <w:lang w:val="it-IT"/>
        </w:rPr>
      </w:r>
      <w:r w:rsidR="00ED782D">
        <w:rPr>
          <w:rFonts w:eastAsia="Arial Unicode MS"/>
          <w:sz w:val="18"/>
          <w:szCs w:val="18"/>
          <w:lang w:val="it-IT"/>
        </w:rPr>
        <w:fldChar w:fldCharType="separate"/>
      </w:r>
      <w:r w:rsidRPr="0078684C">
        <w:rPr>
          <w:rFonts w:eastAsia="Arial Unicode MS"/>
          <w:sz w:val="18"/>
          <w:szCs w:val="18"/>
          <w:lang w:val="it-IT"/>
        </w:rPr>
        <w:fldChar w:fldCharType="end"/>
      </w:r>
      <w:bookmarkEnd w:id="19"/>
      <w:r w:rsidRPr="0078684C">
        <w:rPr>
          <w:rFonts w:eastAsia="Arial Unicode MS"/>
          <w:sz w:val="18"/>
          <w:szCs w:val="18"/>
          <w:lang w:val="it-IT"/>
        </w:rPr>
        <w:tab/>
        <w:t xml:space="preserve">(nel caso di impresa con sede all’estero) di essere iscritta al seguente albo o lista ufficiale dello Stato di appartenenza: </w:t>
      </w:r>
      <w:r w:rsidR="00C531FB" w:rsidRPr="0078684C">
        <w:rPr>
          <w:sz w:val="18"/>
          <w:szCs w:val="18"/>
        </w:rPr>
        <w:fldChar w:fldCharType="begin">
          <w:ffData>
            <w:name w:val="Testo33"/>
            <w:enabled/>
            <w:calcOnExit w:val="0"/>
            <w:textInput/>
          </w:ffData>
        </w:fldChar>
      </w:r>
      <w:r w:rsidR="00C531FB" w:rsidRPr="0078684C">
        <w:rPr>
          <w:sz w:val="18"/>
          <w:szCs w:val="18"/>
          <w:lang w:val="it-IT"/>
        </w:rPr>
        <w:instrText xml:space="preserve"> FORMTEXT </w:instrText>
      </w:r>
      <w:r w:rsidR="00C531FB" w:rsidRPr="0078684C">
        <w:rPr>
          <w:sz w:val="18"/>
          <w:szCs w:val="18"/>
        </w:rPr>
      </w:r>
      <w:r w:rsidR="00C531FB" w:rsidRPr="0078684C">
        <w:rPr>
          <w:sz w:val="18"/>
          <w:szCs w:val="18"/>
        </w:rPr>
        <w:fldChar w:fldCharType="separate"/>
      </w:r>
      <w:r w:rsidR="00C531FB" w:rsidRPr="0078684C">
        <w:rPr>
          <w:noProof/>
          <w:sz w:val="18"/>
          <w:szCs w:val="18"/>
        </w:rPr>
        <w:t> </w:t>
      </w:r>
      <w:r w:rsidR="00C531FB" w:rsidRPr="0078684C">
        <w:rPr>
          <w:noProof/>
          <w:sz w:val="18"/>
          <w:szCs w:val="18"/>
        </w:rPr>
        <w:t> </w:t>
      </w:r>
      <w:r w:rsidR="00C531FB" w:rsidRPr="0078684C">
        <w:rPr>
          <w:noProof/>
          <w:sz w:val="18"/>
          <w:szCs w:val="18"/>
        </w:rPr>
        <w:t> </w:t>
      </w:r>
      <w:r w:rsidR="00C531FB" w:rsidRPr="0078684C">
        <w:rPr>
          <w:noProof/>
          <w:sz w:val="18"/>
          <w:szCs w:val="18"/>
        </w:rPr>
        <w:t> </w:t>
      </w:r>
      <w:r w:rsidR="00C531FB" w:rsidRPr="0078684C">
        <w:rPr>
          <w:noProof/>
          <w:sz w:val="18"/>
          <w:szCs w:val="18"/>
        </w:rPr>
        <w:t> </w:t>
      </w:r>
      <w:r w:rsidR="00C531FB" w:rsidRPr="0078684C">
        <w:rPr>
          <w:sz w:val="18"/>
          <w:szCs w:val="18"/>
        </w:rPr>
        <w:fldChar w:fldCharType="end"/>
      </w:r>
      <w:r w:rsidR="00C531FB" w:rsidRPr="0078684C">
        <w:rPr>
          <w:sz w:val="18"/>
          <w:szCs w:val="18"/>
          <w:lang w:val="it-IT"/>
        </w:rPr>
        <w:t xml:space="preserve"> </w:t>
      </w:r>
      <w:r w:rsidR="0060727C" w:rsidRPr="0078684C">
        <w:rPr>
          <w:sz w:val="18"/>
          <w:szCs w:val="18"/>
          <w:lang w:val="it-IT"/>
        </w:rPr>
        <w:t>;</w:t>
      </w:r>
    </w:p>
    <w:p w14:paraId="6EBF88F4" w14:textId="77777777" w:rsidR="00D4487B" w:rsidRPr="0078684C" w:rsidRDefault="00D4487B" w:rsidP="00797CD3">
      <w:pPr>
        <w:autoSpaceDE w:val="0"/>
        <w:spacing w:line="360" w:lineRule="auto"/>
        <w:ind w:left="426" w:hanging="426"/>
        <w:jc w:val="both"/>
        <w:rPr>
          <w:b/>
          <w:bCs/>
          <w:sz w:val="18"/>
          <w:szCs w:val="18"/>
          <w:shd w:val="clear" w:color="auto" w:fill="FFFF00"/>
          <w:lang w:val="it-IT"/>
        </w:rPr>
      </w:pPr>
    </w:p>
    <w:p w14:paraId="44F5FCF7" w14:textId="77777777" w:rsidR="000A6FBB" w:rsidRDefault="000A6FBB" w:rsidP="00D4487B">
      <w:pPr>
        <w:autoSpaceDE w:val="0"/>
        <w:spacing w:line="360" w:lineRule="auto"/>
        <w:jc w:val="center"/>
        <w:rPr>
          <w:b/>
          <w:bCs/>
          <w:sz w:val="18"/>
          <w:szCs w:val="18"/>
          <w:lang w:val="it-IT"/>
        </w:rPr>
      </w:pPr>
      <w:r w:rsidRPr="0078684C">
        <w:rPr>
          <w:b/>
          <w:bCs/>
          <w:sz w:val="18"/>
          <w:szCs w:val="18"/>
          <w:lang w:val="it-IT"/>
        </w:rPr>
        <w:t>ATTESTA I SEGUENTI DATI</w:t>
      </w:r>
    </w:p>
    <w:p w14:paraId="2BF6612E" w14:textId="77777777" w:rsidR="00D4487B" w:rsidRPr="0078684C" w:rsidRDefault="00D4487B" w:rsidP="00D4487B">
      <w:pPr>
        <w:autoSpaceDE w:val="0"/>
        <w:spacing w:line="360" w:lineRule="auto"/>
        <w:jc w:val="center"/>
        <w:rPr>
          <w:b/>
          <w:bCs/>
          <w:sz w:val="18"/>
          <w:szCs w:val="18"/>
          <w:lang w:val="it-IT"/>
        </w:rPr>
      </w:pPr>
    </w:p>
    <w:p w14:paraId="25FAE633" w14:textId="77777777" w:rsidR="00C531FB" w:rsidRPr="0078684C" w:rsidRDefault="000A6FBB" w:rsidP="00797CD3">
      <w:pPr>
        <w:autoSpaceDE w:val="0"/>
        <w:spacing w:line="360" w:lineRule="auto"/>
        <w:ind w:left="426"/>
        <w:jc w:val="both"/>
        <w:rPr>
          <w:rFonts w:eastAsia="Arial Unicode MS"/>
          <w:sz w:val="18"/>
          <w:szCs w:val="18"/>
          <w:lang w:val="it-IT"/>
        </w:rPr>
      </w:pPr>
      <w:r w:rsidRPr="0078684C">
        <w:rPr>
          <w:rFonts w:eastAsia="Arial Unicode MS"/>
          <w:sz w:val="18"/>
          <w:szCs w:val="18"/>
          <w:lang w:val="it-IT"/>
        </w:rPr>
        <w:t xml:space="preserve">numero di iscrizione </w:t>
      </w:r>
      <w:r w:rsidR="00C531FB" w:rsidRPr="0078684C">
        <w:rPr>
          <w:rFonts w:eastAsia="Arial Unicode MS"/>
          <w:sz w:val="18"/>
          <w:szCs w:val="18"/>
          <w:lang w:val="it-IT"/>
        </w:rPr>
        <w:fldChar w:fldCharType="begin">
          <w:ffData>
            <w:name w:val="Testo33"/>
            <w:enabled/>
            <w:calcOnExit w:val="0"/>
            <w:textInput/>
          </w:ffData>
        </w:fldChar>
      </w:r>
      <w:r w:rsidR="00C531FB" w:rsidRPr="0078684C">
        <w:rPr>
          <w:rFonts w:eastAsia="Arial Unicode MS"/>
          <w:sz w:val="18"/>
          <w:szCs w:val="18"/>
          <w:lang w:val="it-IT"/>
        </w:rPr>
        <w:instrText xml:space="preserve"> FORMTEXT </w:instrText>
      </w:r>
      <w:r w:rsidR="00C531FB" w:rsidRPr="0078684C">
        <w:rPr>
          <w:rFonts w:eastAsia="Arial Unicode MS"/>
          <w:sz w:val="18"/>
          <w:szCs w:val="18"/>
          <w:lang w:val="it-IT"/>
        </w:rPr>
      </w:r>
      <w:r w:rsidR="00C531FB" w:rsidRPr="0078684C">
        <w:rPr>
          <w:rFonts w:eastAsia="Arial Unicode MS"/>
          <w:sz w:val="18"/>
          <w:szCs w:val="18"/>
          <w:lang w:val="it-IT"/>
        </w:rPr>
        <w:fldChar w:fldCharType="separate"/>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fldChar w:fldCharType="end"/>
      </w:r>
      <w:r w:rsidR="00C531FB" w:rsidRPr="0078684C">
        <w:rPr>
          <w:rFonts w:eastAsia="Arial Unicode MS"/>
          <w:sz w:val="18"/>
          <w:szCs w:val="18"/>
          <w:lang w:val="it-IT"/>
        </w:rPr>
        <w:t>;</w:t>
      </w:r>
    </w:p>
    <w:p w14:paraId="255DE6C1" w14:textId="77777777" w:rsidR="00C531FB" w:rsidRPr="0078684C" w:rsidRDefault="000A6FBB" w:rsidP="00797CD3">
      <w:pPr>
        <w:autoSpaceDE w:val="0"/>
        <w:spacing w:line="360" w:lineRule="auto"/>
        <w:ind w:left="426"/>
        <w:jc w:val="both"/>
        <w:rPr>
          <w:rFonts w:eastAsia="Arial Unicode MS"/>
          <w:sz w:val="18"/>
          <w:szCs w:val="18"/>
          <w:lang w:val="it-IT"/>
        </w:rPr>
      </w:pPr>
      <w:r w:rsidRPr="0078684C">
        <w:rPr>
          <w:rFonts w:eastAsia="Arial Unicode MS"/>
          <w:sz w:val="18"/>
          <w:szCs w:val="18"/>
          <w:lang w:val="it-IT"/>
        </w:rPr>
        <w:t xml:space="preserve">data di iscrizione </w:t>
      </w:r>
      <w:r w:rsidR="00C531FB" w:rsidRPr="0078684C">
        <w:rPr>
          <w:rFonts w:eastAsia="Arial Unicode MS"/>
          <w:sz w:val="18"/>
          <w:szCs w:val="18"/>
          <w:lang w:val="it-IT"/>
        </w:rPr>
        <w:fldChar w:fldCharType="begin">
          <w:ffData>
            <w:name w:val="Testo33"/>
            <w:enabled/>
            <w:calcOnExit w:val="0"/>
            <w:textInput/>
          </w:ffData>
        </w:fldChar>
      </w:r>
      <w:r w:rsidR="00C531FB" w:rsidRPr="0078684C">
        <w:rPr>
          <w:rFonts w:eastAsia="Arial Unicode MS"/>
          <w:sz w:val="18"/>
          <w:szCs w:val="18"/>
          <w:lang w:val="it-IT"/>
        </w:rPr>
        <w:instrText xml:space="preserve"> FORMTEXT </w:instrText>
      </w:r>
      <w:r w:rsidR="00C531FB" w:rsidRPr="0078684C">
        <w:rPr>
          <w:rFonts w:eastAsia="Arial Unicode MS"/>
          <w:sz w:val="18"/>
          <w:szCs w:val="18"/>
          <w:lang w:val="it-IT"/>
        </w:rPr>
      </w:r>
      <w:r w:rsidR="00C531FB" w:rsidRPr="0078684C">
        <w:rPr>
          <w:rFonts w:eastAsia="Arial Unicode MS"/>
          <w:sz w:val="18"/>
          <w:szCs w:val="18"/>
          <w:lang w:val="it-IT"/>
        </w:rPr>
        <w:fldChar w:fldCharType="separate"/>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fldChar w:fldCharType="end"/>
      </w:r>
      <w:r w:rsidR="00C531FB" w:rsidRPr="0078684C">
        <w:rPr>
          <w:rFonts w:eastAsia="Arial Unicode MS"/>
          <w:sz w:val="18"/>
          <w:szCs w:val="18"/>
          <w:lang w:val="it-IT"/>
        </w:rPr>
        <w:t>;</w:t>
      </w:r>
    </w:p>
    <w:p w14:paraId="1E6A44BF" w14:textId="77777777" w:rsidR="00C531FB" w:rsidRPr="0078684C" w:rsidRDefault="000A6FBB" w:rsidP="00797CD3">
      <w:pPr>
        <w:autoSpaceDE w:val="0"/>
        <w:spacing w:line="360" w:lineRule="auto"/>
        <w:ind w:left="426"/>
        <w:jc w:val="both"/>
        <w:rPr>
          <w:rFonts w:eastAsia="Arial Unicode MS"/>
          <w:sz w:val="18"/>
          <w:szCs w:val="18"/>
          <w:lang w:val="it-IT"/>
        </w:rPr>
      </w:pPr>
      <w:r w:rsidRPr="0078684C">
        <w:rPr>
          <w:rFonts w:eastAsia="Arial Unicode MS"/>
          <w:sz w:val="18"/>
          <w:szCs w:val="18"/>
          <w:lang w:val="it-IT"/>
        </w:rPr>
        <w:t xml:space="preserve">durata della ditta/data termine </w:t>
      </w:r>
      <w:r w:rsidR="00C531FB" w:rsidRPr="0078684C">
        <w:rPr>
          <w:rFonts w:eastAsia="Arial Unicode MS"/>
          <w:sz w:val="18"/>
          <w:szCs w:val="18"/>
          <w:lang w:val="it-IT"/>
        </w:rPr>
        <w:fldChar w:fldCharType="begin">
          <w:ffData>
            <w:name w:val="Testo33"/>
            <w:enabled/>
            <w:calcOnExit w:val="0"/>
            <w:textInput/>
          </w:ffData>
        </w:fldChar>
      </w:r>
      <w:r w:rsidR="00C531FB" w:rsidRPr="0078684C">
        <w:rPr>
          <w:rFonts w:eastAsia="Arial Unicode MS"/>
          <w:sz w:val="18"/>
          <w:szCs w:val="18"/>
          <w:lang w:val="it-IT"/>
        </w:rPr>
        <w:instrText xml:space="preserve"> FORMTEXT </w:instrText>
      </w:r>
      <w:r w:rsidR="00C531FB" w:rsidRPr="0078684C">
        <w:rPr>
          <w:rFonts w:eastAsia="Arial Unicode MS"/>
          <w:sz w:val="18"/>
          <w:szCs w:val="18"/>
          <w:lang w:val="it-IT"/>
        </w:rPr>
      </w:r>
      <w:r w:rsidR="00C531FB" w:rsidRPr="0078684C">
        <w:rPr>
          <w:rFonts w:eastAsia="Arial Unicode MS"/>
          <w:sz w:val="18"/>
          <w:szCs w:val="18"/>
          <w:lang w:val="it-IT"/>
        </w:rPr>
        <w:fldChar w:fldCharType="separate"/>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fldChar w:fldCharType="end"/>
      </w:r>
      <w:r w:rsidR="00C531FB" w:rsidRPr="0078684C">
        <w:rPr>
          <w:rFonts w:eastAsia="Arial Unicode MS"/>
          <w:sz w:val="18"/>
          <w:szCs w:val="18"/>
          <w:lang w:val="it-IT"/>
        </w:rPr>
        <w:t>;</w:t>
      </w:r>
    </w:p>
    <w:p w14:paraId="6DDC0390" w14:textId="77777777" w:rsidR="000A6FBB" w:rsidRPr="0078684C" w:rsidRDefault="000A6FBB" w:rsidP="00797CD3">
      <w:pPr>
        <w:autoSpaceDE w:val="0"/>
        <w:spacing w:line="360" w:lineRule="auto"/>
        <w:ind w:left="426"/>
        <w:jc w:val="both"/>
        <w:rPr>
          <w:sz w:val="18"/>
          <w:szCs w:val="18"/>
          <w:lang w:val="it-IT"/>
        </w:rPr>
      </w:pPr>
      <w:r w:rsidRPr="0078684C">
        <w:rPr>
          <w:rFonts w:eastAsia="Arial Unicode MS"/>
          <w:sz w:val="18"/>
          <w:szCs w:val="18"/>
          <w:lang w:val="it-IT"/>
        </w:rPr>
        <w:t xml:space="preserve">ragione sociale </w:t>
      </w:r>
      <w:r w:rsidR="00C531FB" w:rsidRPr="0078684C">
        <w:rPr>
          <w:rFonts w:eastAsia="Arial Unicode MS"/>
          <w:sz w:val="18"/>
          <w:szCs w:val="18"/>
          <w:lang w:val="it-IT"/>
        </w:rPr>
        <w:fldChar w:fldCharType="begin">
          <w:ffData>
            <w:name w:val="Testo33"/>
            <w:enabled/>
            <w:calcOnExit w:val="0"/>
            <w:textInput/>
          </w:ffData>
        </w:fldChar>
      </w:r>
      <w:r w:rsidR="00C531FB" w:rsidRPr="0078684C">
        <w:rPr>
          <w:rFonts w:eastAsia="Arial Unicode MS"/>
          <w:sz w:val="18"/>
          <w:szCs w:val="18"/>
          <w:lang w:val="it-IT"/>
        </w:rPr>
        <w:instrText xml:space="preserve"> FORMTEXT </w:instrText>
      </w:r>
      <w:r w:rsidR="00C531FB" w:rsidRPr="0078684C">
        <w:rPr>
          <w:rFonts w:eastAsia="Arial Unicode MS"/>
          <w:sz w:val="18"/>
          <w:szCs w:val="18"/>
          <w:lang w:val="it-IT"/>
        </w:rPr>
      </w:r>
      <w:r w:rsidR="00C531FB" w:rsidRPr="0078684C">
        <w:rPr>
          <w:rFonts w:eastAsia="Arial Unicode MS"/>
          <w:sz w:val="18"/>
          <w:szCs w:val="18"/>
          <w:lang w:val="it-IT"/>
        </w:rPr>
        <w:fldChar w:fldCharType="separate"/>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t> </w:t>
      </w:r>
      <w:r w:rsidR="00C531FB" w:rsidRPr="0078684C">
        <w:rPr>
          <w:rFonts w:eastAsia="Arial Unicode MS"/>
          <w:sz w:val="18"/>
          <w:szCs w:val="18"/>
          <w:lang w:val="it-IT"/>
        </w:rPr>
        <w:fldChar w:fldCharType="end"/>
      </w:r>
      <w:r w:rsidR="00C531FB" w:rsidRPr="0078684C">
        <w:rPr>
          <w:sz w:val="18"/>
          <w:szCs w:val="18"/>
          <w:lang w:val="it-IT"/>
        </w:rPr>
        <w:t xml:space="preserve"> .</w:t>
      </w:r>
    </w:p>
    <w:p w14:paraId="2C81A3A6" w14:textId="77777777" w:rsidR="003B335A" w:rsidRDefault="003B335A" w:rsidP="00797CD3">
      <w:pPr>
        <w:pStyle w:val="sche3"/>
        <w:spacing w:line="360" w:lineRule="auto"/>
        <w:rPr>
          <w:strike/>
          <w:sz w:val="18"/>
          <w:szCs w:val="18"/>
          <w:lang w:val="it-IT"/>
        </w:rPr>
      </w:pPr>
    </w:p>
    <w:p w14:paraId="046FE65C" w14:textId="77777777" w:rsidR="003B335A" w:rsidRPr="003B335A" w:rsidRDefault="003B335A" w:rsidP="00D4487B">
      <w:pPr>
        <w:pStyle w:val="sche3"/>
        <w:autoSpaceDE/>
        <w:spacing w:line="360" w:lineRule="auto"/>
        <w:jc w:val="center"/>
        <w:rPr>
          <w:b/>
          <w:bCs/>
          <w:sz w:val="18"/>
          <w:szCs w:val="18"/>
          <w:lang w:val="it-IT"/>
        </w:rPr>
      </w:pPr>
      <w:r w:rsidRPr="003B335A">
        <w:rPr>
          <w:b/>
          <w:bCs/>
          <w:sz w:val="18"/>
          <w:szCs w:val="18"/>
          <w:lang w:val="it-IT"/>
        </w:rPr>
        <w:t>E DICHIARA</w:t>
      </w:r>
    </w:p>
    <w:p w14:paraId="53E4FCBC" w14:textId="77777777" w:rsidR="003B335A" w:rsidRDefault="003B335A" w:rsidP="00797CD3">
      <w:pPr>
        <w:pStyle w:val="sche3"/>
        <w:spacing w:line="360" w:lineRule="auto"/>
        <w:rPr>
          <w:strike/>
          <w:sz w:val="18"/>
          <w:szCs w:val="18"/>
          <w:lang w:val="it-IT"/>
        </w:rPr>
      </w:pPr>
    </w:p>
    <w:p w14:paraId="12C0A3AC" w14:textId="22F3A3D6" w:rsidR="003B335A" w:rsidRPr="0078684C" w:rsidRDefault="003B335A" w:rsidP="00797CD3">
      <w:pPr>
        <w:autoSpaceDE w:val="0"/>
        <w:spacing w:line="360" w:lineRule="auto"/>
        <w:ind w:left="426" w:hanging="426"/>
        <w:jc w:val="both"/>
        <w:rPr>
          <w:rFonts w:eastAsia="Arial Unicode MS"/>
          <w:sz w:val="18"/>
          <w:szCs w:val="18"/>
          <w:lang w:val="it-IT"/>
        </w:rPr>
      </w:pPr>
      <w:r w:rsidRPr="0078684C">
        <w:rPr>
          <w:rFonts w:eastAsia="Arial Unicode MS"/>
          <w:sz w:val="18"/>
          <w:szCs w:val="18"/>
          <w:lang w:val="it-IT"/>
        </w:rPr>
        <w:fldChar w:fldCharType="begin">
          <w:ffData>
            <w:name w:val="Controllo59"/>
            <w:enabled/>
            <w:calcOnExit w:val="0"/>
            <w:checkBox>
              <w:sizeAuto/>
              <w:default w:val="0"/>
              <w:checked w:val="0"/>
            </w:checkBox>
          </w:ffData>
        </w:fldChar>
      </w:r>
      <w:r w:rsidRPr="0078684C">
        <w:rPr>
          <w:rFonts w:eastAsia="Arial Unicode MS"/>
          <w:sz w:val="18"/>
          <w:szCs w:val="18"/>
          <w:lang w:val="it-IT"/>
        </w:rPr>
        <w:instrText xml:space="preserve"> FORMCHECKBOX </w:instrText>
      </w:r>
      <w:r w:rsidR="00ED782D">
        <w:rPr>
          <w:rFonts w:eastAsia="Arial Unicode MS"/>
          <w:sz w:val="18"/>
          <w:szCs w:val="18"/>
          <w:lang w:val="it-IT"/>
        </w:rPr>
      </w:r>
      <w:r w:rsidR="00ED782D">
        <w:rPr>
          <w:rFonts w:eastAsia="Arial Unicode MS"/>
          <w:sz w:val="18"/>
          <w:szCs w:val="18"/>
          <w:lang w:val="it-IT"/>
        </w:rPr>
        <w:fldChar w:fldCharType="separate"/>
      </w:r>
      <w:r w:rsidRPr="0078684C">
        <w:rPr>
          <w:rFonts w:eastAsia="Arial Unicode MS"/>
          <w:sz w:val="18"/>
          <w:szCs w:val="18"/>
          <w:lang w:val="it-IT"/>
        </w:rPr>
        <w:fldChar w:fldCharType="end"/>
      </w:r>
      <w:r>
        <w:rPr>
          <w:rFonts w:eastAsia="Arial Unicode MS"/>
          <w:sz w:val="18"/>
          <w:szCs w:val="18"/>
          <w:lang w:val="it-IT"/>
        </w:rPr>
        <w:t xml:space="preserve"> </w:t>
      </w:r>
      <w:r>
        <w:rPr>
          <w:rFonts w:eastAsia="Arial Unicode MS"/>
          <w:sz w:val="18"/>
          <w:szCs w:val="18"/>
          <w:lang w:val="it-IT"/>
        </w:rPr>
        <w:tab/>
      </w:r>
      <w:bookmarkStart w:id="20" w:name="_Hlk63774320"/>
      <w:r w:rsidR="00633B2C" w:rsidRPr="00633B2C">
        <w:rPr>
          <w:sz w:val="18"/>
          <w:szCs w:val="18"/>
          <w:lang w:val="it-IT"/>
        </w:rPr>
        <w:t>di essere una micro, piccola, media impresa ai sensi della Raccomandazione n. 2003/361/CE della Commissione delle Comunità europee del 6 maggio 2003</w:t>
      </w:r>
      <w:r w:rsidR="00633B2C" w:rsidRPr="00633B2C">
        <w:rPr>
          <w:rStyle w:val="Rimandonotadichiusura"/>
          <w:sz w:val="18"/>
          <w:szCs w:val="18"/>
          <w:lang w:val="it-IT"/>
        </w:rPr>
        <w:endnoteReference w:id="12"/>
      </w:r>
      <w:bookmarkEnd w:id="20"/>
    </w:p>
    <w:p w14:paraId="0353BC21" w14:textId="77777777" w:rsidR="003B335A" w:rsidRPr="003B335A" w:rsidRDefault="003B335A" w:rsidP="00797CD3">
      <w:pPr>
        <w:autoSpaceDE w:val="0"/>
        <w:spacing w:line="360" w:lineRule="auto"/>
        <w:ind w:left="426" w:hanging="426"/>
        <w:jc w:val="both"/>
        <w:rPr>
          <w:rFonts w:eastAsia="Arial Unicode MS"/>
          <w:sz w:val="18"/>
          <w:szCs w:val="18"/>
          <w:lang w:val="it-IT"/>
        </w:rPr>
      </w:pPr>
    </w:p>
    <w:p w14:paraId="3E64EBC5" w14:textId="77777777" w:rsidR="0060727C" w:rsidRPr="0078684C" w:rsidRDefault="0060727C" w:rsidP="00797CD3">
      <w:pPr>
        <w:pStyle w:val="sche3"/>
        <w:spacing w:line="360" w:lineRule="auto"/>
        <w:ind w:left="425"/>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0A6FBB" w:rsidRPr="0078684C" w14:paraId="06F55E3E" w14:textId="77777777">
        <w:tc>
          <w:tcPr>
            <w:tcW w:w="9788" w:type="dxa"/>
            <w:tcBorders>
              <w:top w:val="single" w:sz="4" w:space="0" w:color="000000"/>
              <w:left w:val="single" w:sz="4" w:space="0" w:color="000000"/>
              <w:bottom w:val="single" w:sz="4" w:space="0" w:color="000000"/>
              <w:right w:val="single" w:sz="4" w:space="0" w:color="000000"/>
            </w:tcBorders>
          </w:tcPr>
          <w:p w14:paraId="40B5BDBC" w14:textId="77777777" w:rsidR="000A6FBB" w:rsidRPr="0078684C" w:rsidRDefault="000A6FBB" w:rsidP="00797CD3">
            <w:pPr>
              <w:pStyle w:val="sche3"/>
              <w:snapToGrid w:val="0"/>
              <w:spacing w:line="360" w:lineRule="auto"/>
              <w:rPr>
                <w:b/>
                <w:bCs/>
                <w:i/>
                <w:iCs/>
                <w:sz w:val="18"/>
                <w:szCs w:val="18"/>
                <w:lang w:val="it-IT"/>
              </w:rPr>
            </w:pPr>
          </w:p>
          <w:p w14:paraId="173CA59F" w14:textId="77777777" w:rsidR="000A6FBB" w:rsidRPr="0078684C" w:rsidRDefault="000A6FBB" w:rsidP="00797CD3">
            <w:pPr>
              <w:pStyle w:val="sche3"/>
              <w:spacing w:line="360" w:lineRule="auto"/>
              <w:rPr>
                <w:b/>
                <w:bCs/>
                <w:i/>
                <w:iCs/>
                <w:sz w:val="18"/>
                <w:szCs w:val="18"/>
                <w:lang w:val="it-IT"/>
              </w:rPr>
            </w:pPr>
            <w:r w:rsidRPr="0078684C">
              <w:rPr>
                <w:b/>
                <w:bCs/>
                <w:i/>
                <w:iCs/>
                <w:sz w:val="18"/>
                <w:szCs w:val="18"/>
                <w:lang w:val="it-IT"/>
              </w:rPr>
              <w:t>ANNOTAZIONI</w:t>
            </w:r>
          </w:p>
          <w:p w14:paraId="0CAA93D1" w14:textId="77777777" w:rsidR="000A6FBB" w:rsidRPr="0078684C" w:rsidRDefault="008E2568" w:rsidP="00797CD3">
            <w:pPr>
              <w:pStyle w:val="sche3"/>
              <w:spacing w:line="360" w:lineRule="auto"/>
              <w:rPr>
                <w:sz w:val="18"/>
                <w:szCs w:val="18"/>
                <w:lang w:val="it-IT"/>
              </w:rPr>
            </w:pPr>
            <w:r w:rsidRPr="0078684C">
              <w:rPr>
                <w:sz w:val="18"/>
                <w:szCs w:val="18"/>
              </w:rPr>
              <w:fldChar w:fldCharType="begin">
                <w:ffData>
                  <w:name w:val="Testo45"/>
                  <w:enabled/>
                  <w:calcOnExit w:val="0"/>
                  <w:textInput/>
                </w:ffData>
              </w:fldChar>
            </w:r>
            <w:bookmarkStart w:id="21" w:name="Testo45"/>
            <w:r w:rsidRPr="0078684C">
              <w:rPr>
                <w:sz w:val="18"/>
                <w:szCs w:val="18"/>
                <w:lang w:val="it-IT"/>
              </w:rPr>
              <w:instrText xml:space="preserve"> FORMTEXT </w:instrText>
            </w:r>
            <w:r w:rsidRPr="0078684C">
              <w:rPr>
                <w:sz w:val="18"/>
                <w:szCs w:val="18"/>
              </w:rPr>
            </w:r>
            <w:r w:rsidRPr="0078684C">
              <w:rPr>
                <w:sz w:val="18"/>
                <w:szCs w:val="18"/>
              </w:rPr>
              <w:fldChar w:fldCharType="separate"/>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sz w:val="18"/>
                <w:szCs w:val="18"/>
              </w:rPr>
              <w:fldChar w:fldCharType="end"/>
            </w:r>
            <w:bookmarkEnd w:id="21"/>
          </w:p>
        </w:tc>
      </w:tr>
    </w:tbl>
    <w:p w14:paraId="0E2D3589" w14:textId="77777777" w:rsidR="000A6FBB" w:rsidRPr="0078684C" w:rsidRDefault="000A6FBB" w:rsidP="00797CD3">
      <w:pPr>
        <w:pStyle w:val="sche3"/>
        <w:pageBreakBefore/>
        <w:spacing w:line="360" w:lineRule="auto"/>
        <w:rPr>
          <w:lang w:val="it-IT"/>
        </w:rPr>
      </w:pPr>
    </w:p>
    <w:p w14:paraId="776B8768" w14:textId="77777777" w:rsidR="000A6FBB" w:rsidRPr="0078684C" w:rsidRDefault="000A6FBB" w:rsidP="00797CD3">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14:paraId="73369B49" w14:textId="77777777" w:rsidR="000A6FBB" w:rsidRPr="0078684C" w:rsidRDefault="000A6FBB" w:rsidP="00DB18AF">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78684C">
        <w:rPr>
          <w:b/>
          <w:bCs/>
          <w:i/>
          <w:iCs/>
          <w:sz w:val="18"/>
          <w:szCs w:val="18"/>
          <w:lang w:val="it-IT"/>
        </w:rPr>
        <w:t xml:space="preserve">Sez. </w:t>
      </w:r>
      <w:smartTag w:uri="urn:schemas-microsoft-com:office:smarttags" w:element="stockticker">
        <w:r w:rsidRPr="0078684C">
          <w:rPr>
            <w:b/>
            <w:bCs/>
            <w:i/>
            <w:iCs/>
            <w:sz w:val="18"/>
            <w:szCs w:val="18"/>
            <w:lang w:val="it-IT"/>
          </w:rPr>
          <w:t>III</w:t>
        </w:r>
      </w:smartTag>
    </w:p>
    <w:p w14:paraId="10F03F20" w14:textId="77777777" w:rsidR="000A6FBB" w:rsidRPr="0078684C" w:rsidRDefault="000A6FBB"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EVENTUALE DICHIARAZIONE DI SUBAPPALTO</w:t>
      </w:r>
    </w:p>
    <w:p w14:paraId="6BB26EFC" w14:textId="77777777" w:rsidR="000A6FBB" w:rsidRPr="0078684C" w:rsidRDefault="000A6FBB" w:rsidP="00797CD3">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14:paraId="3758BAE0" w14:textId="77777777" w:rsidR="000A6FBB" w:rsidRPr="0078684C" w:rsidRDefault="000A6FBB" w:rsidP="00797CD3">
      <w:pPr>
        <w:autoSpaceDE w:val="0"/>
        <w:spacing w:line="360" w:lineRule="auto"/>
        <w:jc w:val="both"/>
        <w:rPr>
          <w:b/>
          <w:bCs/>
          <w:sz w:val="18"/>
          <w:szCs w:val="18"/>
          <w:lang w:val="it-IT"/>
        </w:rPr>
      </w:pPr>
    </w:p>
    <w:p w14:paraId="6205EAA1" w14:textId="77777777" w:rsidR="000A6FBB" w:rsidRPr="0078684C" w:rsidRDefault="000A6FBB" w:rsidP="00D4487B">
      <w:pPr>
        <w:autoSpaceDE w:val="0"/>
        <w:spacing w:line="360" w:lineRule="auto"/>
        <w:jc w:val="center"/>
        <w:rPr>
          <w:b/>
          <w:bCs/>
          <w:sz w:val="18"/>
          <w:szCs w:val="18"/>
          <w:lang w:val="it-IT"/>
        </w:rPr>
      </w:pPr>
      <w:r w:rsidRPr="0078684C">
        <w:rPr>
          <w:b/>
          <w:bCs/>
          <w:sz w:val="18"/>
          <w:szCs w:val="18"/>
          <w:lang w:val="it-IT"/>
        </w:rPr>
        <w:t>DICHIARA</w:t>
      </w:r>
    </w:p>
    <w:p w14:paraId="180718BA" w14:textId="77777777" w:rsidR="000A6FBB" w:rsidRPr="0078684C" w:rsidRDefault="000A6FBB" w:rsidP="00797CD3">
      <w:pPr>
        <w:autoSpaceDE w:val="0"/>
        <w:spacing w:line="360" w:lineRule="auto"/>
        <w:jc w:val="both"/>
        <w:rPr>
          <w:b/>
          <w:bCs/>
          <w:sz w:val="18"/>
          <w:szCs w:val="18"/>
          <w:lang w:val="it-IT"/>
        </w:rPr>
      </w:pPr>
    </w:p>
    <w:p w14:paraId="634C632C" w14:textId="77777777" w:rsidR="004B2F9D" w:rsidRPr="0078684C" w:rsidRDefault="004B2F9D" w:rsidP="00797CD3">
      <w:pPr>
        <w:pStyle w:val="sche3"/>
        <w:tabs>
          <w:tab w:val="left" w:pos="360"/>
        </w:tabs>
        <w:spacing w:line="360" w:lineRule="auto"/>
        <w:ind w:left="720" w:hanging="720"/>
        <w:rPr>
          <w:rFonts w:eastAsia="Arial Unicode MS"/>
          <w:sz w:val="18"/>
          <w:szCs w:val="18"/>
          <w:lang w:val="it-IT"/>
        </w:rPr>
      </w:pPr>
      <w:r w:rsidRPr="0078684C">
        <w:rPr>
          <w:rFonts w:eastAsia="Arial Unicode MS"/>
          <w:sz w:val="18"/>
          <w:szCs w:val="18"/>
          <w:lang w:val="it-IT"/>
        </w:rPr>
        <w:t xml:space="preserve">A) </w:t>
      </w:r>
      <w:r w:rsidRPr="0078684C">
        <w:rPr>
          <w:rFonts w:eastAsia="Arial Unicode MS"/>
          <w:sz w:val="18"/>
          <w:szCs w:val="18"/>
          <w:lang w:val="it-IT"/>
        </w:rPr>
        <w:tab/>
      </w:r>
      <w:r w:rsidRPr="0078684C">
        <w:rPr>
          <w:rFonts w:eastAsia="Arial Unicode MS"/>
          <w:sz w:val="18"/>
          <w:szCs w:val="18"/>
          <w:lang w:val="it-IT"/>
        </w:rPr>
        <w:sym w:font="Wingdings 2" w:char="F0A3"/>
      </w:r>
      <w:r w:rsidRPr="0078684C">
        <w:rPr>
          <w:rFonts w:eastAsia="Arial Unicode MS"/>
          <w:sz w:val="18"/>
          <w:szCs w:val="18"/>
          <w:lang w:val="it-IT"/>
        </w:rPr>
        <w:tab/>
        <w:t xml:space="preserve">impresa singola (non raggruppata con altre ditte) </w:t>
      </w:r>
    </w:p>
    <w:p w14:paraId="04857364" w14:textId="77777777" w:rsidR="004B2F9D" w:rsidRPr="0078684C" w:rsidRDefault="004B2F9D" w:rsidP="00797CD3">
      <w:pPr>
        <w:pStyle w:val="sche3"/>
        <w:tabs>
          <w:tab w:val="left" w:pos="360"/>
        </w:tabs>
        <w:spacing w:line="360" w:lineRule="auto"/>
        <w:ind w:left="720" w:hanging="720"/>
        <w:rPr>
          <w:rFonts w:eastAsia="Arial Unicode MS"/>
          <w:sz w:val="18"/>
          <w:szCs w:val="18"/>
          <w:lang w:val="it-IT"/>
        </w:rPr>
      </w:pPr>
    </w:p>
    <w:p w14:paraId="0EA88618" w14:textId="77777777" w:rsidR="004B2F9D" w:rsidRPr="0078684C" w:rsidRDefault="006D17BB" w:rsidP="00797CD3">
      <w:pPr>
        <w:pStyle w:val="sche3"/>
        <w:tabs>
          <w:tab w:val="left" w:pos="360"/>
        </w:tabs>
        <w:spacing w:line="360" w:lineRule="auto"/>
        <w:ind w:left="720"/>
        <w:rPr>
          <w:rFonts w:eastAsia="Arial Unicode MS"/>
          <w:sz w:val="18"/>
          <w:szCs w:val="18"/>
          <w:lang w:val="it-IT"/>
        </w:rPr>
      </w:pPr>
      <w:r w:rsidRPr="0078684C">
        <w:rPr>
          <w:rFonts w:eastAsia="Arial Unicode MS"/>
          <w:sz w:val="18"/>
          <w:szCs w:val="18"/>
          <w:lang w:val="it-IT"/>
        </w:rPr>
        <w:t>o</w:t>
      </w:r>
      <w:r w:rsidR="004B2F9D" w:rsidRPr="0078684C">
        <w:rPr>
          <w:rFonts w:eastAsia="Arial Unicode MS"/>
          <w:sz w:val="18"/>
          <w:szCs w:val="18"/>
          <w:lang w:val="it-IT"/>
        </w:rPr>
        <w:t>vvero</w:t>
      </w:r>
    </w:p>
    <w:p w14:paraId="722CF41F" w14:textId="77777777" w:rsidR="004B2F9D" w:rsidRPr="0078684C" w:rsidRDefault="004B2F9D" w:rsidP="00797CD3">
      <w:pPr>
        <w:pStyle w:val="sche3"/>
        <w:tabs>
          <w:tab w:val="left" w:pos="360"/>
        </w:tabs>
        <w:spacing w:line="360" w:lineRule="auto"/>
        <w:ind w:left="720"/>
        <w:rPr>
          <w:rFonts w:eastAsia="Arial Unicode MS"/>
          <w:sz w:val="18"/>
          <w:szCs w:val="18"/>
          <w:lang w:val="it-IT"/>
        </w:rPr>
      </w:pPr>
    </w:p>
    <w:p w14:paraId="419E4C50" w14:textId="77777777" w:rsidR="004B2F9D" w:rsidRPr="0078684C" w:rsidRDefault="004B2F9D" w:rsidP="00797CD3">
      <w:pPr>
        <w:pStyle w:val="sche3"/>
        <w:tabs>
          <w:tab w:val="left" w:pos="360"/>
        </w:tabs>
        <w:spacing w:line="360" w:lineRule="auto"/>
        <w:ind w:left="720" w:hanging="720"/>
        <w:rPr>
          <w:rFonts w:eastAsia="Arial Unicode MS"/>
          <w:sz w:val="18"/>
          <w:szCs w:val="18"/>
          <w:lang w:val="it-IT"/>
        </w:rPr>
      </w:pPr>
      <w:r w:rsidRPr="0078684C">
        <w:rPr>
          <w:rFonts w:eastAsia="Arial Unicode MS"/>
          <w:sz w:val="18"/>
          <w:szCs w:val="18"/>
          <w:lang w:val="it-IT"/>
        </w:rPr>
        <w:t>B)</w:t>
      </w:r>
      <w:r w:rsidRPr="0078684C">
        <w:rPr>
          <w:rFonts w:eastAsia="Arial Unicode MS"/>
          <w:sz w:val="18"/>
          <w:szCs w:val="18"/>
          <w:lang w:val="it-IT"/>
        </w:rPr>
        <w:tab/>
      </w:r>
      <w:r w:rsidRPr="0078684C">
        <w:rPr>
          <w:rFonts w:eastAsia="Arial Unicode MS"/>
          <w:sz w:val="18"/>
          <w:szCs w:val="18"/>
          <w:lang w:val="it-IT"/>
        </w:rPr>
        <w:sym w:font="Wingdings 2" w:char="F0A3"/>
      </w:r>
      <w:r w:rsidRPr="0078684C">
        <w:rPr>
          <w:rFonts w:eastAsia="Arial Unicode MS"/>
          <w:sz w:val="18"/>
          <w:szCs w:val="18"/>
          <w:lang w:val="it-IT"/>
        </w:rPr>
        <w:tab/>
        <w:t>impresa mandataria (capogruppo) di raggruppamento tempo</w:t>
      </w:r>
      <w:r w:rsidR="006D17BB" w:rsidRPr="0078684C">
        <w:rPr>
          <w:rFonts w:eastAsia="Arial Unicode MS"/>
          <w:sz w:val="18"/>
          <w:szCs w:val="18"/>
          <w:lang w:val="it-IT"/>
        </w:rPr>
        <w:t>raneo di imprese già costituito/</w:t>
      </w:r>
      <w:r w:rsidRPr="0078684C">
        <w:rPr>
          <w:rFonts w:eastAsia="Arial Unicode MS"/>
          <w:sz w:val="18"/>
          <w:szCs w:val="18"/>
          <w:lang w:val="it-IT"/>
        </w:rPr>
        <w:t>non ancora costituito (riunione di imprese o consorzio ex-art. 2602 c.c.)</w:t>
      </w:r>
    </w:p>
    <w:p w14:paraId="70E2670F" w14:textId="77777777" w:rsidR="004B2F9D" w:rsidRPr="0078684C" w:rsidRDefault="004B2F9D" w:rsidP="00797CD3">
      <w:pPr>
        <w:pStyle w:val="Rientrocorpodeltesto"/>
        <w:spacing w:after="0" w:line="360" w:lineRule="auto"/>
        <w:ind w:left="0"/>
        <w:jc w:val="both"/>
        <w:rPr>
          <w:rFonts w:eastAsia="Arial Unicode MS"/>
          <w:sz w:val="18"/>
          <w:szCs w:val="18"/>
          <w:lang w:val="it-IT"/>
        </w:rPr>
      </w:pPr>
    </w:p>
    <w:p w14:paraId="3898AE06" w14:textId="77777777" w:rsidR="007B390F" w:rsidRPr="006161FF" w:rsidRDefault="007B390F" w:rsidP="007B390F">
      <w:pPr>
        <w:pStyle w:val="sche3"/>
        <w:numPr>
          <w:ilvl w:val="0"/>
          <w:numId w:val="13"/>
        </w:numPr>
        <w:tabs>
          <w:tab w:val="clear" w:pos="567"/>
          <w:tab w:val="num" w:pos="142"/>
        </w:tabs>
        <w:spacing w:line="360" w:lineRule="auto"/>
        <w:ind w:left="0" w:firstLine="0"/>
        <w:rPr>
          <w:rFonts w:eastAsia="Arial Unicode MS"/>
          <w:sz w:val="18"/>
          <w:szCs w:val="18"/>
          <w:lang w:val="it-IT"/>
        </w:rPr>
      </w:pPr>
      <w:r w:rsidRPr="006161FF">
        <w:rPr>
          <w:rFonts w:eastAsia="Arial Unicode MS"/>
          <w:sz w:val="18"/>
          <w:szCs w:val="18"/>
          <w:lang w:val="it-IT"/>
        </w:rPr>
        <w:t xml:space="preserve">che ai sensi e per gli effetti dell’art. 105 del </w:t>
      </w:r>
      <w:proofErr w:type="spellStart"/>
      <w:r w:rsidRPr="006161FF">
        <w:rPr>
          <w:rFonts w:eastAsia="Arial Unicode MS"/>
          <w:sz w:val="18"/>
          <w:szCs w:val="18"/>
          <w:lang w:val="it-IT"/>
        </w:rPr>
        <w:t>D.Lgs.</w:t>
      </w:r>
      <w:proofErr w:type="spellEnd"/>
      <w:r w:rsidRPr="006161FF">
        <w:rPr>
          <w:rFonts w:eastAsia="Arial Unicode MS"/>
          <w:sz w:val="18"/>
          <w:szCs w:val="18"/>
          <w:lang w:val="it-IT"/>
        </w:rPr>
        <w:t xml:space="preserve"> n. 50/2016, nonché di quanto prescritto nella documentazione di gara, l’operatore economico concorrente, qualora risultasse aggiudicatario dell’appalto dei lavori pubblici indicati in oggetto, intende subappaltare ad imprese idonee e</w:t>
      </w:r>
      <w:r w:rsidR="00EB055F" w:rsidRPr="006161FF">
        <w:rPr>
          <w:rFonts w:eastAsia="Arial Unicode MS"/>
          <w:sz w:val="18"/>
          <w:szCs w:val="18"/>
          <w:lang w:val="it-IT"/>
        </w:rPr>
        <w:t xml:space="preserve"> qualificate ai sensi di legge:</w:t>
      </w:r>
    </w:p>
    <w:p w14:paraId="5458F485" w14:textId="77777777" w:rsidR="007B390F" w:rsidRPr="006161FF" w:rsidRDefault="007B390F" w:rsidP="007B390F">
      <w:pPr>
        <w:pStyle w:val="sche3"/>
        <w:spacing w:line="360" w:lineRule="auto"/>
        <w:rPr>
          <w:rFonts w:eastAsia="Arial Unicode MS"/>
          <w:sz w:val="18"/>
          <w:szCs w:val="18"/>
          <w:lang w:val="it-IT"/>
        </w:rPr>
      </w:pPr>
    </w:p>
    <w:p w14:paraId="73A97212" w14:textId="77777777" w:rsidR="007B390F" w:rsidRPr="00B90223" w:rsidRDefault="007B390F" w:rsidP="007B390F">
      <w:pPr>
        <w:pStyle w:val="sche3"/>
        <w:spacing w:line="360" w:lineRule="auto"/>
        <w:rPr>
          <w:rFonts w:eastAsia="Arial Unicode MS"/>
          <w:sz w:val="18"/>
          <w:szCs w:val="18"/>
          <w:lang w:val="it-IT"/>
        </w:rPr>
      </w:pPr>
      <w:r w:rsidRPr="006161FF">
        <w:rPr>
          <w:rFonts w:eastAsia="Arial Unicode MS"/>
          <w:sz w:val="18"/>
          <w:szCs w:val="18"/>
          <w:lang w:val="it-IT"/>
        </w:rPr>
        <w:t>1. le seguenti lavorazioni previste in contratto</w:t>
      </w:r>
      <w:r w:rsidRPr="006161FF">
        <w:rPr>
          <w:rStyle w:val="Caratterenotadichiusura"/>
          <w:rFonts w:eastAsia="Arial Unicode MS"/>
          <w:sz w:val="18"/>
          <w:szCs w:val="18"/>
          <w:lang w:val="it-IT"/>
        </w:rPr>
        <w:endnoteReference w:id="13"/>
      </w:r>
      <w:r w:rsidRPr="006161FF">
        <w:rPr>
          <w:rStyle w:val="Caratterenotadichiusura"/>
          <w:rFonts w:eastAsia="Arial Unicode MS"/>
          <w:lang w:val="it-IT"/>
        </w:rPr>
        <w:t xml:space="preserve"> </w:t>
      </w:r>
      <w:r w:rsidRPr="006161FF">
        <w:rPr>
          <w:rFonts w:eastAsia="Arial Unicode MS"/>
          <w:sz w:val="18"/>
          <w:szCs w:val="18"/>
          <w:lang w:val="it-IT"/>
        </w:rPr>
        <w:t>:</w:t>
      </w:r>
    </w:p>
    <w:p w14:paraId="468A21FC" w14:textId="77777777" w:rsidR="007B390F" w:rsidRPr="00D96B01" w:rsidRDefault="007B390F" w:rsidP="007B390F">
      <w:pPr>
        <w:pStyle w:val="sche3"/>
        <w:spacing w:line="360" w:lineRule="auto"/>
        <w:rPr>
          <w:rFonts w:eastAsia="Arial Unicode MS"/>
          <w:sz w:val="18"/>
          <w:szCs w:val="18"/>
          <w:lang w:val="it-IT"/>
        </w:rPr>
      </w:pPr>
    </w:p>
    <w:tbl>
      <w:tblPr>
        <w:tblW w:w="0" w:type="auto"/>
        <w:tblInd w:w="250" w:type="dxa"/>
        <w:tblCellMar>
          <w:left w:w="0" w:type="dxa"/>
          <w:right w:w="0" w:type="dxa"/>
        </w:tblCellMar>
        <w:tblLook w:val="04A0" w:firstRow="1" w:lastRow="0" w:firstColumn="1" w:lastColumn="0" w:noHBand="0" w:noVBand="1"/>
      </w:tblPr>
      <w:tblGrid>
        <w:gridCol w:w="3350"/>
        <w:gridCol w:w="2934"/>
        <w:gridCol w:w="3083"/>
      </w:tblGrid>
      <w:tr w:rsidR="007B390F" w:rsidRPr="00ED782D" w14:paraId="32121B98" w14:textId="77777777" w:rsidTr="0079789D">
        <w:tc>
          <w:tcPr>
            <w:tcW w:w="3402"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3C46ADB8" w14:textId="77777777" w:rsidR="007B390F" w:rsidRPr="00D96B01" w:rsidRDefault="007B390F" w:rsidP="0079789D">
            <w:pPr>
              <w:spacing w:before="15" w:after="15"/>
              <w:jc w:val="both"/>
              <w:rPr>
                <w:rFonts w:eastAsia="Calibri"/>
                <w:color w:val="000000"/>
                <w:lang w:val="it-IT"/>
              </w:rPr>
            </w:pPr>
            <w:r w:rsidRPr="00D96B01">
              <w:rPr>
                <w:color w:val="000000"/>
                <w:lang w:val="it-IT"/>
              </w:rPr>
              <w:t>lavorazione</w:t>
            </w:r>
          </w:p>
        </w:tc>
        <w:tc>
          <w:tcPr>
            <w:tcW w:w="2977"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7E833844" w14:textId="77777777" w:rsidR="007B390F" w:rsidRPr="00D96B01" w:rsidRDefault="007B390F" w:rsidP="0079789D">
            <w:pPr>
              <w:spacing w:before="15" w:after="15"/>
              <w:jc w:val="both"/>
              <w:rPr>
                <w:rFonts w:eastAsia="Calibri"/>
                <w:color w:val="000000"/>
                <w:lang w:val="it-IT"/>
              </w:rPr>
            </w:pPr>
            <w:r w:rsidRPr="00D96B01">
              <w:rPr>
                <w:color w:val="000000"/>
                <w:lang w:val="it-IT"/>
              </w:rPr>
              <w:t>categoria SOA di riferimento</w:t>
            </w:r>
          </w:p>
        </w:tc>
        <w:tc>
          <w:tcPr>
            <w:tcW w:w="3118"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62AD6BEC" w14:textId="04A77483" w:rsidR="007B390F" w:rsidRPr="00D96B01" w:rsidRDefault="007B390F" w:rsidP="003E4AD0">
            <w:pPr>
              <w:spacing w:before="15" w:after="15"/>
              <w:jc w:val="both"/>
              <w:rPr>
                <w:rFonts w:eastAsia="Calibri"/>
                <w:color w:val="000000"/>
                <w:lang w:val="it-IT"/>
              </w:rPr>
            </w:pPr>
            <w:r w:rsidRPr="00D96B01">
              <w:rPr>
                <w:color w:val="000000"/>
                <w:lang w:val="it-IT"/>
              </w:rPr>
              <w:t xml:space="preserve">scegliere se il subappalto nella categoria è totale/parziale </w:t>
            </w:r>
            <w:r w:rsidRPr="00D96B01">
              <w:rPr>
                <w:i/>
                <w:color w:val="000000"/>
                <w:lang w:val="it-IT"/>
              </w:rPr>
              <w:t>[</w:t>
            </w:r>
            <w:r w:rsidR="00B469B5" w:rsidRPr="00D96B01">
              <w:rPr>
                <w:i/>
                <w:color w:val="1F497D"/>
                <w:lang w:val="it-IT"/>
              </w:rPr>
              <w:t xml:space="preserve">indicare </w:t>
            </w:r>
            <w:r w:rsidRPr="00D96B01">
              <w:rPr>
                <w:i/>
                <w:color w:val="1F497D"/>
                <w:lang w:val="it-IT"/>
              </w:rPr>
              <w:t>le lavorazioni</w:t>
            </w:r>
            <w:r w:rsidR="00B218F7" w:rsidRPr="00D96B01">
              <w:rPr>
                <w:i/>
                <w:color w:val="1F497D"/>
                <w:lang w:val="it-IT"/>
              </w:rPr>
              <w:t>/SOA</w:t>
            </w:r>
            <w:r w:rsidRPr="00D96B01">
              <w:rPr>
                <w:i/>
                <w:color w:val="1F497D"/>
                <w:lang w:val="it-IT"/>
              </w:rPr>
              <w:t xml:space="preserve"> e</w:t>
            </w:r>
            <w:r w:rsidR="00B218F7" w:rsidRPr="00D96B01">
              <w:rPr>
                <w:i/>
                <w:color w:val="1F497D"/>
                <w:lang w:val="it-IT"/>
              </w:rPr>
              <w:t xml:space="preserve"> </w:t>
            </w:r>
            <w:r w:rsidRPr="00D96B01">
              <w:rPr>
                <w:i/>
                <w:color w:val="1F497D"/>
                <w:lang w:val="it-IT"/>
              </w:rPr>
              <w:t xml:space="preserve">le </w:t>
            </w:r>
            <w:r w:rsidR="007101E4" w:rsidRPr="00D96B01">
              <w:rPr>
                <w:i/>
                <w:color w:val="1F497D"/>
                <w:lang w:val="it-IT"/>
              </w:rPr>
              <w:t xml:space="preserve">rispettive </w:t>
            </w:r>
            <w:proofErr w:type="gramStart"/>
            <w:r w:rsidR="007101E4" w:rsidRPr="00D96B01">
              <w:rPr>
                <w:i/>
                <w:color w:val="1F497D"/>
                <w:lang w:val="it-IT"/>
              </w:rPr>
              <w:t>quote</w:t>
            </w:r>
            <w:r w:rsidRPr="00D96B01">
              <w:rPr>
                <w:i/>
                <w:color w:val="1F497D"/>
                <w:lang w:val="it-IT"/>
              </w:rPr>
              <w:t>]</w:t>
            </w:r>
            <w:r w:rsidR="00EE66ED" w:rsidRPr="00D96B01">
              <w:rPr>
                <w:i/>
                <w:color w:val="1F497D"/>
                <w:lang w:val="it-IT"/>
              </w:rPr>
              <w:t>*</w:t>
            </w:r>
            <w:proofErr w:type="gramEnd"/>
          </w:p>
        </w:tc>
      </w:tr>
      <w:tr w:rsidR="007B390F" w:rsidRPr="00D96B01" w14:paraId="68263F6E" w14:textId="77777777" w:rsidTr="0079789D">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B96E68" w14:textId="77777777" w:rsidR="007B390F" w:rsidRPr="00D96B01" w:rsidRDefault="007B390F" w:rsidP="0079789D">
            <w:pPr>
              <w:spacing w:before="15" w:after="15"/>
              <w:jc w:val="both"/>
              <w:rPr>
                <w:rFonts w:eastAsia="Calibri"/>
                <w:color w:val="000000"/>
                <w:lang w:val="it-IT"/>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CD83F8" w14:textId="77777777" w:rsidR="007B390F" w:rsidRPr="00D96B01" w:rsidRDefault="007B390F" w:rsidP="0079789D">
            <w:pPr>
              <w:spacing w:before="15" w:after="15"/>
              <w:jc w:val="both"/>
              <w:rPr>
                <w:rFonts w:eastAsia="Calibri"/>
                <w:color w:val="000000"/>
                <w:lang w:val="it-I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4C820E" w14:textId="0DA2733C" w:rsidR="007B390F" w:rsidRPr="00D96B01" w:rsidRDefault="007B390F" w:rsidP="0079789D">
            <w:pPr>
              <w:spacing w:before="15" w:after="15"/>
              <w:jc w:val="both"/>
              <w:rPr>
                <w:rFonts w:eastAsia="Calibri"/>
                <w:color w:val="000000"/>
                <w:lang w:val="it-IT"/>
              </w:rPr>
            </w:pPr>
            <w:r w:rsidRPr="00D96B01">
              <w:rPr>
                <w:color w:val="000000"/>
                <w:lang w:val="it-IT"/>
              </w:rPr>
              <w:fldChar w:fldCharType="begin">
                <w:ffData>
                  <w:name w:val="Kontrollkästchen4"/>
                  <w:enabled/>
                  <w:calcOnExit w:val="0"/>
                  <w:checkBox>
                    <w:sizeAuto/>
                    <w:default w:val="0"/>
                  </w:checkBox>
                </w:ffData>
              </w:fldChar>
            </w:r>
            <w:bookmarkStart w:id="22" w:name="Kontrollkästchen4"/>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bookmarkEnd w:id="22"/>
            <w:r w:rsidRPr="00D96B01">
              <w:rPr>
                <w:color w:val="000000"/>
                <w:lang w:val="it-IT"/>
              </w:rPr>
              <w:t>totale /</w:t>
            </w:r>
            <w:r w:rsidRPr="00D96B01">
              <w:rPr>
                <w:color w:val="000000"/>
                <w:lang w:val="it-IT"/>
              </w:rPr>
              <w:fldChar w:fldCharType="begin">
                <w:ffData>
                  <w:name w:val="Kontrollkästchen5"/>
                  <w:enabled/>
                  <w:calcOnExit w:val="0"/>
                  <w:checkBox>
                    <w:sizeAuto/>
                    <w:default w:val="0"/>
                  </w:checkBox>
                </w:ffData>
              </w:fldChar>
            </w:r>
            <w:bookmarkStart w:id="23" w:name="Kontrollkästchen5"/>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bookmarkEnd w:id="23"/>
            <w:r w:rsidRPr="00D96B01">
              <w:rPr>
                <w:color w:val="000000"/>
                <w:lang w:val="it-IT"/>
              </w:rPr>
              <w:t>parziale</w:t>
            </w:r>
            <w:r w:rsidR="007101E4" w:rsidRPr="00D96B01">
              <w:rPr>
                <w:color w:val="000000"/>
                <w:lang w:val="it-IT"/>
              </w:rPr>
              <w:t xml:space="preserve"> </w:t>
            </w:r>
            <w:r w:rsidRPr="00D96B01">
              <w:rPr>
                <w:color w:val="000000"/>
                <w:lang w:val="it-IT"/>
              </w:rPr>
              <w:fldChar w:fldCharType="begin">
                <w:ffData>
                  <w:name w:val="Text13"/>
                  <w:enabled/>
                  <w:calcOnExit w:val="0"/>
                  <w:textInput/>
                </w:ffData>
              </w:fldChar>
            </w:r>
            <w:bookmarkStart w:id="24" w:name="Text13"/>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bookmarkEnd w:id="24"/>
            <w:r w:rsidRPr="00D96B01">
              <w:rPr>
                <w:color w:val="000000"/>
                <w:lang w:val="it-IT"/>
              </w:rPr>
              <w:t>%</w:t>
            </w:r>
          </w:p>
        </w:tc>
      </w:tr>
      <w:tr w:rsidR="007B390F" w:rsidRPr="00D96B01" w14:paraId="34E22354" w14:textId="77777777" w:rsidTr="0079789D">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5C51D4" w14:textId="77777777" w:rsidR="007B390F" w:rsidRPr="00D96B01" w:rsidRDefault="007B390F" w:rsidP="0079789D">
            <w:pPr>
              <w:spacing w:before="15" w:after="15"/>
              <w:jc w:val="both"/>
              <w:rPr>
                <w:rFonts w:eastAsia="Calibri"/>
                <w:color w:val="000000"/>
                <w:lang w:val="it-IT"/>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BBF6F3" w14:textId="77777777" w:rsidR="007B390F" w:rsidRPr="00D96B01" w:rsidRDefault="007B390F" w:rsidP="0079789D">
            <w:pPr>
              <w:spacing w:before="15" w:after="15"/>
              <w:jc w:val="both"/>
              <w:rPr>
                <w:rFonts w:eastAsia="Calibri"/>
                <w:color w:val="000000"/>
                <w:lang w:val="it-I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FDA651" w14:textId="2C2B6E75" w:rsidR="007B390F" w:rsidRPr="00D96B01" w:rsidRDefault="007B390F" w:rsidP="0079789D">
            <w:pPr>
              <w:spacing w:before="15" w:after="15"/>
              <w:jc w:val="both"/>
              <w:rPr>
                <w:rFonts w:eastAsia="Calibri"/>
                <w:color w:val="000000"/>
                <w:lang w:val="it-IT"/>
              </w:rPr>
            </w:pPr>
            <w:r w:rsidRPr="00D96B01">
              <w:rPr>
                <w:color w:val="000000"/>
                <w:lang w:val="it-IT"/>
              </w:rPr>
              <w:fldChar w:fldCharType="begin">
                <w:ffData>
                  <w:name w:val="Kontrollkästchen4"/>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r w:rsidRPr="00D96B01">
              <w:rPr>
                <w:color w:val="000000"/>
                <w:lang w:val="it-IT"/>
              </w:rPr>
              <w:t>totale /</w:t>
            </w:r>
            <w:r w:rsidRPr="00D96B01">
              <w:rPr>
                <w:color w:val="000000"/>
                <w:lang w:val="it-IT"/>
              </w:rPr>
              <w:fldChar w:fldCharType="begin">
                <w:ffData>
                  <w:name w:val="Kontrollkästchen5"/>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r w:rsidRPr="00D96B01">
              <w:rPr>
                <w:color w:val="000000"/>
                <w:lang w:val="it-IT"/>
              </w:rPr>
              <w:t>parziale</w:t>
            </w:r>
            <w:r w:rsidR="007101E4" w:rsidRPr="00D96B01">
              <w:rPr>
                <w:color w:val="000000"/>
                <w:lang w:val="it-IT"/>
              </w:rPr>
              <w:t xml:space="preserve"> </w:t>
            </w:r>
            <w:r w:rsidRPr="00D96B01">
              <w:rPr>
                <w:color w:val="000000"/>
                <w:lang w:val="it-IT"/>
              </w:rPr>
              <w:fldChar w:fldCharType="begin">
                <w:ffData>
                  <w:name w:val="Text13"/>
                  <w:enabled/>
                  <w:calcOnExit w:val="0"/>
                  <w:textInput/>
                </w:ffData>
              </w:fldChar>
            </w:r>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r w:rsidRPr="00D96B01">
              <w:rPr>
                <w:color w:val="000000"/>
                <w:lang w:val="it-IT"/>
              </w:rPr>
              <w:t>%</w:t>
            </w:r>
          </w:p>
        </w:tc>
      </w:tr>
      <w:tr w:rsidR="007B390F" w:rsidRPr="00D96B01" w14:paraId="76FBB589" w14:textId="77777777" w:rsidTr="0079789D">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72264E" w14:textId="77777777" w:rsidR="007B390F" w:rsidRPr="00D96B01" w:rsidRDefault="007B390F" w:rsidP="0079789D">
            <w:pPr>
              <w:spacing w:before="15" w:after="15"/>
              <w:jc w:val="both"/>
              <w:rPr>
                <w:rFonts w:eastAsia="Calibri"/>
                <w:color w:val="000000"/>
                <w:lang w:val="it-IT"/>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34618A" w14:textId="77777777" w:rsidR="007B390F" w:rsidRPr="00D96B01" w:rsidRDefault="007B390F" w:rsidP="0079789D">
            <w:pPr>
              <w:spacing w:before="15" w:after="15"/>
              <w:jc w:val="both"/>
              <w:rPr>
                <w:rFonts w:eastAsia="Calibri"/>
                <w:color w:val="000000"/>
                <w:lang w:val="it-I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8ED7DC" w14:textId="1939580C" w:rsidR="007B390F" w:rsidRPr="00D96B01" w:rsidRDefault="007B390F" w:rsidP="0079789D">
            <w:pPr>
              <w:spacing w:before="15" w:after="15"/>
              <w:jc w:val="both"/>
              <w:rPr>
                <w:color w:val="000000"/>
                <w:lang w:val="it-IT"/>
              </w:rPr>
            </w:pPr>
            <w:r w:rsidRPr="00D96B01">
              <w:rPr>
                <w:color w:val="000000"/>
                <w:lang w:val="it-IT"/>
              </w:rPr>
              <w:fldChar w:fldCharType="begin">
                <w:ffData>
                  <w:name w:val="Kontrollkästchen4"/>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r w:rsidRPr="00D96B01">
              <w:rPr>
                <w:color w:val="000000"/>
                <w:lang w:val="it-IT"/>
              </w:rPr>
              <w:t>totale /</w:t>
            </w:r>
            <w:r w:rsidRPr="00D96B01">
              <w:rPr>
                <w:color w:val="000000"/>
                <w:lang w:val="it-IT"/>
              </w:rPr>
              <w:fldChar w:fldCharType="begin">
                <w:ffData>
                  <w:name w:val="Kontrollkästchen5"/>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r w:rsidRPr="00D96B01">
              <w:rPr>
                <w:color w:val="000000"/>
                <w:lang w:val="it-IT"/>
              </w:rPr>
              <w:t>parziale</w:t>
            </w:r>
            <w:r w:rsidR="007101E4" w:rsidRPr="00D96B01">
              <w:rPr>
                <w:color w:val="000000"/>
                <w:lang w:val="it-IT"/>
              </w:rPr>
              <w:t xml:space="preserve"> </w:t>
            </w:r>
            <w:r w:rsidRPr="00D96B01">
              <w:rPr>
                <w:color w:val="000000"/>
                <w:lang w:val="it-IT"/>
              </w:rPr>
              <w:fldChar w:fldCharType="begin">
                <w:ffData>
                  <w:name w:val="Text13"/>
                  <w:enabled/>
                  <w:calcOnExit w:val="0"/>
                  <w:textInput/>
                </w:ffData>
              </w:fldChar>
            </w:r>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r w:rsidRPr="00D96B01">
              <w:rPr>
                <w:color w:val="000000"/>
                <w:lang w:val="it-IT"/>
              </w:rPr>
              <w:t>%</w:t>
            </w:r>
          </w:p>
        </w:tc>
      </w:tr>
      <w:tr w:rsidR="007B390F" w:rsidRPr="00D96B01" w14:paraId="3B5D71D7" w14:textId="77777777" w:rsidTr="0079789D">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7045D3" w14:textId="77777777" w:rsidR="007B390F" w:rsidRPr="00D96B01" w:rsidRDefault="007B390F" w:rsidP="0079789D">
            <w:pPr>
              <w:spacing w:before="15" w:after="15"/>
              <w:jc w:val="both"/>
              <w:rPr>
                <w:rFonts w:eastAsia="Calibri"/>
                <w:color w:val="000000"/>
                <w:lang w:val="it-IT"/>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338FA3" w14:textId="77777777" w:rsidR="007B390F" w:rsidRPr="00D96B01" w:rsidRDefault="007B390F" w:rsidP="0079789D">
            <w:pPr>
              <w:spacing w:before="15" w:after="15"/>
              <w:jc w:val="both"/>
              <w:rPr>
                <w:rFonts w:eastAsia="Calibri"/>
                <w:color w:val="000000"/>
                <w:lang w:val="it-I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1A2DD7" w14:textId="47F37A28" w:rsidR="007B390F" w:rsidRPr="00D96B01" w:rsidRDefault="007B390F" w:rsidP="0079789D">
            <w:pPr>
              <w:spacing w:before="15" w:after="15"/>
              <w:jc w:val="both"/>
              <w:rPr>
                <w:color w:val="000000"/>
                <w:lang w:val="it-IT"/>
              </w:rPr>
            </w:pPr>
            <w:r w:rsidRPr="00D96B01">
              <w:rPr>
                <w:color w:val="000000"/>
                <w:lang w:val="it-IT"/>
              </w:rPr>
              <w:fldChar w:fldCharType="begin">
                <w:ffData>
                  <w:name w:val="Kontrollkästchen4"/>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r w:rsidRPr="00D96B01">
              <w:rPr>
                <w:color w:val="000000"/>
                <w:lang w:val="it-IT"/>
              </w:rPr>
              <w:t>totale /</w:t>
            </w:r>
            <w:r w:rsidRPr="00D96B01">
              <w:rPr>
                <w:color w:val="000000"/>
                <w:lang w:val="it-IT"/>
              </w:rPr>
              <w:fldChar w:fldCharType="begin">
                <w:ffData>
                  <w:name w:val="Kontrollkästchen5"/>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r w:rsidRPr="00D96B01">
              <w:rPr>
                <w:color w:val="000000"/>
                <w:lang w:val="it-IT"/>
              </w:rPr>
              <w:t>parziale</w:t>
            </w:r>
            <w:r w:rsidR="007101E4" w:rsidRPr="00D96B01">
              <w:rPr>
                <w:color w:val="000000"/>
                <w:lang w:val="it-IT"/>
              </w:rPr>
              <w:t xml:space="preserve"> </w:t>
            </w:r>
            <w:r w:rsidRPr="00D96B01">
              <w:rPr>
                <w:color w:val="000000"/>
                <w:lang w:val="it-IT"/>
              </w:rPr>
              <w:fldChar w:fldCharType="begin">
                <w:ffData>
                  <w:name w:val="Text13"/>
                  <w:enabled/>
                  <w:calcOnExit w:val="0"/>
                  <w:textInput/>
                </w:ffData>
              </w:fldChar>
            </w:r>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r w:rsidRPr="00D96B01">
              <w:rPr>
                <w:color w:val="000000"/>
                <w:lang w:val="it-IT"/>
              </w:rPr>
              <w:t>%</w:t>
            </w:r>
          </w:p>
        </w:tc>
      </w:tr>
      <w:tr w:rsidR="007B390F" w:rsidRPr="00D96B01" w14:paraId="16AD6238" w14:textId="77777777" w:rsidTr="0079789D">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E50BB1" w14:textId="77777777" w:rsidR="007B390F" w:rsidRPr="00D96B01" w:rsidRDefault="007B390F" w:rsidP="0079789D">
            <w:pPr>
              <w:spacing w:before="15" w:after="15"/>
              <w:jc w:val="both"/>
              <w:rPr>
                <w:rFonts w:eastAsia="Calibri"/>
                <w:color w:val="000000"/>
                <w:lang w:val="it-IT"/>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FE3CD3" w14:textId="77777777" w:rsidR="007B390F" w:rsidRPr="00D96B01" w:rsidRDefault="007B390F" w:rsidP="0079789D">
            <w:pPr>
              <w:spacing w:before="15" w:after="15"/>
              <w:jc w:val="both"/>
              <w:rPr>
                <w:rFonts w:eastAsia="Calibri"/>
                <w:color w:val="000000"/>
                <w:lang w:val="it-IT"/>
              </w:rPr>
            </w:pP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7034FC" w14:textId="62A23A67" w:rsidR="007B390F" w:rsidRPr="00D96B01" w:rsidRDefault="007B390F" w:rsidP="0079789D">
            <w:pPr>
              <w:spacing w:before="15" w:after="15"/>
              <w:jc w:val="both"/>
              <w:rPr>
                <w:color w:val="000000"/>
                <w:lang w:val="it-IT"/>
              </w:rPr>
            </w:pPr>
            <w:r w:rsidRPr="00D96B01">
              <w:rPr>
                <w:color w:val="000000"/>
                <w:lang w:val="it-IT"/>
              </w:rPr>
              <w:fldChar w:fldCharType="begin">
                <w:ffData>
                  <w:name w:val="Kontrollkästchen4"/>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r w:rsidRPr="00D96B01">
              <w:rPr>
                <w:color w:val="000000"/>
                <w:lang w:val="it-IT"/>
              </w:rPr>
              <w:t>totale /</w:t>
            </w:r>
            <w:r w:rsidRPr="00D96B01">
              <w:rPr>
                <w:color w:val="000000"/>
                <w:lang w:val="it-IT"/>
              </w:rPr>
              <w:fldChar w:fldCharType="begin">
                <w:ffData>
                  <w:name w:val="Kontrollkästchen5"/>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r w:rsidRPr="00D96B01">
              <w:rPr>
                <w:color w:val="000000"/>
                <w:lang w:val="it-IT"/>
              </w:rPr>
              <w:t>parziale</w:t>
            </w:r>
            <w:r w:rsidR="007101E4" w:rsidRPr="00D96B01">
              <w:rPr>
                <w:color w:val="000000"/>
                <w:lang w:val="it-IT"/>
              </w:rPr>
              <w:t xml:space="preserve"> </w:t>
            </w:r>
            <w:r w:rsidRPr="00D96B01">
              <w:rPr>
                <w:color w:val="000000"/>
                <w:lang w:val="it-IT"/>
              </w:rPr>
              <w:fldChar w:fldCharType="begin">
                <w:ffData>
                  <w:name w:val="Text13"/>
                  <w:enabled/>
                  <w:calcOnExit w:val="0"/>
                  <w:textInput/>
                </w:ffData>
              </w:fldChar>
            </w:r>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r w:rsidRPr="00D96B01">
              <w:rPr>
                <w:color w:val="000000"/>
                <w:lang w:val="it-IT"/>
              </w:rPr>
              <w:t>%</w:t>
            </w:r>
          </w:p>
        </w:tc>
      </w:tr>
    </w:tbl>
    <w:p w14:paraId="149DBA70" w14:textId="77777777" w:rsidR="007B390F" w:rsidRPr="00D96B01" w:rsidRDefault="007B390F" w:rsidP="007B390F">
      <w:pPr>
        <w:pStyle w:val="sche3"/>
        <w:spacing w:line="360" w:lineRule="auto"/>
        <w:ind w:left="284"/>
        <w:rPr>
          <w:rFonts w:eastAsia="Arial Unicode MS"/>
          <w:strike/>
          <w:color w:val="FF0000"/>
          <w:sz w:val="16"/>
          <w:szCs w:val="16"/>
          <w:lang w:val="it-IT"/>
        </w:rPr>
      </w:pPr>
    </w:p>
    <w:p w14:paraId="0C9807C7" w14:textId="71A42170" w:rsidR="005756AF" w:rsidRPr="00D96B01" w:rsidRDefault="00EE66ED" w:rsidP="00EE66ED">
      <w:pPr>
        <w:pStyle w:val="sche3"/>
        <w:spacing w:line="360" w:lineRule="auto"/>
        <w:rPr>
          <w:rFonts w:eastAsia="Arial Unicode MS"/>
          <w:i/>
          <w:sz w:val="16"/>
          <w:szCs w:val="16"/>
          <w:lang w:val="it-IT"/>
        </w:rPr>
      </w:pPr>
      <w:r w:rsidRPr="00D96B01">
        <w:rPr>
          <w:rFonts w:eastAsia="Arial Unicode MS"/>
          <w:i/>
          <w:sz w:val="16"/>
          <w:szCs w:val="16"/>
          <w:lang w:val="it-IT"/>
        </w:rPr>
        <w:t>*</w:t>
      </w:r>
      <w:r w:rsidR="00AB3012" w:rsidRPr="00D96B01">
        <w:rPr>
          <w:rFonts w:eastAsia="Arial Unicode MS"/>
          <w:i/>
          <w:sz w:val="16"/>
          <w:szCs w:val="16"/>
          <w:lang w:val="it-IT"/>
        </w:rPr>
        <w:t>“in caso di cd. subappalto necessario va indicata</w:t>
      </w:r>
      <w:r w:rsidR="007C2EF7" w:rsidRPr="00D96B01">
        <w:rPr>
          <w:rFonts w:eastAsia="Arial Unicode MS"/>
          <w:i/>
          <w:sz w:val="16"/>
          <w:szCs w:val="16"/>
          <w:lang w:val="it-IT"/>
        </w:rPr>
        <w:t xml:space="preserve">, pena l’esclusione, </w:t>
      </w:r>
      <w:r w:rsidR="00127A94" w:rsidRPr="00D96B01">
        <w:rPr>
          <w:rFonts w:eastAsia="Arial Unicode MS"/>
          <w:i/>
          <w:sz w:val="16"/>
          <w:szCs w:val="16"/>
          <w:lang w:val="it-IT"/>
        </w:rPr>
        <w:t xml:space="preserve">la SOA/prestazione </w:t>
      </w:r>
      <w:r w:rsidR="00174C2A" w:rsidRPr="00D96B01">
        <w:rPr>
          <w:rFonts w:eastAsia="Arial Unicode MS"/>
          <w:i/>
          <w:sz w:val="16"/>
          <w:szCs w:val="16"/>
          <w:lang w:val="it-IT"/>
        </w:rPr>
        <w:t>da affidare in subappalto</w:t>
      </w:r>
      <w:r w:rsidR="00AB3012" w:rsidRPr="00D96B01">
        <w:rPr>
          <w:rFonts w:eastAsia="Arial Unicode MS"/>
          <w:i/>
          <w:sz w:val="16"/>
          <w:szCs w:val="16"/>
          <w:lang w:val="it-IT"/>
        </w:rPr>
        <w:t xml:space="preserve"> </w:t>
      </w:r>
      <w:r w:rsidR="00174C2A" w:rsidRPr="00D96B01">
        <w:rPr>
          <w:rFonts w:eastAsia="Arial Unicode MS"/>
          <w:i/>
          <w:sz w:val="16"/>
          <w:szCs w:val="16"/>
          <w:lang w:val="it-IT"/>
        </w:rPr>
        <w:t>e</w:t>
      </w:r>
      <w:r w:rsidR="00127A94" w:rsidRPr="00D96B01">
        <w:rPr>
          <w:rFonts w:eastAsia="Arial Unicode MS"/>
          <w:i/>
          <w:sz w:val="16"/>
          <w:szCs w:val="16"/>
          <w:lang w:val="it-IT"/>
        </w:rPr>
        <w:t>, se riferito solo ad una parte delle prestazioni componenti la categoria,</w:t>
      </w:r>
      <w:r w:rsidR="00174C2A" w:rsidRPr="00D96B01">
        <w:rPr>
          <w:rFonts w:eastAsia="Arial Unicode MS"/>
          <w:i/>
          <w:sz w:val="16"/>
          <w:szCs w:val="16"/>
          <w:lang w:val="it-IT"/>
        </w:rPr>
        <w:t xml:space="preserve"> </w:t>
      </w:r>
      <w:r w:rsidR="00AB3012" w:rsidRPr="00D96B01">
        <w:rPr>
          <w:rFonts w:eastAsia="Arial Unicode MS"/>
          <w:i/>
          <w:sz w:val="16"/>
          <w:szCs w:val="16"/>
          <w:lang w:val="it-IT"/>
        </w:rPr>
        <w:t xml:space="preserve">la </w:t>
      </w:r>
      <w:r w:rsidR="005218F0" w:rsidRPr="00D96B01">
        <w:rPr>
          <w:rFonts w:eastAsia="Arial Unicode MS"/>
          <w:i/>
          <w:sz w:val="16"/>
          <w:szCs w:val="16"/>
          <w:lang w:val="it-IT"/>
        </w:rPr>
        <w:t xml:space="preserve">rispettiva </w:t>
      </w:r>
      <w:r w:rsidR="00AB3012" w:rsidRPr="00D96B01">
        <w:rPr>
          <w:rFonts w:eastAsia="Arial Unicode MS"/>
          <w:i/>
          <w:sz w:val="16"/>
          <w:szCs w:val="16"/>
          <w:lang w:val="it-IT"/>
        </w:rPr>
        <w:t xml:space="preserve">quota, che va calcolata sull’ importo di gara e </w:t>
      </w:r>
      <w:r w:rsidRPr="00D96B01">
        <w:rPr>
          <w:rFonts w:eastAsia="Arial Unicode MS"/>
          <w:i/>
          <w:sz w:val="16"/>
          <w:szCs w:val="16"/>
          <w:lang w:val="it-IT"/>
        </w:rPr>
        <w:t>deve corrispondere almeno all’importo</w:t>
      </w:r>
      <w:r w:rsidR="00127A94" w:rsidRPr="00D96B01">
        <w:rPr>
          <w:rFonts w:eastAsia="Arial Unicode MS"/>
          <w:i/>
          <w:sz w:val="16"/>
          <w:szCs w:val="16"/>
          <w:lang w:val="it-IT"/>
        </w:rPr>
        <w:t xml:space="preserve"> </w:t>
      </w:r>
      <w:r w:rsidRPr="00D96B01">
        <w:rPr>
          <w:rFonts w:eastAsia="Arial Unicode MS"/>
          <w:i/>
          <w:sz w:val="16"/>
          <w:szCs w:val="16"/>
          <w:lang w:val="it-IT"/>
        </w:rPr>
        <w:t>non coperto da qualificazione;</w:t>
      </w:r>
    </w:p>
    <w:p w14:paraId="63A3BADE" w14:textId="1B44BCC7" w:rsidR="00EE66ED" w:rsidRPr="00684415" w:rsidRDefault="00EE66ED" w:rsidP="00EE66ED">
      <w:pPr>
        <w:pStyle w:val="sche3"/>
        <w:spacing w:line="360" w:lineRule="auto"/>
        <w:rPr>
          <w:rFonts w:eastAsia="Arial Unicode MS"/>
          <w:i/>
          <w:sz w:val="16"/>
          <w:szCs w:val="16"/>
          <w:lang w:val="it-IT"/>
        </w:rPr>
      </w:pPr>
    </w:p>
    <w:p w14:paraId="3F6F0CCC" w14:textId="77777777" w:rsidR="005756AF" w:rsidRPr="00471060" w:rsidRDefault="005756AF" w:rsidP="005756AF">
      <w:pPr>
        <w:pStyle w:val="sche3"/>
        <w:numPr>
          <w:ilvl w:val="0"/>
          <w:numId w:val="13"/>
        </w:numPr>
        <w:tabs>
          <w:tab w:val="clear" w:pos="567"/>
          <w:tab w:val="num" w:pos="142"/>
        </w:tabs>
        <w:spacing w:line="360" w:lineRule="auto"/>
        <w:ind w:left="0" w:firstLine="0"/>
        <w:rPr>
          <w:rFonts w:eastAsia="Arial Unicode MS"/>
          <w:sz w:val="18"/>
          <w:szCs w:val="18"/>
          <w:lang w:val="it-IT"/>
        </w:rPr>
      </w:pPr>
      <w:r w:rsidRPr="0078684C">
        <w:rPr>
          <w:b/>
          <w:sz w:val="18"/>
          <w:szCs w:val="18"/>
          <w:u w:val="single"/>
          <w:lang w:val="it-IT"/>
        </w:rPr>
        <w:t>che tutte le summenzionate condizioni sono state tenute in considerazione ai fini del possesso dei requisiti di partecipazione;</w:t>
      </w:r>
    </w:p>
    <w:p w14:paraId="224ACE18" w14:textId="77777777" w:rsidR="00471060" w:rsidRPr="00471060" w:rsidRDefault="00471060" w:rsidP="00471060">
      <w:pPr>
        <w:pStyle w:val="sche3"/>
        <w:spacing w:line="360" w:lineRule="auto"/>
        <w:rPr>
          <w:rFonts w:eastAsia="Arial Unicode MS"/>
          <w:sz w:val="18"/>
          <w:szCs w:val="18"/>
          <w:lang w:val="it-IT"/>
        </w:rPr>
      </w:pPr>
    </w:p>
    <w:p w14:paraId="2AD13C59" w14:textId="2704697A" w:rsidR="00471060" w:rsidRPr="00471060" w:rsidRDefault="00471060" w:rsidP="00471060">
      <w:pPr>
        <w:pStyle w:val="sche3"/>
        <w:numPr>
          <w:ilvl w:val="0"/>
          <w:numId w:val="13"/>
        </w:numPr>
        <w:tabs>
          <w:tab w:val="clear" w:pos="567"/>
          <w:tab w:val="num" w:pos="142"/>
        </w:tabs>
        <w:spacing w:line="360" w:lineRule="auto"/>
        <w:ind w:left="0" w:firstLine="0"/>
        <w:rPr>
          <w:b/>
          <w:sz w:val="18"/>
          <w:szCs w:val="18"/>
          <w:u w:val="single"/>
          <w:lang w:val="it-IT"/>
        </w:rPr>
      </w:pPr>
      <w:r w:rsidRPr="00471060">
        <w:rPr>
          <w:b/>
          <w:sz w:val="18"/>
          <w:szCs w:val="18"/>
          <w:u w:val="single"/>
          <w:lang w:val="it-IT"/>
        </w:rPr>
        <w:t>che nel caso di sub-contratti non costituenti subappalto ai sensi dell’art. 105, comma 3, lettera c-bis)</w:t>
      </w:r>
      <w:r>
        <w:rPr>
          <w:b/>
          <w:sz w:val="18"/>
          <w:szCs w:val="18"/>
          <w:u w:val="single"/>
          <w:lang w:val="it-IT"/>
        </w:rPr>
        <w:t xml:space="preserve">, </w:t>
      </w:r>
      <w:proofErr w:type="spellStart"/>
      <w:r>
        <w:rPr>
          <w:b/>
          <w:sz w:val="18"/>
          <w:szCs w:val="18"/>
          <w:u w:val="single"/>
          <w:lang w:val="it-IT"/>
        </w:rPr>
        <w:t>D.L</w:t>
      </w:r>
      <w:r w:rsidRPr="00471060">
        <w:rPr>
          <w:b/>
          <w:sz w:val="18"/>
          <w:szCs w:val="18"/>
          <w:u w:val="single"/>
          <w:lang w:val="it-IT"/>
        </w:rPr>
        <w:t>gs.</w:t>
      </w:r>
      <w:proofErr w:type="spellEnd"/>
      <w:r w:rsidRPr="00471060">
        <w:rPr>
          <w:b/>
          <w:sz w:val="18"/>
          <w:szCs w:val="18"/>
          <w:u w:val="single"/>
          <w:lang w:val="it-IT"/>
        </w:rPr>
        <w:t xml:space="preserve"> </w:t>
      </w:r>
      <w:r>
        <w:rPr>
          <w:b/>
          <w:sz w:val="18"/>
          <w:szCs w:val="18"/>
          <w:u w:val="single"/>
          <w:lang w:val="it-IT"/>
        </w:rPr>
        <w:t xml:space="preserve">n. </w:t>
      </w:r>
      <w:r w:rsidRPr="00471060">
        <w:rPr>
          <w:b/>
          <w:sz w:val="18"/>
          <w:szCs w:val="18"/>
          <w:u w:val="single"/>
          <w:lang w:val="it-IT"/>
        </w:rPr>
        <w:t>50/2016</w:t>
      </w:r>
      <w:r>
        <w:rPr>
          <w:b/>
          <w:sz w:val="18"/>
          <w:szCs w:val="18"/>
          <w:u w:val="single"/>
          <w:lang w:val="it-IT"/>
        </w:rPr>
        <w:t>,</w:t>
      </w:r>
      <w:r w:rsidRPr="00471060">
        <w:rPr>
          <w:b/>
          <w:sz w:val="18"/>
          <w:szCs w:val="18"/>
          <w:u w:val="single"/>
          <w:lang w:val="it-IT"/>
        </w:rPr>
        <w:t xml:space="preserve"> </w:t>
      </w:r>
      <w:r w:rsidR="00824E99">
        <w:rPr>
          <w:b/>
          <w:sz w:val="18"/>
          <w:szCs w:val="18"/>
          <w:u w:val="single"/>
          <w:lang w:val="it-IT"/>
        </w:rPr>
        <w:t xml:space="preserve">l’operatore economico concorrente </w:t>
      </w:r>
      <w:r w:rsidRPr="00471060">
        <w:rPr>
          <w:b/>
          <w:sz w:val="18"/>
          <w:szCs w:val="18"/>
          <w:u w:val="single"/>
          <w:lang w:val="it-IT"/>
        </w:rPr>
        <w:t xml:space="preserve">si impegna a depositare </w:t>
      </w:r>
      <w:r w:rsidRPr="00ED782D">
        <w:rPr>
          <w:b/>
          <w:sz w:val="18"/>
          <w:szCs w:val="18"/>
          <w:u w:val="single"/>
          <w:lang w:val="it-IT"/>
        </w:rPr>
        <w:t xml:space="preserve">presso la stazione appaltante, </w:t>
      </w:r>
      <w:r w:rsidRPr="00471060">
        <w:rPr>
          <w:b/>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p>
    <w:p w14:paraId="3804DCB4" w14:textId="3DA31D3C" w:rsidR="00471060" w:rsidRDefault="00471060" w:rsidP="00471060">
      <w:pPr>
        <w:pStyle w:val="sche3"/>
        <w:spacing w:line="360" w:lineRule="auto"/>
        <w:rPr>
          <w:rFonts w:eastAsia="Arial Unicode MS"/>
          <w:sz w:val="18"/>
          <w:szCs w:val="18"/>
          <w:lang w:val="it-IT"/>
        </w:rPr>
      </w:pPr>
    </w:p>
    <w:p w14:paraId="35A55180" w14:textId="22347903" w:rsidR="00C70685" w:rsidRDefault="00C70685" w:rsidP="00471060">
      <w:pPr>
        <w:pStyle w:val="sche3"/>
        <w:spacing w:line="360" w:lineRule="auto"/>
        <w:rPr>
          <w:rFonts w:eastAsia="Arial Unicode MS"/>
          <w:sz w:val="18"/>
          <w:szCs w:val="18"/>
          <w:lang w:val="it-IT"/>
        </w:rPr>
      </w:pPr>
    </w:p>
    <w:p w14:paraId="521335F1" w14:textId="77777777" w:rsidR="00C70685" w:rsidRPr="001B48C8" w:rsidRDefault="00C70685" w:rsidP="00471060">
      <w:pPr>
        <w:pStyle w:val="sche3"/>
        <w:spacing w:line="360" w:lineRule="auto"/>
        <w:rPr>
          <w:rFonts w:eastAsia="Arial Unicode MS"/>
          <w:sz w:val="18"/>
          <w:szCs w:val="18"/>
          <w:lang w:val="it-IT"/>
        </w:rPr>
      </w:pPr>
    </w:p>
    <w:p w14:paraId="5258F34C" w14:textId="77777777" w:rsidR="00AB0D7D" w:rsidRPr="0078684C" w:rsidRDefault="00AB0D7D" w:rsidP="00797CD3">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14:paraId="397A8BA4" w14:textId="77777777" w:rsidR="00AB0D7D" w:rsidRPr="0078684C" w:rsidRDefault="00AB0D7D" w:rsidP="00DB18AF">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78684C">
        <w:rPr>
          <w:b/>
          <w:bCs/>
          <w:i/>
          <w:iCs/>
          <w:sz w:val="18"/>
          <w:szCs w:val="18"/>
          <w:lang w:val="it-IT"/>
        </w:rPr>
        <w:t>Sez. IV</w:t>
      </w:r>
    </w:p>
    <w:p w14:paraId="2D4BF509" w14:textId="77777777" w:rsidR="00AB0D7D" w:rsidRPr="0078684C" w:rsidRDefault="00AB0D7D" w:rsidP="00DB18A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DICHIARAZIONI OBBLIGATORIE IN CASO DI AVVALIMENTO</w:t>
      </w:r>
    </w:p>
    <w:p w14:paraId="560427AB" w14:textId="77777777" w:rsidR="006658EC" w:rsidRPr="0078684C" w:rsidRDefault="006658EC" w:rsidP="00DB18A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ai sensi dell’art. 89 </w:t>
      </w:r>
      <w:proofErr w:type="spellStart"/>
      <w:r w:rsidRPr="0078684C">
        <w:rPr>
          <w:b/>
          <w:bCs/>
          <w:i/>
          <w:iCs/>
          <w:sz w:val="18"/>
          <w:szCs w:val="18"/>
          <w:lang w:val="it-IT"/>
        </w:rPr>
        <w:t>D.Lgs.</w:t>
      </w:r>
      <w:proofErr w:type="spellEnd"/>
      <w:r w:rsidRPr="0078684C">
        <w:rPr>
          <w:b/>
          <w:bCs/>
          <w:i/>
          <w:iCs/>
          <w:sz w:val="18"/>
          <w:szCs w:val="18"/>
          <w:lang w:val="it-IT"/>
        </w:rPr>
        <w:t xml:space="preserve"> 50/2016</w:t>
      </w:r>
    </w:p>
    <w:p w14:paraId="7872BD4F" w14:textId="77777777" w:rsidR="008330CD" w:rsidRPr="0078684C" w:rsidRDefault="008330CD" w:rsidP="00797CD3">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rPr>
          <w:b/>
          <w:bCs/>
          <w:i/>
          <w:iCs/>
          <w:strike/>
          <w:sz w:val="18"/>
          <w:szCs w:val="18"/>
          <w:lang w:val="it-IT"/>
        </w:rPr>
      </w:pPr>
    </w:p>
    <w:p w14:paraId="64D57902" w14:textId="77777777" w:rsidR="00AB0D7D" w:rsidRPr="0078684C" w:rsidRDefault="00AB0D7D" w:rsidP="00797CD3">
      <w:pPr>
        <w:pStyle w:val="sche3"/>
        <w:spacing w:line="360" w:lineRule="auto"/>
        <w:rPr>
          <w:sz w:val="18"/>
          <w:szCs w:val="18"/>
          <w:lang w:val="it-IT"/>
        </w:rPr>
      </w:pPr>
    </w:p>
    <w:p w14:paraId="6C901E8F" w14:textId="77777777" w:rsidR="00A70954" w:rsidRPr="0078684C" w:rsidRDefault="00A70954" w:rsidP="00797CD3">
      <w:pPr>
        <w:pStyle w:val="Rientrocorpodeltesto3"/>
        <w:spacing w:after="0"/>
        <w:ind w:left="993" w:right="180" w:hanging="993"/>
        <w:jc w:val="both"/>
        <w:rPr>
          <w:b/>
          <w:i/>
          <w:sz w:val="18"/>
          <w:szCs w:val="18"/>
          <w:lang w:val="it-IT"/>
        </w:rPr>
      </w:pPr>
      <w:r w:rsidRPr="0078684C">
        <w:rPr>
          <w:b/>
          <w:i/>
          <w:sz w:val="18"/>
          <w:szCs w:val="18"/>
          <w:u w:val="single"/>
          <w:lang w:val="it-IT"/>
        </w:rPr>
        <w:t>Attenzione</w:t>
      </w:r>
      <w:r w:rsidRPr="0078684C">
        <w:rPr>
          <w:b/>
          <w:i/>
          <w:sz w:val="18"/>
          <w:szCs w:val="18"/>
          <w:lang w:val="it-IT"/>
        </w:rPr>
        <w:t>: NON è ammesso l’avvalimento in relazione alle categorie SIOS, ai sensi dell’art. 89, comma 11, del D.Lgs. n. 50/2016</w:t>
      </w:r>
    </w:p>
    <w:p w14:paraId="6FF1562C" w14:textId="77777777" w:rsidR="00A70954" w:rsidRPr="0078684C" w:rsidRDefault="00A70954" w:rsidP="00797CD3">
      <w:pPr>
        <w:pStyle w:val="sche3"/>
        <w:spacing w:line="360" w:lineRule="auto"/>
        <w:rPr>
          <w:sz w:val="18"/>
          <w:szCs w:val="18"/>
          <w:lang w:val="it-IT"/>
        </w:rPr>
      </w:pPr>
    </w:p>
    <w:p w14:paraId="1883CA80" w14:textId="77777777" w:rsidR="0042463F" w:rsidRPr="0078684C" w:rsidRDefault="0042463F" w:rsidP="00F04927">
      <w:pPr>
        <w:pStyle w:val="sche3"/>
        <w:tabs>
          <w:tab w:val="left" w:pos="540"/>
        </w:tabs>
        <w:ind w:left="720"/>
        <w:jc w:val="center"/>
        <w:rPr>
          <w:b/>
          <w:sz w:val="18"/>
          <w:szCs w:val="18"/>
          <w:lang w:val="it-IT"/>
        </w:rPr>
      </w:pPr>
      <w:r w:rsidRPr="0078684C">
        <w:rPr>
          <w:b/>
          <w:sz w:val="18"/>
          <w:szCs w:val="18"/>
          <w:lang w:val="it-IT"/>
        </w:rPr>
        <w:t>DICHIARA</w:t>
      </w:r>
    </w:p>
    <w:p w14:paraId="12FC555D" w14:textId="77777777" w:rsidR="0042463F" w:rsidRPr="0078684C" w:rsidRDefault="0042463F" w:rsidP="00797CD3">
      <w:pPr>
        <w:pStyle w:val="sche3"/>
        <w:tabs>
          <w:tab w:val="left" w:pos="540"/>
        </w:tabs>
        <w:ind w:left="720"/>
        <w:rPr>
          <w:sz w:val="18"/>
          <w:szCs w:val="18"/>
          <w:lang w:val="it-IT"/>
        </w:rPr>
      </w:pPr>
    </w:p>
    <w:p w14:paraId="7563817C" w14:textId="77777777" w:rsidR="0042463F" w:rsidRPr="0078684C" w:rsidRDefault="0042463F" w:rsidP="00797CD3">
      <w:pPr>
        <w:pStyle w:val="sche3"/>
        <w:tabs>
          <w:tab w:val="left" w:pos="540"/>
        </w:tabs>
        <w:ind w:left="720"/>
        <w:rPr>
          <w:sz w:val="18"/>
          <w:szCs w:val="18"/>
          <w:lang w:val="it-IT"/>
        </w:rPr>
      </w:pPr>
    </w:p>
    <w:p w14:paraId="056B74CD" w14:textId="77777777" w:rsidR="00552F0D" w:rsidRPr="00F04927" w:rsidRDefault="00552F0D" w:rsidP="00F04927">
      <w:pPr>
        <w:pStyle w:val="sche3"/>
        <w:spacing w:line="480" w:lineRule="auto"/>
        <w:ind w:left="567" w:hanging="567"/>
        <w:rPr>
          <w:b/>
          <w:bCs/>
          <w:sz w:val="18"/>
          <w:szCs w:val="18"/>
          <w:lang w:val="it-IT"/>
        </w:rPr>
      </w:pPr>
      <w:r w:rsidRPr="0078684C">
        <w:rPr>
          <w:b/>
          <w:bCs/>
          <w:sz w:val="18"/>
          <w:szCs w:val="18"/>
          <w:lang w:val="it-IT"/>
        </w:rPr>
        <w:fldChar w:fldCharType="begin">
          <w:ffData>
            <w:name w:val="Controllo151"/>
            <w:enabled/>
            <w:calcOnExit w:val="0"/>
            <w:checkBox>
              <w:sizeAuto/>
              <w:default w:val="0"/>
            </w:checkBox>
          </w:ffData>
        </w:fldChar>
      </w:r>
      <w:bookmarkStart w:id="25" w:name="Controllo151"/>
      <w:r w:rsidRPr="0078684C">
        <w:rPr>
          <w:b/>
          <w:bCs/>
          <w:sz w:val="18"/>
          <w:szCs w:val="18"/>
          <w:lang w:val="it-IT"/>
        </w:rPr>
        <w:instrText xml:space="preserve"> FORMCHECKBOX </w:instrText>
      </w:r>
      <w:r w:rsidR="00ED782D">
        <w:rPr>
          <w:b/>
          <w:bCs/>
          <w:sz w:val="18"/>
          <w:szCs w:val="18"/>
          <w:lang w:val="it-IT"/>
        </w:rPr>
      </w:r>
      <w:r w:rsidR="00ED782D">
        <w:rPr>
          <w:b/>
          <w:bCs/>
          <w:sz w:val="18"/>
          <w:szCs w:val="18"/>
          <w:lang w:val="it-IT"/>
        </w:rPr>
        <w:fldChar w:fldCharType="separate"/>
      </w:r>
      <w:r w:rsidRPr="0078684C">
        <w:rPr>
          <w:b/>
          <w:bCs/>
          <w:sz w:val="18"/>
          <w:szCs w:val="18"/>
          <w:lang w:val="it-IT"/>
        </w:rPr>
        <w:fldChar w:fldCharType="end"/>
      </w:r>
      <w:bookmarkEnd w:id="25"/>
      <w:r w:rsidRPr="0078684C">
        <w:rPr>
          <w:b/>
          <w:bCs/>
          <w:sz w:val="18"/>
          <w:szCs w:val="18"/>
          <w:lang w:val="it-IT"/>
        </w:rPr>
        <w:tab/>
      </w:r>
      <w:r w:rsidRPr="0078684C">
        <w:rPr>
          <w:bCs/>
          <w:sz w:val="18"/>
          <w:szCs w:val="18"/>
          <w:lang w:val="it-IT"/>
        </w:rPr>
        <w:t xml:space="preserve">di </w:t>
      </w:r>
      <w:r w:rsidRPr="0078684C">
        <w:rPr>
          <w:b/>
          <w:bCs/>
          <w:sz w:val="18"/>
          <w:szCs w:val="18"/>
          <w:lang w:val="it-IT"/>
        </w:rPr>
        <w:t xml:space="preserve">NON </w:t>
      </w:r>
      <w:r w:rsidRPr="0078684C">
        <w:rPr>
          <w:bCs/>
          <w:sz w:val="18"/>
          <w:szCs w:val="18"/>
          <w:lang w:val="it-IT"/>
        </w:rPr>
        <w:t>possedere i seguenti requisiti di ordine speciale</w:t>
      </w:r>
      <w:r w:rsidR="006658EC" w:rsidRPr="0078684C">
        <w:rPr>
          <w:rStyle w:val="Rimandonotadichiusura"/>
          <w:sz w:val="18"/>
          <w:szCs w:val="18"/>
          <w:lang w:val="it-IT"/>
        </w:rPr>
        <w:endnoteReference w:id="14"/>
      </w:r>
      <w:r w:rsidRPr="0078684C">
        <w:rPr>
          <w:sz w:val="18"/>
          <w:szCs w:val="18"/>
          <w:lang w:val="it-IT"/>
        </w:rPr>
        <w:t xml:space="preserve">: </w:t>
      </w:r>
      <w:r w:rsidRPr="0078684C">
        <w:rPr>
          <w:sz w:val="18"/>
          <w:szCs w:val="18"/>
          <w:lang w:val="it-IT"/>
        </w:rPr>
        <w:fldChar w:fldCharType="begin">
          <w:ffData>
            <w:name w:val="Testo129"/>
            <w:enabled/>
            <w:calcOnExit w:val="0"/>
            <w:textInput/>
          </w:ffData>
        </w:fldChar>
      </w:r>
      <w:bookmarkStart w:id="26" w:name="Testo129"/>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26"/>
      <w:r w:rsidRPr="0078684C">
        <w:rPr>
          <w:sz w:val="18"/>
          <w:szCs w:val="18"/>
          <w:lang w:val="it-IT"/>
        </w:rPr>
        <w:t>;</w:t>
      </w:r>
    </w:p>
    <w:p w14:paraId="066C8E9B" w14:textId="77777777" w:rsidR="00552F0D" w:rsidRPr="0078684C" w:rsidRDefault="00552F0D" w:rsidP="00F04927">
      <w:pPr>
        <w:pStyle w:val="sche3"/>
        <w:spacing w:line="480" w:lineRule="auto"/>
        <w:jc w:val="center"/>
        <w:rPr>
          <w:b/>
          <w:sz w:val="18"/>
          <w:szCs w:val="18"/>
          <w:lang w:val="it-IT"/>
        </w:rPr>
      </w:pPr>
      <w:r w:rsidRPr="0078684C">
        <w:rPr>
          <w:b/>
          <w:sz w:val="18"/>
          <w:szCs w:val="18"/>
          <w:lang w:val="it-IT"/>
        </w:rPr>
        <w:t>CONSEGUENTEMENTE DICHIARA</w:t>
      </w:r>
    </w:p>
    <w:bookmarkStart w:id="27" w:name="Controllo152"/>
    <w:p w14:paraId="0DA77148" w14:textId="77777777" w:rsidR="00552F0D" w:rsidRPr="0078684C" w:rsidRDefault="00552F0D" w:rsidP="00F04927">
      <w:pPr>
        <w:pStyle w:val="sche3"/>
        <w:spacing w:line="480" w:lineRule="auto"/>
        <w:ind w:left="567" w:hanging="567"/>
        <w:rPr>
          <w:sz w:val="18"/>
          <w:szCs w:val="18"/>
          <w:lang w:val="it-IT"/>
        </w:rPr>
      </w:pPr>
      <w:r w:rsidRPr="0078684C">
        <w:rPr>
          <w:sz w:val="18"/>
          <w:szCs w:val="18"/>
          <w:lang w:val="de-DE"/>
        </w:rPr>
        <w:fldChar w:fldCharType="begin">
          <w:ffData>
            <w:name w:val="Controllo152"/>
            <w:enabled/>
            <w:calcOnExit w:val="0"/>
            <w:checkBox>
              <w:sizeAuto/>
              <w:default w:val="0"/>
            </w:checkBox>
          </w:ffData>
        </w:fldChar>
      </w:r>
      <w:r w:rsidRPr="0078684C">
        <w:rPr>
          <w:sz w:val="18"/>
          <w:szCs w:val="18"/>
          <w:lang w:val="it-IT"/>
        </w:rPr>
        <w:instrText xml:space="preserve"> FORMCHECKBOX </w:instrText>
      </w:r>
      <w:r w:rsidR="00ED782D">
        <w:rPr>
          <w:sz w:val="18"/>
          <w:szCs w:val="18"/>
          <w:lang w:val="de-DE"/>
        </w:rPr>
      </w:r>
      <w:r w:rsidR="00ED782D">
        <w:rPr>
          <w:sz w:val="18"/>
          <w:szCs w:val="18"/>
          <w:lang w:val="de-DE"/>
        </w:rPr>
        <w:fldChar w:fldCharType="separate"/>
      </w:r>
      <w:r w:rsidRPr="0078684C">
        <w:rPr>
          <w:sz w:val="18"/>
          <w:szCs w:val="18"/>
          <w:lang w:val="de-DE"/>
        </w:rPr>
        <w:fldChar w:fldCharType="end"/>
      </w:r>
      <w:bookmarkEnd w:id="27"/>
      <w:r w:rsidRPr="0078684C">
        <w:rPr>
          <w:sz w:val="18"/>
          <w:szCs w:val="18"/>
          <w:lang w:val="it-IT"/>
        </w:rPr>
        <w:tab/>
        <w:t xml:space="preserve">di </w:t>
      </w:r>
      <w:r w:rsidRPr="0078684C">
        <w:rPr>
          <w:b/>
          <w:bCs/>
          <w:sz w:val="18"/>
          <w:szCs w:val="18"/>
          <w:lang w:val="it-IT"/>
        </w:rPr>
        <w:t>avvalersi</w:t>
      </w:r>
      <w:r w:rsidRPr="0078684C">
        <w:rPr>
          <w:sz w:val="18"/>
          <w:szCs w:val="18"/>
          <w:lang w:val="it-IT"/>
        </w:rPr>
        <w:t xml:space="preserve">, ai sensi dell’art. </w:t>
      </w:r>
      <w:r w:rsidR="00F30508" w:rsidRPr="0078684C">
        <w:rPr>
          <w:sz w:val="18"/>
          <w:szCs w:val="18"/>
          <w:lang w:val="it-IT"/>
        </w:rPr>
        <w:t xml:space="preserve">89 del </w:t>
      </w:r>
      <w:proofErr w:type="spellStart"/>
      <w:r w:rsidR="00F30508" w:rsidRPr="0078684C">
        <w:rPr>
          <w:sz w:val="18"/>
          <w:szCs w:val="18"/>
          <w:lang w:val="it-IT"/>
        </w:rPr>
        <w:t>D.Lgs.</w:t>
      </w:r>
      <w:proofErr w:type="spellEnd"/>
      <w:r w:rsidR="00F30508" w:rsidRPr="0078684C">
        <w:rPr>
          <w:sz w:val="18"/>
          <w:szCs w:val="18"/>
          <w:lang w:val="it-IT"/>
        </w:rPr>
        <w:t xml:space="preserve"> n. 50/2016</w:t>
      </w:r>
      <w:r w:rsidRPr="0078684C">
        <w:rPr>
          <w:sz w:val="18"/>
          <w:szCs w:val="18"/>
          <w:lang w:val="it-IT"/>
        </w:rPr>
        <w:t xml:space="preserve">, per detti requisiti, dei corrispondenti </w:t>
      </w:r>
      <w:r w:rsidRPr="0078684C">
        <w:rPr>
          <w:b/>
          <w:bCs/>
          <w:sz w:val="18"/>
          <w:szCs w:val="18"/>
          <w:lang w:val="it-IT"/>
        </w:rPr>
        <w:t>requisiti di ordine speciale</w:t>
      </w:r>
      <w:r w:rsidRPr="0078684C">
        <w:rPr>
          <w:sz w:val="18"/>
          <w:szCs w:val="18"/>
          <w:lang w:val="it-IT"/>
        </w:rPr>
        <w:t xml:space="preserve"> posseduti dalla/e seguente/i impresa/e</w:t>
      </w:r>
      <w:r w:rsidRPr="0078684C">
        <w:rPr>
          <w:rStyle w:val="Rimandonotadichiusura"/>
          <w:sz w:val="18"/>
          <w:szCs w:val="18"/>
          <w:lang w:val="it-IT"/>
        </w:rPr>
        <w:endnoteReference w:id="15"/>
      </w:r>
      <w:r w:rsidRPr="0078684C">
        <w:rPr>
          <w:sz w:val="18"/>
          <w:szCs w:val="18"/>
          <w:lang w:val="it-IT"/>
        </w:rPr>
        <w:t>:</w:t>
      </w:r>
    </w:p>
    <w:p w14:paraId="6BB187A2" w14:textId="77777777" w:rsidR="00552F0D" w:rsidRPr="0078684C" w:rsidRDefault="00552F0D" w:rsidP="00F04927">
      <w:pPr>
        <w:spacing w:line="480" w:lineRule="auto"/>
        <w:ind w:left="567"/>
        <w:jc w:val="both"/>
        <w:rPr>
          <w:sz w:val="18"/>
          <w:szCs w:val="18"/>
          <w:lang w:val="it-IT"/>
        </w:rPr>
      </w:pPr>
      <w:r w:rsidRPr="0078684C">
        <w:rPr>
          <w:sz w:val="18"/>
          <w:szCs w:val="18"/>
          <w:lang w:val="it-IT"/>
        </w:rPr>
        <w:t xml:space="preserve">per il requisito o parte del seguente requisito: </w:t>
      </w:r>
      <w:r w:rsidRPr="0078684C">
        <w:rPr>
          <w:sz w:val="18"/>
          <w:szCs w:val="18"/>
          <w:lang w:val="it-IT"/>
        </w:rPr>
        <w:fldChar w:fldCharType="begin">
          <w:ffData>
            <w:name w:val="Testo120"/>
            <w:enabled/>
            <w:calcOnExit w:val="0"/>
            <w:textInput/>
          </w:ffData>
        </w:fldChar>
      </w:r>
      <w:bookmarkStart w:id="28" w:name="Testo120"/>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28"/>
    </w:p>
    <w:p w14:paraId="14AD3FB3" w14:textId="77777777" w:rsidR="00552F0D" w:rsidRPr="0078684C" w:rsidRDefault="00552F0D" w:rsidP="00F04927">
      <w:pPr>
        <w:spacing w:line="480" w:lineRule="auto"/>
        <w:ind w:left="567"/>
        <w:jc w:val="both"/>
        <w:rPr>
          <w:sz w:val="18"/>
          <w:szCs w:val="18"/>
          <w:lang w:val="it-IT"/>
        </w:rPr>
      </w:pPr>
      <w:r w:rsidRPr="0078684C">
        <w:rPr>
          <w:sz w:val="18"/>
          <w:szCs w:val="18"/>
          <w:lang w:val="it-IT"/>
        </w:rPr>
        <w:t xml:space="preserve">l’impresa: </w:t>
      </w:r>
      <w:bookmarkStart w:id="29" w:name="Testo112"/>
      <w:r w:rsidRPr="0078684C">
        <w:rPr>
          <w:sz w:val="18"/>
          <w:szCs w:val="18"/>
          <w:lang w:val="it-IT"/>
        </w:rPr>
        <w:fldChar w:fldCharType="begin">
          <w:ffData>
            <w:name w:val="Testo112"/>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29"/>
    </w:p>
    <w:p w14:paraId="55717497" w14:textId="77777777" w:rsidR="00552F0D" w:rsidRPr="0078684C" w:rsidRDefault="00552F0D" w:rsidP="00F04927">
      <w:pPr>
        <w:spacing w:line="480" w:lineRule="auto"/>
        <w:ind w:left="567"/>
        <w:jc w:val="both"/>
        <w:rPr>
          <w:sz w:val="18"/>
          <w:szCs w:val="18"/>
          <w:lang w:val="it-IT"/>
        </w:rPr>
      </w:pPr>
      <w:r w:rsidRPr="0078684C">
        <w:rPr>
          <w:sz w:val="18"/>
          <w:szCs w:val="18"/>
          <w:lang w:val="it-IT"/>
        </w:rPr>
        <w:t xml:space="preserve">C.F: </w:t>
      </w:r>
      <w:r w:rsidRPr="0078684C">
        <w:rPr>
          <w:sz w:val="18"/>
          <w:szCs w:val="18"/>
          <w:lang w:val="it-IT"/>
        </w:rPr>
        <w:fldChar w:fldCharType="begin">
          <w:ffData>
            <w:name w:val="Testo113"/>
            <w:enabled/>
            <w:calcOnExit w:val="0"/>
            <w:textInput/>
          </w:ffData>
        </w:fldChar>
      </w:r>
      <w:bookmarkStart w:id="30" w:name="Testo113"/>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30"/>
      <w:r w:rsidRPr="0078684C">
        <w:rPr>
          <w:sz w:val="18"/>
          <w:szCs w:val="18"/>
          <w:lang w:val="it-IT"/>
        </w:rPr>
        <w:t xml:space="preserve">; P.IVA: </w:t>
      </w:r>
      <w:bookmarkStart w:id="31" w:name="Testo114"/>
      <w:r w:rsidRPr="0078684C">
        <w:rPr>
          <w:sz w:val="18"/>
          <w:szCs w:val="18"/>
          <w:lang w:val="it-IT"/>
        </w:rPr>
        <w:fldChar w:fldCharType="begin">
          <w:ffData>
            <w:name w:val="Testo114"/>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31"/>
      <w:r w:rsidRPr="0078684C">
        <w:rPr>
          <w:sz w:val="18"/>
          <w:szCs w:val="18"/>
          <w:lang w:val="it-IT"/>
        </w:rPr>
        <w:t>;</w:t>
      </w:r>
    </w:p>
    <w:p w14:paraId="7C92B864" w14:textId="77777777" w:rsidR="00552F0D" w:rsidRPr="0078684C" w:rsidRDefault="00552F0D" w:rsidP="00F04927">
      <w:pPr>
        <w:spacing w:line="480" w:lineRule="auto"/>
        <w:ind w:left="567"/>
        <w:jc w:val="both"/>
        <w:rPr>
          <w:sz w:val="18"/>
          <w:szCs w:val="18"/>
          <w:lang w:val="it-IT"/>
        </w:rPr>
      </w:pPr>
      <w:r w:rsidRPr="0078684C">
        <w:rPr>
          <w:sz w:val="18"/>
          <w:szCs w:val="18"/>
          <w:lang w:val="it-IT"/>
        </w:rPr>
        <w:t xml:space="preserve">con sede legale nel Comune di </w:t>
      </w:r>
      <w:r w:rsidRPr="0078684C">
        <w:rPr>
          <w:sz w:val="18"/>
          <w:szCs w:val="18"/>
          <w:lang w:val="it-IT"/>
        </w:rPr>
        <w:fldChar w:fldCharType="begin">
          <w:ffData>
            <w:name w:val="Testo115"/>
            <w:enabled/>
            <w:calcOnExit w:val="0"/>
            <w:textInput/>
          </w:ffData>
        </w:fldChar>
      </w:r>
      <w:bookmarkStart w:id="32" w:name="Testo115"/>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32"/>
      <w:r w:rsidRPr="0078684C">
        <w:rPr>
          <w:sz w:val="18"/>
          <w:szCs w:val="18"/>
          <w:lang w:val="it-IT"/>
        </w:rPr>
        <w:t xml:space="preserve">, </w:t>
      </w:r>
      <w:smartTag w:uri="urn:schemas-microsoft-com:office:smarttags" w:element="stockticker">
        <w:r w:rsidRPr="0078684C">
          <w:rPr>
            <w:sz w:val="18"/>
            <w:szCs w:val="18"/>
            <w:lang w:val="it-IT"/>
          </w:rPr>
          <w:t>CAP</w:t>
        </w:r>
      </w:smartTag>
      <w:r w:rsidRPr="0078684C">
        <w:rPr>
          <w:sz w:val="18"/>
          <w:szCs w:val="18"/>
          <w:lang w:val="it-IT"/>
        </w:rPr>
        <w:t xml:space="preserve"> </w:t>
      </w:r>
      <w:bookmarkStart w:id="33" w:name="Testo116"/>
      <w:r w:rsidRPr="0078684C">
        <w:rPr>
          <w:sz w:val="18"/>
          <w:szCs w:val="18"/>
          <w:lang w:val="it-IT"/>
        </w:rPr>
        <w:fldChar w:fldCharType="begin">
          <w:ffData>
            <w:name w:val="Testo116"/>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33"/>
      <w:r w:rsidRPr="0078684C">
        <w:rPr>
          <w:sz w:val="18"/>
          <w:szCs w:val="18"/>
          <w:lang w:val="it-IT"/>
        </w:rPr>
        <w:t>, prov. (</w:t>
      </w:r>
      <w:bookmarkStart w:id="34" w:name="Testo117"/>
      <w:r w:rsidRPr="0078684C">
        <w:rPr>
          <w:sz w:val="18"/>
          <w:szCs w:val="18"/>
          <w:lang w:val="it-IT"/>
        </w:rPr>
        <w:fldChar w:fldCharType="begin">
          <w:ffData>
            <w:name w:val="Testo117"/>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34"/>
      <w:r w:rsidRPr="0078684C">
        <w:rPr>
          <w:sz w:val="18"/>
          <w:szCs w:val="18"/>
          <w:lang w:val="it-IT"/>
        </w:rPr>
        <w:t xml:space="preserve">), Stato </w:t>
      </w:r>
      <w:bookmarkStart w:id="35" w:name="Testo118"/>
      <w:r w:rsidRPr="0078684C">
        <w:rPr>
          <w:sz w:val="18"/>
          <w:szCs w:val="18"/>
          <w:lang w:val="it-IT"/>
        </w:rPr>
        <w:fldChar w:fldCharType="begin">
          <w:ffData>
            <w:name w:val="Testo118"/>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35"/>
      <w:r w:rsidRPr="0078684C">
        <w:rPr>
          <w:sz w:val="18"/>
          <w:szCs w:val="18"/>
          <w:lang w:val="it-IT"/>
        </w:rPr>
        <w:t>;</w:t>
      </w:r>
    </w:p>
    <w:p w14:paraId="23B8D7FB" w14:textId="77777777" w:rsidR="00552F0D" w:rsidRPr="0078684C" w:rsidRDefault="00552F0D" w:rsidP="00F04927">
      <w:pPr>
        <w:spacing w:line="480" w:lineRule="auto"/>
        <w:ind w:left="567"/>
        <w:jc w:val="both"/>
        <w:rPr>
          <w:sz w:val="18"/>
          <w:szCs w:val="18"/>
          <w:lang w:val="it-IT"/>
        </w:rPr>
      </w:pPr>
      <w:r w:rsidRPr="0078684C">
        <w:rPr>
          <w:sz w:val="18"/>
          <w:szCs w:val="18"/>
          <w:lang w:val="it-IT"/>
        </w:rPr>
        <w:t xml:space="preserve">via/piazza, ecc. </w:t>
      </w:r>
      <w:bookmarkStart w:id="36" w:name="Testo119"/>
      <w:r w:rsidRPr="0078684C">
        <w:rPr>
          <w:sz w:val="18"/>
          <w:szCs w:val="18"/>
          <w:lang w:val="it-IT"/>
        </w:rPr>
        <w:fldChar w:fldCharType="begin">
          <w:ffData>
            <w:name w:val="Testo119"/>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bookmarkEnd w:id="36"/>
      <w:r w:rsidRPr="0078684C">
        <w:rPr>
          <w:sz w:val="18"/>
          <w:szCs w:val="18"/>
          <w:lang w:val="it-IT"/>
        </w:rPr>
        <w:t>;</w:t>
      </w:r>
    </w:p>
    <w:p w14:paraId="05427135" w14:textId="77777777" w:rsidR="00552F0D" w:rsidRPr="0078684C" w:rsidRDefault="00552F0D" w:rsidP="00F04927">
      <w:pPr>
        <w:spacing w:line="480" w:lineRule="auto"/>
        <w:ind w:left="567"/>
        <w:jc w:val="both"/>
        <w:rPr>
          <w:sz w:val="18"/>
          <w:szCs w:val="18"/>
          <w:lang w:val="it-IT"/>
        </w:rPr>
      </w:pPr>
      <w:r w:rsidRPr="0078684C">
        <w:rPr>
          <w:sz w:val="18"/>
          <w:szCs w:val="18"/>
          <w:lang w:val="it-IT"/>
        </w:rPr>
        <w:t xml:space="preserve">il cui legale rappresentante è </w:t>
      </w:r>
      <w:r w:rsidRPr="0078684C">
        <w:rPr>
          <w:sz w:val="18"/>
          <w:szCs w:val="18"/>
          <w:lang w:val="it-IT"/>
        </w:rPr>
        <w:fldChar w:fldCharType="begin">
          <w:ffData>
            <w:name w:val="Testo54"/>
            <w:enabled/>
            <w:calcOnExit w:val="0"/>
            <w:textInput/>
          </w:ffData>
        </w:fldChar>
      </w:r>
      <w:r w:rsidRPr="0078684C">
        <w:rPr>
          <w:sz w:val="18"/>
          <w:szCs w:val="18"/>
          <w:lang w:val="it-IT"/>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it-IT"/>
        </w:rPr>
        <w:t>;</w:t>
      </w:r>
    </w:p>
    <w:p w14:paraId="60FDBA7F" w14:textId="77777777" w:rsidR="00552F0D" w:rsidRPr="0078684C" w:rsidRDefault="00552F0D" w:rsidP="00797CD3">
      <w:pPr>
        <w:spacing w:line="360" w:lineRule="auto"/>
        <w:ind w:left="851"/>
        <w:jc w:val="both"/>
        <w:rPr>
          <w:sz w:val="18"/>
          <w:szCs w:val="18"/>
          <w:lang w:val="it-IT"/>
        </w:rPr>
      </w:pPr>
    </w:p>
    <w:p w14:paraId="00E8757A" w14:textId="77777777" w:rsidR="006658EC" w:rsidRPr="0078684C" w:rsidRDefault="006658EC" w:rsidP="00782CEF">
      <w:pPr>
        <w:numPr>
          <w:ilvl w:val="0"/>
          <w:numId w:val="13"/>
        </w:numPr>
        <w:spacing w:line="360" w:lineRule="auto"/>
        <w:ind w:hanging="567"/>
        <w:jc w:val="both"/>
        <w:rPr>
          <w:sz w:val="18"/>
          <w:szCs w:val="18"/>
          <w:lang w:val="it-IT"/>
        </w:rPr>
      </w:pPr>
      <w:r w:rsidRPr="0078684C">
        <w:rPr>
          <w:sz w:val="18"/>
          <w:szCs w:val="18"/>
          <w:lang w:val="it-IT" w:eastAsia="de-DE"/>
        </w:rPr>
        <w:t>e che, se i requisiti dei quali si avvale riguardano, ai sensi dell´art. 89</w:t>
      </w:r>
      <w:r w:rsidR="009826E0" w:rsidRPr="0078684C">
        <w:rPr>
          <w:sz w:val="18"/>
          <w:szCs w:val="18"/>
          <w:lang w:val="it-IT" w:eastAsia="de-DE"/>
        </w:rPr>
        <w:t>,</w:t>
      </w:r>
      <w:r w:rsidRPr="0078684C">
        <w:rPr>
          <w:sz w:val="18"/>
          <w:szCs w:val="18"/>
          <w:lang w:val="it-IT" w:eastAsia="de-DE"/>
        </w:rPr>
        <w:t xml:space="preserve"> comma 1</w:t>
      </w:r>
      <w:r w:rsidR="009826E0" w:rsidRPr="0078684C">
        <w:rPr>
          <w:sz w:val="18"/>
          <w:szCs w:val="18"/>
          <w:lang w:val="it-IT" w:eastAsia="de-DE"/>
        </w:rPr>
        <w:t>,</w:t>
      </w:r>
      <w:r w:rsidRPr="0078684C">
        <w:rPr>
          <w:sz w:val="18"/>
          <w:szCs w:val="18"/>
          <w:lang w:val="it-IT" w:eastAsia="de-DE"/>
        </w:rPr>
        <w:t xml:space="preserve"> </w:t>
      </w:r>
      <w:proofErr w:type="spellStart"/>
      <w:r w:rsidRPr="0078684C">
        <w:rPr>
          <w:sz w:val="18"/>
          <w:szCs w:val="18"/>
          <w:lang w:val="it-IT" w:eastAsia="de-DE"/>
        </w:rPr>
        <w:t>D.Lgs.</w:t>
      </w:r>
      <w:proofErr w:type="spellEnd"/>
      <w:r w:rsidRPr="0078684C">
        <w:rPr>
          <w:sz w:val="18"/>
          <w:szCs w:val="18"/>
          <w:lang w:val="it-IT" w:eastAsia="de-DE"/>
        </w:rPr>
        <w:t xml:space="preserve"> </w:t>
      </w:r>
      <w:r w:rsidR="009826E0" w:rsidRPr="0078684C">
        <w:rPr>
          <w:sz w:val="18"/>
          <w:szCs w:val="18"/>
          <w:lang w:val="it-IT" w:eastAsia="de-DE"/>
        </w:rPr>
        <w:t xml:space="preserve">n. </w:t>
      </w:r>
      <w:r w:rsidRPr="0078684C">
        <w:rPr>
          <w:sz w:val="18"/>
          <w:szCs w:val="18"/>
          <w:lang w:val="it-IT" w:eastAsia="de-DE"/>
        </w:rPr>
        <w:t>50/2016, i criteri relativi all’indicazione dei titoli di studio e professionali di cui all’allegato XVII, parte II, lettera f), o alle esperienze professionali pertinenti, i soggetti</w:t>
      </w:r>
      <w:r w:rsidR="0089102A" w:rsidRPr="0078684C">
        <w:rPr>
          <w:sz w:val="18"/>
          <w:szCs w:val="18"/>
          <w:lang w:val="it-IT" w:eastAsia="de-DE"/>
        </w:rPr>
        <w:t>,</w:t>
      </w:r>
      <w:r w:rsidRPr="0078684C">
        <w:rPr>
          <w:sz w:val="18"/>
          <w:szCs w:val="18"/>
          <w:lang w:val="it-IT" w:eastAsia="de-DE"/>
        </w:rPr>
        <w:t xml:space="preserve"> della cui capacità l’operatore economico concorrente si avvale</w:t>
      </w:r>
      <w:r w:rsidR="0089102A" w:rsidRPr="0078684C">
        <w:rPr>
          <w:sz w:val="18"/>
          <w:szCs w:val="18"/>
          <w:lang w:val="it-IT" w:eastAsia="de-DE"/>
        </w:rPr>
        <w:t>,</w:t>
      </w:r>
      <w:r w:rsidRPr="0078684C">
        <w:rPr>
          <w:sz w:val="18"/>
          <w:szCs w:val="18"/>
          <w:lang w:val="it-IT" w:eastAsia="de-DE"/>
        </w:rPr>
        <w:t xml:space="preserve"> eseguiranno direttamente le prestazioni per cui tali capacità sono richieste.</w:t>
      </w:r>
    </w:p>
    <w:p w14:paraId="70EF8CE7" w14:textId="77777777" w:rsidR="00552F0D" w:rsidRPr="0078684C" w:rsidRDefault="00552F0D" w:rsidP="00797CD3">
      <w:pPr>
        <w:pStyle w:val="sche3"/>
        <w:rPr>
          <w:sz w:val="18"/>
          <w:szCs w:val="18"/>
          <w:lang w:val="it-IT"/>
        </w:rPr>
      </w:pPr>
    </w:p>
    <w:p w14:paraId="30FD73FB" w14:textId="77777777" w:rsidR="006658EC" w:rsidRPr="0078684C" w:rsidRDefault="006658EC" w:rsidP="00797CD3">
      <w:pPr>
        <w:pStyle w:val="sche3"/>
        <w:rPr>
          <w:sz w:val="18"/>
          <w:szCs w:val="18"/>
          <w:lang w:val="it-IT"/>
        </w:rPr>
      </w:pPr>
    </w:p>
    <w:p w14:paraId="06571F28" w14:textId="77777777" w:rsidR="00552F0D" w:rsidRPr="0078684C" w:rsidRDefault="00552F0D" w:rsidP="00797CD3">
      <w:pPr>
        <w:pStyle w:val="sche3"/>
        <w:pBdr>
          <w:top w:val="single" w:sz="4" w:space="1" w:color="auto"/>
          <w:left w:val="single" w:sz="4" w:space="4" w:color="auto"/>
          <w:bottom w:val="single" w:sz="4" w:space="1" w:color="auto"/>
          <w:right w:val="single" w:sz="4" w:space="4" w:color="auto"/>
        </w:pBdr>
        <w:rPr>
          <w:b/>
          <w:sz w:val="18"/>
          <w:szCs w:val="18"/>
          <w:lang w:val="it-IT"/>
        </w:rPr>
      </w:pPr>
      <w:r w:rsidRPr="0078684C">
        <w:rPr>
          <w:b/>
          <w:sz w:val="18"/>
          <w:szCs w:val="18"/>
          <w:lang w:val="it-IT"/>
        </w:rPr>
        <w:t>Aggiungere i dati di tutte le eventuali altre ausiliarie e I relat</w:t>
      </w:r>
      <w:r w:rsidR="00F33719" w:rsidRPr="0078684C">
        <w:rPr>
          <w:b/>
          <w:sz w:val="18"/>
          <w:szCs w:val="18"/>
          <w:lang w:val="it-IT"/>
        </w:rPr>
        <w:t>ivi requisiti oggetto di avvali</w:t>
      </w:r>
      <w:r w:rsidRPr="0078684C">
        <w:rPr>
          <w:b/>
          <w:sz w:val="18"/>
          <w:szCs w:val="18"/>
          <w:lang w:val="it-IT"/>
        </w:rPr>
        <w:t>mento:</w:t>
      </w:r>
    </w:p>
    <w:p w14:paraId="5752F322" w14:textId="77777777" w:rsidR="00552F0D" w:rsidRPr="0078684C" w:rsidRDefault="00552F0D" w:rsidP="00797CD3">
      <w:pPr>
        <w:pStyle w:val="sche3"/>
        <w:pBdr>
          <w:top w:val="single" w:sz="4" w:space="1" w:color="auto"/>
          <w:left w:val="single" w:sz="4" w:space="4" w:color="auto"/>
          <w:bottom w:val="single" w:sz="4" w:space="1" w:color="auto"/>
          <w:right w:val="single" w:sz="4" w:space="4" w:color="auto"/>
        </w:pBdr>
        <w:rPr>
          <w:sz w:val="18"/>
          <w:szCs w:val="18"/>
          <w:lang w:val="it-IT"/>
        </w:rPr>
      </w:pPr>
      <w:r w:rsidRPr="0078684C">
        <w:rPr>
          <w:sz w:val="18"/>
          <w:szCs w:val="18"/>
          <w:lang w:val="it-IT"/>
        </w:rPr>
        <w:t xml:space="preserve">       </w:t>
      </w:r>
    </w:p>
    <w:p w14:paraId="244642A2" w14:textId="77777777" w:rsidR="00552F0D" w:rsidRDefault="00552F0D" w:rsidP="004A5C38">
      <w:pPr>
        <w:tabs>
          <w:tab w:val="left" w:pos="567"/>
          <w:tab w:val="left" w:pos="8820"/>
        </w:tabs>
        <w:spacing w:line="360" w:lineRule="auto"/>
        <w:ind w:right="818"/>
        <w:jc w:val="both"/>
        <w:rPr>
          <w:b/>
          <w:sz w:val="18"/>
          <w:szCs w:val="18"/>
          <w:lang w:val="it-IT"/>
        </w:rPr>
      </w:pPr>
    </w:p>
    <w:p w14:paraId="36770E2E" w14:textId="77777777" w:rsidR="004A5C38" w:rsidRPr="0078684C" w:rsidRDefault="004A5C38" w:rsidP="004A5C38">
      <w:pPr>
        <w:tabs>
          <w:tab w:val="left" w:pos="567"/>
          <w:tab w:val="left" w:pos="8820"/>
        </w:tabs>
        <w:spacing w:line="360" w:lineRule="auto"/>
        <w:ind w:right="818"/>
        <w:jc w:val="both"/>
        <w:rPr>
          <w:sz w:val="18"/>
          <w:szCs w:val="18"/>
          <w:lang w:val="it-IT"/>
        </w:rPr>
      </w:pPr>
    </w:p>
    <w:p w14:paraId="1067BF93" w14:textId="77777777" w:rsidR="00552F0D" w:rsidRDefault="00552F0D" w:rsidP="00782CEF">
      <w:pPr>
        <w:pStyle w:val="sche3"/>
        <w:numPr>
          <w:ilvl w:val="0"/>
          <w:numId w:val="5"/>
        </w:numPr>
        <w:tabs>
          <w:tab w:val="clear" w:pos="862"/>
          <w:tab w:val="num" w:pos="567"/>
        </w:tabs>
        <w:spacing w:line="360" w:lineRule="auto"/>
        <w:ind w:left="567" w:right="-2" w:hanging="567"/>
        <w:rPr>
          <w:sz w:val="18"/>
          <w:szCs w:val="18"/>
          <w:lang w:val="it-IT"/>
        </w:rPr>
      </w:pPr>
      <w:r w:rsidRPr="0078684C">
        <w:rPr>
          <w:sz w:val="18"/>
          <w:szCs w:val="18"/>
          <w:lang w:val="it-IT"/>
        </w:rPr>
        <w:t xml:space="preserve">di dare atto che in relazione a quanto attestato nella presente dichiarazione sostitutiva il sottoscritto ha correttamente adempiuto all’obbligo del rilascio delle dichiarazioni prescritte dall’art. </w:t>
      </w:r>
      <w:r w:rsidR="001C0DF2" w:rsidRPr="0078684C">
        <w:rPr>
          <w:sz w:val="18"/>
          <w:szCs w:val="18"/>
          <w:lang w:val="it-IT"/>
        </w:rPr>
        <w:t>89, comma 1</w:t>
      </w:r>
      <w:r w:rsidRPr="0078684C">
        <w:rPr>
          <w:sz w:val="18"/>
          <w:szCs w:val="18"/>
          <w:lang w:val="it-IT"/>
        </w:rPr>
        <w:t xml:space="preserve">, </w:t>
      </w:r>
      <w:proofErr w:type="spellStart"/>
      <w:r w:rsidR="001C0DF2" w:rsidRPr="0078684C">
        <w:rPr>
          <w:sz w:val="18"/>
          <w:szCs w:val="18"/>
          <w:lang w:val="it-IT"/>
        </w:rPr>
        <w:t>D.Lgs.</w:t>
      </w:r>
      <w:proofErr w:type="spellEnd"/>
      <w:r w:rsidR="001C0DF2" w:rsidRPr="0078684C">
        <w:rPr>
          <w:sz w:val="18"/>
          <w:szCs w:val="18"/>
          <w:lang w:val="it-IT"/>
        </w:rPr>
        <w:t xml:space="preserve"> n. 50/201</w:t>
      </w:r>
      <w:r w:rsidR="00BD45B8" w:rsidRPr="0078684C">
        <w:rPr>
          <w:sz w:val="18"/>
          <w:szCs w:val="18"/>
          <w:lang w:val="it-IT"/>
        </w:rPr>
        <w:t>6</w:t>
      </w:r>
      <w:r w:rsidRPr="0078684C">
        <w:rPr>
          <w:sz w:val="18"/>
          <w:szCs w:val="18"/>
          <w:lang w:val="it-IT"/>
        </w:rPr>
        <w:t>;</w:t>
      </w:r>
    </w:p>
    <w:p w14:paraId="772D1B1A" w14:textId="77777777" w:rsidR="004A5C38" w:rsidRPr="0078684C" w:rsidRDefault="004A5C38" w:rsidP="004A5C38">
      <w:pPr>
        <w:pStyle w:val="sche3"/>
        <w:spacing w:line="360" w:lineRule="auto"/>
        <w:ind w:left="567" w:right="-2"/>
        <w:rPr>
          <w:sz w:val="18"/>
          <w:szCs w:val="18"/>
          <w:lang w:val="it-IT"/>
        </w:rPr>
      </w:pPr>
    </w:p>
    <w:p w14:paraId="1875B733" w14:textId="77777777" w:rsidR="00552F0D" w:rsidRPr="0078684C" w:rsidRDefault="00552F0D" w:rsidP="004A5C38">
      <w:pPr>
        <w:spacing w:line="360" w:lineRule="auto"/>
        <w:ind w:left="851" w:hanging="284"/>
        <w:jc w:val="center"/>
        <w:rPr>
          <w:b/>
          <w:sz w:val="18"/>
          <w:szCs w:val="18"/>
          <w:lang w:val="it-IT"/>
        </w:rPr>
      </w:pPr>
      <w:r w:rsidRPr="0078684C">
        <w:rPr>
          <w:b/>
          <w:sz w:val="18"/>
          <w:szCs w:val="18"/>
          <w:lang w:val="it-IT"/>
        </w:rPr>
        <w:t>E ALLEGA</w:t>
      </w:r>
    </w:p>
    <w:p w14:paraId="7701D1A7" w14:textId="77777777" w:rsidR="004A5C38" w:rsidRDefault="0081453F" w:rsidP="004A5C38">
      <w:pPr>
        <w:pStyle w:val="sche3"/>
        <w:numPr>
          <w:ilvl w:val="0"/>
          <w:numId w:val="5"/>
        </w:numPr>
        <w:tabs>
          <w:tab w:val="clear" w:pos="862"/>
          <w:tab w:val="num" w:pos="567"/>
        </w:tabs>
        <w:spacing w:line="360" w:lineRule="auto"/>
        <w:ind w:left="567" w:right="-2" w:hanging="567"/>
        <w:rPr>
          <w:sz w:val="18"/>
          <w:szCs w:val="18"/>
          <w:lang w:val="it-IT"/>
        </w:rPr>
      </w:pPr>
      <w:r w:rsidRPr="0078684C">
        <w:rPr>
          <w:sz w:val="18"/>
          <w:szCs w:val="18"/>
          <w:lang w:val="it-IT"/>
        </w:rPr>
        <w:t>tanti</w:t>
      </w:r>
      <w:r w:rsidR="00552F0D" w:rsidRPr="0078684C">
        <w:rPr>
          <w:sz w:val="18"/>
          <w:szCs w:val="18"/>
          <w:lang w:val="it-IT"/>
        </w:rPr>
        <w:t xml:space="preserve"> </w:t>
      </w:r>
      <w:r w:rsidR="00552F0D" w:rsidRPr="0078684C">
        <w:rPr>
          <w:b/>
          <w:sz w:val="18"/>
          <w:szCs w:val="18"/>
          <w:u w:val="single"/>
          <w:lang w:val="it-IT"/>
        </w:rPr>
        <w:t xml:space="preserve">allegati A1 </w:t>
      </w:r>
      <w:r w:rsidR="008F5023" w:rsidRPr="0078684C">
        <w:rPr>
          <w:b/>
          <w:sz w:val="18"/>
          <w:szCs w:val="18"/>
          <w:u w:val="single"/>
          <w:lang w:val="it-IT"/>
        </w:rPr>
        <w:t>ter</w:t>
      </w:r>
      <w:r w:rsidR="00026178" w:rsidRPr="0078684C">
        <w:rPr>
          <w:sz w:val="18"/>
          <w:szCs w:val="18"/>
          <w:lang w:val="it-IT"/>
        </w:rPr>
        <w:t xml:space="preserve"> tanti quante</w:t>
      </w:r>
      <w:r w:rsidR="00552F0D" w:rsidRPr="0078684C">
        <w:rPr>
          <w:sz w:val="18"/>
          <w:szCs w:val="18"/>
          <w:lang w:val="it-IT"/>
        </w:rPr>
        <w:t xml:space="preserve"> sono le imprese ausiliarie</w:t>
      </w:r>
      <w:r w:rsidR="00026178" w:rsidRPr="0078684C">
        <w:rPr>
          <w:sz w:val="18"/>
          <w:szCs w:val="18"/>
          <w:lang w:val="it-IT"/>
        </w:rPr>
        <w:t>,</w:t>
      </w:r>
      <w:r w:rsidR="00552F0D" w:rsidRPr="0078684C">
        <w:rPr>
          <w:sz w:val="18"/>
          <w:szCs w:val="18"/>
          <w:lang w:val="it-IT"/>
        </w:rPr>
        <w:t xml:space="preserve"> </w:t>
      </w:r>
      <w:r w:rsidR="00552F0D" w:rsidRPr="0078684C">
        <w:rPr>
          <w:b/>
          <w:sz w:val="18"/>
          <w:szCs w:val="18"/>
          <w:u w:val="single"/>
          <w:lang w:val="it-IT"/>
        </w:rPr>
        <w:t>anche infragruppo</w:t>
      </w:r>
      <w:r w:rsidR="00026178" w:rsidRPr="0078684C">
        <w:rPr>
          <w:sz w:val="18"/>
          <w:szCs w:val="18"/>
          <w:lang w:val="it-IT"/>
        </w:rPr>
        <w:t>,</w:t>
      </w:r>
      <w:r w:rsidR="00552F0D" w:rsidRPr="0078684C">
        <w:rPr>
          <w:sz w:val="18"/>
          <w:szCs w:val="18"/>
          <w:lang w:val="it-IT"/>
        </w:rPr>
        <w:t xml:space="preserve"> contenenti le dichiarazioni sottoscritte da parte di queste ultime e attestanti il possesso da parte loro dei requisiti generali di cui all’art. </w:t>
      </w:r>
      <w:r w:rsidR="00026178" w:rsidRPr="0078684C">
        <w:rPr>
          <w:sz w:val="18"/>
          <w:szCs w:val="18"/>
          <w:lang w:val="it-IT"/>
        </w:rPr>
        <w:t xml:space="preserve">80 </w:t>
      </w:r>
      <w:proofErr w:type="spellStart"/>
      <w:r w:rsidR="00026178" w:rsidRPr="0078684C">
        <w:rPr>
          <w:sz w:val="18"/>
          <w:szCs w:val="18"/>
          <w:lang w:val="it-IT"/>
        </w:rPr>
        <w:t>D.Lgs.</w:t>
      </w:r>
      <w:proofErr w:type="spellEnd"/>
      <w:r w:rsidR="00026178" w:rsidRPr="0078684C">
        <w:rPr>
          <w:sz w:val="18"/>
          <w:szCs w:val="18"/>
          <w:lang w:val="it-IT"/>
        </w:rPr>
        <w:t xml:space="preserve"> 50/2016, il possesso dei requisiti tecnici e delle risorse oggetto di avvalimento, nonché la dichiarazione </w:t>
      </w:r>
      <w:r w:rsidR="00026178" w:rsidRPr="0078684C">
        <w:rPr>
          <w:sz w:val="18"/>
          <w:szCs w:val="18"/>
          <w:lang w:val="it-IT"/>
        </w:rPr>
        <w:lastRenderedPageBreak/>
        <w:t>sottoscritta dall’impresa ausiliaria con cui quest’ultima si obbliga verso il concorrente e verso la stazione appaltante a mettere a disposizione per tutta la durata dell’appalto le risorse necessarie cui è carente il concorrente;</w:t>
      </w:r>
    </w:p>
    <w:p w14:paraId="1BD4E15E" w14:textId="77777777" w:rsidR="004A5C38" w:rsidRDefault="00026178" w:rsidP="004A5C38">
      <w:pPr>
        <w:pStyle w:val="sche3"/>
        <w:numPr>
          <w:ilvl w:val="0"/>
          <w:numId w:val="5"/>
        </w:numPr>
        <w:tabs>
          <w:tab w:val="clear" w:pos="862"/>
          <w:tab w:val="num" w:pos="567"/>
        </w:tabs>
        <w:spacing w:line="360" w:lineRule="auto"/>
        <w:ind w:left="567" w:right="-2" w:hanging="567"/>
        <w:rPr>
          <w:sz w:val="18"/>
          <w:szCs w:val="18"/>
          <w:lang w:val="it-IT"/>
        </w:rPr>
      </w:pPr>
      <w:r w:rsidRPr="004A5C3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14:paraId="50D683A0" w14:textId="77777777" w:rsidR="00552F0D" w:rsidRPr="004A5C38" w:rsidRDefault="00026178" w:rsidP="004A5C38">
      <w:pPr>
        <w:pStyle w:val="sche3"/>
        <w:numPr>
          <w:ilvl w:val="0"/>
          <w:numId w:val="5"/>
        </w:numPr>
        <w:tabs>
          <w:tab w:val="clear" w:pos="862"/>
          <w:tab w:val="num" w:pos="567"/>
        </w:tabs>
        <w:spacing w:line="360" w:lineRule="auto"/>
        <w:ind w:left="567" w:right="-2" w:hanging="567"/>
        <w:rPr>
          <w:sz w:val="18"/>
          <w:szCs w:val="18"/>
          <w:lang w:val="it-IT"/>
        </w:rPr>
      </w:pPr>
      <w:r w:rsidRPr="004A5C38">
        <w:rPr>
          <w:sz w:val="18"/>
          <w:szCs w:val="18"/>
          <w:lang w:val="it-IT"/>
        </w:rPr>
        <w:t xml:space="preserve">gli ulteriori documenti prescritti dall’art. 89 </w:t>
      </w:r>
      <w:proofErr w:type="spellStart"/>
      <w:r w:rsidRPr="004A5C38">
        <w:rPr>
          <w:sz w:val="18"/>
          <w:szCs w:val="18"/>
          <w:lang w:val="it-IT"/>
        </w:rPr>
        <w:t>D.Lgs.</w:t>
      </w:r>
      <w:proofErr w:type="spellEnd"/>
      <w:r w:rsidRPr="004A5C38">
        <w:rPr>
          <w:sz w:val="18"/>
          <w:szCs w:val="18"/>
          <w:lang w:val="it-IT"/>
        </w:rPr>
        <w:t xml:space="preserve"> 50/2016 e dalla documentazione di gara.</w:t>
      </w:r>
    </w:p>
    <w:p w14:paraId="50847EF8" w14:textId="77777777" w:rsidR="00552F0D" w:rsidRPr="0078684C" w:rsidRDefault="00552F0D" w:rsidP="00797CD3">
      <w:pPr>
        <w:pStyle w:val="sche3"/>
        <w:spacing w:line="360" w:lineRule="auto"/>
        <w:ind w:left="567" w:hanging="567"/>
        <w:rPr>
          <w:color w:val="FF0000"/>
          <w:sz w:val="18"/>
          <w:szCs w:val="18"/>
          <w:lang w:val="it-IT"/>
        </w:rPr>
      </w:pPr>
    </w:p>
    <w:tbl>
      <w:tblPr>
        <w:tblW w:w="0" w:type="auto"/>
        <w:tblInd w:w="108" w:type="dxa"/>
        <w:tblLayout w:type="fixed"/>
        <w:tblLook w:val="0000" w:firstRow="0" w:lastRow="0" w:firstColumn="0" w:lastColumn="0" w:noHBand="0" w:noVBand="0"/>
      </w:tblPr>
      <w:tblGrid>
        <w:gridCol w:w="9680"/>
      </w:tblGrid>
      <w:tr w:rsidR="00552F0D" w:rsidRPr="0078684C" w14:paraId="0F99A2F3" w14:textId="77777777" w:rsidTr="00755777">
        <w:tc>
          <w:tcPr>
            <w:tcW w:w="9680" w:type="dxa"/>
            <w:tcBorders>
              <w:top w:val="single" w:sz="4" w:space="0" w:color="000000"/>
              <w:left w:val="single" w:sz="4" w:space="0" w:color="000000"/>
              <w:bottom w:val="single" w:sz="4" w:space="0" w:color="000000"/>
              <w:right w:val="single" w:sz="4" w:space="0" w:color="000000"/>
            </w:tcBorders>
          </w:tcPr>
          <w:p w14:paraId="0607D4E0" w14:textId="77777777" w:rsidR="00552F0D" w:rsidRPr="0078684C" w:rsidRDefault="00552F0D" w:rsidP="00797CD3">
            <w:pPr>
              <w:pStyle w:val="sche3"/>
              <w:snapToGrid w:val="0"/>
              <w:spacing w:line="360" w:lineRule="auto"/>
              <w:rPr>
                <w:b/>
                <w:bCs/>
                <w:i/>
                <w:iCs/>
                <w:sz w:val="18"/>
                <w:szCs w:val="18"/>
                <w:lang w:val="it-IT"/>
              </w:rPr>
            </w:pPr>
          </w:p>
          <w:p w14:paraId="757E549D" w14:textId="77777777" w:rsidR="00552F0D" w:rsidRPr="0078684C" w:rsidRDefault="00552F0D" w:rsidP="00797CD3">
            <w:pPr>
              <w:pStyle w:val="sche3"/>
              <w:spacing w:line="360" w:lineRule="auto"/>
              <w:rPr>
                <w:b/>
                <w:bCs/>
                <w:i/>
                <w:iCs/>
                <w:sz w:val="18"/>
                <w:szCs w:val="18"/>
                <w:lang w:val="it-IT"/>
              </w:rPr>
            </w:pPr>
            <w:r w:rsidRPr="0078684C">
              <w:rPr>
                <w:b/>
                <w:bCs/>
                <w:i/>
                <w:iCs/>
                <w:sz w:val="18"/>
                <w:szCs w:val="18"/>
                <w:lang w:val="it-IT"/>
              </w:rPr>
              <w:t>ANNOTAZIONI</w:t>
            </w:r>
          </w:p>
          <w:p w14:paraId="0A80F091" w14:textId="77777777" w:rsidR="00552F0D" w:rsidRPr="0078684C" w:rsidRDefault="00552F0D" w:rsidP="00797CD3">
            <w:pPr>
              <w:pStyle w:val="sche3"/>
              <w:spacing w:line="360" w:lineRule="auto"/>
              <w:rPr>
                <w:sz w:val="18"/>
                <w:szCs w:val="18"/>
                <w:lang w:val="it-IT"/>
              </w:rPr>
            </w:pPr>
            <w:r w:rsidRPr="0078684C">
              <w:rPr>
                <w:sz w:val="18"/>
                <w:szCs w:val="18"/>
              </w:rPr>
              <w:fldChar w:fldCharType="begin">
                <w:ffData>
                  <w:name w:val="Testo69"/>
                  <w:enabled/>
                  <w:calcOnExit w:val="0"/>
                  <w:textInput/>
                </w:ffData>
              </w:fldChar>
            </w:r>
            <w:r w:rsidRPr="0078684C">
              <w:rPr>
                <w:sz w:val="18"/>
                <w:szCs w:val="18"/>
                <w:lang w:val="it-IT"/>
              </w:rPr>
              <w:instrText xml:space="preserve"> FORMTEXT </w:instrText>
            </w:r>
            <w:r w:rsidRPr="0078684C">
              <w:rPr>
                <w:sz w:val="18"/>
                <w:szCs w:val="18"/>
              </w:rPr>
            </w:r>
            <w:r w:rsidRPr="0078684C">
              <w:rPr>
                <w:sz w:val="18"/>
                <w:szCs w:val="18"/>
              </w:rPr>
              <w:fldChar w:fldCharType="separate"/>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sz w:val="18"/>
                <w:szCs w:val="18"/>
              </w:rPr>
              <w:fldChar w:fldCharType="end"/>
            </w:r>
          </w:p>
        </w:tc>
      </w:tr>
    </w:tbl>
    <w:p w14:paraId="140D0791" w14:textId="77777777" w:rsidR="002C6827" w:rsidRPr="0078684C" w:rsidRDefault="002C6827" w:rsidP="00797CD3">
      <w:pPr>
        <w:pStyle w:val="sche3"/>
        <w:spacing w:line="360" w:lineRule="auto"/>
        <w:rPr>
          <w:sz w:val="18"/>
          <w:szCs w:val="18"/>
          <w:lang w:val="it-IT"/>
        </w:rPr>
      </w:pPr>
    </w:p>
    <w:p w14:paraId="52E7FD7F" w14:textId="77777777" w:rsidR="00552F0D" w:rsidRPr="0078684C" w:rsidRDefault="00552F0D" w:rsidP="00797CD3">
      <w:pPr>
        <w:pStyle w:val="sche3"/>
        <w:spacing w:line="360" w:lineRule="auto"/>
        <w:rPr>
          <w:sz w:val="18"/>
          <w:szCs w:val="18"/>
          <w:lang w:val="it-IT"/>
        </w:rPr>
      </w:pPr>
      <w:r w:rsidRPr="0078684C">
        <w:rPr>
          <w:sz w:val="18"/>
          <w:szCs w:val="18"/>
          <w:lang w:val="it-IT"/>
        </w:rPr>
        <w:br w:type="page"/>
      </w:r>
    </w:p>
    <w:p w14:paraId="28F4D757" w14:textId="77777777" w:rsidR="008844FB" w:rsidRPr="0078684C" w:rsidRDefault="008844FB" w:rsidP="00797CD3">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rPr>
          <w:b/>
          <w:bCs/>
          <w:i/>
          <w:iCs/>
          <w:lang w:val="en-GB"/>
        </w:rPr>
      </w:pPr>
    </w:p>
    <w:p w14:paraId="320EE303" w14:textId="540C8924" w:rsidR="003F730D" w:rsidRPr="003F730D" w:rsidRDefault="003F730D" w:rsidP="003F730D">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3F730D">
        <w:rPr>
          <w:b/>
          <w:bCs/>
          <w:i/>
          <w:iCs/>
          <w:sz w:val="18"/>
          <w:szCs w:val="18"/>
          <w:lang w:val="it-IT"/>
        </w:rPr>
        <w:t xml:space="preserve"> Sez. V</w:t>
      </w:r>
    </w:p>
    <w:p w14:paraId="0027B459" w14:textId="77777777" w:rsidR="003F730D" w:rsidRPr="003F730D" w:rsidRDefault="003F730D" w:rsidP="003F730D">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autoSpaceDE w:val="0"/>
        <w:spacing w:line="360" w:lineRule="auto"/>
        <w:ind w:left="284" w:hanging="284"/>
        <w:jc w:val="center"/>
        <w:rPr>
          <w:b/>
          <w:bCs/>
          <w:i/>
          <w:iCs/>
          <w:sz w:val="18"/>
          <w:szCs w:val="18"/>
          <w:lang w:val="it-IT"/>
        </w:rPr>
      </w:pPr>
      <w:r w:rsidRPr="003F730D">
        <w:rPr>
          <w:b/>
          <w:bCs/>
          <w:i/>
          <w:iCs/>
          <w:sz w:val="18"/>
          <w:szCs w:val="18"/>
          <w:lang w:val="it-IT"/>
        </w:rPr>
        <w:t>EVENTUALE DICHIARAZIONE AGGIUNTIVA AI SENSI DELL´ ART 110 d.lgs. 50/2016</w:t>
      </w:r>
    </w:p>
    <w:p w14:paraId="0E3E798A" w14:textId="77777777" w:rsidR="003F730D" w:rsidRPr="003F730D" w:rsidRDefault="003F730D" w:rsidP="003F730D">
      <w:pPr>
        <w:widowControl w:val="0"/>
        <w:pBdr>
          <w:top w:val="single" w:sz="4" w:space="1" w:color="000000"/>
          <w:left w:val="single" w:sz="4" w:space="4" w:color="000000"/>
          <w:bottom w:val="single" w:sz="4" w:space="1" w:color="000000"/>
          <w:right w:val="single" w:sz="4" w:space="4" w:color="000000"/>
        </w:pBdr>
        <w:shd w:val="clear" w:color="auto" w:fill="E6E6E6"/>
        <w:tabs>
          <w:tab w:val="left" w:pos="709"/>
        </w:tabs>
        <w:autoSpaceDE w:val="0"/>
        <w:spacing w:line="360" w:lineRule="auto"/>
        <w:ind w:left="284" w:hanging="284"/>
        <w:jc w:val="center"/>
        <w:rPr>
          <w:b/>
          <w:bCs/>
          <w:i/>
          <w:iCs/>
          <w:sz w:val="18"/>
          <w:szCs w:val="18"/>
          <w:lang w:val="it-IT"/>
        </w:rPr>
      </w:pPr>
      <w:r w:rsidRPr="003F730D">
        <w:rPr>
          <w:b/>
          <w:bCs/>
          <w:i/>
          <w:iCs/>
          <w:sz w:val="18"/>
          <w:szCs w:val="18"/>
          <w:lang w:val="it-IT"/>
        </w:rPr>
        <w:t>E DELLA LEGGE FALLIMENTARE</w:t>
      </w:r>
    </w:p>
    <w:p w14:paraId="0DC94BA3" w14:textId="77777777" w:rsidR="003F730D" w:rsidRPr="003F730D" w:rsidRDefault="003F730D" w:rsidP="003F730D">
      <w:pPr>
        <w:widowControl w:val="0"/>
        <w:pBdr>
          <w:top w:val="single" w:sz="4" w:space="1" w:color="000000"/>
          <w:left w:val="single" w:sz="4" w:space="4" w:color="000000"/>
          <w:bottom w:val="single" w:sz="4" w:space="1" w:color="000000"/>
          <w:right w:val="single" w:sz="4" w:space="4" w:color="000000"/>
        </w:pBdr>
        <w:shd w:val="clear" w:color="auto" w:fill="E6E6E6"/>
        <w:autoSpaceDE w:val="0"/>
        <w:spacing w:line="360" w:lineRule="auto"/>
        <w:jc w:val="center"/>
        <w:rPr>
          <w:b/>
          <w:bCs/>
          <w:i/>
          <w:iCs/>
          <w:sz w:val="18"/>
          <w:szCs w:val="18"/>
          <w:lang w:val="it-IT"/>
        </w:rPr>
      </w:pPr>
      <w:r w:rsidRPr="003F730D">
        <w:rPr>
          <w:b/>
          <w:bCs/>
          <w:i/>
          <w:iCs/>
          <w:sz w:val="18"/>
          <w:szCs w:val="18"/>
          <w:lang w:val="it-IT"/>
        </w:rPr>
        <w:t xml:space="preserve">(Da compilare solo se l’operatore economico è un’impresa singola.  In caso di </w:t>
      </w:r>
      <w:smartTag w:uri="urn:schemas-microsoft-com:office:smarttags" w:element="stockticker">
        <w:r w:rsidRPr="003F730D">
          <w:rPr>
            <w:b/>
            <w:bCs/>
            <w:i/>
            <w:iCs/>
            <w:sz w:val="18"/>
            <w:szCs w:val="18"/>
            <w:lang w:val="it-IT"/>
          </w:rPr>
          <w:t>RTI</w:t>
        </w:r>
      </w:smartTag>
      <w:r w:rsidRPr="003F730D">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3F730D">
        <w:rPr>
          <w:rFonts w:cs="Times New Roman"/>
          <w:b/>
          <w:sz w:val="18"/>
          <w:szCs w:val="18"/>
          <w:vertAlign w:val="superscript"/>
          <w:lang w:val="it-IT"/>
        </w:rPr>
        <w:endnoteReference w:id="16"/>
      </w:r>
    </w:p>
    <w:p w14:paraId="53F5F527" w14:textId="77777777" w:rsidR="00F50C9E" w:rsidRPr="0078684C" w:rsidRDefault="00F50C9E" w:rsidP="00DB18AF">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05C633F1" w14:textId="7A00E6E4" w:rsidR="00B012B1" w:rsidRPr="0078684C" w:rsidRDefault="00B012B1"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rStyle w:val="Rimandonotadichiusura"/>
          <w:rFonts w:cs="Arial"/>
          <w:b/>
          <w:sz w:val="18"/>
          <w:szCs w:val="18"/>
          <w:lang w:val="it-IT"/>
        </w:rPr>
        <w:endnoteReference w:id="17"/>
      </w:r>
    </w:p>
    <w:p w14:paraId="1FC36AB0" w14:textId="77777777" w:rsidR="008844FB" w:rsidRPr="0078684C" w:rsidRDefault="008844FB" w:rsidP="00797CD3">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14:paraId="5A35FA8B" w14:textId="77777777" w:rsidR="003F730D" w:rsidRPr="003F730D" w:rsidRDefault="003F730D" w:rsidP="003F730D">
      <w:pPr>
        <w:autoSpaceDE w:val="0"/>
        <w:spacing w:line="360" w:lineRule="auto"/>
        <w:ind w:left="426"/>
        <w:jc w:val="center"/>
        <w:outlineLvl w:val="0"/>
        <w:rPr>
          <w:b/>
          <w:sz w:val="18"/>
          <w:szCs w:val="18"/>
          <w:lang w:val="it-IT"/>
        </w:rPr>
      </w:pPr>
      <w:bookmarkStart w:id="37" w:name="_Hlk9498026"/>
      <w:r w:rsidRPr="003F730D">
        <w:rPr>
          <w:b/>
          <w:sz w:val="18"/>
          <w:szCs w:val="18"/>
          <w:lang w:val="it-IT"/>
        </w:rPr>
        <w:t>DICHIARA</w:t>
      </w:r>
    </w:p>
    <w:p w14:paraId="63D98C66" w14:textId="77777777" w:rsidR="003F730D" w:rsidRPr="003F730D" w:rsidRDefault="003F730D" w:rsidP="003F730D">
      <w:pPr>
        <w:autoSpaceDE w:val="0"/>
        <w:spacing w:line="360" w:lineRule="auto"/>
        <w:outlineLvl w:val="0"/>
        <w:rPr>
          <w:b/>
          <w:sz w:val="18"/>
          <w:szCs w:val="18"/>
          <w:u w:val="single"/>
          <w:lang w:val="it-IT"/>
        </w:rPr>
      </w:pPr>
      <w:r w:rsidRPr="003F730D">
        <w:rPr>
          <w:b/>
          <w:sz w:val="18"/>
          <w:szCs w:val="18"/>
          <w:u w:val="single"/>
          <w:lang w:val="it-IT"/>
        </w:rPr>
        <w:t>IPOTESI 1)</w:t>
      </w:r>
    </w:p>
    <w:p w14:paraId="2BEC0018" w14:textId="77777777" w:rsidR="003F730D" w:rsidRPr="003F730D" w:rsidRDefault="003F730D" w:rsidP="003F730D">
      <w:pPr>
        <w:autoSpaceDE w:val="0"/>
        <w:spacing w:line="360" w:lineRule="auto"/>
        <w:outlineLvl w:val="0"/>
        <w:rPr>
          <w:b/>
          <w:sz w:val="18"/>
          <w:szCs w:val="18"/>
          <w:u w:val="single"/>
          <w:lang w:val="it-IT"/>
        </w:rPr>
      </w:pPr>
    </w:p>
    <w:p w14:paraId="17CC66CC" w14:textId="77777777" w:rsidR="003F730D" w:rsidRPr="003F730D" w:rsidRDefault="003F730D" w:rsidP="003F730D">
      <w:pPr>
        <w:autoSpaceDE w:val="0"/>
        <w:spacing w:line="360" w:lineRule="auto"/>
        <w:outlineLvl w:val="0"/>
        <w:rPr>
          <w:b/>
          <w:sz w:val="18"/>
          <w:szCs w:val="18"/>
          <w:lang w:val="it-IT"/>
        </w:rPr>
      </w:pPr>
      <w:r w:rsidRPr="003F730D">
        <w:rPr>
          <w:sz w:val="18"/>
          <w:szCs w:val="18"/>
          <w:lang w:val="it-IT"/>
        </w:rPr>
        <w:fldChar w:fldCharType="begin">
          <w:ffData>
            <w:name w:val="Controllo152"/>
            <w:enabled/>
            <w:calcOnExit w:val="0"/>
            <w:checkBox>
              <w:sizeAuto/>
              <w:default w:val="0"/>
            </w:checkBox>
          </w:ffData>
        </w:fldChar>
      </w:r>
      <w:r w:rsidRPr="003F730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3F730D">
        <w:rPr>
          <w:sz w:val="18"/>
          <w:szCs w:val="18"/>
          <w:lang w:val="it-IT"/>
        </w:rPr>
        <w:fldChar w:fldCharType="end"/>
      </w:r>
      <w:r w:rsidRPr="003F730D">
        <w:rPr>
          <w:sz w:val="18"/>
          <w:szCs w:val="18"/>
          <w:lang w:val="it-IT"/>
        </w:rPr>
        <w:t xml:space="preserve"> </w:t>
      </w:r>
      <w:r w:rsidRPr="003F730D">
        <w:rPr>
          <w:b/>
          <w:sz w:val="18"/>
          <w:szCs w:val="18"/>
          <w:lang w:val="it-IT"/>
        </w:rPr>
        <w:t>Di trovarsi tra il momento del deposito della domanda di concordato preventivo con continuità aziendale o di concordato ex art. 161, comma 6 del regio decreto 16 marzo 1942, n. 267 (</w:t>
      </w:r>
      <w:proofErr w:type="spellStart"/>
      <w:proofErr w:type="gramStart"/>
      <w:r w:rsidRPr="003F730D">
        <w:rPr>
          <w:b/>
          <w:sz w:val="18"/>
          <w:szCs w:val="18"/>
          <w:lang w:val="it-IT"/>
        </w:rPr>
        <w:t>L.Fall</w:t>
      </w:r>
      <w:proofErr w:type="spellEnd"/>
      <w:proofErr w:type="gramEnd"/>
      <w:r w:rsidRPr="003F730D">
        <w:rPr>
          <w:b/>
          <w:sz w:val="18"/>
          <w:szCs w:val="18"/>
          <w:lang w:val="it-IT"/>
        </w:rPr>
        <w:t xml:space="preserve">.) ed il momento del deposito del decreto previsto dall’articolo 163 </w:t>
      </w:r>
      <w:proofErr w:type="spellStart"/>
      <w:r w:rsidRPr="003F730D">
        <w:rPr>
          <w:b/>
          <w:sz w:val="18"/>
          <w:szCs w:val="18"/>
          <w:lang w:val="it-IT"/>
        </w:rPr>
        <w:t>L.Fall</w:t>
      </w:r>
      <w:proofErr w:type="spellEnd"/>
      <w:r w:rsidRPr="003F730D">
        <w:rPr>
          <w:b/>
          <w:sz w:val="18"/>
          <w:szCs w:val="18"/>
          <w:lang w:val="it-IT"/>
        </w:rPr>
        <w:t xml:space="preserve">. e quindi: </w:t>
      </w:r>
    </w:p>
    <w:p w14:paraId="17905DEE" w14:textId="77777777" w:rsidR="003F730D" w:rsidRPr="003F730D" w:rsidRDefault="003F730D" w:rsidP="003F730D">
      <w:pPr>
        <w:numPr>
          <w:ilvl w:val="0"/>
          <w:numId w:val="5"/>
        </w:numPr>
        <w:tabs>
          <w:tab w:val="clear" w:pos="862"/>
          <w:tab w:val="num" w:pos="720"/>
        </w:tabs>
        <w:spacing w:line="360" w:lineRule="auto"/>
        <w:ind w:left="284"/>
        <w:jc w:val="both"/>
        <w:rPr>
          <w:sz w:val="18"/>
          <w:szCs w:val="18"/>
          <w:lang w:val="it-IT"/>
        </w:rPr>
      </w:pPr>
      <w:r w:rsidRPr="003F730D">
        <w:rPr>
          <w:sz w:val="18"/>
          <w:szCs w:val="18"/>
          <w:lang w:val="it-IT"/>
        </w:rPr>
        <w:t xml:space="preserve">allega copia dell’autorizzazione alla partecipazione a procedure di affidamento di contratti pubblici da parte del Tribunale di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lang w:val="it-IT"/>
        </w:rPr>
        <w:t> </w:t>
      </w:r>
      <w:r w:rsidRPr="003F730D">
        <w:rPr>
          <w:lang w:val="it-IT"/>
        </w:rPr>
        <w:t> </w:t>
      </w:r>
      <w:r w:rsidRPr="003F730D">
        <w:rPr>
          <w:lang w:val="it-IT"/>
        </w:rPr>
        <w:t> </w:t>
      </w:r>
      <w:r w:rsidRPr="003F730D">
        <w:rPr>
          <w:lang w:val="it-IT"/>
        </w:rPr>
        <w:t> </w:t>
      </w:r>
      <w:r w:rsidRPr="003F730D">
        <w:rPr>
          <w:lang w:val="it-IT"/>
        </w:rPr>
        <w:t> </w:t>
      </w:r>
      <w:r w:rsidRPr="003F730D">
        <w:rPr>
          <w:sz w:val="18"/>
          <w:szCs w:val="18"/>
          <w:lang w:val="it-IT"/>
        </w:rPr>
        <w:fldChar w:fldCharType="end"/>
      </w:r>
      <w:r w:rsidRPr="003F730D">
        <w:rPr>
          <w:sz w:val="18"/>
          <w:szCs w:val="18"/>
          <w:lang w:val="it-IT"/>
        </w:rPr>
        <w:t xml:space="preserve"> in data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lang w:val="it-IT"/>
        </w:rPr>
        <w:t> </w:t>
      </w:r>
      <w:r w:rsidRPr="003F730D">
        <w:rPr>
          <w:lang w:val="it-IT"/>
        </w:rPr>
        <w:t> </w:t>
      </w:r>
      <w:r w:rsidRPr="003F730D">
        <w:rPr>
          <w:lang w:val="it-IT"/>
        </w:rPr>
        <w:t> </w:t>
      </w:r>
      <w:r w:rsidRPr="003F730D">
        <w:rPr>
          <w:lang w:val="it-IT"/>
        </w:rPr>
        <w:t> </w:t>
      </w:r>
      <w:r w:rsidRPr="003F730D">
        <w:rPr>
          <w:lang w:val="it-IT"/>
        </w:rPr>
        <w:t> </w:t>
      </w:r>
      <w:r w:rsidRPr="003F730D">
        <w:rPr>
          <w:sz w:val="18"/>
          <w:szCs w:val="18"/>
          <w:lang w:val="it-IT"/>
        </w:rPr>
        <w:fldChar w:fldCharType="end"/>
      </w:r>
      <w:r w:rsidRPr="003F730D">
        <w:rPr>
          <w:sz w:val="18"/>
          <w:szCs w:val="18"/>
          <w:lang w:val="it-IT"/>
        </w:rPr>
        <w:t xml:space="preserve"> con provvedimento n.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lang w:val="it-IT"/>
        </w:rPr>
        <w:t> </w:t>
      </w:r>
      <w:r w:rsidRPr="003F730D">
        <w:rPr>
          <w:lang w:val="it-IT"/>
        </w:rPr>
        <w:t> </w:t>
      </w:r>
      <w:r w:rsidRPr="003F730D">
        <w:rPr>
          <w:lang w:val="it-IT"/>
        </w:rPr>
        <w:t> </w:t>
      </w:r>
      <w:r w:rsidRPr="003F730D">
        <w:rPr>
          <w:lang w:val="it-IT"/>
        </w:rPr>
        <w:t> </w:t>
      </w:r>
      <w:r w:rsidRPr="003F730D">
        <w:rPr>
          <w:lang w:val="it-IT"/>
        </w:rPr>
        <w:t> </w:t>
      </w:r>
      <w:r w:rsidRPr="003F730D">
        <w:rPr>
          <w:sz w:val="18"/>
          <w:szCs w:val="18"/>
          <w:lang w:val="it-IT"/>
        </w:rPr>
        <w:fldChar w:fldCharType="end"/>
      </w:r>
      <w:r w:rsidRPr="003F730D">
        <w:rPr>
          <w:sz w:val="18"/>
          <w:szCs w:val="18"/>
          <w:lang w:val="it-IT"/>
        </w:rPr>
        <w:t>;</w:t>
      </w:r>
    </w:p>
    <w:p w14:paraId="18702152" w14:textId="77777777" w:rsidR="003F730D" w:rsidRPr="003F730D" w:rsidRDefault="003F730D" w:rsidP="003F730D">
      <w:pPr>
        <w:numPr>
          <w:ilvl w:val="0"/>
          <w:numId w:val="5"/>
        </w:numPr>
        <w:tabs>
          <w:tab w:val="clear" w:pos="862"/>
          <w:tab w:val="num" w:pos="720"/>
        </w:tabs>
        <w:spacing w:line="360" w:lineRule="auto"/>
        <w:ind w:left="284"/>
        <w:jc w:val="both"/>
        <w:rPr>
          <w:sz w:val="18"/>
          <w:szCs w:val="18"/>
          <w:lang w:val="it-IT"/>
        </w:rPr>
      </w:pPr>
      <w:r w:rsidRPr="003F730D">
        <w:rPr>
          <w:sz w:val="18"/>
          <w:szCs w:val="18"/>
          <w:lang w:val="it-IT"/>
        </w:rPr>
        <w:t xml:space="preserve">dichiara di avvalersi ai sensi e per gli effetti dell’art. 110, comma 4 L.F. della seguente impresa: </w:t>
      </w:r>
    </w:p>
    <w:p w14:paraId="20BB0090" w14:textId="77777777" w:rsidR="003F730D" w:rsidRPr="003F730D" w:rsidRDefault="003F730D" w:rsidP="003F730D">
      <w:pPr>
        <w:spacing w:line="360" w:lineRule="auto"/>
        <w:ind w:left="284"/>
        <w:rPr>
          <w:sz w:val="18"/>
          <w:szCs w:val="18"/>
          <w:lang w:val="it-IT"/>
        </w:rPr>
      </w:pPr>
      <w:r w:rsidRPr="003F730D">
        <w:rPr>
          <w:sz w:val="18"/>
          <w:szCs w:val="18"/>
          <w:lang w:val="it-IT"/>
        </w:rPr>
        <w:t xml:space="preserve">Impresa: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w:t>
      </w:r>
    </w:p>
    <w:p w14:paraId="41114983" w14:textId="77777777" w:rsidR="003F730D" w:rsidRPr="003F730D" w:rsidRDefault="003F730D" w:rsidP="003F730D">
      <w:pPr>
        <w:spacing w:line="360" w:lineRule="auto"/>
        <w:ind w:firstLine="284"/>
        <w:rPr>
          <w:sz w:val="18"/>
          <w:szCs w:val="18"/>
          <w:lang w:val="it-IT"/>
        </w:rPr>
      </w:pPr>
      <w:r w:rsidRPr="003F730D">
        <w:rPr>
          <w:sz w:val="18"/>
          <w:szCs w:val="18"/>
          <w:lang w:val="it-IT"/>
        </w:rPr>
        <w:t xml:space="preserve">C.F.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 P.IVA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w:t>
      </w:r>
    </w:p>
    <w:p w14:paraId="4F3DFF14" w14:textId="77777777" w:rsidR="003F730D" w:rsidRPr="003F730D" w:rsidRDefault="003F730D" w:rsidP="003F730D">
      <w:pPr>
        <w:spacing w:line="360" w:lineRule="auto"/>
        <w:ind w:firstLine="284"/>
        <w:rPr>
          <w:sz w:val="18"/>
          <w:szCs w:val="18"/>
          <w:lang w:val="it-IT"/>
        </w:rPr>
      </w:pPr>
      <w:r w:rsidRPr="003F730D">
        <w:rPr>
          <w:sz w:val="18"/>
          <w:szCs w:val="18"/>
          <w:lang w:val="it-IT"/>
        </w:rPr>
        <w:t xml:space="preserve">con sede legale nel Comune di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 CAP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 prov.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 Stato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w:t>
      </w:r>
    </w:p>
    <w:p w14:paraId="186F8FF7" w14:textId="77777777" w:rsidR="003F730D" w:rsidRPr="003F730D" w:rsidRDefault="003F730D" w:rsidP="003F730D">
      <w:pPr>
        <w:spacing w:line="360" w:lineRule="auto"/>
        <w:ind w:firstLine="284"/>
        <w:rPr>
          <w:sz w:val="18"/>
          <w:szCs w:val="18"/>
          <w:lang w:val="it-IT"/>
        </w:rPr>
      </w:pPr>
      <w:r w:rsidRPr="003F730D">
        <w:rPr>
          <w:sz w:val="18"/>
          <w:szCs w:val="18"/>
          <w:lang w:val="it-IT"/>
        </w:rPr>
        <w:t xml:space="preserve">via/piazza, ecc.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w:t>
      </w:r>
    </w:p>
    <w:p w14:paraId="0AF2A736" w14:textId="77777777" w:rsidR="003F730D" w:rsidRPr="003F730D" w:rsidRDefault="003F730D" w:rsidP="003F730D">
      <w:pPr>
        <w:spacing w:line="360" w:lineRule="auto"/>
        <w:ind w:firstLine="284"/>
        <w:rPr>
          <w:sz w:val="18"/>
          <w:szCs w:val="18"/>
          <w:lang w:val="it-IT"/>
        </w:rPr>
      </w:pPr>
      <w:r w:rsidRPr="003F730D">
        <w:rPr>
          <w:sz w:val="18"/>
          <w:szCs w:val="18"/>
          <w:lang w:val="it-IT"/>
        </w:rPr>
        <w:t xml:space="preserve">il cui legale rappresentante è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w:t>
      </w:r>
      <w:r w:rsidRPr="003F730D">
        <w:rPr>
          <w:sz w:val="18"/>
          <w:szCs w:val="18"/>
          <w:lang w:val="it-IT"/>
        </w:rPr>
        <w:tab/>
      </w:r>
    </w:p>
    <w:p w14:paraId="1A058A1A" w14:textId="77777777" w:rsidR="003F730D" w:rsidRPr="003F730D" w:rsidRDefault="003F730D" w:rsidP="003F730D">
      <w:pPr>
        <w:spacing w:line="360" w:lineRule="auto"/>
        <w:ind w:firstLine="284"/>
        <w:rPr>
          <w:sz w:val="18"/>
          <w:szCs w:val="18"/>
          <w:lang w:val="it-IT"/>
        </w:rPr>
      </w:pPr>
      <w:r w:rsidRPr="003F730D">
        <w:rPr>
          <w:sz w:val="18"/>
          <w:szCs w:val="18"/>
          <w:lang w:val="it-IT"/>
        </w:rPr>
        <w:t xml:space="preserve">Della quale impresa ausiliaria allega: </w:t>
      </w:r>
    </w:p>
    <w:p w14:paraId="618FC5DC" w14:textId="77777777" w:rsidR="003F730D" w:rsidRPr="003F730D" w:rsidRDefault="003F730D" w:rsidP="003F730D">
      <w:pPr>
        <w:numPr>
          <w:ilvl w:val="0"/>
          <w:numId w:val="5"/>
        </w:numPr>
        <w:tabs>
          <w:tab w:val="clear" w:pos="862"/>
          <w:tab w:val="num" w:pos="720"/>
        </w:tabs>
        <w:spacing w:line="360" w:lineRule="auto"/>
        <w:ind w:left="720"/>
        <w:jc w:val="both"/>
        <w:rPr>
          <w:sz w:val="18"/>
          <w:szCs w:val="18"/>
          <w:lang w:val="it-IT"/>
        </w:rPr>
      </w:pPr>
      <w:r w:rsidRPr="003F730D">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3F730D">
        <w:rPr>
          <w:sz w:val="18"/>
          <w:szCs w:val="18"/>
          <w:lang w:val="it-IT"/>
        </w:rPr>
        <w:t>ausiliata</w:t>
      </w:r>
      <w:proofErr w:type="spellEnd"/>
      <w:r w:rsidRPr="003F730D">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 </w:t>
      </w:r>
    </w:p>
    <w:p w14:paraId="63A66E86" w14:textId="77777777" w:rsidR="003F730D" w:rsidRPr="003F730D" w:rsidRDefault="003F730D" w:rsidP="003F730D">
      <w:pPr>
        <w:numPr>
          <w:ilvl w:val="0"/>
          <w:numId w:val="5"/>
        </w:numPr>
        <w:tabs>
          <w:tab w:val="clear" w:pos="862"/>
          <w:tab w:val="num" w:pos="720"/>
        </w:tabs>
        <w:autoSpaceDE w:val="0"/>
        <w:spacing w:line="360" w:lineRule="auto"/>
        <w:ind w:left="720"/>
        <w:jc w:val="both"/>
        <w:outlineLvl w:val="0"/>
        <w:rPr>
          <w:b/>
          <w:sz w:val="18"/>
          <w:szCs w:val="18"/>
          <w:u w:val="single"/>
          <w:lang w:val="it-IT"/>
        </w:rPr>
      </w:pPr>
      <w:r w:rsidRPr="003F730D">
        <w:rPr>
          <w:sz w:val="18"/>
          <w:szCs w:val="18"/>
          <w:lang w:val="it-IT"/>
        </w:rPr>
        <w:t>Contratto di avvalimento (cfr. art. 89 d.lgs. 50/2016 e disciplinare di gara);</w:t>
      </w:r>
    </w:p>
    <w:p w14:paraId="02EAF036" w14:textId="77777777" w:rsidR="003F730D" w:rsidRPr="003F730D" w:rsidRDefault="003F730D" w:rsidP="003F730D">
      <w:pPr>
        <w:autoSpaceDE w:val="0"/>
        <w:spacing w:line="360" w:lineRule="auto"/>
        <w:outlineLvl w:val="0"/>
        <w:rPr>
          <w:b/>
          <w:sz w:val="18"/>
          <w:szCs w:val="18"/>
          <w:u w:val="single"/>
          <w:lang w:val="it-IT"/>
        </w:rPr>
      </w:pPr>
    </w:p>
    <w:p w14:paraId="0A0DFFD1" w14:textId="77777777" w:rsidR="003F730D" w:rsidRPr="003F730D" w:rsidRDefault="003F730D" w:rsidP="003F730D">
      <w:pPr>
        <w:autoSpaceDE w:val="0"/>
        <w:spacing w:line="360" w:lineRule="auto"/>
        <w:outlineLvl w:val="0"/>
        <w:rPr>
          <w:b/>
          <w:sz w:val="18"/>
          <w:szCs w:val="18"/>
          <w:u w:val="single"/>
          <w:lang w:val="it-IT"/>
        </w:rPr>
      </w:pPr>
      <w:r w:rsidRPr="003F730D">
        <w:rPr>
          <w:b/>
          <w:sz w:val="18"/>
          <w:szCs w:val="18"/>
          <w:u w:val="single"/>
          <w:lang w:val="it-IT"/>
        </w:rPr>
        <w:t>IPOTESI 2)</w:t>
      </w:r>
    </w:p>
    <w:p w14:paraId="561BB13F" w14:textId="77777777" w:rsidR="003F730D" w:rsidRPr="003F730D" w:rsidRDefault="003F730D" w:rsidP="003F730D">
      <w:pPr>
        <w:rPr>
          <w:sz w:val="18"/>
          <w:szCs w:val="18"/>
          <w:lang w:val="it-IT"/>
        </w:rPr>
      </w:pPr>
    </w:p>
    <w:p w14:paraId="7F6B90D2" w14:textId="77777777" w:rsidR="003F730D" w:rsidRPr="003F730D" w:rsidRDefault="003F730D" w:rsidP="003F730D">
      <w:pPr>
        <w:spacing w:line="360" w:lineRule="auto"/>
        <w:jc w:val="both"/>
        <w:rPr>
          <w:b/>
          <w:sz w:val="18"/>
          <w:szCs w:val="18"/>
          <w:lang w:val="it-IT"/>
        </w:rPr>
      </w:pPr>
      <w:r w:rsidRPr="003F730D">
        <w:rPr>
          <w:b/>
          <w:sz w:val="18"/>
          <w:szCs w:val="18"/>
          <w:lang w:val="it-IT"/>
        </w:rPr>
        <w:fldChar w:fldCharType="begin">
          <w:ffData>
            <w:name w:val="Controllo152"/>
            <w:enabled/>
            <w:calcOnExit w:val="0"/>
            <w:checkBox>
              <w:sizeAuto/>
              <w:default w:val="0"/>
            </w:checkBox>
          </w:ffData>
        </w:fldChar>
      </w:r>
      <w:r w:rsidRPr="003F730D">
        <w:rPr>
          <w:b/>
          <w:sz w:val="18"/>
          <w:szCs w:val="18"/>
          <w:lang w:val="it-IT"/>
        </w:rPr>
        <w:instrText xml:space="preserve"> FORMCHECKBOX </w:instrText>
      </w:r>
      <w:r w:rsidR="00ED782D">
        <w:rPr>
          <w:b/>
          <w:sz w:val="18"/>
          <w:szCs w:val="18"/>
          <w:lang w:val="it-IT"/>
        </w:rPr>
      </w:r>
      <w:r w:rsidR="00ED782D">
        <w:rPr>
          <w:b/>
          <w:sz w:val="18"/>
          <w:szCs w:val="18"/>
          <w:lang w:val="it-IT"/>
        </w:rPr>
        <w:fldChar w:fldCharType="separate"/>
      </w:r>
      <w:r w:rsidRPr="003F730D">
        <w:rPr>
          <w:b/>
          <w:sz w:val="18"/>
          <w:szCs w:val="18"/>
          <w:lang w:val="it-IT"/>
        </w:rPr>
        <w:fldChar w:fldCharType="end"/>
      </w:r>
      <w:r w:rsidRPr="003F730D">
        <w:rPr>
          <w:b/>
          <w:sz w:val="18"/>
          <w:szCs w:val="18"/>
          <w:lang w:val="it-IT"/>
        </w:rPr>
        <w:t xml:space="preserve"> che l’impresa dichiarante è stata ammessa, ai sensi dell’art. 163 L.F., alla procedura di concordato preventivo con continuità aziendale di cui all’art. 186-</w:t>
      </w:r>
      <w:r w:rsidRPr="003F730D">
        <w:rPr>
          <w:b/>
          <w:i/>
          <w:sz w:val="18"/>
          <w:szCs w:val="18"/>
          <w:lang w:val="it-IT"/>
        </w:rPr>
        <w:t>bis</w:t>
      </w:r>
      <w:r w:rsidRPr="003F730D">
        <w:rPr>
          <w:b/>
          <w:sz w:val="18"/>
          <w:szCs w:val="18"/>
          <w:lang w:val="it-IT"/>
        </w:rPr>
        <w:t xml:space="preserve"> L.F., dichiarato con decreto n. </w:t>
      </w:r>
      <w:r w:rsidRPr="003F730D">
        <w:rPr>
          <w:b/>
          <w:sz w:val="18"/>
          <w:szCs w:val="18"/>
          <w:lang w:val="it-IT"/>
        </w:rPr>
        <w:fldChar w:fldCharType="begin">
          <w:ffData>
            <w:name w:val="Testo69"/>
            <w:enabled/>
            <w:calcOnExit w:val="0"/>
            <w:textInput/>
          </w:ffData>
        </w:fldChar>
      </w:r>
      <w:r w:rsidRPr="003F730D">
        <w:rPr>
          <w:b/>
          <w:sz w:val="18"/>
          <w:szCs w:val="18"/>
          <w:lang w:val="it-IT"/>
        </w:rPr>
        <w:instrText xml:space="preserve"> FORMTEXT </w:instrText>
      </w:r>
      <w:r w:rsidRPr="003F730D">
        <w:rPr>
          <w:b/>
          <w:sz w:val="18"/>
          <w:szCs w:val="18"/>
          <w:lang w:val="it-IT"/>
        </w:rPr>
      </w:r>
      <w:r w:rsidRPr="003F730D">
        <w:rPr>
          <w:b/>
          <w:sz w:val="18"/>
          <w:szCs w:val="18"/>
          <w:lang w:val="it-IT"/>
        </w:rPr>
        <w:fldChar w:fldCharType="separate"/>
      </w:r>
      <w:r w:rsidRPr="003F730D">
        <w:rPr>
          <w:b/>
          <w:sz w:val="18"/>
          <w:szCs w:val="18"/>
          <w:lang w:val="it-IT"/>
        </w:rPr>
        <w:t> </w:t>
      </w:r>
      <w:r w:rsidRPr="003F730D">
        <w:rPr>
          <w:b/>
          <w:sz w:val="18"/>
          <w:szCs w:val="18"/>
          <w:lang w:val="it-IT"/>
        </w:rPr>
        <w:t> </w:t>
      </w:r>
      <w:r w:rsidRPr="003F730D">
        <w:rPr>
          <w:b/>
          <w:sz w:val="18"/>
          <w:szCs w:val="18"/>
          <w:lang w:val="it-IT"/>
        </w:rPr>
        <w:t> </w:t>
      </w:r>
      <w:r w:rsidRPr="003F730D">
        <w:rPr>
          <w:b/>
          <w:sz w:val="18"/>
          <w:szCs w:val="18"/>
          <w:lang w:val="it-IT"/>
        </w:rPr>
        <w:t> </w:t>
      </w:r>
      <w:r w:rsidRPr="003F730D">
        <w:rPr>
          <w:b/>
          <w:sz w:val="18"/>
          <w:szCs w:val="18"/>
          <w:lang w:val="it-IT"/>
        </w:rPr>
        <w:t> </w:t>
      </w:r>
      <w:r w:rsidRPr="003F730D">
        <w:rPr>
          <w:b/>
          <w:sz w:val="18"/>
          <w:szCs w:val="18"/>
          <w:lang w:val="it-IT"/>
        </w:rPr>
        <w:fldChar w:fldCharType="end"/>
      </w:r>
      <w:r w:rsidRPr="003F730D">
        <w:rPr>
          <w:b/>
          <w:sz w:val="18"/>
          <w:szCs w:val="18"/>
          <w:lang w:val="it-IT"/>
        </w:rPr>
        <w:t xml:space="preserve"> del Tribunale di </w:t>
      </w:r>
      <w:r w:rsidRPr="003F730D">
        <w:rPr>
          <w:b/>
          <w:sz w:val="18"/>
          <w:szCs w:val="18"/>
          <w:lang w:val="it-IT"/>
        </w:rPr>
        <w:fldChar w:fldCharType="begin">
          <w:ffData>
            <w:name w:val="Testo69"/>
            <w:enabled/>
            <w:calcOnExit w:val="0"/>
            <w:textInput/>
          </w:ffData>
        </w:fldChar>
      </w:r>
      <w:r w:rsidRPr="003F730D">
        <w:rPr>
          <w:b/>
          <w:sz w:val="18"/>
          <w:szCs w:val="18"/>
          <w:lang w:val="it-IT"/>
        </w:rPr>
        <w:instrText xml:space="preserve"> FORMTEXT </w:instrText>
      </w:r>
      <w:r w:rsidRPr="003F730D">
        <w:rPr>
          <w:b/>
          <w:sz w:val="18"/>
          <w:szCs w:val="18"/>
          <w:lang w:val="it-IT"/>
        </w:rPr>
      </w:r>
      <w:r w:rsidRPr="003F730D">
        <w:rPr>
          <w:b/>
          <w:sz w:val="18"/>
          <w:szCs w:val="18"/>
          <w:lang w:val="it-IT"/>
        </w:rPr>
        <w:fldChar w:fldCharType="separate"/>
      </w:r>
      <w:r w:rsidRPr="003F730D">
        <w:rPr>
          <w:b/>
          <w:sz w:val="18"/>
          <w:szCs w:val="18"/>
          <w:lang w:val="it-IT"/>
        </w:rPr>
        <w:t> </w:t>
      </w:r>
      <w:r w:rsidRPr="003F730D">
        <w:rPr>
          <w:b/>
          <w:sz w:val="18"/>
          <w:szCs w:val="18"/>
          <w:lang w:val="it-IT"/>
        </w:rPr>
        <w:t> </w:t>
      </w:r>
      <w:r w:rsidRPr="003F730D">
        <w:rPr>
          <w:b/>
          <w:sz w:val="18"/>
          <w:szCs w:val="18"/>
          <w:lang w:val="it-IT"/>
        </w:rPr>
        <w:t> </w:t>
      </w:r>
      <w:r w:rsidRPr="003F730D">
        <w:rPr>
          <w:b/>
          <w:sz w:val="18"/>
          <w:szCs w:val="18"/>
          <w:lang w:val="it-IT"/>
        </w:rPr>
        <w:t> </w:t>
      </w:r>
      <w:r w:rsidRPr="003F730D">
        <w:rPr>
          <w:b/>
          <w:sz w:val="18"/>
          <w:szCs w:val="18"/>
          <w:lang w:val="it-IT"/>
        </w:rPr>
        <w:t> </w:t>
      </w:r>
      <w:r w:rsidRPr="003F730D">
        <w:rPr>
          <w:b/>
          <w:sz w:val="18"/>
          <w:szCs w:val="18"/>
          <w:lang w:val="it-IT"/>
        </w:rPr>
        <w:fldChar w:fldCharType="end"/>
      </w:r>
      <w:r w:rsidRPr="003F730D">
        <w:rPr>
          <w:b/>
          <w:sz w:val="18"/>
          <w:szCs w:val="18"/>
          <w:lang w:val="it-IT"/>
        </w:rPr>
        <w:t xml:space="preserve">, emesso in data </w:t>
      </w:r>
      <w:r w:rsidRPr="003F730D">
        <w:rPr>
          <w:b/>
          <w:sz w:val="18"/>
          <w:szCs w:val="18"/>
          <w:lang w:val="it-IT"/>
        </w:rPr>
        <w:fldChar w:fldCharType="begin">
          <w:ffData>
            <w:name w:val="Testo69"/>
            <w:enabled/>
            <w:calcOnExit w:val="0"/>
            <w:textInput/>
          </w:ffData>
        </w:fldChar>
      </w:r>
      <w:r w:rsidRPr="003F730D">
        <w:rPr>
          <w:b/>
          <w:sz w:val="18"/>
          <w:szCs w:val="18"/>
          <w:lang w:val="it-IT"/>
        </w:rPr>
        <w:instrText xml:space="preserve"> FORMTEXT </w:instrText>
      </w:r>
      <w:r w:rsidRPr="003F730D">
        <w:rPr>
          <w:b/>
          <w:sz w:val="18"/>
          <w:szCs w:val="18"/>
          <w:lang w:val="it-IT"/>
        </w:rPr>
      </w:r>
      <w:r w:rsidRPr="003F730D">
        <w:rPr>
          <w:b/>
          <w:sz w:val="18"/>
          <w:szCs w:val="18"/>
          <w:lang w:val="it-IT"/>
        </w:rPr>
        <w:fldChar w:fldCharType="separate"/>
      </w:r>
      <w:r w:rsidRPr="003F730D">
        <w:rPr>
          <w:b/>
          <w:sz w:val="18"/>
          <w:szCs w:val="18"/>
          <w:lang w:val="it-IT"/>
        </w:rPr>
        <w:t> </w:t>
      </w:r>
      <w:r w:rsidRPr="003F730D">
        <w:rPr>
          <w:b/>
          <w:sz w:val="18"/>
          <w:szCs w:val="18"/>
          <w:lang w:val="it-IT"/>
        </w:rPr>
        <w:t> </w:t>
      </w:r>
      <w:r w:rsidRPr="003F730D">
        <w:rPr>
          <w:b/>
          <w:sz w:val="18"/>
          <w:szCs w:val="18"/>
          <w:lang w:val="it-IT"/>
        </w:rPr>
        <w:t> </w:t>
      </w:r>
      <w:r w:rsidRPr="003F730D">
        <w:rPr>
          <w:b/>
          <w:sz w:val="18"/>
          <w:szCs w:val="18"/>
          <w:lang w:val="it-IT"/>
        </w:rPr>
        <w:t> </w:t>
      </w:r>
      <w:r w:rsidRPr="003F730D">
        <w:rPr>
          <w:b/>
          <w:sz w:val="18"/>
          <w:szCs w:val="18"/>
          <w:lang w:val="it-IT"/>
        </w:rPr>
        <w:t> </w:t>
      </w:r>
      <w:r w:rsidRPr="003F730D">
        <w:rPr>
          <w:b/>
          <w:sz w:val="18"/>
          <w:szCs w:val="18"/>
          <w:lang w:val="it-IT"/>
        </w:rPr>
        <w:fldChar w:fldCharType="end"/>
      </w:r>
      <w:r w:rsidRPr="003F730D">
        <w:rPr>
          <w:b/>
          <w:sz w:val="18"/>
          <w:szCs w:val="18"/>
          <w:lang w:val="it-IT"/>
        </w:rPr>
        <w:t xml:space="preserve">, e allega: </w:t>
      </w:r>
    </w:p>
    <w:p w14:paraId="5C9FBC20" w14:textId="77777777" w:rsidR="003F730D" w:rsidRPr="003F730D" w:rsidRDefault="003F730D" w:rsidP="003F730D">
      <w:pPr>
        <w:numPr>
          <w:ilvl w:val="0"/>
          <w:numId w:val="5"/>
        </w:numPr>
        <w:tabs>
          <w:tab w:val="clear" w:pos="862"/>
          <w:tab w:val="num" w:pos="720"/>
        </w:tabs>
        <w:spacing w:line="360" w:lineRule="auto"/>
        <w:ind w:left="284"/>
        <w:jc w:val="both"/>
        <w:rPr>
          <w:sz w:val="18"/>
          <w:szCs w:val="18"/>
          <w:lang w:val="it-IT"/>
        </w:rPr>
      </w:pPr>
      <w:r w:rsidRPr="003F730D">
        <w:rPr>
          <w:sz w:val="18"/>
          <w:szCs w:val="18"/>
          <w:lang w:val="it-IT"/>
        </w:rPr>
        <w:t xml:space="preserve">copia dell’autorizzazione alla partecipazione a procedure di affidamento di contratti pubblici da parte del Tribunale di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in data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 xml:space="preserve"> con provvedimento n. </w:t>
      </w:r>
      <w:r w:rsidRPr="003F730D">
        <w:rPr>
          <w:sz w:val="18"/>
          <w:szCs w:val="18"/>
          <w:lang w:val="it-IT"/>
        </w:rPr>
        <w:fldChar w:fldCharType="begin">
          <w:ffData>
            <w:name w:val="Testo69"/>
            <w:enabled/>
            <w:calcOnExit w:val="0"/>
            <w:textInput/>
          </w:ffData>
        </w:fldChar>
      </w:r>
      <w:r w:rsidRPr="003F730D">
        <w:rPr>
          <w:sz w:val="18"/>
          <w:szCs w:val="18"/>
          <w:lang w:val="it-IT"/>
        </w:rPr>
        <w:instrText xml:space="preserve"> FORMTEXT </w:instrText>
      </w:r>
      <w:r w:rsidRPr="003F730D">
        <w:rPr>
          <w:sz w:val="18"/>
          <w:szCs w:val="18"/>
          <w:lang w:val="it-IT"/>
        </w:rPr>
      </w:r>
      <w:r w:rsidRPr="003F730D">
        <w:rPr>
          <w:sz w:val="18"/>
          <w:szCs w:val="18"/>
          <w:lang w:val="it-IT"/>
        </w:rPr>
        <w:fldChar w:fldCharType="separate"/>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t> </w:t>
      </w:r>
      <w:r w:rsidRPr="003F730D">
        <w:rPr>
          <w:sz w:val="18"/>
          <w:szCs w:val="18"/>
          <w:lang w:val="it-IT"/>
        </w:rPr>
        <w:fldChar w:fldCharType="end"/>
      </w:r>
      <w:r w:rsidRPr="003F730D">
        <w:rPr>
          <w:sz w:val="18"/>
          <w:szCs w:val="18"/>
          <w:lang w:val="it-IT"/>
        </w:rPr>
        <w:t>;</w:t>
      </w:r>
    </w:p>
    <w:p w14:paraId="770110EE" w14:textId="77777777" w:rsidR="003F730D" w:rsidRPr="003F730D" w:rsidRDefault="003F730D" w:rsidP="003F730D">
      <w:pPr>
        <w:numPr>
          <w:ilvl w:val="0"/>
          <w:numId w:val="5"/>
        </w:numPr>
        <w:tabs>
          <w:tab w:val="clear" w:pos="862"/>
          <w:tab w:val="num" w:pos="720"/>
        </w:tabs>
        <w:spacing w:line="360" w:lineRule="auto"/>
        <w:ind w:left="284"/>
        <w:jc w:val="both"/>
        <w:rPr>
          <w:sz w:val="18"/>
          <w:szCs w:val="18"/>
          <w:lang w:val="it-IT"/>
        </w:rPr>
      </w:pPr>
      <w:r w:rsidRPr="003F730D">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bookmarkEnd w:id="37"/>
    <w:p w14:paraId="1741ACF7" w14:textId="77777777" w:rsidR="000A6FBB" w:rsidRPr="0078684C" w:rsidRDefault="000A6FBB" w:rsidP="00147B9F">
      <w:pPr>
        <w:pStyle w:val="sche3"/>
        <w:pageBreakBefore/>
        <w:spacing w:line="360" w:lineRule="auto"/>
        <w:rPr>
          <w:b/>
          <w:bCs/>
          <w:i/>
          <w:iCs/>
          <w:lang w:val="it-IT"/>
        </w:rPr>
      </w:pPr>
    </w:p>
    <w:p w14:paraId="4D95318F" w14:textId="77777777" w:rsidR="000A6FBB" w:rsidRPr="0078684C" w:rsidRDefault="000A6FBB" w:rsidP="00797CD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lang w:val="it-IT"/>
        </w:rPr>
      </w:pPr>
    </w:p>
    <w:p w14:paraId="6F9B0CC5" w14:textId="77777777" w:rsidR="000A6FBB" w:rsidRPr="0078684C" w:rsidRDefault="000A6FBB"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78684C">
        <w:rPr>
          <w:b/>
          <w:bCs/>
          <w:i/>
          <w:iCs/>
          <w:sz w:val="18"/>
          <w:szCs w:val="18"/>
          <w:lang w:val="it-IT"/>
        </w:rPr>
        <w:t>Sez. VI</w:t>
      </w:r>
    </w:p>
    <w:p w14:paraId="2A45C8E5" w14:textId="77777777" w:rsidR="000A6FBB" w:rsidRPr="0078684C" w:rsidRDefault="000A6FBB"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ULTERIORI DICHIARAZIONI OBBLIGATORIE </w:t>
      </w:r>
      <w:smartTag w:uri="urn:schemas-microsoft-com:office:smarttags" w:element="stockticker">
        <w:r w:rsidRPr="0078684C">
          <w:rPr>
            <w:b/>
            <w:bCs/>
            <w:i/>
            <w:iCs/>
            <w:sz w:val="18"/>
            <w:szCs w:val="18"/>
            <w:lang w:val="it-IT"/>
          </w:rPr>
          <w:t>PER</w:t>
        </w:r>
      </w:smartTag>
      <w:r w:rsidRPr="0078684C">
        <w:rPr>
          <w:b/>
          <w:bCs/>
          <w:i/>
          <w:iCs/>
          <w:sz w:val="18"/>
          <w:szCs w:val="18"/>
          <w:lang w:val="it-IT"/>
        </w:rPr>
        <w:t xml:space="preserve"> L’AMMISSIONE ALLA GARA</w:t>
      </w:r>
    </w:p>
    <w:p w14:paraId="5238BF40" w14:textId="77777777" w:rsidR="000A6FBB" w:rsidRPr="0078684C" w:rsidRDefault="000A6FBB"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8684C">
        <w:rPr>
          <w:b/>
          <w:bCs/>
          <w:i/>
          <w:iCs/>
          <w:sz w:val="18"/>
          <w:szCs w:val="18"/>
          <w:lang w:val="it-IT"/>
        </w:rPr>
        <w:t xml:space="preserve">(da rendere da </w:t>
      </w:r>
      <w:r w:rsidRPr="0078684C">
        <w:rPr>
          <w:b/>
          <w:bCs/>
          <w:i/>
          <w:iCs/>
          <w:spacing w:val="-2"/>
          <w:sz w:val="18"/>
          <w:szCs w:val="18"/>
          <w:lang w:val="it-IT"/>
        </w:rPr>
        <w:t>qualsiasi tipologia di concorrente che partecipa alla gara)</w:t>
      </w:r>
    </w:p>
    <w:p w14:paraId="660DCDB8" w14:textId="77777777" w:rsidR="000A6FBB" w:rsidRPr="0078684C" w:rsidRDefault="000A6FBB" w:rsidP="00797CD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it-IT"/>
        </w:rPr>
      </w:pPr>
    </w:p>
    <w:p w14:paraId="3A99F305" w14:textId="77777777" w:rsidR="000A6FBB" w:rsidRPr="0078684C" w:rsidRDefault="000A6FBB" w:rsidP="00797CD3">
      <w:pPr>
        <w:spacing w:line="360" w:lineRule="auto"/>
        <w:jc w:val="both"/>
        <w:rPr>
          <w:b/>
          <w:bCs/>
          <w:sz w:val="18"/>
          <w:szCs w:val="18"/>
          <w:lang w:val="it-IT"/>
        </w:rPr>
      </w:pPr>
    </w:p>
    <w:p w14:paraId="3F0CE53A" w14:textId="77777777" w:rsidR="00E05225" w:rsidRPr="0078684C" w:rsidRDefault="000A6FBB" w:rsidP="00F04927">
      <w:pPr>
        <w:spacing w:line="360" w:lineRule="auto"/>
        <w:jc w:val="center"/>
        <w:rPr>
          <w:b/>
          <w:bCs/>
          <w:sz w:val="18"/>
          <w:szCs w:val="18"/>
          <w:lang w:val="it-IT"/>
        </w:rPr>
      </w:pPr>
      <w:bookmarkStart w:id="38" w:name="_Hlk507423932"/>
      <w:r w:rsidRPr="0078684C">
        <w:rPr>
          <w:b/>
          <w:bCs/>
          <w:sz w:val="18"/>
          <w:szCs w:val="18"/>
          <w:lang w:val="it-IT"/>
        </w:rPr>
        <w:t>DICHIARA</w:t>
      </w:r>
    </w:p>
    <w:p w14:paraId="6CC2B6D0" w14:textId="77777777" w:rsidR="00E05225" w:rsidRPr="0078684C" w:rsidRDefault="00E05225" w:rsidP="00797CD3">
      <w:pPr>
        <w:spacing w:line="360" w:lineRule="auto"/>
        <w:jc w:val="both"/>
        <w:rPr>
          <w:b/>
          <w:bCs/>
          <w:sz w:val="18"/>
          <w:szCs w:val="18"/>
          <w:lang w:val="it-IT"/>
        </w:rPr>
      </w:pPr>
    </w:p>
    <w:p w14:paraId="04EC341D" w14:textId="77777777" w:rsidR="00060FEB" w:rsidRPr="0078684C" w:rsidRDefault="00E05225" w:rsidP="00797CD3">
      <w:pPr>
        <w:pStyle w:val="sche3"/>
        <w:numPr>
          <w:ilvl w:val="0"/>
          <w:numId w:val="6"/>
        </w:numPr>
        <w:spacing w:line="360" w:lineRule="auto"/>
        <w:rPr>
          <w:b/>
          <w:sz w:val="18"/>
          <w:szCs w:val="18"/>
          <w:u w:val="single"/>
          <w:lang w:val="it-IT"/>
        </w:rPr>
      </w:pPr>
      <w:r w:rsidRPr="0078684C">
        <w:rPr>
          <w:b/>
          <w:sz w:val="18"/>
          <w:szCs w:val="18"/>
          <w:u w:val="single"/>
          <w:lang w:val="it-IT"/>
        </w:rPr>
        <w:t>di essere consapevole che la partecipazione alla presente procedura vale quale dichiarazione del possesso dei requisiti di ordine generale e speciale come stabiliti dalla normativa nazionale, specificati ed e</w:t>
      </w:r>
      <w:r w:rsidR="00983097" w:rsidRPr="0078684C">
        <w:rPr>
          <w:b/>
          <w:sz w:val="18"/>
          <w:szCs w:val="18"/>
          <w:u w:val="single"/>
          <w:lang w:val="it-IT"/>
        </w:rPr>
        <w:t>ventualmente integrati dal disciplinare</w:t>
      </w:r>
      <w:r w:rsidRPr="0078684C">
        <w:rPr>
          <w:b/>
          <w:sz w:val="18"/>
          <w:szCs w:val="18"/>
          <w:u w:val="single"/>
          <w:lang w:val="it-IT"/>
        </w:rPr>
        <w:t xml:space="preserve"> di gara o dalla lettera d’invito</w:t>
      </w:r>
      <w:r w:rsidR="00711D2B" w:rsidRPr="0078684C">
        <w:rPr>
          <w:b/>
          <w:sz w:val="18"/>
          <w:szCs w:val="18"/>
          <w:u w:val="single"/>
          <w:lang w:val="it-IT"/>
        </w:rPr>
        <w:t>;</w:t>
      </w:r>
    </w:p>
    <w:p w14:paraId="7497FB66" w14:textId="77777777" w:rsidR="00E8253B" w:rsidRDefault="00B1664B" w:rsidP="00797CD3">
      <w:pPr>
        <w:pStyle w:val="sche3"/>
        <w:numPr>
          <w:ilvl w:val="0"/>
          <w:numId w:val="6"/>
        </w:numPr>
        <w:spacing w:line="360" w:lineRule="auto"/>
        <w:rPr>
          <w:b/>
          <w:sz w:val="18"/>
          <w:szCs w:val="18"/>
          <w:u w:val="single"/>
          <w:lang w:val="it-IT"/>
        </w:rPr>
      </w:pPr>
      <w:r w:rsidRPr="0078684C">
        <w:rPr>
          <w:b/>
          <w:sz w:val="18"/>
          <w:szCs w:val="18"/>
          <w:u w:val="single"/>
          <w:lang w:val="it-IT"/>
        </w:rPr>
        <w:t>di non essere a conoscenza di eventuali condiz</w:t>
      </w:r>
      <w:r w:rsidR="006A356D" w:rsidRPr="0078684C">
        <w:rPr>
          <w:b/>
          <w:sz w:val="18"/>
          <w:szCs w:val="18"/>
          <w:u w:val="single"/>
          <w:lang w:val="it-IT"/>
        </w:rPr>
        <w:t>ioni ostative di cui all’art. 80</w:t>
      </w:r>
      <w:r w:rsidRPr="0078684C">
        <w:rPr>
          <w:b/>
          <w:sz w:val="18"/>
          <w:szCs w:val="18"/>
          <w:u w:val="single"/>
          <w:lang w:val="it-IT"/>
        </w:rPr>
        <w:t xml:space="preserve">, </w:t>
      </w:r>
      <w:proofErr w:type="spellStart"/>
      <w:r w:rsidR="006A356D" w:rsidRPr="0078684C">
        <w:rPr>
          <w:b/>
          <w:sz w:val="18"/>
          <w:szCs w:val="18"/>
          <w:u w:val="single"/>
          <w:lang w:val="it-IT"/>
        </w:rPr>
        <w:t>D.Lgs.</w:t>
      </w:r>
      <w:proofErr w:type="spellEnd"/>
      <w:r w:rsidR="006A356D" w:rsidRPr="0078684C">
        <w:rPr>
          <w:b/>
          <w:sz w:val="18"/>
          <w:szCs w:val="18"/>
          <w:u w:val="single"/>
          <w:lang w:val="it-IT"/>
        </w:rPr>
        <w:t xml:space="preserve"> n. 50/2016</w:t>
      </w:r>
      <w:r w:rsidR="007E374F" w:rsidRPr="0078684C">
        <w:rPr>
          <w:b/>
          <w:sz w:val="18"/>
          <w:szCs w:val="18"/>
          <w:u w:val="single"/>
          <w:lang w:val="it-IT"/>
        </w:rPr>
        <w:t xml:space="preserve"> nei confronti degli ulteriori</w:t>
      </w:r>
      <w:r w:rsidRPr="0078684C">
        <w:rPr>
          <w:b/>
          <w:sz w:val="18"/>
          <w:szCs w:val="18"/>
          <w:u w:val="single"/>
          <w:lang w:val="it-IT"/>
        </w:rPr>
        <w:t xml:space="preserve"> soggetti richiamati</w:t>
      </w:r>
      <w:r w:rsidR="006A356D" w:rsidRPr="0078684C">
        <w:rPr>
          <w:b/>
          <w:sz w:val="18"/>
          <w:szCs w:val="18"/>
          <w:u w:val="single"/>
          <w:lang w:val="it-IT"/>
        </w:rPr>
        <w:t xml:space="preserve"> dal medesimo articolo</w:t>
      </w:r>
      <w:r w:rsidR="00E8253B" w:rsidRPr="0078684C">
        <w:rPr>
          <w:b/>
          <w:sz w:val="18"/>
          <w:szCs w:val="18"/>
          <w:u w:val="single"/>
          <w:lang w:val="it-IT"/>
        </w:rPr>
        <w:t>;</w:t>
      </w:r>
    </w:p>
    <w:p w14:paraId="3C75A239" w14:textId="0F757580" w:rsidR="00B46178" w:rsidRPr="004C1253" w:rsidRDefault="00CC1F62" w:rsidP="004C1253">
      <w:pPr>
        <w:pStyle w:val="sche3"/>
        <w:numPr>
          <w:ilvl w:val="0"/>
          <w:numId w:val="6"/>
        </w:numPr>
        <w:spacing w:line="360" w:lineRule="auto"/>
        <w:rPr>
          <w:b/>
          <w:sz w:val="18"/>
          <w:szCs w:val="18"/>
          <w:u w:val="single"/>
          <w:lang w:val="it-IT"/>
        </w:rPr>
      </w:pPr>
      <w:r w:rsidRPr="00873F14">
        <w:rPr>
          <w:b/>
          <w:sz w:val="18"/>
          <w:szCs w:val="18"/>
          <w:u w:val="single"/>
          <w:lang w:val="it-IT"/>
        </w:rPr>
        <w:t xml:space="preserve">di impegnarsi, </w:t>
      </w:r>
      <w:r w:rsidR="00056CB1" w:rsidRPr="00873F14">
        <w:rPr>
          <w:b/>
          <w:sz w:val="18"/>
          <w:szCs w:val="18"/>
          <w:u w:val="single"/>
          <w:lang w:val="it-IT"/>
        </w:rPr>
        <w:t>in caso di esercizio d</w:t>
      </w:r>
      <w:r w:rsidR="000227B2" w:rsidRPr="00873F14">
        <w:rPr>
          <w:b/>
          <w:sz w:val="18"/>
          <w:szCs w:val="18"/>
          <w:u w:val="single"/>
          <w:lang w:val="it-IT"/>
        </w:rPr>
        <w:t xml:space="preserve">el diritto di accesso agli atti ai sensi dell'art. 53, </w:t>
      </w:r>
      <w:proofErr w:type="spellStart"/>
      <w:r w:rsidR="000227B2" w:rsidRPr="00873F14">
        <w:rPr>
          <w:b/>
          <w:sz w:val="18"/>
          <w:szCs w:val="18"/>
          <w:u w:val="single"/>
          <w:lang w:val="it-IT"/>
        </w:rPr>
        <w:t>D.Lgs.</w:t>
      </w:r>
      <w:proofErr w:type="spellEnd"/>
      <w:r w:rsidR="000227B2" w:rsidRPr="00873F14">
        <w:rPr>
          <w:b/>
          <w:sz w:val="18"/>
          <w:szCs w:val="18"/>
          <w:u w:val="single"/>
          <w:lang w:val="it-IT"/>
        </w:rPr>
        <w:t xml:space="preserve"> n. 50/2016, a </w:t>
      </w:r>
      <w:r w:rsidR="000227B2" w:rsidRPr="00421099">
        <w:rPr>
          <w:b/>
          <w:sz w:val="18"/>
          <w:szCs w:val="18"/>
          <w:u w:val="single"/>
          <w:lang w:val="it-IT"/>
        </w:rPr>
        <w:t xml:space="preserve">non divulgare la documentazione acquisita e i dati, di qualsiasi natura, in essa contenuti, e </w:t>
      </w:r>
      <w:r w:rsidRPr="00421099">
        <w:rPr>
          <w:b/>
          <w:sz w:val="18"/>
          <w:szCs w:val="18"/>
          <w:u w:val="single"/>
          <w:lang w:val="it-IT"/>
        </w:rPr>
        <w:t>a</w:t>
      </w:r>
      <w:r w:rsidR="000227B2" w:rsidRPr="00421099">
        <w:rPr>
          <w:b/>
          <w:sz w:val="18"/>
          <w:szCs w:val="18"/>
          <w:u w:val="single"/>
          <w:lang w:val="it-IT"/>
        </w:rPr>
        <w:t xml:space="preserve"> utilizzare tale documentazione esclusivamente per la cura e difesa dei propri interessi giuridici </w:t>
      </w:r>
      <w:r w:rsidRPr="00421099">
        <w:rPr>
          <w:b/>
          <w:sz w:val="18"/>
          <w:szCs w:val="18"/>
          <w:u w:val="single"/>
          <w:lang w:val="it-IT"/>
        </w:rPr>
        <w:t xml:space="preserve">e solo </w:t>
      </w:r>
      <w:r w:rsidR="000227B2" w:rsidRPr="00421099">
        <w:rPr>
          <w:b/>
          <w:sz w:val="18"/>
          <w:szCs w:val="18"/>
          <w:u w:val="single"/>
          <w:lang w:val="it-IT"/>
        </w:rPr>
        <w:t xml:space="preserve">con riferimento al presente procedimento; </w:t>
      </w:r>
    </w:p>
    <w:p w14:paraId="07DD2A05" w14:textId="77777777" w:rsidR="00F51B8E" w:rsidRPr="00421099" w:rsidRDefault="00D123E7" w:rsidP="00F51B8E">
      <w:pPr>
        <w:pStyle w:val="sche3"/>
        <w:numPr>
          <w:ilvl w:val="0"/>
          <w:numId w:val="6"/>
        </w:numPr>
        <w:spacing w:line="360" w:lineRule="auto"/>
        <w:rPr>
          <w:sz w:val="18"/>
          <w:szCs w:val="18"/>
          <w:lang w:val="it-IT"/>
        </w:rPr>
      </w:pPr>
      <w:r w:rsidRPr="00421099">
        <w:rPr>
          <w:sz w:val="18"/>
          <w:szCs w:val="18"/>
          <w:lang w:val="it-IT"/>
        </w:rPr>
        <w:t>che il valore economico dell'offerta è adeguato ai sensi dell’art. 97 comma 5</w:t>
      </w:r>
      <w:r w:rsidR="00AA78EE" w:rsidRPr="00421099">
        <w:rPr>
          <w:sz w:val="18"/>
          <w:szCs w:val="18"/>
          <w:lang w:val="it-IT"/>
        </w:rPr>
        <w:t>,</w:t>
      </w:r>
      <w:r w:rsidRPr="00421099">
        <w:rPr>
          <w:sz w:val="18"/>
          <w:szCs w:val="18"/>
          <w:lang w:val="it-IT"/>
        </w:rPr>
        <w:t xml:space="preserve"> </w:t>
      </w:r>
      <w:proofErr w:type="spellStart"/>
      <w:r w:rsidRPr="00421099">
        <w:rPr>
          <w:bCs/>
          <w:sz w:val="18"/>
          <w:szCs w:val="18"/>
          <w:lang w:val="it-IT"/>
        </w:rPr>
        <w:t>D.Lgs.</w:t>
      </w:r>
      <w:proofErr w:type="spellEnd"/>
      <w:r w:rsidRPr="00421099">
        <w:rPr>
          <w:bCs/>
          <w:sz w:val="18"/>
          <w:szCs w:val="18"/>
          <w:lang w:val="it-IT"/>
        </w:rPr>
        <w:t xml:space="preserve"> 50/2016</w:t>
      </w:r>
      <w:r w:rsidRPr="00421099">
        <w:rPr>
          <w:sz w:val="18"/>
          <w:szCs w:val="18"/>
          <w:lang w:val="it-IT"/>
        </w:rPr>
        <w:t>;</w:t>
      </w:r>
    </w:p>
    <w:p w14:paraId="4AA1B5F7" w14:textId="77777777" w:rsidR="00AA78EE" w:rsidRPr="00D96B01" w:rsidRDefault="00F51B8E" w:rsidP="00AA78EE">
      <w:pPr>
        <w:pStyle w:val="sche3"/>
        <w:numPr>
          <w:ilvl w:val="0"/>
          <w:numId w:val="6"/>
        </w:numPr>
        <w:spacing w:line="360" w:lineRule="auto"/>
        <w:rPr>
          <w:sz w:val="18"/>
          <w:szCs w:val="18"/>
          <w:lang w:val="it-IT"/>
        </w:rPr>
      </w:pPr>
      <w:r w:rsidRPr="00421099">
        <w:rPr>
          <w:sz w:val="18"/>
          <w:szCs w:val="18"/>
          <w:lang w:val="it-IT"/>
        </w:rPr>
        <w:t xml:space="preserve">[in caso di particolari condizioni di esecuzione] accetta, ai sensi dell’art. 100, comma 2, </w:t>
      </w:r>
      <w:proofErr w:type="spellStart"/>
      <w:r w:rsidRPr="00421099">
        <w:rPr>
          <w:sz w:val="18"/>
          <w:szCs w:val="18"/>
          <w:lang w:val="it-IT"/>
        </w:rPr>
        <w:t>D.Lgs.</w:t>
      </w:r>
      <w:proofErr w:type="spellEnd"/>
      <w:r w:rsidRPr="00421099">
        <w:rPr>
          <w:sz w:val="18"/>
          <w:szCs w:val="18"/>
          <w:lang w:val="it-IT"/>
        </w:rPr>
        <w:t xml:space="preserve"> n. 50/2016, i requisiti </w:t>
      </w:r>
      <w:r w:rsidRPr="00D96B01">
        <w:rPr>
          <w:sz w:val="18"/>
          <w:szCs w:val="18"/>
          <w:lang w:val="it-IT"/>
        </w:rPr>
        <w:t>particolari per l’esecuzione del contratto nell’ipotesi in cui risulti aggiudicatario;</w:t>
      </w:r>
    </w:p>
    <w:p w14:paraId="38CEAEC1" w14:textId="6615B85E" w:rsidR="00AA78EE" w:rsidRPr="00D96B01" w:rsidRDefault="00AA78EE" w:rsidP="00AA78EE">
      <w:pPr>
        <w:pStyle w:val="sche3"/>
        <w:numPr>
          <w:ilvl w:val="0"/>
          <w:numId w:val="6"/>
        </w:numPr>
        <w:spacing w:line="360" w:lineRule="auto"/>
        <w:rPr>
          <w:sz w:val="18"/>
          <w:szCs w:val="18"/>
          <w:lang w:val="it-IT"/>
        </w:rPr>
      </w:pPr>
      <w:r w:rsidRPr="00D96B01">
        <w:rPr>
          <w:sz w:val="18"/>
          <w:szCs w:val="18"/>
          <w:lang w:val="it-IT"/>
        </w:rPr>
        <w:t>di accettare, qualora presente, la clausola sociale riportata nei documenti di gara;</w:t>
      </w:r>
    </w:p>
    <w:p w14:paraId="4706AC88" w14:textId="5053C7EA" w:rsidR="00684415" w:rsidRPr="004C1253" w:rsidRDefault="00684415" w:rsidP="00684415">
      <w:pPr>
        <w:pStyle w:val="sche3"/>
        <w:numPr>
          <w:ilvl w:val="0"/>
          <w:numId w:val="6"/>
        </w:numPr>
        <w:spacing w:line="360" w:lineRule="auto"/>
        <w:rPr>
          <w:b/>
          <w:sz w:val="18"/>
          <w:szCs w:val="18"/>
          <w:u w:val="single"/>
          <w:lang w:val="it-IT"/>
        </w:rPr>
      </w:pPr>
      <w:r w:rsidRPr="004C1253">
        <w:rPr>
          <w:b/>
          <w:sz w:val="18"/>
          <w:szCs w:val="18"/>
          <w:u w:val="single"/>
          <w:lang w:val="it-IT"/>
        </w:rPr>
        <w:t xml:space="preserve">dichiara di essere iscritto nell’elenco degli esecutori di lavori non soggetti a tentativo di infiltrazione mafiosa (c.d. white list) oppure dichiara di aver presentato domanda di iscrizione nell’elenco dei fornitori, prestatori di servizi </w:t>
      </w:r>
      <w:r w:rsidR="00420BE2" w:rsidRPr="004C1253">
        <w:rPr>
          <w:b/>
          <w:sz w:val="18"/>
          <w:szCs w:val="18"/>
          <w:u w:val="single"/>
          <w:lang w:val="it-IT"/>
        </w:rPr>
        <w:t xml:space="preserve">ed esecutori </w:t>
      </w:r>
      <w:r w:rsidRPr="004C1253">
        <w:rPr>
          <w:b/>
          <w:sz w:val="18"/>
          <w:szCs w:val="18"/>
          <w:u w:val="single"/>
          <w:lang w:val="it-IT"/>
        </w:rPr>
        <w:t>non soggetti a tentativo di infiltrazione mafiosa (c.d. white list);</w:t>
      </w:r>
    </w:p>
    <w:p w14:paraId="30D21053" w14:textId="59DB2426" w:rsidR="00711D2B" w:rsidRPr="00421099" w:rsidRDefault="00185AD9" w:rsidP="00797CD3">
      <w:pPr>
        <w:pStyle w:val="sche3"/>
        <w:numPr>
          <w:ilvl w:val="0"/>
          <w:numId w:val="6"/>
        </w:numPr>
        <w:spacing w:line="360" w:lineRule="auto"/>
        <w:rPr>
          <w:sz w:val="18"/>
          <w:szCs w:val="18"/>
          <w:lang w:val="it-IT"/>
        </w:rPr>
      </w:pPr>
      <w:r w:rsidRPr="00421099">
        <w:rPr>
          <w:sz w:val="18"/>
          <w:szCs w:val="18"/>
          <w:lang w:val="it-IT"/>
        </w:rPr>
        <w:t>(eventualmente, in caso di impresa non residente e senza stabile organizzazione in Italia) di adeguarsi alla normativa fiscale vigente ad essa applicabile;</w:t>
      </w:r>
    </w:p>
    <w:p w14:paraId="05C91979" w14:textId="6C114508" w:rsidR="001A3C08" w:rsidRPr="004C1253" w:rsidRDefault="001A3C08" w:rsidP="006F16E4">
      <w:pPr>
        <w:pStyle w:val="sche3"/>
        <w:numPr>
          <w:ilvl w:val="0"/>
          <w:numId w:val="6"/>
        </w:numPr>
        <w:spacing w:line="360" w:lineRule="auto"/>
        <w:rPr>
          <w:sz w:val="18"/>
          <w:szCs w:val="18"/>
          <w:lang w:val="it-IT"/>
        </w:rPr>
      </w:pPr>
      <w:bookmarkStart w:id="39" w:name="_Hlk510695523"/>
      <w:r w:rsidRPr="004C1253">
        <w:rPr>
          <w:sz w:val="18"/>
          <w:szCs w:val="18"/>
          <w:lang w:val="it-IT"/>
        </w:rPr>
        <w:t xml:space="preserve">di accettare, a pena di esclusione, il Patto di Integrità, allegato alla documentazione di gara e adottato </w:t>
      </w:r>
      <w:bookmarkEnd w:id="39"/>
      <w:r w:rsidR="004C1253" w:rsidRPr="004C1253">
        <w:rPr>
          <w:sz w:val="18"/>
          <w:szCs w:val="18"/>
          <w:lang w:val="it-IT"/>
        </w:rPr>
        <w:t xml:space="preserve">da eco center </w:t>
      </w:r>
      <w:proofErr w:type="spellStart"/>
      <w:r w:rsidR="004C1253" w:rsidRPr="004C1253">
        <w:rPr>
          <w:sz w:val="18"/>
          <w:szCs w:val="18"/>
          <w:lang w:val="it-IT"/>
        </w:rPr>
        <w:t>SpA</w:t>
      </w:r>
      <w:proofErr w:type="spellEnd"/>
      <w:r w:rsidR="004C1253" w:rsidRPr="004C1253">
        <w:rPr>
          <w:sz w:val="18"/>
          <w:szCs w:val="18"/>
          <w:lang w:val="it-IT"/>
        </w:rPr>
        <w:t>;</w:t>
      </w:r>
    </w:p>
    <w:p w14:paraId="2F7F9612"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t xml:space="preserve">di aver adempiuto, all’interno della propria azienda, agli obblighi di sicurezza previsti dalla vigente normativa e di avere a disposizione i mezzi ed attrezzature previsti per l'esecuzione delle prestazioni contrattuali e che questi sono conformi alle disposizioni vigenti in materia di sicurezza in particolare al </w:t>
      </w:r>
      <w:proofErr w:type="spellStart"/>
      <w:r w:rsidRPr="0078684C">
        <w:rPr>
          <w:sz w:val="18"/>
          <w:szCs w:val="18"/>
          <w:lang w:val="it-IT"/>
        </w:rPr>
        <w:t>D.Lgs.</w:t>
      </w:r>
      <w:proofErr w:type="spellEnd"/>
      <w:r w:rsidRPr="0078684C">
        <w:rPr>
          <w:sz w:val="18"/>
          <w:szCs w:val="18"/>
          <w:lang w:val="it-IT"/>
        </w:rPr>
        <w:t xml:space="preserve"> 81/08;</w:t>
      </w:r>
    </w:p>
    <w:p w14:paraId="4CACFC24"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t>di non avere, con riferimento alla presente gara, in corso intese e/o pratiche restrittive della concorrenza e del mercato vietate ai sensi della normativa applicabile, ivi inclusi gli articoli 101 e seguenti del Trattato TFUE e gli articoli 2 e seguenti della legge 287/1990 e, altresì, che l’offerta è stata predisposta nel pieno rispetto di tale normativa.</w:t>
      </w:r>
    </w:p>
    <w:p w14:paraId="2351D57C"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t xml:space="preserve">di accettare il contenuto dello Schema di contratto ovvero Capitolato speciale e dei documenti in essi elencati, del bando, del presente disciplinare di gara e relativi allegati, delle rettifiche e chiarimenti inviati durante la procedura di gara, </w:t>
      </w:r>
      <w:proofErr w:type="spellStart"/>
      <w:r w:rsidRPr="0078684C">
        <w:rPr>
          <w:sz w:val="18"/>
          <w:szCs w:val="18"/>
          <w:lang w:val="it-IT"/>
        </w:rPr>
        <w:t>cosí</w:t>
      </w:r>
      <w:proofErr w:type="spellEnd"/>
      <w:r w:rsidRPr="0078684C">
        <w:rPr>
          <w:sz w:val="18"/>
          <w:szCs w:val="18"/>
          <w:lang w:val="it-IT"/>
        </w:rPr>
        <w:t xml:space="preserve"> come pubblicati sul sito della Provincia Autonoma di Bolzano </w:t>
      </w:r>
      <w:hyperlink r:id="rId8" w:history="1">
        <w:r w:rsidRPr="0078684C">
          <w:rPr>
            <w:rStyle w:val="Collegamentoipertestuale"/>
            <w:rFonts w:cs="Arial"/>
            <w:sz w:val="18"/>
            <w:szCs w:val="18"/>
            <w:lang w:val="it-IT"/>
          </w:rPr>
          <w:t>www.bandi-altoadige.it</w:t>
        </w:r>
      </w:hyperlink>
      <w:r w:rsidRPr="0078684C">
        <w:rPr>
          <w:sz w:val="18"/>
          <w:szCs w:val="18"/>
          <w:lang w:val="it-IT"/>
        </w:rPr>
        <w:t>;</w:t>
      </w:r>
    </w:p>
    <w:p w14:paraId="1577B8D0"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2CF9B0F8"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lastRenderedPageBreak/>
        <w:t>che non vi è stata mediazione o altra opera di terzi per la conclusione del presente contratto;</w:t>
      </w:r>
    </w:p>
    <w:p w14:paraId="0206F6C9"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t xml:space="preserve">di non aver corrisposto né promesso di corrispondere ad alcuno, direttamente o attraverso terzi, ivi comprese le imprese collegate o controllate, somme di denaro o </w:t>
      </w:r>
      <w:proofErr w:type="spellStart"/>
      <w:r w:rsidRPr="0078684C">
        <w:rPr>
          <w:sz w:val="18"/>
          <w:szCs w:val="18"/>
          <w:lang w:val="it-IT"/>
        </w:rPr>
        <w:t>altra</w:t>
      </w:r>
      <w:proofErr w:type="spellEnd"/>
      <w:r w:rsidRPr="0078684C">
        <w:rPr>
          <w:sz w:val="18"/>
          <w:szCs w:val="18"/>
          <w:lang w:val="it-IT"/>
        </w:rPr>
        <w:t xml:space="preserve"> utilità a titolo di intermediazione o simili, comunque volte a facilitare la conclusione del contratto stesso;</w:t>
      </w:r>
    </w:p>
    <w:p w14:paraId="60362494" w14:textId="77777777" w:rsidR="00EB403D" w:rsidRPr="00EB403D" w:rsidRDefault="00711D2B" w:rsidP="00797CD3">
      <w:pPr>
        <w:pStyle w:val="sche3"/>
        <w:numPr>
          <w:ilvl w:val="0"/>
          <w:numId w:val="6"/>
        </w:numPr>
        <w:spacing w:line="360" w:lineRule="auto"/>
        <w:rPr>
          <w:sz w:val="18"/>
          <w:szCs w:val="18"/>
          <w:lang w:val="it-IT"/>
        </w:rPr>
      </w:pPr>
      <w:r w:rsidRPr="002F33D2">
        <w:rPr>
          <w:sz w:val="18"/>
          <w:szCs w:val="18"/>
          <w:lang w:val="it-IT"/>
        </w:rPr>
        <w:t xml:space="preserve">di obbligarsi a non versare ad alcuno, a nessun titolo, somme di danaro o </w:t>
      </w:r>
      <w:proofErr w:type="spellStart"/>
      <w:r w:rsidRPr="002F33D2">
        <w:rPr>
          <w:sz w:val="18"/>
          <w:szCs w:val="18"/>
          <w:lang w:val="it-IT"/>
        </w:rPr>
        <w:t>altra</w:t>
      </w:r>
      <w:proofErr w:type="spellEnd"/>
      <w:r w:rsidRPr="002F33D2">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14:paraId="18263E60" w14:textId="77777777" w:rsidR="00EB403D" w:rsidRPr="00EB403D" w:rsidRDefault="00EB403D" w:rsidP="00797CD3">
      <w:pPr>
        <w:pStyle w:val="sche3"/>
        <w:numPr>
          <w:ilvl w:val="0"/>
          <w:numId w:val="6"/>
        </w:numPr>
        <w:spacing w:line="360" w:lineRule="auto"/>
        <w:rPr>
          <w:sz w:val="18"/>
          <w:szCs w:val="18"/>
          <w:lang w:val="it-IT"/>
        </w:rPr>
      </w:pPr>
      <w:r w:rsidRPr="002F33D2">
        <w:rPr>
          <w:sz w:val="18"/>
          <w:szCs w:val="18"/>
          <w:lang w:val="it-IT"/>
        </w:rPr>
        <w:t xml:space="preserve">di non aver assunto ai sensi dell'art. 53, comma 16-ter  d.lgs. n. 165/2001 ,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w:t>
      </w:r>
      <w:r w:rsidR="00D84BC0">
        <w:rPr>
          <w:sz w:val="18"/>
          <w:szCs w:val="18"/>
          <w:lang w:val="it-IT"/>
        </w:rPr>
        <w:t>a cui sono stati conferiti</w:t>
      </w:r>
      <w:r w:rsidRPr="002F33D2">
        <w:rPr>
          <w:sz w:val="18"/>
          <w:szCs w:val="18"/>
          <w:lang w:val="it-IT"/>
        </w:rPr>
        <w:t xml:space="preserve"> di contrattare con le pubbliche amministrazioni per i successivi tre anni con obbligo di restituzione dei compensi eventualmente percepiti e accertati ad essi riferiti.</w:t>
      </w:r>
    </w:p>
    <w:p w14:paraId="0E33B5FB"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t>di essere consapevole che, qualora fosse accertata la non veridicità del contenuto delle dichiarazioni rese, ovvero della documentazione presentata dal concorrente, questo verrà escluso dalla gara, o, se dichiarato aggiudicatario, decadrà dall'aggiudicazione medesima, che verrà annullata e/o revocata e che il contratto verrà risolto di diritto da parte dell'amministrazione ai sensi dell'art. 1456 c.c.</w:t>
      </w:r>
    </w:p>
    <w:p w14:paraId="70D90E23"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t>di non trovarsi in una situazione di incapacità contrattuale</w:t>
      </w:r>
      <w:r w:rsidR="00052FC6" w:rsidRPr="0078684C">
        <w:rPr>
          <w:sz w:val="18"/>
          <w:szCs w:val="18"/>
          <w:lang w:val="it-IT"/>
        </w:rPr>
        <w:t xml:space="preserve"> ai sensi dell'articolo 31 del </w:t>
      </w:r>
      <w:proofErr w:type="spellStart"/>
      <w:r w:rsidR="00052FC6" w:rsidRPr="0078684C">
        <w:rPr>
          <w:sz w:val="18"/>
          <w:szCs w:val="18"/>
          <w:lang w:val="it-IT"/>
        </w:rPr>
        <w:t>D.L</w:t>
      </w:r>
      <w:r w:rsidRPr="0078684C">
        <w:rPr>
          <w:sz w:val="18"/>
          <w:szCs w:val="18"/>
          <w:lang w:val="it-IT"/>
        </w:rPr>
        <w:t>gs.</w:t>
      </w:r>
      <w:proofErr w:type="spellEnd"/>
      <w:r w:rsidRPr="0078684C">
        <w:rPr>
          <w:sz w:val="18"/>
          <w:szCs w:val="18"/>
          <w:lang w:val="it-IT"/>
        </w:rPr>
        <w:t xml:space="preserve"> n. 507/1999;</w:t>
      </w:r>
    </w:p>
    <w:p w14:paraId="52003825"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t>obbligarsi a comunicare tempestivamente alla/all’Stazione appaltante/Ente committente ogni modificazione intervenuta negli assetti proprietari e nella struttura di impresa, e negli or</w:t>
      </w:r>
      <w:r w:rsidR="00FA0F17">
        <w:rPr>
          <w:sz w:val="18"/>
          <w:szCs w:val="18"/>
          <w:lang w:val="it-IT"/>
        </w:rPr>
        <w:t>ganismi tecnici e amministrativi</w:t>
      </w:r>
      <w:r w:rsidRPr="0078684C">
        <w:rPr>
          <w:sz w:val="18"/>
          <w:szCs w:val="18"/>
          <w:lang w:val="it-IT"/>
        </w:rPr>
        <w:t>;</w:t>
      </w:r>
    </w:p>
    <w:p w14:paraId="6D76BEC7" w14:textId="19321E2B" w:rsidR="00711D2B" w:rsidRPr="004C1253" w:rsidRDefault="00711D2B" w:rsidP="004C1253">
      <w:pPr>
        <w:pStyle w:val="sche3"/>
        <w:numPr>
          <w:ilvl w:val="0"/>
          <w:numId w:val="6"/>
        </w:numPr>
        <w:spacing w:line="360" w:lineRule="auto"/>
        <w:rPr>
          <w:sz w:val="18"/>
          <w:szCs w:val="18"/>
          <w:lang w:val="it-IT"/>
        </w:rPr>
      </w:pPr>
      <w:r w:rsidRPr="0078684C">
        <w:rPr>
          <w:sz w:val="18"/>
          <w:szCs w:val="18"/>
          <w:lang w:val="it-IT"/>
        </w:rPr>
        <w:t xml:space="preserve">di aver tenuto conto, nella preparazione della propria offerta, degli obblighi relativi alle disposizioni in materia di sicurezza, di igiene, di tutela dell'ambiente, di condizioni di lavoro e di previdenza e assistenza in vigore nel luogo dove devono essere eseguiti i lavori; che non sono stati soggetti a ribasso d’asta tutti i costi della sicurezza, sia i costi della sicurezza speciali, elencati nel Piano di Sicurezza e Coordinamento (articolo 100 </w:t>
      </w:r>
      <w:proofErr w:type="spellStart"/>
      <w:r w:rsidRPr="0078684C">
        <w:rPr>
          <w:sz w:val="18"/>
          <w:szCs w:val="18"/>
          <w:lang w:val="it-IT"/>
        </w:rPr>
        <w:t>D.Lgs.</w:t>
      </w:r>
      <w:proofErr w:type="spellEnd"/>
      <w:r w:rsidRPr="0078684C">
        <w:rPr>
          <w:sz w:val="18"/>
          <w:szCs w:val="18"/>
          <w:lang w:val="it-IT"/>
        </w:rPr>
        <w:t xml:space="preserve"> 81/2008) - nell’ammontare indicato nel bando di gara, nel </w:t>
      </w:r>
      <w:r w:rsidRPr="00435283">
        <w:rPr>
          <w:sz w:val="18"/>
          <w:szCs w:val="18"/>
          <w:lang w:val="it-IT"/>
        </w:rPr>
        <w:t>capitolato speciale d’appalto e nel piano di sicurezza e di coordinamento, sia i costi della sicurezza di legge, già c</w:t>
      </w:r>
      <w:r w:rsidR="00C122CD" w:rsidRPr="00435283">
        <w:rPr>
          <w:sz w:val="18"/>
          <w:szCs w:val="18"/>
          <w:lang w:val="it-IT"/>
        </w:rPr>
        <w:t xml:space="preserve">ompresi nella misura fissa del </w:t>
      </w:r>
      <w:r w:rsidR="004C1253" w:rsidRPr="004C1253">
        <w:rPr>
          <w:b/>
          <w:color w:val="FF0000"/>
          <w:szCs w:val="24"/>
          <w:highlight w:val="yellow"/>
          <w:lang w:val="it-IT" w:eastAsia="de-DE"/>
        </w:rPr>
        <w:t>__________%</w:t>
      </w:r>
      <w:r w:rsidR="00841742" w:rsidRPr="004C1253">
        <w:rPr>
          <w:sz w:val="18"/>
          <w:szCs w:val="18"/>
          <w:lang w:val="it-IT"/>
        </w:rPr>
        <w:t xml:space="preserve"> o </w:t>
      </w:r>
      <w:r w:rsidR="00167D7A" w:rsidRPr="004C1253">
        <w:rPr>
          <w:sz w:val="18"/>
          <w:szCs w:val="18"/>
          <w:lang w:val="it-IT"/>
        </w:rPr>
        <w:t>della diversa percentuale o i</w:t>
      </w:r>
      <w:r w:rsidR="00841742" w:rsidRPr="004C1253">
        <w:rPr>
          <w:sz w:val="18"/>
          <w:szCs w:val="18"/>
          <w:lang w:val="it-IT"/>
        </w:rPr>
        <w:t xml:space="preserve">mporto </w:t>
      </w:r>
      <w:r w:rsidR="00714340" w:rsidRPr="004C1253">
        <w:rPr>
          <w:sz w:val="18"/>
          <w:szCs w:val="18"/>
          <w:lang w:val="it-IT"/>
        </w:rPr>
        <w:t xml:space="preserve">da indicare </w:t>
      </w:r>
      <w:r w:rsidR="00841742" w:rsidRPr="004C1253">
        <w:rPr>
          <w:sz w:val="18"/>
          <w:szCs w:val="18"/>
          <w:lang w:val="it-IT"/>
        </w:rPr>
        <w:t xml:space="preserve">separatamente </w:t>
      </w:r>
      <w:r w:rsidR="007B2735" w:rsidRPr="004C1253">
        <w:rPr>
          <w:sz w:val="18"/>
          <w:szCs w:val="18"/>
          <w:lang w:val="it-IT"/>
        </w:rPr>
        <w:t>in caso di eventuale</w:t>
      </w:r>
      <w:r w:rsidR="00580DC0" w:rsidRPr="004C1253">
        <w:rPr>
          <w:sz w:val="18"/>
          <w:szCs w:val="18"/>
          <w:lang w:val="it-IT"/>
        </w:rPr>
        <w:t xml:space="preserve"> </w:t>
      </w:r>
      <w:r w:rsidR="00714340" w:rsidRPr="004C1253">
        <w:rPr>
          <w:sz w:val="18"/>
          <w:szCs w:val="18"/>
          <w:lang w:val="it-IT"/>
        </w:rPr>
        <w:t>aggiudicazione</w:t>
      </w:r>
      <w:r w:rsidR="00841742" w:rsidRPr="004C1253">
        <w:rPr>
          <w:sz w:val="18"/>
          <w:szCs w:val="18"/>
          <w:lang w:val="it-IT"/>
        </w:rPr>
        <w:t xml:space="preserve"> -</w:t>
      </w:r>
      <w:r w:rsidRPr="004C1253">
        <w:rPr>
          <w:sz w:val="18"/>
          <w:szCs w:val="18"/>
          <w:lang w:val="it-IT"/>
        </w:rPr>
        <w:t xml:space="preserve"> in ogni singolo prezzo unitario così come risultante dal computo estimativo, e di impegnarsi a destinare tali importi a misure di sicurezza sul cantiere;</w:t>
      </w:r>
    </w:p>
    <w:p w14:paraId="7F81C23D" w14:textId="77777777" w:rsidR="00711D2B" w:rsidRPr="0078684C" w:rsidRDefault="00711D2B" w:rsidP="00797CD3">
      <w:pPr>
        <w:pStyle w:val="sche3"/>
        <w:numPr>
          <w:ilvl w:val="0"/>
          <w:numId w:val="6"/>
        </w:numPr>
        <w:spacing w:line="360" w:lineRule="auto"/>
        <w:rPr>
          <w:sz w:val="18"/>
          <w:szCs w:val="18"/>
          <w:lang w:val="it-IT"/>
        </w:rPr>
      </w:pPr>
      <w:r w:rsidRPr="0078684C">
        <w:rPr>
          <w:sz w:val="18"/>
          <w:szCs w:val="18"/>
          <w:lang w:val="it-IT"/>
        </w:rPr>
        <w:t>di accettare il contenuto del Capitolato speciale d’appalto per opere pubbliche Parte I e dei documenti</w:t>
      </w:r>
      <w:r w:rsidR="0073168F">
        <w:rPr>
          <w:sz w:val="18"/>
          <w:szCs w:val="18"/>
          <w:lang w:val="it-IT"/>
        </w:rPr>
        <w:t xml:space="preserve"> in esso elencati e</w:t>
      </w:r>
      <w:r w:rsidR="006430AA" w:rsidRPr="0078684C">
        <w:rPr>
          <w:sz w:val="18"/>
          <w:szCs w:val="18"/>
          <w:lang w:val="it-IT"/>
        </w:rPr>
        <w:t>, in special</w:t>
      </w:r>
      <w:r w:rsidRPr="0078684C">
        <w:rPr>
          <w:sz w:val="18"/>
          <w:szCs w:val="18"/>
          <w:lang w:val="it-IT"/>
        </w:rPr>
        <w:t xml:space="preserve"> modo</w:t>
      </w:r>
      <w:r w:rsidR="006430AA" w:rsidRPr="0078684C">
        <w:rPr>
          <w:sz w:val="18"/>
          <w:szCs w:val="18"/>
          <w:lang w:val="it-IT"/>
        </w:rPr>
        <w:t>,</w:t>
      </w:r>
      <w:r w:rsidRPr="0078684C">
        <w:rPr>
          <w:sz w:val="18"/>
          <w:szCs w:val="18"/>
          <w:lang w:val="it-IT"/>
        </w:rPr>
        <w:t xml:space="preserve"> le </w:t>
      </w:r>
      <w:r w:rsidR="006430AA" w:rsidRPr="0078684C">
        <w:rPr>
          <w:sz w:val="18"/>
          <w:szCs w:val="18"/>
          <w:lang w:val="it-IT"/>
        </w:rPr>
        <w:t xml:space="preserve">seguenti </w:t>
      </w:r>
      <w:r w:rsidRPr="0078684C">
        <w:rPr>
          <w:sz w:val="18"/>
          <w:szCs w:val="18"/>
          <w:lang w:val="it-IT"/>
        </w:rPr>
        <w:t>disposizioni contrattuali particolari</w:t>
      </w:r>
      <w:r w:rsidR="006430AA" w:rsidRPr="0078684C">
        <w:rPr>
          <w:sz w:val="18"/>
          <w:szCs w:val="18"/>
          <w:lang w:val="it-IT"/>
        </w:rPr>
        <w:t>:</w:t>
      </w:r>
      <w:r w:rsidRPr="0078684C">
        <w:rPr>
          <w:sz w:val="18"/>
          <w:szCs w:val="18"/>
          <w:lang w:val="it-IT"/>
        </w:rPr>
        <w:t xml:space="preserve"> art. 22 (pagamenti in acconto), art. 23 (conto finale) e art. 24 (collaudo); </w:t>
      </w:r>
    </w:p>
    <w:p w14:paraId="3005985F" w14:textId="72E27F62" w:rsidR="00711D2B" w:rsidRDefault="00711D2B" w:rsidP="00797CD3">
      <w:pPr>
        <w:pStyle w:val="sche3"/>
        <w:numPr>
          <w:ilvl w:val="0"/>
          <w:numId w:val="6"/>
        </w:numPr>
        <w:spacing w:line="360" w:lineRule="auto"/>
        <w:rPr>
          <w:sz w:val="18"/>
          <w:szCs w:val="18"/>
          <w:lang w:val="it-IT"/>
        </w:rPr>
      </w:pPr>
      <w:r w:rsidRPr="0078684C">
        <w:rPr>
          <w:sz w:val="18"/>
          <w:szCs w:val="18"/>
          <w:lang w:val="it-IT"/>
        </w:rPr>
        <w:t>(se del caso) di essere in possesso, in caso di presenza di impianti telefonici, dell’autorizzazione di primo/secondo grado secondo il D.</w:t>
      </w:r>
      <w:smartTag w:uri="urn:schemas-microsoft-com:office:smarttags" w:element="PersonName">
        <w:r w:rsidRPr="0078684C">
          <w:rPr>
            <w:sz w:val="18"/>
            <w:szCs w:val="18"/>
            <w:lang w:val="it-IT"/>
          </w:rPr>
          <w:t>M.</w:t>
        </w:r>
      </w:smartTag>
      <w:r w:rsidRPr="0078684C">
        <w:rPr>
          <w:sz w:val="18"/>
          <w:szCs w:val="18"/>
          <w:lang w:val="it-IT"/>
        </w:rPr>
        <w:t xml:space="preserve"> del 23 maggio 1992 ed allegati o decreti derivati (con riferimento al regolamento per la realizzazione di allacciamenti e collaudi degli impianti telefonici interni), oppure di far eseguire i lavori per la realizzazione della rete di trasmissione dati ad una impresa in possesso delle autorizzazioni anzidette;</w:t>
      </w:r>
    </w:p>
    <w:p w14:paraId="70DE72E5" w14:textId="77777777" w:rsidR="000540A4" w:rsidRPr="00AD5D49" w:rsidRDefault="000540A4" w:rsidP="000540A4">
      <w:pPr>
        <w:pStyle w:val="xxxxmsonormal"/>
        <w:numPr>
          <w:ilvl w:val="0"/>
          <w:numId w:val="6"/>
        </w:numPr>
        <w:spacing w:line="360" w:lineRule="auto"/>
        <w:ind w:left="499" w:hanging="357"/>
        <w:rPr>
          <w:rFonts w:ascii="Arial" w:eastAsia="Times New Roman" w:hAnsi="Arial" w:cs="Arial"/>
          <w:sz w:val="18"/>
          <w:szCs w:val="18"/>
          <w:lang w:eastAsia="ar-SA"/>
        </w:rPr>
      </w:pPr>
      <w:r w:rsidRPr="00AD5D49">
        <w:rPr>
          <w:rFonts w:ascii="Arial" w:eastAsia="Times New Roman" w:hAnsi="Arial" w:cs="Arial"/>
          <w:sz w:val="18"/>
          <w:szCs w:val="18"/>
          <w:lang w:eastAsia="ar-SA"/>
        </w:rPr>
        <w:t>(se del caso) di subappaltare fino al 100% l’attività di bonifica bellica che dovesse risultare necessaria durante l’esecuzione delle lavorazioni previste dalla documentazione progettuale.</w:t>
      </w:r>
    </w:p>
    <w:p w14:paraId="763DD6D9" w14:textId="77777777" w:rsidR="000540A4" w:rsidRPr="0078684C" w:rsidRDefault="000540A4" w:rsidP="000540A4">
      <w:pPr>
        <w:pStyle w:val="sche3"/>
        <w:spacing w:line="360" w:lineRule="auto"/>
        <w:ind w:left="502"/>
        <w:rPr>
          <w:sz w:val="18"/>
          <w:szCs w:val="18"/>
          <w:lang w:val="it-IT"/>
        </w:rPr>
      </w:pPr>
    </w:p>
    <w:bookmarkEnd w:id="38"/>
    <w:p w14:paraId="61B331E0" w14:textId="77777777" w:rsidR="00F12848" w:rsidRPr="0078684C" w:rsidRDefault="00F12848" w:rsidP="00797CD3">
      <w:pPr>
        <w:pStyle w:val="sche3"/>
        <w:spacing w:line="360" w:lineRule="auto"/>
        <w:ind w:left="142"/>
        <w:rPr>
          <w:sz w:val="18"/>
          <w:szCs w:val="18"/>
          <w:lang w:val="it-IT"/>
        </w:rPr>
      </w:pPr>
    </w:p>
    <w:p w14:paraId="19BDCBF5" w14:textId="77777777" w:rsidR="00F12848" w:rsidRPr="0078684C" w:rsidRDefault="00F12848" w:rsidP="00797CD3">
      <w:pPr>
        <w:pStyle w:val="sche3"/>
        <w:spacing w:line="360" w:lineRule="auto"/>
        <w:ind w:left="360" w:hanging="180"/>
        <w:rPr>
          <w:i/>
          <w:iCs/>
          <w:color w:val="FF0000"/>
          <w:sz w:val="18"/>
          <w:szCs w:val="18"/>
          <w:lang w:val="it-IT"/>
        </w:rPr>
      </w:pPr>
    </w:p>
    <w:p w14:paraId="1FF39458" w14:textId="77777777" w:rsidR="00F12848" w:rsidRPr="0078684C" w:rsidRDefault="00F12848" w:rsidP="00797CD3">
      <w:pPr>
        <w:spacing w:line="360" w:lineRule="auto"/>
        <w:ind w:left="360" w:right="818" w:hanging="180"/>
        <w:jc w:val="both"/>
        <w:rPr>
          <w:color w:val="FF0000"/>
          <w:spacing w:val="-2"/>
          <w:sz w:val="18"/>
          <w:szCs w:val="18"/>
          <w:lang w:val="it-IT"/>
        </w:rPr>
      </w:pPr>
    </w:p>
    <w:p w14:paraId="76AA4651" w14:textId="77777777" w:rsidR="00F12848" w:rsidRPr="0078684C" w:rsidRDefault="00F12848" w:rsidP="00797CD3">
      <w:pPr>
        <w:spacing w:line="360" w:lineRule="auto"/>
        <w:ind w:left="360" w:right="818" w:hanging="180"/>
        <w:jc w:val="both"/>
        <w:rPr>
          <w:b/>
          <w:bCs/>
          <w:color w:val="FF0000"/>
          <w:sz w:val="18"/>
          <w:szCs w:val="18"/>
          <w:lang w:val="it-IT"/>
        </w:rPr>
      </w:pPr>
    </w:p>
    <w:p w14:paraId="382E971A" w14:textId="77777777" w:rsidR="00F12848" w:rsidRPr="0078684C" w:rsidRDefault="00F12848" w:rsidP="00797CD3">
      <w:pPr>
        <w:spacing w:line="360" w:lineRule="auto"/>
        <w:ind w:left="360" w:right="818" w:hanging="180"/>
        <w:jc w:val="both"/>
        <w:rPr>
          <w:color w:val="FF0000"/>
          <w:spacing w:val="-2"/>
          <w:sz w:val="18"/>
          <w:szCs w:val="18"/>
          <w:lang w:val="it-IT"/>
        </w:rPr>
      </w:pPr>
    </w:p>
    <w:p w14:paraId="1391A27E" w14:textId="77777777" w:rsidR="000A6FBB" w:rsidRPr="0078684C" w:rsidRDefault="000A6FBB" w:rsidP="00797CD3">
      <w:pPr>
        <w:pStyle w:val="sche3"/>
        <w:spacing w:line="360" w:lineRule="auto"/>
        <w:rPr>
          <w:sz w:val="18"/>
          <w:szCs w:val="18"/>
          <w:lang w:val="it-IT"/>
        </w:rPr>
      </w:pPr>
    </w:p>
    <w:tbl>
      <w:tblPr>
        <w:tblW w:w="0" w:type="auto"/>
        <w:tblInd w:w="245" w:type="dxa"/>
        <w:tblLayout w:type="fixed"/>
        <w:tblLook w:val="0000" w:firstRow="0" w:lastRow="0" w:firstColumn="0" w:lastColumn="0" w:noHBand="0" w:noVBand="0"/>
      </w:tblPr>
      <w:tblGrid>
        <w:gridCol w:w="9597"/>
      </w:tblGrid>
      <w:tr w:rsidR="000A6FBB" w:rsidRPr="0078684C" w14:paraId="502FD615" w14:textId="77777777">
        <w:tc>
          <w:tcPr>
            <w:tcW w:w="9597" w:type="dxa"/>
            <w:tcBorders>
              <w:top w:val="single" w:sz="4" w:space="0" w:color="000000"/>
              <w:left w:val="single" w:sz="4" w:space="0" w:color="000000"/>
              <w:bottom w:val="single" w:sz="4" w:space="0" w:color="000000"/>
              <w:right w:val="single" w:sz="4" w:space="0" w:color="000000"/>
            </w:tcBorders>
          </w:tcPr>
          <w:p w14:paraId="55138055" w14:textId="77777777" w:rsidR="000A6FBB" w:rsidRPr="0078684C" w:rsidRDefault="000A6FBB" w:rsidP="00797CD3">
            <w:pPr>
              <w:pStyle w:val="sche3"/>
              <w:snapToGrid w:val="0"/>
              <w:spacing w:line="360" w:lineRule="auto"/>
              <w:rPr>
                <w:b/>
                <w:bCs/>
                <w:i/>
                <w:iCs/>
                <w:sz w:val="18"/>
                <w:szCs w:val="18"/>
                <w:lang w:val="it-IT"/>
              </w:rPr>
            </w:pPr>
          </w:p>
          <w:p w14:paraId="682F1E6F" w14:textId="77777777" w:rsidR="000A6FBB" w:rsidRPr="0078684C" w:rsidRDefault="000A6FBB" w:rsidP="00797CD3">
            <w:pPr>
              <w:pStyle w:val="sche3"/>
              <w:spacing w:line="360" w:lineRule="auto"/>
              <w:rPr>
                <w:b/>
                <w:bCs/>
                <w:i/>
                <w:iCs/>
                <w:sz w:val="18"/>
                <w:szCs w:val="18"/>
                <w:lang w:val="it-IT"/>
              </w:rPr>
            </w:pPr>
            <w:r w:rsidRPr="0078684C">
              <w:rPr>
                <w:b/>
                <w:bCs/>
                <w:i/>
                <w:iCs/>
                <w:sz w:val="18"/>
                <w:szCs w:val="18"/>
                <w:lang w:val="it-IT"/>
              </w:rPr>
              <w:t>ANNOTAZIONI</w:t>
            </w:r>
          </w:p>
          <w:p w14:paraId="72AF7531" w14:textId="77777777" w:rsidR="000A6FBB" w:rsidRPr="0078684C" w:rsidRDefault="00050966" w:rsidP="00797CD3">
            <w:pPr>
              <w:pStyle w:val="sche3"/>
              <w:spacing w:line="360" w:lineRule="auto"/>
              <w:rPr>
                <w:sz w:val="18"/>
                <w:szCs w:val="18"/>
                <w:lang w:val="it-IT"/>
              </w:rPr>
            </w:pPr>
            <w:r w:rsidRPr="0078684C">
              <w:rPr>
                <w:sz w:val="18"/>
                <w:szCs w:val="18"/>
              </w:rPr>
              <w:fldChar w:fldCharType="begin">
                <w:ffData>
                  <w:name w:val="Testo77"/>
                  <w:enabled/>
                  <w:calcOnExit w:val="0"/>
                  <w:textInput/>
                </w:ffData>
              </w:fldChar>
            </w:r>
            <w:bookmarkStart w:id="40" w:name="Testo77"/>
            <w:r w:rsidRPr="0078684C">
              <w:rPr>
                <w:sz w:val="18"/>
                <w:szCs w:val="18"/>
              </w:rPr>
              <w:instrText xml:space="preserve"> FORMTEXT </w:instrText>
            </w:r>
            <w:r w:rsidRPr="0078684C">
              <w:rPr>
                <w:sz w:val="18"/>
                <w:szCs w:val="18"/>
              </w:rPr>
            </w:r>
            <w:r w:rsidRPr="0078684C">
              <w:rPr>
                <w:sz w:val="18"/>
                <w:szCs w:val="18"/>
              </w:rPr>
              <w:fldChar w:fldCharType="separate"/>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sz w:val="18"/>
                <w:szCs w:val="18"/>
              </w:rPr>
              <w:fldChar w:fldCharType="end"/>
            </w:r>
            <w:bookmarkEnd w:id="40"/>
          </w:p>
        </w:tc>
      </w:tr>
    </w:tbl>
    <w:p w14:paraId="5634B214" w14:textId="77777777" w:rsidR="000A6FBB" w:rsidRPr="0078684C" w:rsidRDefault="000A6FBB" w:rsidP="00797CD3">
      <w:pPr>
        <w:spacing w:line="360" w:lineRule="auto"/>
        <w:jc w:val="both"/>
        <w:rPr>
          <w:b/>
          <w:bCs/>
          <w:sz w:val="18"/>
          <w:szCs w:val="18"/>
          <w:lang w:val="it-IT"/>
        </w:rPr>
      </w:pPr>
    </w:p>
    <w:tbl>
      <w:tblPr>
        <w:tblW w:w="0" w:type="auto"/>
        <w:tblInd w:w="108" w:type="dxa"/>
        <w:tblLayout w:type="fixed"/>
        <w:tblLook w:val="0000" w:firstRow="0" w:lastRow="0" w:firstColumn="0" w:lastColumn="0" w:noHBand="0" w:noVBand="0"/>
      </w:tblPr>
      <w:tblGrid>
        <w:gridCol w:w="4870"/>
        <w:gridCol w:w="4876"/>
      </w:tblGrid>
      <w:tr w:rsidR="000A6FBB" w:rsidRPr="0078684C" w14:paraId="6BF0F1A2" w14:textId="77777777">
        <w:tc>
          <w:tcPr>
            <w:tcW w:w="4870" w:type="dxa"/>
          </w:tcPr>
          <w:p w14:paraId="3EA089EC" w14:textId="77777777" w:rsidR="000A6FBB" w:rsidRPr="0078684C" w:rsidRDefault="000A6FBB" w:rsidP="00797CD3">
            <w:pPr>
              <w:pStyle w:val="sche3"/>
              <w:tabs>
                <w:tab w:val="left" w:pos="4445"/>
              </w:tabs>
              <w:snapToGrid w:val="0"/>
              <w:spacing w:line="360" w:lineRule="auto"/>
              <w:rPr>
                <w:sz w:val="18"/>
                <w:szCs w:val="18"/>
                <w:lang w:val="it-IT"/>
              </w:rPr>
            </w:pPr>
          </w:p>
        </w:tc>
        <w:tc>
          <w:tcPr>
            <w:tcW w:w="4876" w:type="dxa"/>
          </w:tcPr>
          <w:p w14:paraId="2FD808B7" w14:textId="77777777" w:rsidR="000A6FBB" w:rsidRPr="0078684C" w:rsidRDefault="000A6FBB" w:rsidP="00797CD3">
            <w:pPr>
              <w:snapToGrid w:val="0"/>
              <w:spacing w:line="360" w:lineRule="auto"/>
              <w:jc w:val="both"/>
              <w:rPr>
                <w:sz w:val="18"/>
                <w:szCs w:val="18"/>
                <w:lang w:val="it-IT"/>
              </w:rPr>
            </w:pPr>
          </w:p>
          <w:p w14:paraId="0DD31020" w14:textId="77777777" w:rsidR="000A6FBB" w:rsidRPr="0078684C" w:rsidRDefault="000A6FBB" w:rsidP="00797CD3">
            <w:pPr>
              <w:spacing w:line="360" w:lineRule="auto"/>
              <w:jc w:val="both"/>
              <w:rPr>
                <w:sz w:val="18"/>
                <w:szCs w:val="18"/>
                <w:lang w:val="it-IT"/>
              </w:rPr>
            </w:pPr>
            <w:r w:rsidRPr="0078684C">
              <w:rPr>
                <w:sz w:val="18"/>
                <w:szCs w:val="18"/>
                <w:lang w:val="it-IT"/>
              </w:rPr>
              <w:t>Il legale rappresentante / il procuratore</w:t>
            </w:r>
          </w:p>
          <w:p w14:paraId="751E6594" w14:textId="77777777" w:rsidR="00050966" w:rsidRPr="0078684C" w:rsidRDefault="00050966" w:rsidP="00797CD3">
            <w:pPr>
              <w:spacing w:line="360" w:lineRule="auto"/>
              <w:jc w:val="both"/>
              <w:rPr>
                <w:sz w:val="18"/>
                <w:szCs w:val="18"/>
                <w:u w:val="single"/>
              </w:rPr>
            </w:pPr>
            <w:r w:rsidRPr="0078684C">
              <w:rPr>
                <w:sz w:val="18"/>
                <w:szCs w:val="18"/>
                <w:u w:val="single"/>
              </w:rPr>
              <w:fldChar w:fldCharType="begin">
                <w:ffData>
                  <w:name w:val="Testo78"/>
                  <w:enabled/>
                  <w:calcOnExit w:val="0"/>
                  <w:textInput/>
                </w:ffData>
              </w:fldChar>
            </w:r>
            <w:bookmarkStart w:id="41" w:name="Testo78"/>
            <w:r w:rsidRPr="0078684C">
              <w:rPr>
                <w:sz w:val="18"/>
                <w:szCs w:val="18"/>
                <w:u w:val="single"/>
              </w:rPr>
              <w:instrText xml:space="preserve"> FORMTEXT </w:instrText>
            </w:r>
            <w:r w:rsidRPr="0078684C">
              <w:rPr>
                <w:sz w:val="18"/>
                <w:szCs w:val="18"/>
                <w:u w:val="single"/>
              </w:rPr>
            </w:r>
            <w:r w:rsidRPr="0078684C">
              <w:rPr>
                <w:sz w:val="18"/>
                <w:szCs w:val="18"/>
                <w:u w:val="single"/>
              </w:rPr>
              <w:fldChar w:fldCharType="separate"/>
            </w:r>
            <w:r w:rsidRPr="0078684C">
              <w:rPr>
                <w:noProof/>
                <w:sz w:val="18"/>
                <w:szCs w:val="18"/>
                <w:u w:val="single"/>
              </w:rPr>
              <w:t> </w:t>
            </w:r>
            <w:r w:rsidRPr="0078684C">
              <w:rPr>
                <w:noProof/>
                <w:sz w:val="18"/>
                <w:szCs w:val="18"/>
                <w:u w:val="single"/>
              </w:rPr>
              <w:t> </w:t>
            </w:r>
            <w:r w:rsidRPr="0078684C">
              <w:rPr>
                <w:noProof/>
                <w:sz w:val="18"/>
                <w:szCs w:val="18"/>
                <w:u w:val="single"/>
              </w:rPr>
              <w:t> </w:t>
            </w:r>
            <w:r w:rsidRPr="0078684C">
              <w:rPr>
                <w:noProof/>
                <w:sz w:val="18"/>
                <w:szCs w:val="18"/>
                <w:u w:val="single"/>
              </w:rPr>
              <w:t> </w:t>
            </w:r>
            <w:r w:rsidRPr="0078684C">
              <w:rPr>
                <w:noProof/>
                <w:sz w:val="18"/>
                <w:szCs w:val="18"/>
                <w:u w:val="single"/>
              </w:rPr>
              <w:t> </w:t>
            </w:r>
            <w:r w:rsidRPr="0078684C">
              <w:rPr>
                <w:sz w:val="18"/>
                <w:szCs w:val="18"/>
                <w:u w:val="single"/>
              </w:rPr>
              <w:fldChar w:fldCharType="end"/>
            </w:r>
            <w:bookmarkEnd w:id="41"/>
          </w:p>
          <w:p w14:paraId="2A2BC352" w14:textId="77777777" w:rsidR="000A6FBB" w:rsidRPr="00DB18AF" w:rsidRDefault="00DB18AF" w:rsidP="00797CD3">
            <w:pPr>
              <w:spacing w:line="360" w:lineRule="auto"/>
              <w:jc w:val="both"/>
              <w:rPr>
                <w:sz w:val="18"/>
                <w:szCs w:val="18"/>
                <w:lang w:val="it-IT"/>
              </w:rPr>
            </w:pPr>
            <w:proofErr w:type="spellStart"/>
            <w:r w:rsidRPr="00DB18AF">
              <w:rPr>
                <w:i/>
                <w:sz w:val="18"/>
                <w:szCs w:val="18"/>
                <w:lang w:val="de-DE"/>
              </w:rPr>
              <w:t>sottoscritto</w:t>
            </w:r>
            <w:proofErr w:type="spellEnd"/>
            <w:r w:rsidRPr="00DB18AF">
              <w:rPr>
                <w:i/>
                <w:sz w:val="18"/>
                <w:szCs w:val="18"/>
                <w:lang w:val="de-DE"/>
              </w:rPr>
              <w:t xml:space="preserve"> </w:t>
            </w:r>
            <w:proofErr w:type="spellStart"/>
            <w:r w:rsidRPr="00DB18AF">
              <w:rPr>
                <w:i/>
                <w:sz w:val="18"/>
                <w:szCs w:val="18"/>
                <w:lang w:val="de-DE"/>
              </w:rPr>
              <w:t>con</w:t>
            </w:r>
            <w:proofErr w:type="spellEnd"/>
            <w:r w:rsidRPr="00DB18AF">
              <w:rPr>
                <w:i/>
                <w:sz w:val="18"/>
                <w:szCs w:val="18"/>
                <w:lang w:val="de-DE"/>
              </w:rPr>
              <w:t xml:space="preserve"> </w:t>
            </w:r>
            <w:proofErr w:type="spellStart"/>
            <w:r w:rsidRPr="00DB18AF">
              <w:rPr>
                <w:i/>
                <w:sz w:val="18"/>
                <w:szCs w:val="18"/>
                <w:lang w:val="de-DE"/>
              </w:rPr>
              <w:t>firma</w:t>
            </w:r>
            <w:proofErr w:type="spellEnd"/>
            <w:r w:rsidRPr="00DB18AF">
              <w:rPr>
                <w:i/>
                <w:sz w:val="18"/>
                <w:szCs w:val="18"/>
                <w:lang w:val="de-DE"/>
              </w:rPr>
              <w:t xml:space="preserve"> digitale</w:t>
            </w:r>
          </w:p>
        </w:tc>
      </w:tr>
      <w:bookmarkEnd w:id="0"/>
    </w:tbl>
    <w:p w14:paraId="1572D3AF" w14:textId="77777777" w:rsidR="000A6FBB" w:rsidRPr="0078684C" w:rsidRDefault="000A6FBB" w:rsidP="00797CD3">
      <w:pPr>
        <w:pStyle w:val="sche3"/>
        <w:pageBreakBefore/>
        <w:tabs>
          <w:tab w:val="left" w:pos="850"/>
        </w:tabs>
        <w:spacing w:line="360" w:lineRule="auto"/>
        <w:ind w:left="425"/>
        <w:rPr>
          <w:b/>
          <w:bCs/>
          <w:i/>
          <w:iCs/>
          <w:sz w:val="18"/>
          <w:szCs w:val="18"/>
          <w:lang w:val="it-IT"/>
        </w:rPr>
      </w:pPr>
    </w:p>
    <w:p w14:paraId="77D504C3" w14:textId="77777777" w:rsidR="00AF1CD4" w:rsidRDefault="00AF1CD4" w:rsidP="00AF1CD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Cs/>
          <w:sz w:val="18"/>
          <w:szCs w:val="18"/>
          <w:lang w:val="it-IT"/>
        </w:rPr>
      </w:pPr>
      <w:r w:rsidRPr="002009F4">
        <w:rPr>
          <w:b/>
          <w:bCs/>
          <w:iCs/>
          <w:sz w:val="18"/>
          <w:szCs w:val="18"/>
          <w:lang w:val="it-IT"/>
        </w:rPr>
        <w:t>INFORMATIVA IN MATERIA DI PROTEZIONE DEI DATI PERSONALI</w:t>
      </w:r>
    </w:p>
    <w:p w14:paraId="4C2219FD" w14:textId="77777777" w:rsidR="00945D23" w:rsidRPr="00945D23" w:rsidRDefault="00945D23" w:rsidP="00945D23">
      <w:pPr>
        <w:pBdr>
          <w:top w:val="nil"/>
          <w:left w:val="nil"/>
          <w:bottom w:val="nil"/>
          <w:right w:val="nil"/>
          <w:between w:val="nil"/>
        </w:pBdr>
        <w:tabs>
          <w:tab w:val="left" w:pos="959"/>
        </w:tabs>
        <w:jc w:val="both"/>
        <w:rPr>
          <w:rFonts w:eastAsia="Arial"/>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C1253" w:rsidRPr="00B52D8F" w14:paraId="5F5EF713" w14:textId="77777777" w:rsidTr="004C1253">
        <w:trPr>
          <w:trHeight w:val="1060"/>
        </w:trPr>
        <w:tc>
          <w:tcPr>
            <w:tcW w:w="9709" w:type="dxa"/>
            <w:tcMar>
              <w:top w:w="0" w:type="dxa"/>
              <w:left w:w="283" w:type="dxa"/>
              <w:bottom w:w="0" w:type="dxa"/>
              <w:right w:w="283" w:type="dxa"/>
            </w:tcMar>
          </w:tcPr>
          <w:p w14:paraId="75830782" w14:textId="77777777" w:rsidR="004C1253" w:rsidRPr="00B52D8F" w:rsidRDefault="004C1253" w:rsidP="004C1253">
            <w:pPr>
              <w:pBdr>
                <w:top w:val="nil"/>
                <w:left w:val="nil"/>
                <w:bottom w:val="nil"/>
                <w:right w:val="nil"/>
                <w:between w:val="nil"/>
              </w:pBdr>
              <w:tabs>
                <w:tab w:val="left" w:pos="959"/>
              </w:tabs>
              <w:jc w:val="both"/>
              <w:rPr>
                <w:rFonts w:eastAsia="Arial"/>
                <w:b/>
                <w:sz w:val="18"/>
                <w:szCs w:val="18"/>
                <w:lang w:val="it-IT"/>
              </w:rPr>
            </w:pPr>
            <w:bookmarkStart w:id="42" w:name="_Hlk516226516"/>
          </w:p>
          <w:p w14:paraId="3EC40F0C"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Informativa ai sensi degli artt. 13 e 14 del Regolamento UE 2016/679 (RGPD)</w:t>
            </w:r>
          </w:p>
          <w:p w14:paraId="02820CEA"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p>
          <w:p w14:paraId="52362068"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Titolare del trattamento</w:t>
            </w:r>
            <w:r w:rsidRPr="00B52D8F">
              <w:rPr>
                <w:rFonts w:eastAsia="Arial"/>
                <w:sz w:val="18"/>
                <w:szCs w:val="18"/>
                <w:lang w:val="it-IT"/>
              </w:rPr>
              <w:t xml:space="preserve"> </w:t>
            </w:r>
            <w:r w:rsidRPr="00B52D8F">
              <w:rPr>
                <w:rFonts w:eastAsia="Arial"/>
                <w:b/>
                <w:sz w:val="18"/>
                <w:szCs w:val="18"/>
                <w:lang w:val="it-IT"/>
              </w:rPr>
              <w:t>dei dati personali</w:t>
            </w:r>
            <w:r w:rsidRPr="00B52D8F">
              <w:rPr>
                <w:rFonts w:eastAsia="Arial"/>
                <w:sz w:val="18"/>
                <w:szCs w:val="18"/>
                <w:lang w:val="it-IT"/>
              </w:rPr>
              <w:t xml:space="preserve"> è l’ente committente (vedasi disciplinare di gara)</w:t>
            </w:r>
          </w:p>
          <w:p w14:paraId="018626DB"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Responsabile del trattamento</w:t>
            </w:r>
            <w:r w:rsidRPr="00B52D8F">
              <w:rPr>
                <w:rFonts w:eastAsia="Arial"/>
                <w:sz w:val="18"/>
                <w:szCs w:val="18"/>
                <w:lang w:val="it-IT"/>
              </w:rPr>
              <w:t xml:space="preserve"> </w:t>
            </w:r>
            <w:r w:rsidRPr="00B52D8F">
              <w:rPr>
                <w:rFonts w:eastAsia="Arial"/>
                <w:b/>
                <w:sz w:val="18"/>
                <w:szCs w:val="18"/>
                <w:lang w:val="it-IT"/>
              </w:rPr>
              <w:t>ex art. 28 RGPD</w:t>
            </w:r>
            <w:r w:rsidRPr="00B52D8F">
              <w:rPr>
                <w:rFonts w:eastAsia="Arial"/>
                <w:sz w:val="18"/>
                <w:szCs w:val="18"/>
                <w:lang w:val="it-IT"/>
              </w:rPr>
              <w:t xml:space="preserve"> è</w:t>
            </w:r>
            <w:r w:rsidRPr="00B52D8F">
              <w:rPr>
                <w:rFonts w:eastAsia="Arial"/>
                <w:b/>
                <w:sz w:val="18"/>
                <w:szCs w:val="18"/>
                <w:lang w:val="it-IT"/>
              </w:rPr>
              <w:t xml:space="preserve"> </w:t>
            </w:r>
            <w:r w:rsidRPr="00B52D8F">
              <w:rPr>
                <w:rFonts w:eastAsia="Arial"/>
                <w:sz w:val="18"/>
                <w:szCs w:val="18"/>
                <w:lang w:val="it-IT"/>
              </w:rPr>
              <w:t xml:space="preserve">eco center </w:t>
            </w:r>
            <w:proofErr w:type="spellStart"/>
            <w:r w:rsidRPr="00B52D8F">
              <w:rPr>
                <w:rFonts w:eastAsia="Arial"/>
                <w:sz w:val="18"/>
                <w:szCs w:val="18"/>
                <w:lang w:val="it-IT"/>
              </w:rPr>
              <w:t>SpA</w:t>
            </w:r>
            <w:proofErr w:type="spellEnd"/>
            <w:r w:rsidRPr="00B52D8F">
              <w:rPr>
                <w:rFonts w:eastAsia="Arial"/>
                <w:sz w:val="18"/>
                <w:szCs w:val="18"/>
                <w:lang w:val="it-IT"/>
              </w:rPr>
              <w:t xml:space="preserve">, con sede legale in via Lungo Isarco Destro 21/A, 39100 Bolzano, </w:t>
            </w:r>
            <w:r>
              <w:rPr>
                <w:rFonts w:eastAsia="Arial"/>
                <w:sz w:val="18"/>
                <w:szCs w:val="18"/>
                <w:lang w:val="it-IT"/>
              </w:rPr>
              <w:t xml:space="preserve">e-mail: </w:t>
            </w:r>
            <w:hyperlink r:id="rId9" w:history="1">
              <w:r w:rsidRPr="00855026">
                <w:rPr>
                  <w:rStyle w:val="Collegamentoipertestuale"/>
                  <w:rFonts w:eastAsia="Arial" w:cs="Arial"/>
                  <w:sz w:val="18"/>
                  <w:szCs w:val="18"/>
                  <w:lang w:val="it-IT"/>
                </w:rPr>
                <w:t>info@eco-center.it</w:t>
              </w:r>
            </w:hyperlink>
            <w:r>
              <w:rPr>
                <w:rFonts w:eastAsia="Arial"/>
                <w:sz w:val="18"/>
                <w:szCs w:val="18"/>
                <w:lang w:val="it-IT"/>
              </w:rPr>
              <w:t xml:space="preserve">, </w:t>
            </w:r>
            <w:proofErr w:type="spellStart"/>
            <w:r>
              <w:rPr>
                <w:rFonts w:eastAsia="Arial"/>
                <w:sz w:val="18"/>
                <w:szCs w:val="18"/>
                <w:lang w:val="it-IT"/>
              </w:rPr>
              <w:t>pec</w:t>
            </w:r>
            <w:proofErr w:type="spellEnd"/>
            <w:r>
              <w:rPr>
                <w:rFonts w:eastAsia="Arial"/>
                <w:sz w:val="18"/>
                <w:szCs w:val="18"/>
                <w:lang w:val="it-IT"/>
              </w:rPr>
              <w:t xml:space="preserve">: </w:t>
            </w:r>
            <w:hyperlink r:id="rId10" w:history="1">
              <w:r w:rsidRPr="00855026">
                <w:rPr>
                  <w:rStyle w:val="Collegamentoipertestuale"/>
                  <w:rFonts w:eastAsia="Arial" w:cs="Arial"/>
                  <w:sz w:val="18"/>
                  <w:szCs w:val="18"/>
                  <w:lang w:val="it-IT"/>
                </w:rPr>
                <w:t>info@pec.eco-center.it</w:t>
              </w:r>
            </w:hyperlink>
            <w:r>
              <w:rPr>
                <w:rFonts w:eastAsia="Arial"/>
                <w:sz w:val="18"/>
                <w:szCs w:val="18"/>
                <w:lang w:val="it-IT"/>
              </w:rPr>
              <w:t xml:space="preserve">, </w:t>
            </w:r>
            <w:r w:rsidRPr="00B52D8F">
              <w:rPr>
                <w:rFonts w:eastAsia="Arial"/>
                <w:sz w:val="18"/>
                <w:szCs w:val="18"/>
                <w:lang w:val="it-IT"/>
              </w:rPr>
              <w:t>nella persona del responsabile privacy Rag. Sandro Summa.</w:t>
            </w:r>
          </w:p>
          <w:p w14:paraId="128D4759"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Origine dei dati:</w:t>
            </w:r>
            <w:r w:rsidRPr="00B52D8F">
              <w:rPr>
                <w:rFonts w:eastAsia="Arial"/>
                <w:sz w:val="18"/>
                <w:szCs w:val="18"/>
                <w:lang w:val="it-IT"/>
              </w:rPr>
              <w:t xml:space="preserve"> I dati vengono raccolti presso l’interessato (concorrenti) e presso archivi, registri, albi ed elenchi tenuti da soggetti pubblici ai sensi della legge.</w:t>
            </w:r>
          </w:p>
          <w:p w14:paraId="50F6E61E" w14:textId="77777777" w:rsidR="004C1253" w:rsidRPr="00B52D8F" w:rsidRDefault="004C1253" w:rsidP="004C1253">
            <w:pPr>
              <w:jc w:val="both"/>
              <w:rPr>
                <w:rFonts w:eastAsia="Arial"/>
                <w:b/>
                <w:sz w:val="18"/>
                <w:szCs w:val="18"/>
                <w:lang w:val="it-IT"/>
              </w:rPr>
            </w:pPr>
            <w:r w:rsidRPr="00B52D8F">
              <w:rPr>
                <w:rFonts w:eastAsia="Arial"/>
                <w:b/>
                <w:sz w:val="18"/>
                <w:szCs w:val="18"/>
                <w:lang w:val="it-IT"/>
              </w:rPr>
              <w:t>Categorie dei dati:</w:t>
            </w:r>
            <w:r w:rsidRPr="00B52D8F">
              <w:rPr>
                <w:rFonts w:eastAsia="Arial"/>
                <w:sz w:val="18"/>
                <w:szCs w:val="18"/>
                <w:lang w:val="it-IT"/>
              </w:rPr>
              <w:t xml:space="preserve"> I dati raccolti sono: dati identificativi e dati giudiziari (</w:t>
            </w:r>
            <w:r w:rsidRPr="00B52D8F">
              <w:rPr>
                <w:sz w:val="18"/>
                <w:szCs w:val="18"/>
                <w:lang w:val="it-IT"/>
              </w:rPr>
              <w:t xml:space="preserve">relativi a condanne, sanzioni e comunque provvedimenti derivanti da illeciti di natura penale, civile, amministrativa, previdenziale, contributiva e tributaria di cui all’art. 80 del </w:t>
            </w:r>
            <w:proofErr w:type="spellStart"/>
            <w:r w:rsidRPr="00B52D8F">
              <w:rPr>
                <w:sz w:val="18"/>
                <w:szCs w:val="18"/>
                <w:lang w:val="it-IT"/>
              </w:rPr>
              <w:t>D.Lgs.</w:t>
            </w:r>
            <w:proofErr w:type="spellEnd"/>
            <w:r w:rsidRPr="00B52D8F">
              <w:rPr>
                <w:sz w:val="18"/>
                <w:szCs w:val="18"/>
                <w:lang w:val="it-IT"/>
              </w:rPr>
              <w:t xml:space="preserve"> n. 50/2016). In </w:t>
            </w:r>
            <w:r w:rsidRPr="00B52D8F">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14:paraId="2AE6E880"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Finalità e natura del trattamento</w:t>
            </w:r>
            <w:r w:rsidRPr="00B52D8F">
              <w:rPr>
                <w:rFonts w:eastAsia="Arial"/>
                <w:sz w:val="18"/>
                <w:szCs w:val="18"/>
                <w:lang w:val="it-IT"/>
              </w:rPr>
              <w:t xml:space="preserve">: </w:t>
            </w:r>
          </w:p>
          <w:p w14:paraId="77723F54"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 dati forniti vengono</w:t>
            </w:r>
            <w:r w:rsidRPr="00B52D8F">
              <w:rPr>
                <w:rFonts w:eastAsia="Calibri"/>
                <w:b/>
                <w:sz w:val="18"/>
                <w:szCs w:val="18"/>
                <w:lang w:val="it-IT"/>
              </w:rPr>
              <w:t xml:space="preserve"> </w:t>
            </w:r>
            <w:r w:rsidRPr="00B52D8F">
              <w:rPr>
                <w:rFonts w:eastAsia="Arial"/>
                <w:sz w:val="18"/>
                <w:szCs w:val="18"/>
                <w:lang w:val="it-IT"/>
              </w:rPr>
              <w:t xml:space="preserve">raccolti e trattati da eco center </w:t>
            </w:r>
            <w:proofErr w:type="spellStart"/>
            <w:r w:rsidRPr="00B52D8F">
              <w:rPr>
                <w:rFonts w:eastAsia="Arial"/>
                <w:sz w:val="18"/>
                <w:szCs w:val="18"/>
                <w:lang w:val="it-IT"/>
              </w:rPr>
              <w:t>SpA</w:t>
            </w:r>
            <w:proofErr w:type="spellEnd"/>
            <w:r w:rsidRPr="00B52D8F">
              <w:rPr>
                <w:rFonts w:eastAsia="Arial"/>
                <w:sz w:val="18"/>
                <w:szCs w:val="18"/>
                <w:lang w:val="it-IT"/>
              </w:rPr>
              <w:t>, anche in forma elettronica, in adempimento di precisi obblighi di legge derivanti dalla normativa in materia di appalti e contrattualistica pubblica, unicamente ai fini dell’espletamento della procedura di gara, nonché delle attività ad essa correlate e conseguenti.</w:t>
            </w:r>
          </w:p>
          <w:p w14:paraId="74F468A2"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rPr>
            </w:pPr>
            <w:r w:rsidRPr="00B52D8F">
              <w:rPr>
                <w:rFonts w:eastAsia="Arial"/>
                <w:sz w:val="18"/>
                <w:szCs w:val="18"/>
                <w:lang w:val="it-IT"/>
              </w:rPr>
              <w:t xml:space="preserve">Il trattamento dei dati giudiziari è effettuato esclusivamente per valutare il possesso dei requisiti previsti dalla vigente normativa applicabile ed avviene sulla base dei principi derivanti dall’”Autorizzazione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B52D8F">
              <w:rPr>
                <w:rFonts w:eastAsia="Arial"/>
                <w:sz w:val="18"/>
                <w:szCs w:val="18"/>
              </w:rPr>
              <w:t xml:space="preserve">Il </w:t>
            </w:r>
            <w:proofErr w:type="spellStart"/>
            <w:r w:rsidRPr="00B52D8F">
              <w:rPr>
                <w:rFonts w:eastAsia="Arial"/>
                <w:sz w:val="18"/>
                <w:szCs w:val="18"/>
              </w:rPr>
              <w:t>rifiuto</w:t>
            </w:r>
            <w:proofErr w:type="spellEnd"/>
            <w:r w:rsidRPr="00B52D8F">
              <w:rPr>
                <w:rFonts w:eastAsia="Arial"/>
                <w:sz w:val="18"/>
                <w:szCs w:val="18"/>
              </w:rPr>
              <w:t xml:space="preserve"> </w:t>
            </w:r>
            <w:proofErr w:type="spellStart"/>
            <w:r w:rsidRPr="00B52D8F">
              <w:rPr>
                <w:rFonts w:eastAsia="Arial"/>
                <w:sz w:val="18"/>
                <w:szCs w:val="18"/>
              </w:rPr>
              <w:t>può</w:t>
            </w:r>
            <w:proofErr w:type="spellEnd"/>
            <w:r w:rsidRPr="00B52D8F">
              <w:rPr>
                <w:rFonts w:eastAsia="Arial"/>
                <w:sz w:val="18"/>
                <w:szCs w:val="18"/>
              </w:rPr>
              <w:t xml:space="preserve"> </w:t>
            </w:r>
            <w:proofErr w:type="spellStart"/>
            <w:r w:rsidRPr="00B52D8F">
              <w:rPr>
                <w:rFonts w:eastAsia="Arial"/>
                <w:sz w:val="18"/>
                <w:szCs w:val="18"/>
              </w:rPr>
              <w:t>precludere</w:t>
            </w:r>
            <w:proofErr w:type="spellEnd"/>
            <w:r w:rsidRPr="00B52D8F">
              <w:rPr>
                <w:rFonts w:eastAsia="Arial"/>
                <w:sz w:val="18"/>
                <w:szCs w:val="18"/>
              </w:rPr>
              <w:t xml:space="preserve"> </w:t>
            </w:r>
            <w:proofErr w:type="spellStart"/>
            <w:r w:rsidRPr="00B52D8F">
              <w:rPr>
                <w:rFonts w:eastAsia="Arial"/>
                <w:sz w:val="18"/>
                <w:szCs w:val="18"/>
              </w:rPr>
              <w:t>l’effettuazione</w:t>
            </w:r>
            <w:proofErr w:type="spellEnd"/>
            <w:r w:rsidRPr="00B52D8F">
              <w:rPr>
                <w:rFonts w:eastAsia="Arial"/>
                <w:sz w:val="18"/>
                <w:szCs w:val="18"/>
              </w:rPr>
              <w:t xml:space="preserve"> </w:t>
            </w:r>
            <w:proofErr w:type="spellStart"/>
            <w:r w:rsidRPr="00B52D8F">
              <w:rPr>
                <w:rFonts w:eastAsia="Arial"/>
                <w:sz w:val="18"/>
                <w:szCs w:val="18"/>
              </w:rPr>
              <w:t>della</w:t>
            </w:r>
            <w:proofErr w:type="spellEnd"/>
            <w:r w:rsidRPr="00B52D8F">
              <w:rPr>
                <w:rFonts w:eastAsia="Arial"/>
                <w:sz w:val="18"/>
                <w:szCs w:val="18"/>
              </w:rPr>
              <w:t xml:space="preserve"> </w:t>
            </w:r>
            <w:proofErr w:type="spellStart"/>
            <w:r w:rsidRPr="00B52D8F">
              <w:rPr>
                <w:rFonts w:eastAsia="Arial"/>
                <w:sz w:val="18"/>
                <w:szCs w:val="18"/>
              </w:rPr>
              <w:t>relativa</w:t>
            </w:r>
            <w:proofErr w:type="spellEnd"/>
            <w:r w:rsidRPr="00B52D8F">
              <w:rPr>
                <w:rFonts w:eastAsia="Arial"/>
                <w:sz w:val="18"/>
                <w:szCs w:val="18"/>
              </w:rPr>
              <w:t xml:space="preserve"> </w:t>
            </w:r>
            <w:proofErr w:type="spellStart"/>
            <w:r w:rsidRPr="00B52D8F">
              <w:rPr>
                <w:rFonts w:eastAsia="Arial"/>
                <w:sz w:val="18"/>
                <w:szCs w:val="18"/>
              </w:rPr>
              <w:t>istruttoria</w:t>
            </w:r>
            <w:proofErr w:type="spellEnd"/>
            <w:r w:rsidRPr="00B52D8F">
              <w:rPr>
                <w:rFonts w:eastAsia="Arial"/>
                <w:sz w:val="18"/>
                <w:szCs w:val="18"/>
              </w:rPr>
              <w:t>.</w:t>
            </w:r>
          </w:p>
        </w:tc>
      </w:tr>
      <w:tr w:rsidR="004C1253" w:rsidRPr="00B52D8F" w14:paraId="4BE74C17" w14:textId="77777777" w:rsidTr="004C1253">
        <w:trPr>
          <w:trHeight w:val="1060"/>
        </w:trPr>
        <w:tc>
          <w:tcPr>
            <w:tcW w:w="9709" w:type="dxa"/>
            <w:tcMar>
              <w:top w:w="0" w:type="dxa"/>
              <w:left w:w="283" w:type="dxa"/>
              <w:bottom w:w="0" w:type="dxa"/>
              <w:right w:w="283" w:type="dxa"/>
            </w:tcMar>
          </w:tcPr>
          <w:p w14:paraId="59398737"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Comunicazione e destinatari dei dati:</w:t>
            </w:r>
            <w:r w:rsidRPr="00B52D8F">
              <w:rPr>
                <w:rFonts w:eastAsia="Arial"/>
                <w:sz w:val="18"/>
                <w:szCs w:val="18"/>
                <w:lang w:val="it-IT"/>
              </w:rPr>
              <w:t xml:space="preserve"> </w:t>
            </w:r>
          </w:p>
          <w:p w14:paraId="0F0537BA"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 dati raccolti potranno altresì essere conosciuti da:</w:t>
            </w:r>
          </w:p>
          <w:p w14:paraId="56379FE1" w14:textId="77777777" w:rsidR="004C1253" w:rsidRPr="00B52D8F" w:rsidRDefault="004C1253" w:rsidP="004C1253">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soggetti incaricati del trattamento che a vario titolo operano nell’ambito di eco center </w:t>
            </w:r>
            <w:proofErr w:type="spellStart"/>
            <w:r w:rsidRPr="00B52D8F">
              <w:rPr>
                <w:rFonts w:eastAsia="Arial"/>
                <w:sz w:val="18"/>
                <w:szCs w:val="18"/>
                <w:lang w:val="it-IT"/>
              </w:rPr>
              <w:t>SpA</w:t>
            </w:r>
            <w:proofErr w:type="spellEnd"/>
            <w:r w:rsidRPr="00B52D8F">
              <w:rPr>
                <w:rFonts w:eastAsia="Arial"/>
                <w:sz w:val="18"/>
                <w:szCs w:val="18"/>
                <w:lang w:val="it-IT"/>
              </w:rPr>
              <w:t xml:space="preserve"> a cui sono impartite per iscritto le dovute istruzioni per un lecito trattamento dei dati;</w:t>
            </w:r>
          </w:p>
          <w:p w14:paraId="2EFD5541" w14:textId="77777777" w:rsidR="004C1253" w:rsidRPr="00B52D8F" w:rsidRDefault="004C1253" w:rsidP="004C1253">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altre Amministrazioni e Autorità pubbliche, cui i dati potranno essere comunicati per adempimenti procedimentali; </w:t>
            </w:r>
          </w:p>
          <w:p w14:paraId="47BC6246" w14:textId="77777777" w:rsidR="004C1253" w:rsidRPr="00B52D8F" w:rsidRDefault="004C1253" w:rsidP="004C1253">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altri concorrenti che facciano richiesta di accesso ai documenti di gara e tutti i soggetti che esercitano il diritto all’accesso civico, secondo le modalità e nei limiti di quanto previsto dalla vigente normativa in materia; </w:t>
            </w:r>
          </w:p>
          <w:p w14:paraId="2112F218" w14:textId="77777777" w:rsidR="004C1253" w:rsidRPr="00B52D8F" w:rsidRDefault="004C1253" w:rsidP="004C1253">
            <w:pPr>
              <w:pBdr>
                <w:top w:val="nil"/>
                <w:left w:val="nil"/>
                <w:bottom w:val="nil"/>
                <w:right w:val="nil"/>
                <w:between w:val="nil"/>
              </w:pBdr>
              <w:ind w:left="123" w:hanging="123"/>
              <w:jc w:val="both"/>
              <w:rPr>
                <w:rFonts w:eastAsia="Arial"/>
                <w:sz w:val="18"/>
                <w:szCs w:val="18"/>
                <w:lang w:val="it-IT"/>
              </w:rPr>
            </w:pPr>
            <w:r w:rsidRPr="00B52D8F">
              <w:rPr>
                <w:rFonts w:eastAsia="Arial"/>
                <w:sz w:val="18"/>
                <w:szCs w:val="18"/>
                <w:lang w:val="it-IT"/>
              </w:rPr>
              <w:t>- soggetti esterni, i cui nominativi sono a disposizione degli interessati, facenti parte delle Commissioni di valutazione di volta in volta costituite;</w:t>
            </w:r>
          </w:p>
          <w:p w14:paraId="6EDE5450" w14:textId="77777777" w:rsidR="004C1253" w:rsidRPr="00B52D8F" w:rsidRDefault="004C1253" w:rsidP="004C1253">
            <w:pPr>
              <w:pBdr>
                <w:top w:val="nil"/>
                <w:left w:val="nil"/>
                <w:bottom w:val="nil"/>
                <w:right w:val="nil"/>
                <w:between w:val="nil"/>
              </w:pBdr>
              <w:tabs>
                <w:tab w:val="left" w:pos="959"/>
              </w:tabs>
              <w:ind w:left="123" w:hanging="123"/>
              <w:jc w:val="both"/>
              <w:rPr>
                <w:rFonts w:eastAsia="Arial"/>
                <w:sz w:val="18"/>
                <w:szCs w:val="18"/>
                <w:lang w:val="it-IT"/>
              </w:rPr>
            </w:pPr>
            <w:r w:rsidRPr="00B52D8F">
              <w:rPr>
                <w:rFonts w:eastAsia="Arial"/>
                <w:sz w:val="18"/>
                <w:szCs w:val="18"/>
                <w:lang w:val="it-IT"/>
              </w:rPr>
              <w:t xml:space="preserve">- legali incaricati per la tutela di eco center </w:t>
            </w:r>
            <w:proofErr w:type="spellStart"/>
            <w:r w:rsidRPr="00B52D8F">
              <w:rPr>
                <w:rFonts w:eastAsia="Arial"/>
                <w:sz w:val="18"/>
                <w:szCs w:val="18"/>
                <w:lang w:val="it-IT"/>
              </w:rPr>
              <w:t>SpA</w:t>
            </w:r>
            <w:proofErr w:type="spellEnd"/>
            <w:r w:rsidRPr="00B52D8F">
              <w:rPr>
                <w:rFonts w:eastAsia="Arial"/>
                <w:sz w:val="18"/>
                <w:szCs w:val="18"/>
                <w:lang w:val="it-IT"/>
              </w:rPr>
              <w:t xml:space="preserve"> in sede giudiziaria. </w:t>
            </w:r>
          </w:p>
          <w:p w14:paraId="625579D8"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In ogni caso, operazioni di comunicazione di dati personali, diversi da quelli sensibili e giudiziari, potranno essere effettuate da</w:t>
            </w:r>
            <w:r>
              <w:rPr>
                <w:rFonts w:eastAsia="Arial"/>
                <w:sz w:val="18"/>
                <w:szCs w:val="18"/>
                <w:lang w:val="it-IT"/>
              </w:rPr>
              <w:t xml:space="preserve"> eco center </w:t>
            </w:r>
            <w:proofErr w:type="spellStart"/>
            <w:r>
              <w:rPr>
                <w:rFonts w:eastAsia="Arial"/>
                <w:sz w:val="18"/>
                <w:szCs w:val="18"/>
                <w:lang w:val="it-IT"/>
              </w:rPr>
              <w:t>SpA</w:t>
            </w:r>
            <w:proofErr w:type="spellEnd"/>
            <w:r w:rsidRPr="00B52D8F">
              <w:rPr>
                <w:rFonts w:eastAsia="Arial"/>
                <w:sz w:val="18"/>
                <w:szCs w:val="18"/>
                <w:lang w:val="it-IT"/>
              </w:rPr>
              <w:t xml:space="preserve"> nel rispetto di quanto previsto Regolamento UE/2016/679 (RGPD).</w:t>
            </w:r>
          </w:p>
          <w:p w14:paraId="04304C2F"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sz w:val="18"/>
                <w:szCs w:val="18"/>
                <w:lang w:val="it-IT"/>
              </w:rPr>
              <w:t>I dati non saranno in alcun modo trasferiti e comunicati all’estero e non saranno in alcun modo diffusi e comunicati a soggetti non autorizzati.</w:t>
            </w:r>
          </w:p>
        </w:tc>
      </w:tr>
      <w:tr w:rsidR="004C1253" w:rsidRPr="00B52D8F" w14:paraId="4CC7E499" w14:textId="77777777" w:rsidTr="004C1253">
        <w:trPr>
          <w:trHeight w:val="380"/>
        </w:trPr>
        <w:tc>
          <w:tcPr>
            <w:tcW w:w="9709" w:type="dxa"/>
            <w:tcMar>
              <w:top w:w="0" w:type="dxa"/>
              <w:left w:w="283" w:type="dxa"/>
              <w:bottom w:w="0" w:type="dxa"/>
              <w:right w:w="283" w:type="dxa"/>
            </w:tcMar>
          </w:tcPr>
          <w:p w14:paraId="035EDDDC"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Diffusione</w:t>
            </w:r>
            <w:r w:rsidRPr="00B52D8F">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14:paraId="6971E9AE" w14:textId="77777777" w:rsidR="004C1253" w:rsidRPr="00B52D8F" w:rsidRDefault="004C1253" w:rsidP="004C1253">
            <w:pPr>
              <w:pBdr>
                <w:top w:val="nil"/>
                <w:left w:val="nil"/>
                <w:bottom w:val="nil"/>
                <w:right w:val="nil"/>
                <w:between w:val="nil"/>
              </w:pBdr>
              <w:shd w:val="clear" w:color="auto" w:fill="FFFFFF"/>
              <w:rPr>
                <w:rFonts w:eastAsia="Arial"/>
                <w:sz w:val="18"/>
                <w:szCs w:val="18"/>
                <w:lang w:val="it-IT"/>
              </w:rPr>
            </w:pPr>
            <w:r w:rsidRPr="00B52D8F">
              <w:rPr>
                <w:rFonts w:eastAsia="Arial"/>
                <w:b/>
                <w:sz w:val="18"/>
                <w:szCs w:val="18"/>
                <w:lang w:val="it-IT"/>
              </w:rPr>
              <w:t>Durata</w:t>
            </w:r>
            <w:r w:rsidRPr="00B52D8F">
              <w:rPr>
                <w:rFonts w:eastAsia="Arial"/>
                <w:sz w:val="18"/>
                <w:szCs w:val="18"/>
                <w:lang w:val="it-IT"/>
              </w:rPr>
              <w:t>: I dati conferiti saranno conservati secondo quanto stabilito dalla vigente normativa.</w:t>
            </w:r>
          </w:p>
          <w:p w14:paraId="521EB138"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Diritti dell’interessato</w:t>
            </w:r>
            <w:r w:rsidRPr="00B52D8F">
              <w:rPr>
                <w:rFonts w:eastAsia="Arial"/>
                <w:sz w:val="18"/>
                <w:szCs w:val="18"/>
                <w:lang w:val="it-IT"/>
              </w:rPr>
              <w:t xml:space="preserve">: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w:t>
            </w:r>
          </w:p>
          <w:p w14:paraId="7E819897" w14:textId="77777777" w:rsidR="004C1253" w:rsidRPr="00B52D8F" w:rsidRDefault="004C1253" w:rsidP="004C1253">
            <w:pPr>
              <w:pBdr>
                <w:top w:val="nil"/>
                <w:left w:val="nil"/>
                <w:bottom w:val="nil"/>
                <w:right w:val="nil"/>
                <w:between w:val="nil"/>
              </w:pBdr>
              <w:tabs>
                <w:tab w:val="left" w:pos="959"/>
              </w:tabs>
              <w:jc w:val="both"/>
              <w:rPr>
                <w:rFonts w:eastAsia="Arial"/>
                <w:sz w:val="18"/>
                <w:szCs w:val="18"/>
                <w:lang w:val="it-IT"/>
              </w:rPr>
            </w:pPr>
            <w:r w:rsidRPr="00B52D8F">
              <w:rPr>
                <w:rFonts w:eastAsia="Arial"/>
                <w:b/>
                <w:sz w:val="18"/>
                <w:szCs w:val="18"/>
                <w:lang w:val="it-IT"/>
              </w:rPr>
              <w:t>Rimedi</w:t>
            </w:r>
            <w:r w:rsidRPr="00B52D8F">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14:paraId="7EFE75E5" w14:textId="77777777" w:rsidR="005311D3" w:rsidRPr="005311D3" w:rsidRDefault="005311D3" w:rsidP="005311D3">
      <w:pPr>
        <w:pBdr>
          <w:top w:val="nil"/>
          <w:left w:val="nil"/>
          <w:bottom w:val="nil"/>
          <w:right w:val="nil"/>
          <w:between w:val="nil"/>
        </w:pBdr>
        <w:tabs>
          <w:tab w:val="left" w:pos="959"/>
        </w:tabs>
        <w:jc w:val="both"/>
        <w:rPr>
          <w:rFonts w:eastAsia="Arial"/>
          <w:lang w:val="it-IT"/>
        </w:rPr>
      </w:pPr>
    </w:p>
    <w:p w14:paraId="02FDDFA9" w14:textId="77777777" w:rsidR="005311D3" w:rsidRPr="00B86CA6" w:rsidRDefault="005311D3" w:rsidP="005311D3">
      <w:pPr>
        <w:pBdr>
          <w:top w:val="nil"/>
          <w:left w:val="nil"/>
          <w:bottom w:val="nil"/>
          <w:right w:val="nil"/>
          <w:between w:val="nil"/>
        </w:pBdr>
        <w:tabs>
          <w:tab w:val="left" w:pos="959"/>
        </w:tabs>
        <w:jc w:val="both"/>
        <w:rPr>
          <w:rFonts w:eastAsia="Arial"/>
        </w:rPr>
      </w:pPr>
      <w:proofErr w:type="spellStart"/>
      <w:r w:rsidRPr="00B86CA6">
        <w:rPr>
          <w:rFonts w:eastAsia="Arial"/>
        </w:rPr>
        <w:t>Letto</w:t>
      </w:r>
      <w:proofErr w:type="spellEnd"/>
      <w:r w:rsidRPr="00B86CA6">
        <w:rPr>
          <w:rFonts w:eastAsia="Arial"/>
        </w:rPr>
        <w:t xml:space="preserve">, </w:t>
      </w:r>
      <w:proofErr w:type="spellStart"/>
      <w:r w:rsidRPr="00B86CA6">
        <w:rPr>
          <w:rFonts w:eastAsia="Arial"/>
        </w:rPr>
        <w:t>confermato</w:t>
      </w:r>
      <w:proofErr w:type="spellEnd"/>
      <w:r w:rsidRPr="00B86CA6">
        <w:rPr>
          <w:rFonts w:eastAsia="Arial"/>
        </w:rPr>
        <w:t xml:space="preserve"> e </w:t>
      </w:r>
      <w:proofErr w:type="spellStart"/>
      <w:r w:rsidRPr="00B86CA6">
        <w:rPr>
          <w:rFonts w:eastAsia="Arial"/>
        </w:rPr>
        <w:t>sottoscritto</w:t>
      </w:r>
      <w:proofErr w:type="spellEnd"/>
      <w:r w:rsidRPr="00B86CA6">
        <w:rPr>
          <w:rFonts w:eastAsia="Arial"/>
        </w:rPr>
        <w:t>.</w:t>
      </w:r>
    </w:p>
    <w:p w14:paraId="607A0779" w14:textId="77777777" w:rsidR="005311D3" w:rsidRPr="00B86CA6" w:rsidRDefault="005311D3" w:rsidP="005311D3">
      <w:pPr>
        <w:pBdr>
          <w:top w:val="nil"/>
          <w:left w:val="nil"/>
          <w:bottom w:val="nil"/>
          <w:right w:val="nil"/>
          <w:between w:val="nil"/>
        </w:pBdr>
        <w:spacing w:line="360" w:lineRule="auto"/>
        <w:jc w:val="both"/>
        <w:rPr>
          <w:rFonts w:eastAsia="Calibri"/>
          <w:sz w:val="22"/>
          <w:szCs w:val="22"/>
        </w:rPr>
      </w:pPr>
    </w:p>
    <w:tbl>
      <w:tblPr>
        <w:tblW w:w="9746" w:type="dxa"/>
        <w:tblLayout w:type="fixed"/>
        <w:tblLook w:val="0000" w:firstRow="0" w:lastRow="0" w:firstColumn="0" w:lastColumn="0" w:noHBand="0" w:noVBand="0"/>
      </w:tblPr>
      <w:tblGrid>
        <w:gridCol w:w="4870"/>
        <w:gridCol w:w="4876"/>
      </w:tblGrid>
      <w:tr w:rsidR="005311D3" w:rsidRPr="00B86CA6" w14:paraId="24E87070" w14:textId="77777777" w:rsidTr="00171279">
        <w:tc>
          <w:tcPr>
            <w:tcW w:w="4870" w:type="dxa"/>
          </w:tcPr>
          <w:p w14:paraId="447D85D3" w14:textId="77777777" w:rsidR="005311D3" w:rsidRPr="00B86CA6" w:rsidRDefault="005311D3" w:rsidP="00171279">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1E83CA78" w14:textId="77777777" w:rsidR="005311D3" w:rsidRPr="005311D3" w:rsidRDefault="005311D3" w:rsidP="00171279">
            <w:pPr>
              <w:pBdr>
                <w:top w:val="nil"/>
                <w:left w:val="nil"/>
                <w:bottom w:val="nil"/>
                <w:right w:val="nil"/>
                <w:between w:val="nil"/>
              </w:pBdr>
              <w:tabs>
                <w:tab w:val="left" w:pos="959"/>
              </w:tabs>
              <w:jc w:val="center"/>
              <w:rPr>
                <w:rFonts w:eastAsia="Calibri"/>
                <w:sz w:val="18"/>
                <w:szCs w:val="18"/>
                <w:lang w:val="it-IT"/>
              </w:rPr>
            </w:pPr>
            <w:r w:rsidRPr="005311D3">
              <w:rPr>
                <w:rFonts w:eastAsia="Arial"/>
                <w:lang w:val="it-IT"/>
              </w:rPr>
              <w:t>Il legale rappresentante / il procuratore</w:t>
            </w:r>
          </w:p>
          <w:p w14:paraId="40FB16C4" w14:textId="77777777" w:rsidR="005311D3" w:rsidRPr="005311D3" w:rsidRDefault="005311D3" w:rsidP="00171279">
            <w:pPr>
              <w:pBdr>
                <w:top w:val="nil"/>
                <w:left w:val="nil"/>
                <w:bottom w:val="nil"/>
                <w:right w:val="nil"/>
                <w:between w:val="nil"/>
              </w:pBdr>
              <w:tabs>
                <w:tab w:val="left" w:pos="959"/>
              </w:tabs>
              <w:jc w:val="center"/>
              <w:rPr>
                <w:rFonts w:eastAsia="Arial"/>
                <w:lang w:val="it-IT"/>
              </w:rPr>
            </w:pPr>
            <w:r w:rsidRPr="005311D3">
              <w:rPr>
                <w:rFonts w:eastAsia="Arial"/>
                <w:lang w:val="it-IT"/>
              </w:rPr>
              <w:lastRenderedPageBreak/>
              <w:t>     </w:t>
            </w:r>
            <w:r w:rsidRPr="005311D3">
              <w:rPr>
                <w:rFonts w:eastAsia="Arial"/>
                <w:lang w:val="it-IT"/>
              </w:rPr>
              <w:br/>
            </w:r>
          </w:p>
          <w:p w14:paraId="7BA52761" w14:textId="77777777" w:rsidR="005311D3" w:rsidRPr="00B86CA6" w:rsidRDefault="005311D3" w:rsidP="00171279">
            <w:pPr>
              <w:pBdr>
                <w:top w:val="nil"/>
                <w:left w:val="nil"/>
                <w:bottom w:val="nil"/>
                <w:right w:val="nil"/>
                <w:between w:val="nil"/>
              </w:pBdr>
              <w:tabs>
                <w:tab w:val="left" w:pos="959"/>
              </w:tabs>
              <w:jc w:val="center"/>
              <w:rPr>
                <w:rFonts w:eastAsia="Arial"/>
                <w:sz w:val="18"/>
                <w:szCs w:val="18"/>
              </w:rPr>
            </w:pPr>
            <w:r w:rsidRPr="00B86CA6">
              <w:rPr>
                <w:rFonts w:eastAsia="Arial"/>
                <w:sz w:val="18"/>
                <w:szCs w:val="18"/>
              </w:rPr>
              <w:t>(</w:t>
            </w:r>
            <w:proofErr w:type="spellStart"/>
            <w:r w:rsidRPr="00B86CA6">
              <w:rPr>
                <w:rFonts w:eastAsia="Arial"/>
                <w:sz w:val="18"/>
                <w:szCs w:val="18"/>
              </w:rPr>
              <w:t>sottoscritto</w:t>
            </w:r>
            <w:proofErr w:type="spellEnd"/>
            <w:r w:rsidRPr="00B86CA6">
              <w:rPr>
                <w:rFonts w:eastAsia="Arial"/>
                <w:sz w:val="18"/>
                <w:szCs w:val="18"/>
              </w:rPr>
              <w:t xml:space="preserve"> con </w:t>
            </w:r>
            <w:proofErr w:type="spellStart"/>
            <w:r w:rsidRPr="00B86CA6">
              <w:rPr>
                <w:rFonts w:eastAsia="Arial"/>
                <w:sz w:val="18"/>
                <w:szCs w:val="18"/>
              </w:rPr>
              <w:t>firma</w:t>
            </w:r>
            <w:proofErr w:type="spellEnd"/>
            <w:r w:rsidRPr="00B86CA6">
              <w:rPr>
                <w:rFonts w:eastAsia="Arial"/>
                <w:sz w:val="18"/>
                <w:szCs w:val="18"/>
              </w:rPr>
              <w:t xml:space="preserve"> </w:t>
            </w:r>
            <w:proofErr w:type="spellStart"/>
            <w:r w:rsidRPr="00B86CA6">
              <w:rPr>
                <w:rFonts w:eastAsia="Arial"/>
                <w:sz w:val="18"/>
                <w:szCs w:val="18"/>
              </w:rPr>
              <w:t>digitale</w:t>
            </w:r>
            <w:proofErr w:type="spellEnd"/>
            <w:r w:rsidRPr="00B86CA6">
              <w:rPr>
                <w:rFonts w:eastAsia="Arial"/>
                <w:sz w:val="18"/>
                <w:szCs w:val="18"/>
              </w:rPr>
              <w:t>)</w:t>
            </w:r>
          </w:p>
          <w:p w14:paraId="09E4ADB3" w14:textId="77777777" w:rsidR="005311D3" w:rsidRPr="00B86CA6" w:rsidRDefault="005311D3" w:rsidP="00171279">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42"/>
    </w:tbl>
    <w:p w14:paraId="7231261E" w14:textId="77777777" w:rsidR="0091337E" w:rsidRDefault="0091337E" w:rsidP="0091337E">
      <w:pPr>
        <w:spacing w:line="360" w:lineRule="auto"/>
        <w:jc w:val="both"/>
        <w:rPr>
          <w:b/>
          <w:bCs/>
          <w:lang w:val="it-IT"/>
        </w:rPr>
      </w:pPr>
    </w:p>
    <w:p w14:paraId="62904083" w14:textId="77777777" w:rsidR="004F32F4" w:rsidRPr="005E5933" w:rsidRDefault="004F32F4" w:rsidP="0091337E">
      <w:pPr>
        <w:spacing w:line="360" w:lineRule="auto"/>
        <w:jc w:val="both"/>
        <w:rPr>
          <w:b/>
          <w:bCs/>
          <w:lang w:val="it-IT"/>
        </w:rPr>
      </w:pPr>
    </w:p>
    <w:p w14:paraId="5307C5EB" w14:textId="77777777" w:rsidR="00061229" w:rsidRPr="00061229" w:rsidRDefault="00061229" w:rsidP="00797CD3">
      <w:pPr>
        <w:spacing w:line="360" w:lineRule="auto"/>
        <w:jc w:val="both"/>
        <w:rPr>
          <w:lang w:val="it-IT"/>
        </w:rPr>
        <w:sectPr w:rsidR="00061229" w:rsidRPr="00061229" w:rsidSect="0009264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pgMar w:top="1928" w:right="1134" w:bottom="1418" w:left="1134" w:header="567" w:footer="454" w:gutter="0"/>
          <w:cols w:space="720"/>
          <w:titlePg/>
          <w:docGrid w:linePitch="360"/>
        </w:sectPr>
      </w:pPr>
    </w:p>
    <w:tbl>
      <w:tblPr>
        <w:tblW w:w="0" w:type="auto"/>
        <w:tblInd w:w="-5" w:type="dxa"/>
        <w:tblLayout w:type="fixed"/>
        <w:tblLook w:val="0000" w:firstRow="0" w:lastRow="0" w:firstColumn="0" w:lastColumn="0" w:noHBand="0" w:noVBand="0"/>
      </w:tblPr>
      <w:tblGrid>
        <w:gridCol w:w="9788"/>
      </w:tblGrid>
      <w:tr w:rsidR="00DC7342" w:rsidRPr="004C1253" w14:paraId="682CEEBC" w14:textId="77777777" w:rsidTr="000132D7">
        <w:trPr>
          <w:trHeight w:val="3762"/>
        </w:trPr>
        <w:tc>
          <w:tcPr>
            <w:tcW w:w="9788" w:type="dxa"/>
            <w:tcBorders>
              <w:top w:val="single" w:sz="4" w:space="0" w:color="000000"/>
              <w:left w:val="single" w:sz="4" w:space="0" w:color="000000"/>
              <w:bottom w:val="single" w:sz="4" w:space="0" w:color="000000"/>
              <w:right w:val="single" w:sz="4" w:space="0" w:color="000000"/>
            </w:tcBorders>
          </w:tcPr>
          <w:p w14:paraId="6C40AA86" w14:textId="77777777" w:rsidR="009E7CC1" w:rsidRPr="00267D52" w:rsidRDefault="009E7CC1" w:rsidP="00797CD3">
            <w:pPr>
              <w:spacing w:line="360" w:lineRule="auto"/>
              <w:jc w:val="both"/>
              <w:rPr>
                <w:b/>
                <w:sz w:val="18"/>
                <w:szCs w:val="18"/>
                <w:lang w:val="de-DE"/>
              </w:rPr>
            </w:pPr>
          </w:p>
          <w:p w14:paraId="07DAD4F0" w14:textId="77777777" w:rsidR="00E36931" w:rsidRDefault="00DC7342" w:rsidP="00E80DB0">
            <w:pPr>
              <w:spacing w:line="360" w:lineRule="auto"/>
              <w:jc w:val="center"/>
              <w:rPr>
                <w:b/>
                <w:sz w:val="18"/>
                <w:szCs w:val="18"/>
                <w:lang w:val="de-DE"/>
              </w:rPr>
            </w:pPr>
            <w:r w:rsidRPr="0078684C">
              <w:rPr>
                <w:b/>
                <w:sz w:val="18"/>
                <w:szCs w:val="18"/>
                <w:lang w:val="de-DE"/>
              </w:rPr>
              <w:t>Anlage A1</w:t>
            </w:r>
            <w:r w:rsidRPr="0078684C">
              <w:rPr>
                <w:rStyle w:val="Caratterenotadichiusura"/>
                <w:rFonts w:cs="Arial"/>
                <w:b/>
                <w:sz w:val="18"/>
                <w:szCs w:val="18"/>
              </w:rPr>
              <w:endnoteReference w:id="18"/>
            </w:r>
          </w:p>
          <w:p w14:paraId="1AC63D09" w14:textId="018B416C" w:rsidR="009E7CC1" w:rsidRDefault="004C1253" w:rsidP="004C1253">
            <w:pPr>
              <w:spacing w:line="360" w:lineRule="auto"/>
              <w:jc w:val="center"/>
              <w:rPr>
                <w:b/>
                <w:sz w:val="18"/>
                <w:szCs w:val="18"/>
                <w:lang w:val="de-DE"/>
              </w:rPr>
            </w:pPr>
            <w:r>
              <w:rPr>
                <w:b/>
                <w:sz w:val="18"/>
                <w:szCs w:val="18"/>
                <w:lang w:val="de-DE"/>
              </w:rPr>
              <w:t xml:space="preserve">Teilnahmeerklärung gemäß Art. 61, Abs. 1, des </w:t>
            </w:r>
            <w:proofErr w:type="spellStart"/>
            <w:r>
              <w:rPr>
                <w:b/>
                <w:sz w:val="18"/>
                <w:szCs w:val="18"/>
                <w:lang w:val="de-DE"/>
              </w:rPr>
              <w:t>GvD</w:t>
            </w:r>
            <w:proofErr w:type="spellEnd"/>
            <w:r>
              <w:rPr>
                <w:b/>
                <w:sz w:val="18"/>
                <w:szCs w:val="18"/>
                <w:lang w:val="de-DE"/>
              </w:rPr>
              <w:t xml:space="preserve"> 50/2016</w:t>
            </w:r>
          </w:p>
          <w:p w14:paraId="56598D0C" w14:textId="77777777" w:rsidR="004C1253" w:rsidRPr="0078684C" w:rsidRDefault="004C1253" w:rsidP="004C1253">
            <w:pPr>
              <w:spacing w:line="360" w:lineRule="auto"/>
              <w:jc w:val="center"/>
              <w:rPr>
                <w:b/>
                <w:sz w:val="18"/>
                <w:szCs w:val="18"/>
                <w:lang w:val="de-DE"/>
              </w:rPr>
            </w:pPr>
          </w:p>
          <w:p w14:paraId="422042A2" w14:textId="77777777" w:rsidR="00DC7342" w:rsidRPr="0078684C" w:rsidRDefault="00DC7342" w:rsidP="00797CD3">
            <w:pPr>
              <w:spacing w:line="360" w:lineRule="auto"/>
              <w:ind w:left="5"/>
              <w:jc w:val="both"/>
              <w:rPr>
                <w:b/>
                <w:bCs/>
                <w:i/>
                <w:sz w:val="18"/>
                <w:szCs w:val="18"/>
                <w:lang w:val="de-DE"/>
              </w:rPr>
            </w:pPr>
            <w:r w:rsidRPr="0078684C">
              <w:rPr>
                <w:b/>
                <w:bCs/>
                <w:i/>
                <w:sz w:val="18"/>
                <w:szCs w:val="18"/>
                <w:lang w:val="de-DE"/>
              </w:rPr>
              <w:t>[</w:t>
            </w:r>
            <w:r w:rsidR="000F3AA8" w:rsidRPr="0078684C">
              <w:rPr>
                <w:b/>
                <w:bCs/>
                <w:i/>
                <w:sz w:val="18"/>
                <w:szCs w:val="18"/>
                <w:lang w:val="de-DE"/>
              </w:rPr>
              <w:t xml:space="preserve">N.B. </w:t>
            </w:r>
            <w:r w:rsidRPr="0078684C">
              <w:rPr>
                <w:b/>
                <w:bCs/>
                <w:i/>
                <w:sz w:val="18"/>
                <w:szCs w:val="18"/>
                <w:lang w:val="de-DE"/>
              </w:rPr>
              <w:t>Diese Anlage muss von allen Wirtschaftsteilnehmern ausgefüllt werden, egal ob es sich um einzelne Wirtschaftsteilnehmer oder solche in einem Zusammenschluss handelt. Bei Bietergemeinschaften, ordentlichen Konsortien, Unternehmensnetzwerken und EWIV muss die Anlage vom federführenden Unternehmen oder der Dachgesellschaft ausgefüllt werden]</w:t>
            </w:r>
          </w:p>
          <w:p w14:paraId="6AA91BD0" w14:textId="77777777" w:rsidR="00DC7342" w:rsidRPr="0078684C" w:rsidRDefault="00DC7342" w:rsidP="00797CD3">
            <w:pPr>
              <w:spacing w:line="360" w:lineRule="auto"/>
              <w:jc w:val="both"/>
              <w:rPr>
                <w:b/>
                <w:bCs/>
                <w:i/>
                <w:sz w:val="18"/>
                <w:szCs w:val="18"/>
                <w:lang w:val="de-DE"/>
              </w:rPr>
            </w:pPr>
          </w:p>
          <w:p w14:paraId="749CE808" w14:textId="03EB2839" w:rsidR="00DC7342" w:rsidRPr="004C1253" w:rsidRDefault="00DC7342" w:rsidP="00797CD3">
            <w:pPr>
              <w:pStyle w:val="Rientrocorpodeltesto31"/>
              <w:spacing w:after="0" w:line="480" w:lineRule="auto"/>
              <w:ind w:left="284"/>
              <w:jc w:val="both"/>
              <w:rPr>
                <w:sz w:val="20"/>
                <w:szCs w:val="20"/>
                <w:lang w:val="de-DE"/>
              </w:rPr>
            </w:pPr>
            <w:r w:rsidRPr="0078684C">
              <w:rPr>
                <w:b/>
                <w:bCs/>
                <w:sz w:val="18"/>
                <w:szCs w:val="18"/>
                <w:lang w:val="de-DE"/>
              </w:rPr>
              <w:t xml:space="preserve">Code der </w:t>
            </w:r>
            <w:r w:rsidRPr="004C1253">
              <w:rPr>
                <w:b/>
                <w:bCs/>
                <w:sz w:val="20"/>
                <w:szCs w:val="20"/>
                <w:lang w:val="de-DE"/>
              </w:rPr>
              <w:t xml:space="preserve">AUSSCHREIBUNG: </w:t>
            </w:r>
            <w:r w:rsidR="004C1253" w:rsidRPr="004C1253">
              <w:rPr>
                <w:b/>
                <w:sz w:val="20"/>
                <w:szCs w:val="20"/>
                <w:lang w:val="de-DE"/>
              </w:rPr>
              <w:t>8144927 - 2021</w:t>
            </w:r>
          </w:p>
          <w:p w14:paraId="05B0BC1A" w14:textId="3E70B3F8" w:rsidR="00DC7342" w:rsidRPr="004C1253" w:rsidRDefault="00DC7342" w:rsidP="004C1253">
            <w:pPr>
              <w:pStyle w:val="Rientrocorpodeltesto31"/>
              <w:spacing w:after="0" w:line="480" w:lineRule="auto"/>
              <w:ind w:left="284"/>
              <w:jc w:val="both"/>
              <w:rPr>
                <w:lang w:val="de-DE"/>
              </w:rPr>
            </w:pPr>
            <w:r w:rsidRPr="004C1253">
              <w:rPr>
                <w:b/>
                <w:bCs/>
                <w:sz w:val="20"/>
                <w:szCs w:val="20"/>
                <w:lang w:val="de-DE"/>
              </w:rPr>
              <w:t xml:space="preserve">Code CIG: </w:t>
            </w:r>
            <w:r w:rsidR="004C1253" w:rsidRPr="004C1253">
              <w:rPr>
                <w:b/>
                <w:bCs/>
                <w:sz w:val="20"/>
                <w:szCs w:val="20"/>
                <w:lang w:val="de-DE" w:eastAsia="it-IT"/>
              </w:rPr>
              <w:t>8746492986</w:t>
            </w:r>
          </w:p>
        </w:tc>
      </w:tr>
    </w:tbl>
    <w:p w14:paraId="1ECF9278" w14:textId="77777777" w:rsidR="00DC7342" w:rsidRPr="004C1253" w:rsidRDefault="00DC7342" w:rsidP="00797CD3">
      <w:pPr>
        <w:pStyle w:val="Rientrocorpodeltesto21"/>
        <w:spacing w:after="0" w:line="360" w:lineRule="auto"/>
        <w:ind w:left="1440" w:hanging="1440"/>
        <w:jc w:val="both"/>
        <w:rPr>
          <w:b/>
          <w:bCs/>
          <w:i/>
          <w:iCs/>
          <w:sz w:val="18"/>
          <w:szCs w:val="18"/>
          <w:lang w:val="de-DE"/>
        </w:rPr>
      </w:pPr>
    </w:p>
    <w:p w14:paraId="1C32B5DA" w14:textId="77777777" w:rsidR="00DC7342" w:rsidRPr="004C1253" w:rsidRDefault="00DC7342" w:rsidP="00797CD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both"/>
        <w:rPr>
          <w:rFonts w:ascii="Arial" w:hAnsi="Arial" w:cs="Arial"/>
          <w:b/>
          <w:bCs/>
          <w:i/>
          <w:iCs/>
          <w:sz w:val="18"/>
          <w:szCs w:val="18"/>
          <w:lang w:val="de-DE"/>
        </w:rPr>
      </w:pPr>
    </w:p>
    <w:p w14:paraId="60771EC5" w14:textId="77777777" w:rsidR="00DC7342" w:rsidRPr="0078684C" w:rsidRDefault="00DC7342" w:rsidP="00DB18AF">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roofErr w:type="spellStart"/>
      <w:r w:rsidRPr="0078684C">
        <w:rPr>
          <w:rFonts w:ascii="Arial" w:hAnsi="Arial" w:cs="Arial"/>
          <w:b/>
          <w:bCs/>
          <w:i/>
          <w:iCs/>
          <w:sz w:val="18"/>
          <w:szCs w:val="18"/>
          <w:lang w:val="it-IT"/>
        </w:rPr>
        <w:t>Teil</w:t>
      </w:r>
      <w:proofErr w:type="spellEnd"/>
      <w:r w:rsidRPr="0078684C">
        <w:rPr>
          <w:rFonts w:ascii="Arial" w:hAnsi="Arial" w:cs="Arial"/>
          <w:b/>
          <w:bCs/>
          <w:i/>
          <w:iCs/>
          <w:sz w:val="18"/>
          <w:szCs w:val="18"/>
          <w:lang w:val="it-IT"/>
        </w:rPr>
        <w:t xml:space="preserve"> I</w:t>
      </w:r>
    </w:p>
    <w:p w14:paraId="54E45CB5" w14:textId="77777777" w:rsidR="00DC7342" w:rsidRPr="0078684C" w:rsidRDefault="00DC7342" w:rsidP="0070375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16A04">
        <w:rPr>
          <w:rFonts w:ascii="Arial" w:hAnsi="Arial" w:cs="Arial"/>
          <w:b/>
          <w:i/>
          <w:sz w:val="18"/>
          <w:szCs w:val="18"/>
          <w:lang w:val="de-DE"/>
        </w:rPr>
        <w:t xml:space="preserve">ERKLÄRUNG </w:t>
      </w:r>
      <w:r w:rsidR="0070375A" w:rsidRPr="00B16A04">
        <w:rPr>
          <w:rFonts w:ascii="Arial" w:hAnsi="Arial" w:cs="Arial"/>
          <w:b/>
          <w:i/>
          <w:sz w:val="18"/>
          <w:szCs w:val="18"/>
          <w:lang w:val="de-DE"/>
        </w:rPr>
        <w:t>ge</w:t>
      </w:r>
      <w:r w:rsidR="0070375A">
        <w:rPr>
          <w:rFonts w:ascii="Arial" w:hAnsi="Arial" w:cs="Arial"/>
          <w:b/>
          <w:i/>
          <w:sz w:val="18"/>
          <w:szCs w:val="18"/>
          <w:lang w:val="de-DE"/>
        </w:rPr>
        <w:t xml:space="preserve">mäß </w:t>
      </w:r>
      <w:r w:rsidRPr="0078684C">
        <w:rPr>
          <w:rFonts w:ascii="Arial" w:hAnsi="Arial" w:cs="Arial"/>
          <w:b/>
          <w:i/>
          <w:sz w:val="18"/>
          <w:szCs w:val="18"/>
          <w:lang w:val="de-DE"/>
        </w:rPr>
        <w:t>LG Nr. 17 vom 22. Oktober 1993</w:t>
      </w:r>
    </w:p>
    <w:p w14:paraId="57C5703B" w14:textId="77777777" w:rsidR="00DC7342" w:rsidRPr="0078684C" w:rsidRDefault="00DC7342" w:rsidP="00797CD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both"/>
        <w:rPr>
          <w:rFonts w:ascii="Arial" w:hAnsi="Arial" w:cs="Arial"/>
          <w:b/>
          <w:bCs/>
          <w:i/>
          <w:iCs/>
          <w:sz w:val="18"/>
          <w:szCs w:val="18"/>
          <w:lang w:val="de-DE"/>
        </w:rPr>
      </w:pPr>
    </w:p>
    <w:p w14:paraId="4C6F7787" w14:textId="77777777" w:rsidR="00DC7342" w:rsidRPr="0078684C" w:rsidRDefault="00DC7342" w:rsidP="00797CD3">
      <w:pPr>
        <w:pStyle w:val="sche22"/>
        <w:spacing w:line="360" w:lineRule="auto"/>
        <w:jc w:val="both"/>
        <w:rPr>
          <w:rFonts w:ascii="Arial" w:hAnsi="Arial" w:cs="Arial"/>
          <w:sz w:val="18"/>
          <w:szCs w:val="18"/>
          <w:lang w:val="de-DE"/>
        </w:rPr>
      </w:pPr>
    </w:p>
    <w:p w14:paraId="6B4945B0" w14:textId="77777777" w:rsidR="00DC7342" w:rsidRPr="0078684C" w:rsidRDefault="00DC7342" w:rsidP="00797CD3">
      <w:pPr>
        <w:ind w:left="1134" w:hanging="1134"/>
        <w:jc w:val="both"/>
        <w:rPr>
          <w:b/>
          <w:bCs/>
          <w:sz w:val="18"/>
          <w:szCs w:val="18"/>
          <w:lang w:val="de-DE"/>
        </w:rPr>
      </w:pPr>
      <w:r w:rsidRPr="0078684C">
        <w:rPr>
          <w:b/>
          <w:sz w:val="18"/>
          <w:szCs w:val="18"/>
          <w:lang w:val="de-DE"/>
        </w:rPr>
        <w:t xml:space="preserve">ACHTUNG: </w:t>
      </w:r>
      <w:r w:rsidR="009E7CC1" w:rsidRPr="0078684C">
        <w:rPr>
          <w:b/>
          <w:sz w:val="18"/>
          <w:szCs w:val="18"/>
          <w:lang w:val="de-DE"/>
        </w:rPr>
        <w:tab/>
      </w:r>
      <w:r w:rsidRPr="0078684C">
        <w:rPr>
          <w:b/>
          <w:sz w:val="18"/>
          <w:szCs w:val="18"/>
          <w:lang w:val="de-DE"/>
        </w:rPr>
        <w:t xml:space="preserve">Die Person, welche die Anlage A1 ausfüllt, </w:t>
      </w:r>
      <w:r w:rsidRPr="0078684C">
        <w:rPr>
          <w:b/>
          <w:sz w:val="18"/>
          <w:szCs w:val="18"/>
          <w:u w:val="single"/>
          <w:lang w:val="de-DE"/>
        </w:rPr>
        <w:t>MUSS</w:t>
      </w:r>
      <w:r w:rsidRPr="0078684C">
        <w:rPr>
          <w:b/>
          <w:sz w:val="18"/>
          <w:szCs w:val="18"/>
          <w:lang w:val="de-DE"/>
        </w:rPr>
        <w:t xml:space="preserve"> die gleiche Person sein, welche die digitale Signatur anbringt</w:t>
      </w:r>
      <w:r w:rsidRPr="0078684C">
        <w:rPr>
          <w:b/>
          <w:bCs/>
          <w:sz w:val="18"/>
          <w:szCs w:val="18"/>
          <w:lang w:val="de-DE"/>
        </w:rPr>
        <w:t>.</w:t>
      </w:r>
    </w:p>
    <w:p w14:paraId="7503745C" w14:textId="77777777" w:rsidR="00DC7342" w:rsidRPr="0078684C" w:rsidRDefault="00DC7342" w:rsidP="00797CD3">
      <w:pPr>
        <w:pStyle w:val="Stile1"/>
        <w:spacing w:line="360" w:lineRule="auto"/>
        <w:rPr>
          <w:rFonts w:ascii="Arial" w:hAnsi="Arial" w:cs="Arial"/>
          <w:sz w:val="18"/>
          <w:szCs w:val="18"/>
        </w:rPr>
      </w:pPr>
    </w:p>
    <w:p w14:paraId="2093DE57" w14:textId="77777777" w:rsidR="00011D39" w:rsidRPr="0078684C" w:rsidRDefault="00011D39" w:rsidP="00797CD3">
      <w:pPr>
        <w:pStyle w:val="Stile1"/>
        <w:spacing w:line="480" w:lineRule="auto"/>
        <w:rPr>
          <w:rFonts w:ascii="Arial" w:hAnsi="Arial" w:cs="Arial"/>
          <w:sz w:val="18"/>
          <w:szCs w:val="18"/>
        </w:rPr>
      </w:pPr>
      <w:r w:rsidRPr="0078684C">
        <w:rPr>
          <w:rFonts w:ascii="Arial" w:hAnsi="Arial" w:cs="Arial"/>
          <w:sz w:val="18"/>
          <w:szCs w:val="18"/>
        </w:rPr>
        <w:t>Der /die Unterfertigte</w:t>
      </w:r>
      <w:r w:rsidRPr="0078684C">
        <w:rPr>
          <w:rStyle w:val="Caratterenotadichiusura"/>
          <w:rFonts w:ascii="Arial" w:hAnsi="Arial" w:cs="Arial"/>
          <w:sz w:val="18"/>
          <w:szCs w:val="18"/>
        </w:rPr>
        <w:t xml:space="preserve"> </w:t>
      </w:r>
      <w:r w:rsidRPr="0078684C">
        <w:rPr>
          <w:rStyle w:val="Caratterenotadichiusura"/>
          <w:rFonts w:ascii="Arial" w:hAnsi="Arial" w:cs="Arial"/>
          <w:sz w:val="18"/>
          <w:szCs w:val="18"/>
          <w:lang w:val="it-IT"/>
        </w:rPr>
        <w:endnoteReference w:id="19"/>
      </w:r>
      <w:r w:rsidRPr="0078684C">
        <w:rPr>
          <w:rFonts w:ascii="Arial" w:hAnsi="Arial" w:cs="Arial"/>
          <w:sz w:val="18"/>
          <w:szCs w:val="18"/>
        </w:rPr>
        <w:t xml:space="preserve"> </w:t>
      </w:r>
      <w:r w:rsidRPr="0078684C">
        <w:rPr>
          <w:rFonts w:ascii="Arial" w:hAnsi="Arial" w:cs="Arial"/>
          <w:sz w:val="18"/>
          <w:szCs w:val="18"/>
          <w:lang w:val="it-IT"/>
        </w:rPr>
        <w:fldChar w:fldCharType="begin">
          <w:ffData>
            <w:name w:val="Testo8"/>
            <w:enabled/>
            <w:calcOnExit w:val="0"/>
            <w:textInput/>
          </w:ffData>
        </w:fldChar>
      </w:r>
      <w:r w:rsidRPr="0078684C">
        <w:rPr>
          <w:rFonts w:ascii="Arial" w:hAnsi="Arial" w:cs="Arial"/>
          <w:sz w:val="18"/>
          <w:szCs w:val="18"/>
        </w:rPr>
        <w:instrText xml:space="preserve"> FORMTEXT </w:instrText>
      </w:r>
      <w:r w:rsidRPr="0078684C">
        <w:rPr>
          <w:rFonts w:ascii="Arial" w:hAnsi="Arial" w:cs="Arial"/>
          <w:sz w:val="18"/>
          <w:szCs w:val="18"/>
          <w:lang w:val="it-IT"/>
        </w:rPr>
      </w:r>
      <w:r w:rsidRPr="0078684C">
        <w:rPr>
          <w:rFonts w:ascii="Arial" w:hAnsi="Arial" w:cs="Arial"/>
          <w:sz w:val="18"/>
          <w:szCs w:val="18"/>
          <w:lang w:val="it-IT"/>
        </w:rPr>
        <w:fldChar w:fldCharType="separate"/>
      </w:r>
      <w:r w:rsidRPr="0078684C">
        <w:rPr>
          <w:rFonts w:ascii="Arial" w:hAnsi="Arial" w:cs="Arial"/>
          <w:noProof/>
          <w:sz w:val="18"/>
          <w:szCs w:val="18"/>
          <w:lang w:val="it-IT"/>
        </w:rPr>
        <w:t> </w:t>
      </w:r>
      <w:r w:rsidRPr="0078684C">
        <w:rPr>
          <w:rFonts w:ascii="Arial" w:hAnsi="Arial" w:cs="Arial"/>
          <w:noProof/>
          <w:sz w:val="18"/>
          <w:szCs w:val="18"/>
          <w:lang w:val="it-IT"/>
        </w:rPr>
        <w:t> </w:t>
      </w:r>
      <w:r w:rsidRPr="0078684C">
        <w:rPr>
          <w:rFonts w:ascii="Arial" w:hAnsi="Arial" w:cs="Arial"/>
          <w:noProof/>
          <w:sz w:val="18"/>
          <w:szCs w:val="18"/>
          <w:lang w:val="it-IT"/>
        </w:rPr>
        <w:t> </w:t>
      </w:r>
      <w:r w:rsidRPr="0078684C">
        <w:rPr>
          <w:rFonts w:ascii="Arial" w:hAnsi="Arial" w:cs="Arial"/>
          <w:noProof/>
          <w:sz w:val="18"/>
          <w:szCs w:val="18"/>
          <w:lang w:val="it-IT"/>
        </w:rPr>
        <w:t> </w:t>
      </w:r>
      <w:r w:rsidRPr="0078684C">
        <w:rPr>
          <w:rFonts w:ascii="Arial" w:hAnsi="Arial" w:cs="Arial"/>
          <w:noProof/>
          <w:sz w:val="18"/>
          <w:szCs w:val="18"/>
          <w:lang w:val="it-IT"/>
        </w:rPr>
        <w:t> </w:t>
      </w:r>
      <w:r w:rsidRPr="0078684C">
        <w:rPr>
          <w:rFonts w:ascii="Arial" w:hAnsi="Arial" w:cs="Arial"/>
          <w:sz w:val="18"/>
          <w:szCs w:val="18"/>
          <w:lang w:val="it-IT"/>
        </w:rPr>
        <w:fldChar w:fldCharType="end"/>
      </w:r>
      <w:r w:rsidRPr="0078684C">
        <w:rPr>
          <w:rFonts w:ascii="Arial" w:hAnsi="Arial" w:cs="Arial"/>
          <w:sz w:val="18"/>
          <w:szCs w:val="18"/>
        </w:rPr>
        <w:t>,</w:t>
      </w:r>
    </w:p>
    <w:p w14:paraId="63C57F41" w14:textId="77777777" w:rsidR="00011D39" w:rsidRPr="0078684C" w:rsidRDefault="00011D39" w:rsidP="00797CD3">
      <w:pPr>
        <w:spacing w:line="480" w:lineRule="auto"/>
        <w:jc w:val="both"/>
        <w:rPr>
          <w:bCs/>
          <w:iCs/>
          <w:sz w:val="18"/>
          <w:szCs w:val="18"/>
          <w:lang w:val="de-DE" w:eastAsia="it-IT"/>
        </w:rPr>
      </w:pPr>
      <w:r w:rsidRPr="0078684C">
        <w:rPr>
          <w:bCs/>
          <w:iCs/>
          <w:sz w:val="18"/>
          <w:szCs w:val="18"/>
          <w:lang w:val="de-DE" w:eastAsia="it-IT"/>
        </w:rPr>
        <w:t xml:space="preserve">Steuernummer </w:t>
      </w:r>
      <w:r w:rsidRPr="0078684C">
        <w:rPr>
          <w:bCs/>
          <w:iCs/>
          <w:sz w:val="18"/>
          <w:szCs w:val="18"/>
          <w:lang w:val="it-IT" w:eastAsia="it-IT"/>
        </w:rPr>
        <w:fldChar w:fldCharType="begin">
          <w:ffData>
            <w:name w:val="Testo57"/>
            <w:enabled/>
            <w:calcOnExit w:val="0"/>
            <w:textInput/>
          </w:ffData>
        </w:fldChar>
      </w:r>
      <w:r w:rsidRPr="0078684C">
        <w:rPr>
          <w:bCs/>
          <w:iCs/>
          <w:sz w:val="18"/>
          <w:szCs w:val="18"/>
          <w:lang w:val="de-DE" w:eastAsia="it-IT"/>
        </w:rPr>
        <w:instrText xml:space="preserve"> FORMTEXT </w:instrText>
      </w:r>
      <w:r w:rsidRPr="0078684C">
        <w:rPr>
          <w:bCs/>
          <w:iCs/>
          <w:sz w:val="18"/>
          <w:szCs w:val="18"/>
          <w:lang w:val="it-IT" w:eastAsia="it-IT"/>
        </w:rPr>
      </w:r>
      <w:r w:rsidRPr="0078684C">
        <w:rPr>
          <w:bCs/>
          <w:iCs/>
          <w:sz w:val="18"/>
          <w:szCs w:val="18"/>
          <w:lang w:val="it-IT" w:eastAsia="it-IT"/>
        </w:rPr>
        <w:fldChar w:fldCharType="separate"/>
      </w:r>
      <w:r w:rsidRPr="0078684C">
        <w:rPr>
          <w:bCs/>
          <w:iCs/>
          <w:sz w:val="18"/>
          <w:szCs w:val="18"/>
          <w:lang w:val="it-IT" w:eastAsia="it-IT"/>
        </w:rPr>
        <w:t> </w:t>
      </w:r>
      <w:r w:rsidRPr="0078684C">
        <w:rPr>
          <w:bCs/>
          <w:iCs/>
          <w:sz w:val="18"/>
          <w:szCs w:val="18"/>
          <w:lang w:val="it-IT" w:eastAsia="it-IT"/>
        </w:rPr>
        <w:t> </w:t>
      </w:r>
      <w:r w:rsidRPr="0078684C">
        <w:rPr>
          <w:bCs/>
          <w:iCs/>
          <w:sz w:val="18"/>
          <w:szCs w:val="18"/>
          <w:lang w:val="it-IT" w:eastAsia="it-IT"/>
        </w:rPr>
        <w:t> </w:t>
      </w:r>
      <w:r w:rsidRPr="0078684C">
        <w:rPr>
          <w:bCs/>
          <w:iCs/>
          <w:sz w:val="18"/>
          <w:szCs w:val="18"/>
          <w:lang w:val="it-IT" w:eastAsia="it-IT"/>
        </w:rPr>
        <w:t> </w:t>
      </w:r>
      <w:r w:rsidRPr="0078684C">
        <w:rPr>
          <w:bCs/>
          <w:iCs/>
          <w:sz w:val="18"/>
          <w:szCs w:val="18"/>
          <w:lang w:val="it-IT" w:eastAsia="it-IT"/>
        </w:rPr>
        <w:t> </w:t>
      </w:r>
      <w:r w:rsidRPr="0078684C">
        <w:rPr>
          <w:bCs/>
          <w:iCs/>
          <w:sz w:val="18"/>
          <w:szCs w:val="18"/>
          <w:lang w:val="it-IT" w:eastAsia="it-IT"/>
        </w:rPr>
        <w:fldChar w:fldCharType="end"/>
      </w:r>
    </w:p>
    <w:p w14:paraId="2AAFBDAD" w14:textId="77777777" w:rsidR="00011D39" w:rsidRPr="0078684C" w:rsidRDefault="00011D39" w:rsidP="00797CD3">
      <w:pPr>
        <w:spacing w:line="480" w:lineRule="auto"/>
        <w:jc w:val="both"/>
        <w:rPr>
          <w:sz w:val="18"/>
          <w:szCs w:val="18"/>
          <w:lang w:val="de-DE"/>
        </w:rPr>
      </w:pPr>
      <w:r w:rsidRPr="0078684C">
        <w:rPr>
          <w:sz w:val="18"/>
          <w:szCs w:val="18"/>
          <w:lang w:val="de-DE"/>
        </w:rPr>
        <w:t xml:space="preserve">Geboren in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(Provinz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Land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am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14:paraId="330C6041" w14:textId="77777777" w:rsidR="00011D39" w:rsidRPr="0078684C" w:rsidRDefault="00011D39" w:rsidP="00C94B82">
      <w:pPr>
        <w:spacing w:line="480" w:lineRule="auto"/>
        <w:jc w:val="both"/>
        <w:rPr>
          <w:sz w:val="18"/>
          <w:szCs w:val="18"/>
          <w:lang w:val="de-DE"/>
        </w:rPr>
      </w:pPr>
      <w:r w:rsidRPr="0078684C">
        <w:rPr>
          <w:sz w:val="18"/>
          <w:szCs w:val="18"/>
          <w:lang w:val="de-DE"/>
        </w:rPr>
        <w:t xml:space="preserve">wohnhaft in der Gemeinde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PLZ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;Provinz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Land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7CD55F3F" w14:textId="77777777" w:rsidR="00011D39" w:rsidRPr="0078684C" w:rsidRDefault="00011D39" w:rsidP="00C94B82">
      <w:pPr>
        <w:spacing w:line="480" w:lineRule="auto"/>
        <w:jc w:val="both"/>
        <w:rPr>
          <w:sz w:val="18"/>
          <w:szCs w:val="18"/>
          <w:lang w:val="de-DE"/>
        </w:rPr>
      </w:pPr>
      <w:r w:rsidRPr="0078684C">
        <w:rPr>
          <w:sz w:val="18"/>
          <w:szCs w:val="18"/>
          <w:lang w:val="de-DE"/>
        </w:rPr>
        <w:t xml:space="preserve">Anschrift, usw.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20B3F896" w14:textId="77777777" w:rsidR="00011D39" w:rsidRPr="0078684C" w:rsidRDefault="00011D39" w:rsidP="00C94B82">
      <w:pPr>
        <w:spacing w:line="480" w:lineRule="auto"/>
        <w:jc w:val="both"/>
        <w:rPr>
          <w:sz w:val="18"/>
          <w:szCs w:val="18"/>
          <w:lang w:val="de-DE"/>
        </w:rPr>
      </w:pPr>
      <w:r w:rsidRPr="0078684C">
        <w:rPr>
          <w:sz w:val="18"/>
          <w:szCs w:val="18"/>
          <w:lang w:val="de-DE"/>
        </w:rPr>
        <w:t>in seiner/ihrer Eigenschaft als</w:t>
      </w:r>
    </w:p>
    <w:bookmarkStart w:id="43" w:name="_Hlk506277377"/>
    <w:bookmarkStart w:id="44" w:name="_Hlk507423970"/>
    <w:p w14:paraId="33546058" w14:textId="77777777" w:rsidR="00F53482" w:rsidRPr="0078684C" w:rsidRDefault="00011D39" w:rsidP="00C94B82">
      <w:pPr>
        <w:pStyle w:val="sche3"/>
        <w:tabs>
          <w:tab w:val="left" w:pos="567"/>
        </w:tabs>
        <w:spacing w:line="480" w:lineRule="auto"/>
        <w:rPr>
          <w:sz w:val="18"/>
          <w:szCs w:val="18"/>
          <w:lang w:val="de-DE"/>
        </w:rPr>
      </w:pPr>
      <w:r w:rsidRPr="00B1365C">
        <w:rPr>
          <w:sz w:val="18"/>
          <w:szCs w:val="18"/>
          <w:lang w:val="it-IT"/>
        </w:rPr>
        <w:fldChar w:fldCharType="begin">
          <w:ffData>
            <w:name w:val="Controllo127"/>
            <w:enabled/>
            <w:calcOnExit w:val="0"/>
            <w:checkBox>
              <w:sizeAuto/>
              <w:default w:val="0"/>
            </w:checkBox>
          </w:ffData>
        </w:fldChar>
      </w:r>
      <w:r w:rsidRPr="00B1365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B1365C">
        <w:rPr>
          <w:sz w:val="18"/>
          <w:szCs w:val="18"/>
          <w:lang w:val="it-IT"/>
        </w:rPr>
        <w:fldChar w:fldCharType="end"/>
      </w:r>
      <w:bookmarkEnd w:id="43"/>
      <w:r w:rsidR="00C94B82" w:rsidRPr="00B1365C">
        <w:rPr>
          <w:sz w:val="18"/>
          <w:szCs w:val="18"/>
          <w:lang w:val="de-DE"/>
        </w:rPr>
        <w:t xml:space="preserve"> </w:t>
      </w:r>
      <w:r w:rsidRPr="00B1365C">
        <w:rPr>
          <w:sz w:val="18"/>
          <w:szCs w:val="18"/>
          <w:lang w:val="de-DE"/>
        </w:rPr>
        <w:t>gesetzli</w:t>
      </w:r>
      <w:r w:rsidR="00C94B82" w:rsidRPr="00B1365C">
        <w:rPr>
          <w:sz w:val="18"/>
          <w:szCs w:val="18"/>
          <w:lang w:val="de-DE"/>
        </w:rPr>
        <w:t xml:space="preserve">che/r Vertreter(in)/Inhaber(in)  </w:t>
      </w:r>
      <w:r w:rsidR="00C94B82" w:rsidRPr="00B1365C">
        <w:rPr>
          <w:sz w:val="18"/>
          <w:szCs w:val="18"/>
          <w:lang w:val="it-IT"/>
        </w:rPr>
        <w:fldChar w:fldCharType="begin">
          <w:ffData>
            <w:name w:val="Controllo127"/>
            <w:enabled/>
            <w:calcOnExit w:val="0"/>
            <w:checkBox>
              <w:sizeAuto/>
              <w:default w:val="0"/>
            </w:checkBox>
          </w:ffData>
        </w:fldChar>
      </w:r>
      <w:r w:rsidR="00C94B82" w:rsidRPr="00B1365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00C94B82" w:rsidRPr="00B1365C">
        <w:rPr>
          <w:sz w:val="18"/>
          <w:szCs w:val="18"/>
          <w:lang w:val="it-IT"/>
        </w:rPr>
        <w:fldChar w:fldCharType="end"/>
      </w:r>
      <w:r w:rsidR="00C94B82" w:rsidRPr="00B1365C">
        <w:rPr>
          <w:sz w:val="18"/>
          <w:szCs w:val="18"/>
          <w:lang w:val="de-DE"/>
        </w:rPr>
        <w:t xml:space="preserve">Generalbevollmächtigte/r  </w:t>
      </w:r>
      <w:r w:rsidR="00C94B82" w:rsidRPr="00B1365C">
        <w:rPr>
          <w:sz w:val="18"/>
          <w:szCs w:val="18"/>
          <w:lang w:val="it-IT"/>
        </w:rPr>
        <w:fldChar w:fldCharType="begin">
          <w:ffData>
            <w:name w:val="Controllo127"/>
            <w:enabled/>
            <w:calcOnExit w:val="0"/>
            <w:checkBox>
              <w:sizeAuto/>
              <w:default w:val="0"/>
            </w:checkBox>
          </w:ffData>
        </w:fldChar>
      </w:r>
      <w:r w:rsidR="00C94B82" w:rsidRPr="00B1365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00C94B82" w:rsidRPr="00B1365C">
        <w:rPr>
          <w:sz w:val="18"/>
          <w:szCs w:val="18"/>
          <w:lang w:val="it-IT"/>
        </w:rPr>
        <w:fldChar w:fldCharType="end"/>
      </w:r>
      <w:r w:rsidR="00C94B82" w:rsidRPr="00B1365C">
        <w:rPr>
          <w:sz w:val="18"/>
          <w:szCs w:val="18"/>
          <w:lang w:val="de-DE"/>
        </w:rPr>
        <w:t xml:space="preserve"> </w:t>
      </w:r>
      <w:r w:rsidRPr="00B1365C">
        <w:rPr>
          <w:sz w:val="18"/>
          <w:szCs w:val="18"/>
          <w:lang w:val="de-DE"/>
        </w:rPr>
        <w:t>Sonderb</w:t>
      </w:r>
      <w:r w:rsidR="00C94B82" w:rsidRPr="00B1365C">
        <w:rPr>
          <w:sz w:val="18"/>
          <w:szCs w:val="18"/>
          <w:lang w:val="de-DE"/>
        </w:rPr>
        <w:t>evollmächtigte/r</w:t>
      </w:r>
    </w:p>
    <w:bookmarkEnd w:id="44"/>
    <w:p w14:paraId="4700DF3E" w14:textId="77777777" w:rsidR="00011D39" w:rsidRPr="0078684C" w:rsidRDefault="00011D39" w:rsidP="00C94B82">
      <w:pPr>
        <w:spacing w:line="480" w:lineRule="auto"/>
        <w:jc w:val="both"/>
        <w:rPr>
          <w:sz w:val="18"/>
          <w:szCs w:val="18"/>
          <w:lang w:val="de-DE"/>
        </w:rPr>
      </w:pPr>
      <w:r w:rsidRPr="0078684C">
        <w:rPr>
          <w:sz w:val="18"/>
          <w:szCs w:val="18"/>
          <w:lang w:val="de-DE"/>
        </w:rPr>
        <w:t xml:space="preserve">des Unternehmens: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14:paraId="07812E1C" w14:textId="77777777" w:rsidR="00011D39" w:rsidRPr="0078684C" w:rsidRDefault="00011D39" w:rsidP="00C94B82">
      <w:pPr>
        <w:spacing w:line="480" w:lineRule="auto"/>
        <w:jc w:val="both"/>
        <w:rPr>
          <w:sz w:val="18"/>
          <w:szCs w:val="18"/>
          <w:lang w:val="de-DE"/>
        </w:rPr>
      </w:pPr>
      <w:proofErr w:type="spellStart"/>
      <w:r w:rsidRPr="0078684C">
        <w:rPr>
          <w:sz w:val="18"/>
          <w:szCs w:val="18"/>
          <w:lang w:val="de-DE"/>
        </w:rPr>
        <w:t>MwSt</w:t>
      </w:r>
      <w:proofErr w:type="spellEnd"/>
      <w:r w:rsidRPr="0078684C">
        <w:rPr>
          <w:sz w:val="18"/>
          <w:szCs w:val="18"/>
          <w:lang w:val="de-DE"/>
        </w:rPr>
        <w:t xml:space="preserve">- Nr.: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rFonts w:hint="eastAsia"/>
          <w:sz w:val="18"/>
          <w:szCs w:val="18"/>
          <w:lang w:val="it-IT"/>
        </w:rPr>
        <w:t> </w:t>
      </w:r>
      <w:r w:rsidRPr="0078684C">
        <w:rPr>
          <w:rFonts w:hint="eastAsia"/>
          <w:sz w:val="18"/>
          <w:szCs w:val="18"/>
          <w:lang w:val="it-IT"/>
        </w:rPr>
        <w:t> </w:t>
      </w:r>
      <w:r w:rsidRPr="0078684C">
        <w:rPr>
          <w:rFonts w:hint="eastAsia"/>
          <w:sz w:val="18"/>
          <w:szCs w:val="18"/>
          <w:lang w:val="it-IT"/>
        </w:rPr>
        <w:t> </w:t>
      </w:r>
      <w:r w:rsidRPr="0078684C">
        <w:rPr>
          <w:rFonts w:hint="eastAsia"/>
          <w:sz w:val="18"/>
          <w:szCs w:val="18"/>
          <w:lang w:val="it-IT"/>
        </w:rPr>
        <w:t> </w:t>
      </w:r>
      <w:r w:rsidRPr="0078684C">
        <w:rPr>
          <w:rFonts w:hint="eastAsia"/>
          <w:sz w:val="18"/>
          <w:szCs w:val="18"/>
          <w:lang w:val="it-IT"/>
        </w:rPr>
        <w:t> </w:t>
      </w:r>
      <w:r w:rsidRPr="0078684C">
        <w:rPr>
          <w:sz w:val="18"/>
          <w:szCs w:val="18"/>
          <w:lang w:val="it-IT"/>
        </w:rPr>
        <w:fldChar w:fldCharType="end"/>
      </w:r>
      <w:r w:rsidRPr="0078684C">
        <w:rPr>
          <w:sz w:val="18"/>
          <w:szCs w:val="18"/>
          <w:lang w:val="de-DE"/>
        </w:rPr>
        <w:t>;</w:t>
      </w:r>
    </w:p>
    <w:p w14:paraId="01D2A0D2" w14:textId="77777777" w:rsidR="00011D39" w:rsidRPr="0078684C" w:rsidRDefault="00011D39" w:rsidP="00C94B82">
      <w:pPr>
        <w:spacing w:line="480" w:lineRule="auto"/>
        <w:jc w:val="both"/>
        <w:rPr>
          <w:sz w:val="18"/>
          <w:szCs w:val="18"/>
          <w:lang w:val="de-DE"/>
        </w:rPr>
      </w:pPr>
      <w:r w:rsidRPr="0078684C">
        <w:rPr>
          <w:sz w:val="18"/>
          <w:szCs w:val="18"/>
          <w:lang w:val="de-DE"/>
        </w:rPr>
        <w:t xml:space="preserve">Steuernummer: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rFonts w:hint="eastAsia"/>
          <w:sz w:val="18"/>
          <w:szCs w:val="18"/>
          <w:lang w:val="it-IT"/>
        </w:rPr>
        <w:t> </w:t>
      </w:r>
      <w:r w:rsidRPr="0078684C">
        <w:rPr>
          <w:rFonts w:hint="eastAsia"/>
          <w:sz w:val="18"/>
          <w:szCs w:val="18"/>
          <w:lang w:val="it-IT"/>
        </w:rPr>
        <w:t> </w:t>
      </w:r>
      <w:r w:rsidRPr="0078684C">
        <w:rPr>
          <w:rFonts w:hint="eastAsia"/>
          <w:sz w:val="18"/>
          <w:szCs w:val="18"/>
          <w:lang w:val="it-IT"/>
        </w:rPr>
        <w:t> </w:t>
      </w:r>
      <w:r w:rsidRPr="0078684C">
        <w:rPr>
          <w:rFonts w:hint="eastAsia"/>
          <w:sz w:val="18"/>
          <w:szCs w:val="18"/>
          <w:lang w:val="it-IT"/>
        </w:rPr>
        <w:t> </w:t>
      </w:r>
      <w:r w:rsidRPr="0078684C">
        <w:rPr>
          <w:rFonts w:hint="eastAsia"/>
          <w:sz w:val="18"/>
          <w:szCs w:val="18"/>
          <w:lang w:val="it-IT"/>
        </w:rPr>
        <w:t> </w:t>
      </w:r>
      <w:r w:rsidRPr="0078684C">
        <w:rPr>
          <w:sz w:val="18"/>
          <w:szCs w:val="18"/>
          <w:lang w:val="it-IT"/>
        </w:rPr>
        <w:fldChar w:fldCharType="end"/>
      </w:r>
      <w:r w:rsidRPr="0078684C">
        <w:rPr>
          <w:sz w:val="18"/>
          <w:szCs w:val="18"/>
          <w:lang w:val="de-DE"/>
        </w:rPr>
        <w:t>;</w:t>
      </w:r>
    </w:p>
    <w:p w14:paraId="0870580F" w14:textId="77777777" w:rsidR="00011D39" w:rsidRPr="0078684C" w:rsidRDefault="00011D39" w:rsidP="00C94B82">
      <w:pPr>
        <w:spacing w:line="480" w:lineRule="auto"/>
        <w:jc w:val="both"/>
        <w:rPr>
          <w:sz w:val="18"/>
          <w:szCs w:val="18"/>
          <w:lang w:val="de-DE"/>
        </w:rPr>
      </w:pPr>
      <w:r w:rsidRPr="0078684C">
        <w:rPr>
          <w:sz w:val="18"/>
          <w:szCs w:val="18"/>
          <w:lang w:val="de-DE"/>
        </w:rPr>
        <w:t xml:space="preserve">mit Rechtssitz in der Gemeinde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PLZ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Provinz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Land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58EEDAAB" w14:textId="77777777" w:rsidR="00011D39" w:rsidRPr="0078684C" w:rsidRDefault="00011D39" w:rsidP="00797CD3">
      <w:pPr>
        <w:spacing w:line="480" w:lineRule="auto"/>
        <w:jc w:val="both"/>
        <w:rPr>
          <w:sz w:val="18"/>
          <w:szCs w:val="18"/>
          <w:lang w:val="de-DE"/>
        </w:rPr>
      </w:pPr>
      <w:r w:rsidRPr="0078684C">
        <w:rPr>
          <w:sz w:val="18"/>
          <w:szCs w:val="18"/>
          <w:lang w:val="de-DE"/>
        </w:rPr>
        <w:t xml:space="preserve">Anschrift, usw.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5E47AAD3" w14:textId="77777777" w:rsidR="00011D39" w:rsidRPr="0078684C" w:rsidRDefault="00011D39" w:rsidP="00797CD3">
      <w:pPr>
        <w:spacing w:line="480" w:lineRule="auto"/>
        <w:jc w:val="both"/>
        <w:rPr>
          <w:sz w:val="18"/>
          <w:szCs w:val="18"/>
          <w:lang w:val="de-DE"/>
        </w:rPr>
      </w:pPr>
      <w:r w:rsidRPr="0078684C">
        <w:rPr>
          <w:sz w:val="18"/>
          <w:szCs w:val="18"/>
          <w:lang w:val="de-DE"/>
        </w:rPr>
        <w:t xml:space="preserve">E-Mail-Adresse: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7E7153F7" w14:textId="77777777" w:rsidR="00011D39" w:rsidRPr="0078684C" w:rsidRDefault="00011D39" w:rsidP="00797CD3">
      <w:pPr>
        <w:spacing w:line="480" w:lineRule="auto"/>
        <w:jc w:val="both"/>
        <w:rPr>
          <w:sz w:val="18"/>
          <w:szCs w:val="18"/>
          <w:lang w:val="de-DE"/>
        </w:rPr>
      </w:pPr>
      <w:r w:rsidRPr="0078684C">
        <w:rPr>
          <w:sz w:val="18"/>
          <w:szCs w:val="18"/>
          <w:lang w:val="de-DE"/>
        </w:rPr>
        <w:t xml:space="preserve">Zertifizierte E-Mail-Adresse (PEC):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5CAF1979" w14:textId="77777777" w:rsidR="00011D39" w:rsidRPr="0078684C" w:rsidRDefault="00011D39" w:rsidP="00797CD3">
      <w:pPr>
        <w:spacing w:line="480" w:lineRule="auto"/>
        <w:jc w:val="both"/>
        <w:rPr>
          <w:sz w:val="18"/>
          <w:szCs w:val="18"/>
          <w:lang w:val="de-DE"/>
        </w:rPr>
      </w:pPr>
      <w:r w:rsidRPr="0078684C">
        <w:rPr>
          <w:sz w:val="18"/>
          <w:szCs w:val="18"/>
          <w:lang w:val="de-DE"/>
        </w:rPr>
        <w:t xml:space="preserve">Telefonnummer: </w:t>
      </w:r>
      <w:r w:rsidRPr="0078684C">
        <w:rPr>
          <w:sz w:val="18"/>
          <w:szCs w:val="18"/>
          <w:lang w:val="it-IT"/>
        </w:rPr>
        <w:fldChar w:fldCharType="begin">
          <w:ffData>
            <w:name w:val="Testo9"/>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447122C7" w14:textId="77777777" w:rsidR="00011D39" w:rsidRPr="00267D52" w:rsidRDefault="00011D39" w:rsidP="00797CD3">
      <w:pPr>
        <w:spacing w:line="480" w:lineRule="auto"/>
        <w:jc w:val="both"/>
        <w:rPr>
          <w:sz w:val="18"/>
          <w:szCs w:val="18"/>
          <w:lang w:val="de-DE"/>
        </w:rPr>
      </w:pPr>
      <w:r w:rsidRPr="00267D52">
        <w:rPr>
          <w:sz w:val="18"/>
          <w:szCs w:val="18"/>
          <w:lang w:val="de-DE"/>
        </w:rPr>
        <w:t xml:space="preserve">Fax: </w:t>
      </w:r>
      <w:r w:rsidRPr="0078684C">
        <w:rPr>
          <w:sz w:val="18"/>
          <w:szCs w:val="18"/>
          <w:lang w:val="it-IT"/>
        </w:rPr>
        <w:fldChar w:fldCharType="begin">
          <w:ffData>
            <w:name w:val="Testo10"/>
            <w:enabled/>
            <w:calcOnExit w:val="0"/>
            <w:textInput/>
          </w:ffData>
        </w:fldChar>
      </w:r>
      <w:r w:rsidRPr="00267D52">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267D52">
        <w:rPr>
          <w:sz w:val="18"/>
          <w:szCs w:val="18"/>
          <w:lang w:val="de-DE"/>
        </w:rPr>
        <w:t>;</w:t>
      </w:r>
    </w:p>
    <w:p w14:paraId="435014BE" w14:textId="77777777" w:rsidR="00DC7342" w:rsidRPr="0078684C" w:rsidRDefault="00DC7342" w:rsidP="00797CD3">
      <w:pPr>
        <w:pStyle w:val="Stile1"/>
        <w:spacing w:line="360" w:lineRule="auto"/>
        <w:rPr>
          <w:rFonts w:ascii="Arial" w:hAnsi="Arial" w:cs="Arial"/>
          <w:sz w:val="18"/>
          <w:szCs w:val="18"/>
        </w:rPr>
      </w:pPr>
    </w:p>
    <w:p w14:paraId="72389ECD" w14:textId="77777777" w:rsidR="00DC7342" w:rsidRPr="0078684C" w:rsidRDefault="00DC7342" w:rsidP="00797CD3">
      <w:pPr>
        <w:spacing w:line="360" w:lineRule="auto"/>
        <w:jc w:val="both"/>
        <w:rPr>
          <w:sz w:val="18"/>
          <w:szCs w:val="18"/>
          <w:lang w:val="de-DE"/>
        </w:rPr>
      </w:pPr>
      <w:r w:rsidRPr="0078684C">
        <w:rPr>
          <w:sz w:val="18"/>
          <w:szCs w:val="18"/>
          <w:lang w:val="de-DE"/>
        </w:rPr>
        <w:lastRenderedPageBreak/>
        <w:t xml:space="preserve">Gemäß LG Nr. 17 vom 22. Oktober 1993 ist sich der/die Unterzeichnende der strafrechtlichen Haftung bei unwahren Aussagen und der entsprechenden strafrechtlichen Sanktionen gemäß Art. 76 D.P.R. Nr. 445/2000 sowie der administrativen Folgen im Hinblick auf den Ausschluss aus Wettbewerben gemäß GVD </w:t>
      </w:r>
      <w:proofErr w:type="spellStart"/>
      <w:r w:rsidRPr="0078684C">
        <w:rPr>
          <w:sz w:val="18"/>
          <w:szCs w:val="18"/>
          <w:lang w:val="de-DE"/>
        </w:rPr>
        <w:t>Nr</w:t>
      </w:r>
      <w:proofErr w:type="spellEnd"/>
      <w:r w:rsidR="000F3AA8" w:rsidRPr="0078684C">
        <w:rPr>
          <w:sz w:val="18"/>
          <w:szCs w:val="18"/>
          <w:lang w:val="de-DE"/>
        </w:rPr>
        <w:t>, 50//201</w:t>
      </w:r>
      <w:r w:rsidRPr="0078684C">
        <w:rPr>
          <w:sz w:val="18"/>
          <w:szCs w:val="18"/>
          <w:lang w:val="de-DE"/>
        </w:rPr>
        <w:t>6 sowie den einschlägigen gesetzlichen Bestimmungen bewusst und</w:t>
      </w:r>
    </w:p>
    <w:p w14:paraId="01312041" w14:textId="77777777" w:rsidR="00DC7342" w:rsidRPr="0078684C" w:rsidRDefault="00DC7342" w:rsidP="00797CD3">
      <w:pPr>
        <w:jc w:val="both"/>
        <w:rPr>
          <w:sz w:val="18"/>
          <w:szCs w:val="18"/>
          <w:lang w:val="de-DE"/>
        </w:rPr>
      </w:pPr>
    </w:p>
    <w:p w14:paraId="54AF01CD" w14:textId="77777777" w:rsidR="00DC7342" w:rsidRPr="0078684C" w:rsidRDefault="00DC7342" w:rsidP="009665E0">
      <w:pPr>
        <w:jc w:val="center"/>
        <w:rPr>
          <w:b/>
          <w:sz w:val="18"/>
          <w:szCs w:val="18"/>
          <w:lang w:val="de-DE"/>
        </w:rPr>
      </w:pPr>
      <w:r w:rsidRPr="0078684C">
        <w:rPr>
          <w:b/>
          <w:sz w:val="18"/>
          <w:szCs w:val="18"/>
          <w:lang w:val="de-DE"/>
        </w:rPr>
        <w:t>ERKLÄRT</w:t>
      </w:r>
      <w:r w:rsidR="009665E0">
        <w:rPr>
          <w:b/>
          <w:sz w:val="18"/>
          <w:szCs w:val="18"/>
          <w:lang w:val="de-DE"/>
        </w:rPr>
        <w:t>,</w:t>
      </w:r>
    </w:p>
    <w:p w14:paraId="58E50B69" w14:textId="77777777" w:rsidR="00DC7342" w:rsidRPr="0078684C" w:rsidRDefault="00DC7342" w:rsidP="00797CD3">
      <w:pPr>
        <w:jc w:val="both"/>
        <w:rPr>
          <w:sz w:val="18"/>
          <w:szCs w:val="18"/>
          <w:lang w:val="de-DE"/>
        </w:rPr>
      </w:pPr>
    </w:p>
    <w:p w14:paraId="65F39CB3" w14:textId="77777777" w:rsidR="00DC7342" w:rsidRPr="0078684C" w:rsidRDefault="00DC7342" w:rsidP="00797CD3">
      <w:pPr>
        <w:spacing w:line="360" w:lineRule="auto"/>
        <w:jc w:val="both"/>
        <w:rPr>
          <w:sz w:val="18"/>
          <w:szCs w:val="18"/>
          <w:lang w:val="de-DE"/>
        </w:rPr>
      </w:pPr>
      <w:r w:rsidRPr="0078684C">
        <w:rPr>
          <w:sz w:val="18"/>
          <w:szCs w:val="18"/>
          <w:lang w:val="de-DE"/>
        </w:rPr>
        <w:t xml:space="preserve">dass </w:t>
      </w:r>
      <w:r w:rsidR="000F3AA8" w:rsidRPr="0078684C">
        <w:rPr>
          <w:sz w:val="18"/>
          <w:szCs w:val="18"/>
          <w:lang w:val="de-DE"/>
        </w:rPr>
        <w:t>die zertifizierte E-Mail-Adresse, auf welche gebeten wird, die Mitteilungen hinsichtlich der Ausschreibung und insbesondere jene gemäß Art. 76 Abs. 6 des GVD 50/2016 zu senden, oder ein anderes gleichwertiges Instrument, falls es sich um einen Wirtschaftsteilnehmer handelt, der in einem anderen Mitgliedstaat seinen Sitz hat, wie folgt lautet:</w:t>
      </w:r>
    </w:p>
    <w:p w14:paraId="4DCF6BE6" w14:textId="77777777" w:rsidR="000F3AA8" w:rsidRPr="0078684C" w:rsidRDefault="000F3AA8" w:rsidP="00797CD3">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DC7342" w:rsidRPr="00ED782D" w14:paraId="01B2DDAB" w14:textId="77777777" w:rsidTr="00A71B81">
        <w:tc>
          <w:tcPr>
            <w:tcW w:w="9680" w:type="dxa"/>
            <w:tcBorders>
              <w:top w:val="single" w:sz="4" w:space="0" w:color="000000"/>
              <w:left w:val="single" w:sz="4" w:space="0" w:color="000000"/>
              <w:bottom w:val="single" w:sz="4" w:space="0" w:color="000000"/>
              <w:right w:val="single" w:sz="4" w:space="0" w:color="000000"/>
            </w:tcBorders>
          </w:tcPr>
          <w:p w14:paraId="296B2D79" w14:textId="77777777" w:rsidR="00DC7342" w:rsidRPr="0078684C" w:rsidRDefault="00DC7342" w:rsidP="00797CD3">
            <w:pPr>
              <w:spacing w:line="360" w:lineRule="auto"/>
              <w:jc w:val="both"/>
              <w:rPr>
                <w:sz w:val="18"/>
                <w:szCs w:val="18"/>
                <w:lang w:val="de-DE"/>
              </w:rPr>
            </w:pPr>
          </w:p>
          <w:p w14:paraId="0FBC4969" w14:textId="77777777" w:rsidR="00DC7342" w:rsidRPr="0078684C" w:rsidRDefault="00DC7342" w:rsidP="00797CD3">
            <w:pPr>
              <w:spacing w:line="360" w:lineRule="auto"/>
              <w:jc w:val="both"/>
              <w:rPr>
                <w:sz w:val="18"/>
                <w:szCs w:val="18"/>
                <w:lang w:val="de-DE"/>
              </w:rPr>
            </w:pPr>
            <w:r w:rsidRPr="0078684C">
              <w:rPr>
                <w:sz w:val="18"/>
                <w:szCs w:val="18"/>
                <w:lang w:val="de-DE"/>
              </w:rPr>
              <w:t>Zertifizierte E-Mail-Adress</w:t>
            </w:r>
            <w:r w:rsidR="000F3AA8" w:rsidRPr="0078684C">
              <w:rPr>
                <w:sz w:val="18"/>
                <w:szCs w:val="18"/>
                <w:lang w:val="de-DE"/>
              </w:rPr>
              <w:t>e oder andere gleichwertige Instrumente</w:t>
            </w:r>
            <w:r w:rsidRPr="0078684C">
              <w:rPr>
                <w:sz w:val="18"/>
                <w:szCs w:val="18"/>
                <w:lang w:val="de-DE"/>
              </w:rPr>
              <w:t xml:space="preserve">: </w:t>
            </w:r>
            <w:r w:rsidRPr="0078684C">
              <w:rPr>
                <w:sz w:val="18"/>
                <w:szCs w:val="18"/>
                <w:lang w:val="it-IT"/>
              </w:rPr>
              <w:fldChar w:fldCharType="begin">
                <w:ffData>
                  <w:name w:val="Testo11"/>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r w:rsidRPr="0078684C">
              <w:rPr>
                <w:sz w:val="18"/>
                <w:szCs w:val="18"/>
                <w:lang w:val="de-DE"/>
              </w:rPr>
              <w:t xml:space="preserve"> </w:t>
            </w:r>
          </w:p>
          <w:p w14:paraId="4558FB70" w14:textId="77777777" w:rsidR="00DC7342" w:rsidRPr="0078684C" w:rsidRDefault="00DC7342" w:rsidP="00797CD3">
            <w:pPr>
              <w:spacing w:line="360" w:lineRule="auto"/>
              <w:jc w:val="both"/>
              <w:rPr>
                <w:sz w:val="18"/>
                <w:szCs w:val="18"/>
                <w:lang w:val="de-DE"/>
              </w:rPr>
            </w:pPr>
          </w:p>
        </w:tc>
      </w:tr>
    </w:tbl>
    <w:p w14:paraId="45EEA4C4" w14:textId="77777777" w:rsidR="00DC7342" w:rsidRPr="0078684C" w:rsidRDefault="00DC7342" w:rsidP="00797CD3">
      <w:pPr>
        <w:pStyle w:val="sche22"/>
        <w:spacing w:line="360" w:lineRule="auto"/>
        <w:jc w:val="both"/>
        <w:rPr>
          <w:rFonts w:ascii="Arial" w:hAnsi="Arial" w:cs="Arial"/>
          <w:b/>
          <w:bCs/>
          <w:sz w:val="18"/>
          <w:szCs w:val="18"/>
          <w:lang w:val="de-DE"/>
        </w:rPr>
      </w:pPr>
    </w:p>
    <w:p w14:paraId="6F33BD28" w14:textId="77777777" w:rsidR="00C861AE" w:rsidRPr="00B1365C" w:rsidRDefault="00AB792A" w:rsidP="00C861AE">
      <w:pPr>
        <w:pStyle w:val="sche3"/>
        <w:spacing w:line="480" w:lineRule="auto"/>
        <w:rPr>
          <w:b/>
          <w:sz w:val="18"/>
          <w:szCs w:val="18"/>
          <w:lang w:val="de-DE"/>
        </w:rPr>
      </w:pPr>
      <w:bookmarkStart w:id="45" w:name="_Hlk507423985"/>
      <w:r w:rsidRPr="00B1365C">
        <w:rPr>
          <w:b/>
          <w:bCs/>
          <w:sz w:val="18"/>
          <w:szCs w:val="18"/>
          <w:lang w:val="de-DE"/>
        </w:rPr>
        <w:t>u</w:t>
      </w:r>
      <w:r w:rsidR="009665E0" w:rsidRPr="00B1365C">
        <w:rPr>
          <w:b/>
          <w:bCs/>
          <w:sz w:val="18"/>
          <w:szCs w:val="18"/>
          <w:lang w:val="de-DE"/>
        </w:rPr>
        <w:t>nd</w:t>
      </w:r>
      <w:r w:rsidR="00C861AE" w:rsidRPr="00B1365C">
        <w:rPr>
          <w:b/>
          <w:bCs/>
          <w:sz w:val="18"/>
          <w:szCs w:val="18"/>
          <w:lang w:val="de-DE"/>
        </w:rPr>
        <w:t xml:space="preserve"> </w:t>
      </w:r>
      <w:r w:rsidR="00C861AE" w:rsidRPr="00B1365C">
        <w:rPr>
          <w:b/>
          <w:bCs/>
          <w:color w:val="000000"/>
          <w:sz w:val="18"/>
          <w:szCs w:val="18"/>
          <w:lang w:val="de-DE"/>
        </w:rPr>
        <w:t>befugt zu sein, obgenanntes Unternehmen zu verpflichten und dieses Dokument und/oder weitere Dokumente betreffend das gegenständliche Verfahren zu unterzeichnen</w:t>
      </w:r>
      <w:r w:rsidR="00C861AE" w:rsidRPr="00B1365C">
        <w:rPr>
          <w:b/>
          <w:sz w:val="18"/>
          <w:szCs w:val="18"/>
          <w:lang w:val="de-DE"/>
        </w:rPr>
        <w:t xml:space="preserve"> und</w:t>
      </w:r>
    </w:p>
    <w:bookmarkEnd w:id="45"/>
    <w:p w14:paraId="2EECA317" w14:textId="77777777" w:rsidR="00DC7342" w:rsidRPr="0078684C" w:rsidRDefault="00C861AE" w:rsidP="00C861AE">
      <w:pPr>
        <w:tabs>
          <w:tab w:val="left" w:pos="540"/>
        </w:tabs>
        <w:suppressAutoHyphens w:val="0"/>
        <w:autoSpaceDE w:val="0"/>
        <w:autoSpaceDN w:val="0"/>
        <w:adjustRightInd w:val="0"/>
        <w:spacing w:line="480" w:lineRule="auto"/>
        <w:jc w:val="both"/>
        <w:rPr>
          <w:noProof/>
          <w:sz w:val="18"/>
          <w:szCs w:val="18"/>
          <w:lang w:val="de-DE" w:eastAsia="en-US"/>
        </w:rPr>
      </w:pPr>
      <w:r w:rsidRPr="00C861AE">
        <w:rPr>
          <w:rFonts w:cs="Times New Roman"/>
          <w:noProof/>
          <w:sz w:val="18"/>
          <w:szCs w:val="18"/>
          <w:lang w:val="de-DE" w:eastAsia="de-DE"/>
        </w:rPr>
        <w:t>dass es sich beim genannten Unternehmen handelt um ein</w:t>
      </w:r>
      <w:r w:rsidRPr="00C861AE">
        <w:rPr>
          <w:noProof/>
          <w:sz w:val="18"/>
          <w:szCs w:val="18"/>
          <w:lang w:val="de-DE" w:eastAsia="en-US"/>
        </w:rPr>
        <w:t xml:space="preserve"> </w:t>
      </w:r>
    </w:p>
    <w:p w14:paraId="47397110" w14:textId="77777777" w:rsidR="00DC7342" w:rsidRPr="0078684C" w:rsidRDefault="00DC7342" w:rsidP="00C861AE">
      <w:pPr>
        <w:spacing w:line="480" w:lineRule="auto"/>
        <w:ind w:left="426" w:hanging="426"/>
        <w:jc w:val="both"/>
        <w:rPr>
          <w:b/>
          <w:bCs/>
          <w:i/>
          <w:sz w:val="18"/>
          <w:szCs w:val="18"/>
          <w:lang w:val="de-DE"/>
        </w:rPr>
      </w:pPr>
      <w:r w:rsidRPr="0078684C">
        <w:rPr>
          <w:sz w:val="18"/>
          <w:szCs w:val="18"/>
          <w:lang w:val="it-IT"/>
        </w:rPr>
        <w:fldChar w:fldCharType="begin">
          <w:ffData>
            <w:name w:val="Controllo1"/>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r>
      <w:r w:rsidRPr="0078684C">
        <w:rPr>
          <w:b/>
          <w:sz w:val="18"/>
          <w:szCs w:val="18"/>
          <w:lang w:val="de-DE"/>
        </w:rPr>
        <w:t>ein</w:t>
      </w:r>
      <w:r w:rsidR="006377ED" w:rsidRPr="0078684C">
        <w:rPr>
          <w:b/>
          <w:sz w:val="18"/>
          <w:szCs w:val="18"/>
          <w:lang w:val="de-DE"/>
        </w:rPr>
        <w:t>en</w:t>
      </w:r>
      <w:r w:rsidRPr="0078684C">
        <w:rPr>
          <w:b/>
          <w:sz w:val="18"/>
          <w:szCs w:val="18"/>
          <w:lang w:val="de-DE"/>
        </w:rPr>
        <w:t xml:space="preserve"> Wirtschaftsteilnehmer</w:t>
      </w:r>
      <w:r w:rsidRPr="0078684C">
        <w:rPr>
          <w:sz w:val="18"/>
          <w:szCs w:val="18"/>
          <w:lang w:val="de-DE"/>
        </w:rPr>
        <w:t xml:space="preserve"> nach Art. </w:t>
      </w:r>
      <w:r w:rsidR="00CD199F" w:rsidRPr="0078684C">
        <w:rPr>
          <w:sz w:val="18"/>
          <w:szCs w:val="18"/>
          <w:lang w:val="de-DE"/>
        </w:rPr>
        <w:t xml:space="preserve">45 </w:t>
      </w:r>
      <w:r w:rsidRPr="0078684C">
        <w:rPr>
          <w:sz w:val="18"/>
          <w:szCs w:val="18"/>
          <w:lang w:val="de-DE"/>
        </w:rPr>
        <w:t>Abs</w:t>
      </w:r>
      <w:r w:rsidR="00CD199F" w:rsidRPr="0078684C">
        <w:rPr>
          <w:sz w:val="18"/>
          <w:szCs w:val="18"/>
          <w:lang w:val="de-DE"/>
        </w:rPr>
        <w:t>. 2</w:t>
      </w:r>
      <w:r w:rsidRPr="0078684C">
        <w:rPr>
          <w:sz w:val="18"/>
          <w:szCs w:val="18"/>
          <w:lang w:val="de-DE"/>
        </w:rPr>
        <w:t xml:space="preserve"> Buchstabe a) des GV</w:t>
      </w:r>
      <w:r w:rsidR="00CD199F" w:rsidRPr="0078684C">
        <w:rPr>
          <w:sz w:val="18"/>
          <w:szCs w:val="18"/>
          <w:lang w:val="de-DE"/>
        </w:rPr>
        <w:t>D. Nr. 50/201</w:t>
      </w:r>
      <w:r w:rsidRPr="0078684C">
        <w:rPr>
          <w:sz w:val="18"/>
          <w:szCs w:val="18"/>
          <w:lang w:val="de-DE"/>
        </w:rPr>
        <w:t>6 - Einzelunternehmen einschließlich Handwerksbetrieben, Handelsgesellschaften, Genossenschaftsgesellschaften</w:t>
      </w:r>
      <w:r w:rsidRPr="0078684C">
        <w:rPr>
          <w:bCs/>
          <w:i/>
          <w:sz w:val="18"/>
          <w:szCs w:val="18"/>
          <w:lang w:val="de-DE"/>
        </w:rPr>
        <w:t>;</w:t>
      </w:r>
    </w:p>
    <w:p w14:paraId="01B34623" w14:textId="77777777" w:rsidR="00DC7342" w:rsidRPr="0078684C" w:rsidRDefault="00DC7342" w:rsidP="00C861AE">
      <w:pPr>
        <w:spacing w:line="480" w:lineRule="auto"/>
        <w:ind w:left="426" w:hanging="426"/>
        <w:jc w:val="both"/>
        <w:rPr>
          <w:i/>
          <w:sz w:val="18"/>
          <w:szCs w:val="18"/>
          <w:lang w:val="de-DE"/>
        </w:rPr>
      </w:pPr>
      <w:r w:rsidRPr="0078684C">
        <w:rPr>
          <w:sz w:val="18"/>
          <w:szCs w:val="18"/>
          <w:lang w:val="it-IT"/>
        </w:rPr>
        <w:fldChar w:fldCharType="begin">
          <w:ffData>
            <w:name w:val="Controllo2"/>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r>
      <w:r w:rsidRPr="0078684C">
        <w:rPr>
          <w:b/>
          <w:sz w:val="18"/>
          <w:szCs w:val="18"/>
          <w:lang w:val="de-DE"/>
        </w:rPr>
        <w:t>ein Konsortium</w:t>
      </w:r>
      <w:r w:rsidR="00CD199F" w:rsidRPr="0078684C">
        <w:rPr>
          <w:sz w:val="18"/>
          <w:szCs w:val="18"/>
          <w:lang w:val="de-DE"/>
        </w:rPr>
        <w:t xml:space="preserve"> nach Art. 45 Abs. 2</w:t>
      </w:r>
      <w:r w:rsidRPr="0078684C">
        <w:rPr>
          <w:sz w:val="18"/>
          <w:szCs w:val="18"/>
          <w:lang w:val="de-DE"/>
        </w:rPr>
        <w:t xml:space="preserve"> Buchstabe b) des GV</w:t>
      </w:r>
      <w:r w:rsidR="00CD199F" w:rsidRPr="0078684C">
        <w:rPr>
          <w:sz w:val="18"/>
          <w:szCs w:val="18"/>
          <w:lang w:val="de-DE"/>
        </w:rPr>
        <w:t>D. Nr. 50/201</w:t>
      </w:r>
      <w:r w:rsidRPr="0078684C">
        <w:rPr>
          <w:sz w:val="18"/>
          <w:szCs w:val="18"/>
          <w:lang w:val="de-DE"/>
        </w:rPr>
        <w:t>6 - Konsortien unter Genossenschaftsgesellschaften für die Produktion und Arbeit, die gemäß dem Gesetz Nr. 422 vom 25. Juni 1909 und gemäß dem gesetzesvertretenden Dekret des vorläufigen Staatoberhaupts Nr. 1577 vom 14. Dezember 1947 gegründet wurden, bzw. von Konsortien unter Handwerksbetrieben gemäß dem Gesetz Nr. 443 vom 8. August 1985</w:t>
      </w:r>
      <w:r w:rsidRPr="0078684C">
        <w:rPr>
          <w:i/>
          <w:sz w:val="18"/>
          <w:szCs w:val="18"/>
          <w:lang w:val="de-DE"/>
        </w:rPr>
        <w:t>;</w:t>
      </w:r>
    </w:p>
    <w:p w14:paraId="55965F97" w14:textId="77777777" w:rsidR="00DC7342" w:rsidRPr="0078684C" w:rsidRDefault="00DC7342" w:rsidP="00797CD3">
      <w:pPr>
        <w:spacing w:line="360" w:lineRule="auto"/>
        <w:ind w:left="426" w:hanging="426"/>
        <w:jc w:val="both"/>
        <w:rPr>
          <w:sz w:val="18"/>
          <w:szCs w:val="18"/>
          <w:lang w:val="de-DE"/>
        </w:rPr>
      </w:pPr>
      <w:r w:rsidRPr="0078684C">
        <w:rPr>
          <w:sz w:val="18"/>
          <w:szCs w:val="18"/>
          <w:lang w:val="it-IT"/>
        </w:rPr>
        <w:fldChar w:fldCharType="begin">
          <w:ffData>
            <w:name w:val="Controllo3"/>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r>
      <w:r w:rsidRPr="0078684C">
        <w:rPr>
          <w:b/>
          <w:sz w:val="18"/>
          <w:szCs w:val="18"/>
          <w:lang w:val="de-DE"/>
        </w:rPr>
        <w:t>ein Konsortium</w:t>
      </w:r>
      <w:r w:rsidR="00CD199F" w:rsidRPr="0078684C">
        <w:rPr>
          <w:sz w:val="18"/>
          <w:szCs w:val="18"/>
          <w:lang w:val="de-DE"/>
        </w:rPr>
        <w:t xml:space="preserve"> nach Art. 45 A</w:t>
      </w:r>
      <w:r w:rsidRPr="0078684C">
        <w:rPr>
          <w:sz w:val="18"/>
          <w:szCs w:val="18"/>
          <w:lang w:val="de-DE"/>
        </w:rPr>
        <w:t xml:space="preserve">bs. </w:t>
      </w:r>
      <w:proofErr w:type="gramStart"/>
      <w:r w:rsidRPr="0078684C">
        <w:rPr>
          <w:sz w:val="18"/>
          <w:szCs w:val="18"/>
          <w:lang w:val="de-DE"/>
        </w:rPr>
        <w:t xml:space="preserve">1 </w:t>
      </w:r>
      <w:r w:rsidR="00CD199F" w:rsidRPr="0078684C">
        <w:rPr>
          <w:sz w:val="18"/>
          <w:szCs w:val="18"/>
          <w:lang w:val="de-DE"/>
        </w:rPr>
        <w:t xml:space="preserve"> </w:t>
      </w:r>
      <w:r w:rsidRPr="0078684C">
        <w:rPr>
          <w:sz w:val="18"/>
          <w:szCs w:val="18"/>
          <w:lang w:val="de-DE"/>
        </w:rPr>
        <w:t>Buchstabe</w:t>
      </w:r>
      <w:proofErr w:type="gramEnd"/>
      <w:r w:rsidRPr="0078684C">
        <w:rPr>
          <w:sz w:val="18"/>
          <w:szCs w:val="18"/>
          <w:lang w:val="de-DE"/>
        </w:rPr>
        <w:t xml:space="preserve"> c) des GV</w:t>
      </w:r>
      <w:r w:rsidR="00CD199F" w:rsidRPr="0078684C">
        <w:rPr>
          <w:sz w:val="18"/>
          <w:szCs w:val="18"/>
          <w:lang w:val="de-DE"/>
        </w:rPr>
        <w:t>D. Nr. 50/201</w:t>
      </w:r>
      <w:r w:rsidRPr="0078684C">
        <w:rPr>
          <w:sz w:val="18"/>
          <w:szCs w:val="18"/>
          <w:lang w:val="de-DE"/>
        </w:rPr>
        <w:t>6 - ständige Konsortien, die auch in Form von Konsortialgesellschaften gemäß Art. 2615-ter ZGB unter Einzelunternehmen einschließlich Handwerksbetrieben, Handelsgesellschaften und Produktions- und Arbeitsgenossenschaftsgesellschaften gegründet wurden;</w:t>
      </w:r>
    </w:p>
    <w:p w14:paraId="04DE0A83" w14:textId="77777777" w:rsidR="00087A5E" w:rsidRPr="0078684C" w:rsidRDefault="00DC7342" w:rsidP="00B4189F">
      <w:pPr>
        <w:spacing w:line="360" w:lineRule="auto"/>
        <w:ind w:left="426" w:hanging="426"/>
        <w:jc w:val="both"/>
        <w:rPr>
          <w:sz w:val="18"/>
          <w:szCs w:val="18"/>
          <w:lang w:val="de-DE"/>
        </w:rPr>
      </w:pPr>
      <w:r w:rsidRPr="0078684C">
        <w:rPr>
          <w:sz w:val="18"/>
          <w:szCs w:val="18"/>
          <w:lang w:val="it-IT"/>
        </w:rPr>
        <w:fldChar w:fldCharType="begin">
          <w:ffData>
            <w:name w:val="Controllo132"/>
            <w:enabled/>
            <w:calcOnExit w:val="0"/>
            <w:checkBox>
              <w:sizeAuto/>
              <w:default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r>
      <w:r w:rsidR="006377ED" w:rsidRPr="0078684C">
        <w:rPr>
          <w:b/>
          <w:sz w:val="18"/>
          <w:szCs w:val="18"/>
          <w:lang w:val="de-DE"/>
        </w:rPr>
        <w:t xml:space="preserve">einen </w:t>
      </w:r>
      <w:r w:rsidRPr="0078684C">
        <w:rPr>
          <w:b/>
          <w:sz w:val="18"/>
          <w:szCs w:val="18"/>
          <w:lang w:val="de-DE"/>
        </w:rPr>
        <w:t>Wirtschaftsteilnehmer</w:t>
      </w:r>
      <w:r w:rsidR="00CD199F" w:rsidRPr="0078684C">
        <w:rPr>
          <w:sz w:val="18"/>
          <w:szCs w:val="18"/>
          <w:lang w:val="de-DE"/>
        </w:rPr>
        <w:t xml:space="preserve"> nach Art. 45 Abs. 1</w:t>
      </w:r>
      <w:r w:rsidRPr="0078684C">
        <w:rPr>
          <w:sz w:val="18"/>
          <w:szCs w:val="18"/>
          <w:lang w:val="de-DE"/>
        </w:rPr>
        <w:t xml:space="preserve"> des GV</w:t>
      </w:r>
      <w:r w:rsidR="00CD199F" w:rsidRPr="0078684C">
        <w:rPr>
          <w:sz w:val="18"/>
          <w:szCs w:val="18"/>
          <w:lang w:val="de-DE"/>
        </w:rPr>
        <w:t>D. Nr. 50/201</w:t>
      </w:r>
      <w:r w:rsidRPr="0078684C">
        <w:rPr>
          <w:sz w:val="18"/>
          <w:szCs w:val="18"/>
          <w:lang w:val="de-DE"/>
        </w:rPr>
        <w:t>6 - in anderen Mitgliedsstaaten ansässige Wirtschaftsteilnehmer, die gemäß den in den jeweiligen Ländern geltenden gesetzlichen</w:t>
      </w:r>
      <w:r w:rsidR="00B4189F">
        <w:rPr>
          <w:sz w:val="18"/>
          <w:szCs w:val="18"/>
          <w:lang w:val="de-DE"/>
        </w:rPr>
        <w:t xml:space="preserve"> Bestimmungen gegründet wurden,</w:t>
      </w:r>
    </w:p>
    <w:p w14:paraId="55460839" w14:textId="77777777" w:rsidR="00F53482" w:rsidRDefault="00E36931" w:rsidP="00797CD3">
      <w:pPr>
        <w:pStyle w:val="NormaleWeb"/>
        <w:spacing w:before="0" w:beforeAutospacing="0" w:after="0" w:line="360" w:lineRule="auto"/>
        <w:jc w:val="both"/>
        <w:rPr>
          <w:rFonts w:ascii="Arial" w:hAnsi="Arial" w:cs="Arial"/>
          <w:sz w:val="18"/>
          <w:szCs w:val="18"/>
          <w:lang w:val="de-DE"/>
        </w:rPr>
      </w:pPr>
      <w:r>
        <w:rPr>
          <w:rFonts w:ascii="Arial" w:hAnsi="Arial" w:cs="Arial"/>
          <w:sz w:val="18"/>
          <w:szCs w:val="18"/>
          <w:lang w:val="de-DE"/>
        </w:rPr>
        <w:t>handelt;</w:t>
      </w:r>
    </w:p>
    <w:p w14:paraId="7AB65B3B" w14:textId="77777777" w:rsidR="00E36931" w:rsidRPr="0078684C" w:rsidRDefault="00E36931" w:rsidP="00797CD3">
      <w:pPr>
        <w:pStyle w:val="NormaleWeb"/>
        <w:spacing w:before="0" w:beforeAutospacing="0" w:after="0" w:line="360" w:lineRule="auto"/>
        <w:jc w:val="both"/>
        <w:rPr>
          <w:rFonts w:ascii="Arial" w:hAnsi="Arial" w:cs="Arial"/>
          <w:sz w:val="18"/>
          <w:szCs w:val="18"/>
          <w:lang w:val="de-DE"/>
        </w:rPr>
      </w:pPr>
    </w:p>
    <w:p w14:paraId="40D6CF2F" w14:textId="77777777" w:rsidR="00087A5E" w:rsidRPr="00D4487B" w:rsidRDefault="006377ED" w:rsidP="00797CD3">
      <w:pPr>
        <w:tabs>
          <w:tab w:val="left" w:pos="3615"/>
        </w:tabs>
        <w:spacing w:line="360" w:lineRule="auto"/>
        <w:jc w:val="both"/>
        <w:rPr>
          <w:iCs/>
          <w:sz w:val="18"/>
          <w:szCs w:val="18"/>
          <w:lang w:val="de-DE"/>
        </w:rPr>
      </w:pPr>
      <w:r w:rsidRPr="00D4487B">
        <w:rPr>
          <w:sz w:val="18"/>
          <w:szCs w:val="18"/>
          <w:lang w:val="de-DE"/>
        </w:rPr>
        <w:t xml:space="preserve">Im Falle </w:t>
      </w:r>
      <w:r w:rsidR="00EC6748" w:rsidRPr="00D4487B">
        <w:rPr>
          <w:sz w:val="18"/>
          <w:szCs w:val="18"/>
          <w:lang w:val="de-DE"/>
        </w:rPr>
        <w:t>der oben genannten</w:t>
      </w:r>
      <w:r w:rsidRPr="00D4487B">
        <w:rPr>
          <w:sz w:val="18"/>
          <w:szCs w:val="18"/>
          <w:lang w:val="de-DE"/>
        </w:rPr>
        <w:t xml:space="preserve"> Konsortien, gibt das </w:t>
      </w:r>
      <w:r w:rsidR="00087A5E" w:rsidRPr="00D4487B">
        <w:rPr>
          <w:sz w:val="18"/>
          <w:szCs w:val="18"/>
          <w:lang w:val="de-DE"/>
        </w:rPr>
        <w:t xml:space="preserve">oben genannte Konsortium </w:t>
      </w:r>
      <w:r w:rsidR="00087A5E" w:rsidRPr="00D4487B">
        <w:rPr>
          <w:sz w:val="18"/>
          <w:szCs w:val="18"/>
          <w:lang w:val="it-IT"/>
        </w:rPr>
        <w:fldChar w:fldCharType="begin">
          <w:ffData>
            <w:name w:val="Testo18"/>
            <w:enabled/>
            <w:calcOnExit w:val="0"/>
            <w:textInput/>
          </w:ffData>
        </w:fldChar>
      </w:r>
      <w:r w:rsidR="00087A5E" w:rsidRPr="00D4487B">
        <w:rPr>
          <w:sz w:val="18"/>
          <w:szCs w:val="18"/>
          <w:lang w:val="de-DE"/>
        </w:rPr>
        <w:instrText xml:space="preserve"> FORMTEXT </w:instrText>
      </w:r>
      <w:r w:rsidR="00087A5E" w:rsidRPr="00D4487B">
        <w:rPr>
          <w:sz w:val="18"/>
          <w:szCs w:val="18"/>
          <w:lang w:val="it-IT"/>
        </w:rPr>
      </w:r>
      <w:r w:rsidR="00087A5E" w:rsidRPr="00D4487B">
        <w:rPr>
          <w:sz w:val="18"/>
          <w:szCs w:val="18"/>
          <w:lang w:val="it-IT"/>
        </w:rPr>
        <w:fldChar w:fldCharType="separate"/>
      </w:r>
      <w:r w:rsidR="00087A5E" w:rsidRPr="00D4487B">
        <w:rPr>
          <w:noProof/>
          <w:sz w:val="18"/>
          <w:szCs w:val="18"/>
          <w:lang w:val="it-IT"/>
        </w:rPr>
        <w:t> </w:t>
      </w:r>
      <w:r w:rsidR="00087A5E" w:rsidRPr="00D4487B">
        <w:rPr>
          <w:noProof/>
          <w:sz w:val="18"/>
          <w:szCs w:val="18"/>
          <w:lang w:val="it-IT"/>
        </w:rPr>
        <w:t> </w:t>
      </w:r>
      <w:r w:rsidR="00087A5E" w:rsidRPr="00D4487B">
        <w:rPr>
          <w:noProof/>
          <w:sz w:val="18"/>
          <w:szCs w:val="18"/>
          <w:lang w:val="it-IT"/>
        </w:rPr>
        <w:t> </w:t>
      </w:r>
      <w:r w:rsidR="00087A5E" w:rsidRPr="00D4487B">
        <w:rPr>
          <w:noProof/>
          <w:sz w:val="18"/>
          <w:szCs w:val="18"/>
          <w:lang w:val="it-IT"/>
        </w:rPr>
        <w:t> </w:t>
      </w:r>
      <w:r w:rsidR="00087A5E" w:rsidRPr="00D4487B">
        <w:rPr>
          <w:noProof/>
          <w:sz w:val="18"/>
          <w:szCs w:val="18"/>
          <w:lang w:val="it-IT"/>
        </w:rPr>
        <w:t> </w:t>
      </w:r>
      <w:r w:rsidR="00087A5E" w:rsidRPr="00D4487B">
        <w:rPr>
          <w:sz w:val="18"/>
          <w:szCs w:val="18"/>
          <w:lang w:val="it-IT"/>
        </w:rPr>
        <w:fldChar w:fldCharType="end"/>
      </w:r>
      <w:r w:rsidR="00087A5E" w:rsidRPr="00D4487B">
        <w:rPr>
          <w:sz w:val="18"/>
          <w:szCs w:val="18"/>
          <w:lang w:val="de-DE"/>
        </w:rPr>
        <w:t xml:space="preserve"> unter Beachtung von Art. </w:t>
      </w:r>
      <w:r w:rsidR="00CD199F" w:rsidRPr="00D4487B">
        <w:rPr>
          <w:sz w:val="18"/>
          <w:szCs w:val="18"/>
          <w:lang w:val="de-DE"/>
        </w:rPr>
        <w:t xml:space="preserve">48 </w:t>
      </w:r>
      <w:r w:rsidR="00087A5E" w:rsidRPr="00D4487B">
        <w:rPr>
          <w:sz w:val="18"/>
          <w:szCs w:val="18"/>
          <w:lang w:val="de-DE"/>
        </w:rPr>
        <w:t xml:space="preserve">Abs. 7 </w:t>
      </w:r>
      <w:r w:rsidR="00CD199F" w:rsidRPr="00D4487B">
        <w:rPr>
          <w:sz w:val="18"/>
          <w:szCs w:val="18"/>
          <w:lang w:val="de-DE"/>
        </w:rPr>
        <w:t>GVD Nr. 50/201</w:t>
      </w:r>
      <w:r w:rsidR="00087A5E" w:rsidRPr="00D4487B">
        <w:rPr>
          <w:sz w:val="18"/>
          <w:szCs w:val="18"/>
          <w:lang w:val="de-DE"/>
        </w:rPr>
        <w:t>6 folgende ausführende Mitgliedsunternehmen</w:t>
      </w:r>
      <w:r w:rsidR="00087A5E" w:rsidRPr="00D4487B">
        <w:rPr>
          <w:rStyle w:val="Caratterenotadichiusura"/>
          <w:rFonts w:cs="Arial"/>
          <w:sz w:val="18"/>
          <w:szCs w:val="18"/>
        </w:rPr>
        <w:endnoteReference w:id="20"/>
      </w:r>
      <w:r w:rsidR="00087A5E" w:rsidRPr="00D4487B">
        <w:rPr>
          <w:sz w:val="18"/>
          <w:szCs w:val="18"/>
          <w:lang w:val="de-DE"/>
        </w:rPr>
        <w:t xml:space="preserve"> an</w:t>
      </w:r>
      <w:r w:rsidR="00087A5E" w:rsidRPr="00D4487B">
        <w:rPr>
          <w:iCs/>
          <w:sz w:val="18"/>
          <w:szCs w:val="18"/>
          <w:lang w:val="de-DE"/>
        </w:rPr>
        <w:t>:</w:t>
      </w:r>
    </w:p>
    <w:p w14:paraId="0BD71585" w14:textId="77777777" w:rsidR="00DC7342" w:rsidRPr="0078684C" w:rsidRDefault="00DC7342" w:rsidP="00797CD3">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6377ED" w:rsidRPr="0078684C" w14:paraId="193C7928" w14:textId="77777777" w:rsidTr="00EC5FE8">
        <w:tc>
          <w:tcPr>
            <w:tcW w:w="10065" w:type="dxa"/>
            <w:tcBorders>
              <w:top w:val="single" w:sz="4" w:space="0" w:color="000000"/>
              <w:left w:val="single" w:sz="4" w:space="0" w:color="000000"/>
              <w:bottom w:val="single" w:sz="4" w:space="0" w:color="000000"/>
              <w:right w:val="single" w:sz="4" w:space="0" w:color="000000"/>
            </w:tcBorders>
          </w:tcPr>
          <w:p w14:paraId="556141D1" w14:textId="77777777" w:rsidR="006377ED" w:rsidRPr="00C55E43" w:rsidRDefault="006377ED" w:rsidP="00797CD3">
            <w:pPr>
              <w:pStyle w:val="sche3"/>
              <w:spacing w:before="100" w:beforeAutospacing="1" w:after="100" w:afterAutospacing="1" w:line="360" w:lineRule="auto"/>
              <w:rPr>
                <w:b/>
                <w:iCs/>
                <w:sz w:val="18"/>
                <w:szCs w:val="18"/>
                <w:lang w:val="de-DE"/>
              </w:rPr>
            </w:pPr>
            <w:r w:rsidRPr="00C55E43">
              <w:rPr>
                <w:b/>
                <w:bCs/>
                <w:iCs/>
                <w:sz w:val="18"/>
                <w:szCs w:val="18"/>
                <w:lang w:val="de-DE"/>
              </w:rPr>
              <w:lastRenderedPageBreak/>
              <w:t xml:space="preserve">Alle ausführenden Unternehmen des Konsortiums, die an diesem Verfahren teilnehmen, indem für </w:t>
            </w:r>
            <w:r w:rsidRPr="00C55E43">
              <w:rPr>
                <w:b/>
                <w:bCs/>
                <w:iCs/>
                <w:sz w:val="18"/>
                <w:szCs w:val="18"/>
                <w:u w:val="single"/>
                <w:lang w:val="de-DE"/>
              </w:rPr>
              <w:t>jedes</w:t>
            </w:r>
            <w:r w:rsidRPr="00C55E43">
              <w:rPr>
                <w:b/>
                <w:bCs/>
                <w:iCs/>
                <w:sz w:val="18"/>
                <w:szCs w:val="18"/>
                <w:lang w:val="de-DE"/>
              </w:rPr>
              <w:t xml:space="preserve"> folgende Angaben genannt werden</w:t>
            </w:r>
            <w:r w:rsidRPr="00C55E43">
              <w:rPr>
                <w:b/>
                <w:iCs/>
                <w:sz w:val="18"/>
                <w:szCs w:val="18"/>
                <w:lang w:val="de-DE"/>
              </w:rPr>
              <w:t>:</w:t>
            </w:r>
          </w:p>
          <w:p w14:paraId="0F26D91A" w14:textId="77777777" w:rsidR="006377ED" w:rsidRPr="0078684C" w:rsidRDefault="006377ED" w:rsidP="00797CD3">
            <w:pPr>
              <w:spacing w:line="360" w:lineRule="auto"/>
              <w:jc w:val="both"/>
              <w:rPr>
                <w:sz w:val="18"/>
                <w:szCs w:val="18"/>
                <w:lang w:val="de-DE"/>
              </w:rPr>
            </w:pPr>
            <w:r w:rsidRPr="0078684C">
              <w:rPr>
                <w:sz w:val="18"/>
                <w:szCs w:val="18"/>
                <w:lang w:val="de-DE"/>
              </w:rPr>
              <w:t xml:space="preserve">Firmenname oder -bezeichnung: </w:t>
            </w:r>
            <w:r w:rsidRPr="0078684C">
              <w:rPr>
                <w:sz w:val="18"/>
                <w:szCs w:val="18"/>
                <w:lang w:val="it-IT"/>
              </w:rPr>
              <w:fldChar w:fldCharType="begin">
                <w:ffData>
                  <w:name w:val="Testo1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14:paraId="60637CAE" w14:textId="77777777" w:rsidR="006377ED" w:rsidRPr="0078684C" w:rsidRDefault="006377ED" w:rsidP="00797CD3">
            <w:pPr>
              <w:spacing w:line="360" w:lineRule="auto"/>
              <w:jc w:val="both"/>
              <w:rPr>
                <w:sz w:val="18"/>
                <w:szCs w:val="18"/>
                <w:lang w:val="de-DE"/>
              </w:rPr>
            </w:pPr>
            <w:r w:rsidRPr="0078684C">
              <w:rPr>
                <w:sz w:val="18"/>
                <w:szCs w:val="18"/>
                <w:lang w:val="de-DE"/>
              </w:rPr>
              <w:t xml:space="preserve">Steuernummer: </w:t>
            </w:r>
            <w:r w:rsidRPr="0078684C">
              <w:rPr>
                <w:sz w:val="18"/>
                <w:szCs w:val="18"/>
                <w:lang w:val="it-IT"/>
              </w:rPr>
              <w:fldChar w:fldCharType="begin">
                <w:ffData>
                  <w:name w:val="Testo5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w:t>
            </w:r>
            <w:r w:rsidRPr="0078684C">
              <w:rPr>
                <w:sz w:val="18"/>
                <w:szCs w:val="18"/>
                <w:lang w:val="de-DE"/>
              </w:rPr>
              <w:tab/>
            </w:r>
            <w:r w:rsidRPr="0078684C">
              <w:rPr>
                <w:sz w:val="18"/>
                <w:szCs w:val="18"/>
                <w:lang w:val="de-DE"/>
              </w:rPr>
              <w:tab/>
            </w:r>
            <w:r w:rsidRPr="0078684C">
              <w:rPr>
                <w:sz w:val="18"/>
                <w:szCs w:val="18"/>
                <w:lang w:val="de-DE"/>
              </w:rPr>
              <w:tab/>
            </w:r>
            <w:r w:rsidRPr="0078684C">
              <w:rPr>
                <w:sz w:val="18"/>
                <w:szCs w:val="18"/>
                <w:lang w:val="de-DE"/>
              </w:rPr>
              <w:tab/>
            </w:r>
            <w:proofErr w:type="spellStart"/>
            <w:r w:rsidRPr="0078684C">
              <w:rPr>
                <w:sz w:val="18"/>
                <w:szCs w:val="18"/>
                <w:lang w:val="de-DE"/>
              </w:rPr>
              <w:t>MwSt</w:t>
            </w:r>
            <w:proofErr w:type="spellEnd"/>
            <w:r w:rsidRPr="0078684C">
              <w:rPr>
                <w:sz w:val="18"/>
                <w:szCs w:val="18"/>
                <w:lang w:val="de-DE"/>
              </w:rPr>
              <w:t xml:space="preserve">- Nr.: </w:t>
            </w:r>
            <w:r w:rsidRPr="0078684C">
              <w:rPr>
                <w:sz w:val="18"/>
                <w:szCs w:val="18"/>
                <w:lang w:val="it-IT"/>
              </w:rPr>
              <w:fldChar w:fldCharType="begin">
                <w:ffData>
                  <w:name w:val="Testo59"/>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63B30EED" w14:textId="77777777" w:rsidR="006377ED" w:rsidRPr="0078684C" w:rsidRDefault="006377ED" w:rsidP="00797CD3">
            <w:pPr>
              <w:spacing w:line="360" w:lineRule="auto"/>
              <w:jc w:val="both"/>
              <w:rPr>
                <w:sz w:val="18"/>
                <w:szCs w:val="18"/>
                <w:lang w:val="de-DE"/>
              </w:rPr>
            </w:pPr>
            <w:r w:rsidRPr="0078684C">
              <w:rPr>
                <w:sz w:val="18"/>
                <w:szCs w:val="18"/>
                <w:lang w:val="de-DE"/>
              </w:rPr>
              <w:t xml:space="preserve">mit Rechtssitz in der Gemeinde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Provinz (</w:t>
            </w:r>
            <w:r w:rsidRPr="0078684C">
              <w:rPr>
                <w:sz w:val="18"/>
                <w:szCs w:val="18"/>
                <w:lang w:val="it-IT"/>
              </w:rPr>
              <w:fldChar w:fldCharType="begin">
                <w:ffData>
                  <w:name w:val="Testo14"/>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PLZ </w:t>
            </w:r>
            <w:r w:rsidRPr="0078684C">
              <w:rPr>
                <w:sz w:val="18"/>
                <w:szCs w:val="18"/>
                <w:lang w:val="it-IT"/>
              </w:rPr>
              <w:fldChar w:fldCharType="begin">
                <w:ffData>
                  <w:name w:val="Testo15"/>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Land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675093A1" w14:textId="77777777" w:rsidR="006377ED" w:rsidRPr="0078684C" w:rsidRDefault="006377ED" w:rsidP="00797CD3">
            <w:pPr>
              <w:spacing w:line="360" w:lineRule="auto"/>
              <w:jc w:val="both"/>
              <w:rPr>
                <w:sz w:val="18"/>
                <w:szCs w:val="18"/>
                <w:lang w:val="de-DE"/>
              </w:rPr>
            </w:pPr>
            <w:proofErr w:type="spellStart"/>
            <w:r w:rsidRPr="0078684C">
              <w:t>Anschrift</w:t>
            </w:r>
            <w:proofErr w:type="spellEnd"/>
            <w:r w:rsidRPr="0078684C">
              <w:t xml:space="preserve">, </w:t>
            </w:r>
            <w:proofErr w:type="spellStart"/>
            <w:r w:rsidRPr="0078684C">
              <w:t>usw</w:t>
            </w:r>
            <w:proofErr w:type="spellEnd"/>
            <w:r w:rsidRPr="0078684C">
              <w:t xml:space="preserve">. </w:t>
            </w:r>
            <w:r w:rsidRPr="0078684C">
              <w:fldChar w:fldCharType="begin">
                <w:ffData>
                  <w:name w:val="Testo17"/>
                  <w:enabled/>
                  <w:calcOnExit w:val="0"/>
                  <w:textInput/>
                </w:ffData>
              </w:fldChar>
            </w:r>
            <w:r w:rsidRPr="0078684C">
              <w:instrText xml:space="preserve"> FORMTEXT </w:instrText>
            </w:r>
            <w:r w:rsidRPr="0078684C">
              <w:fldChar w:fldCharType="separate"/>
            </w:r>
            <w:r w:rsidRPr="0078684C">
              <w:t> </w:t>
            </w:r>
            <w:r w:rsidRPr="0078684C">
              <w:t> </w:t>
            </w:r>
            <w:r w:rsidRPr="0078684C">
              <w:t> </w:t>
            </w:r>
            <w:r w:rsidRPr="0078684C">
              <w:t> </w:t>
            </w:r>
            <w:r w:rsidRPr="0078684C">
              <w:t> </w:t>
            </w:r>
            <w:r w:rsidRPr="0078684C">
              <w:fldChar w:fldCharType="end"/>
            </w:r>
            <w:r w:rsidRPr="0078684C">
              <w:t>;</w:t>
            </w:r>
          </w:p>
        </w:tc>
      </w:tr>
    </w:tbl>
    <w:p w14:paraId="4000BC10" w14:textId="0B68FCD2" w:rsidR="006377ED" w:rsidRDefault="006377ED" w:rsidP="00797CD3">
      <w:pPr>
        <w:spacing w:line="360" w:lineRule="auto"/>
        <w:jc w:val="both"/>
        <w:rPr>
          <w:sz w:val="18"/>
          <w:szCs w:val="18"/>
          <w:lang w:val="de-DE"/>
        </w:rPr>
      </w:pPr>
    </w:p>
    <w:tbl>
      <w:tblPr>
        <w:tblStyle w:val="Grigliatabella"/>
        <w:tblW w:w="10060" w:type="dxa"/>
        <w:tblLook w:val="04A0" w:firstRow="1" w:lastRow="0" w:firstColumn="1" w:lastColumn="0" w:noHBand="0" w:noVBand="1"/>
      </w:tblPr>
      <w:tblGrid>
        <w:gridCol w:w="10060"/>
      </w:tblGrid>
      <w:tr w:rsidR="004B05FB" w14:paraId="438E3E64" w14:textId="77777777" w:rsidTr="004B05FB">
        <w:tc>
          <w:tcPr>
            <w:tcW w:w="10060" w:type="dxa"/>
          </w:tcPr>
          <w:p w14:paraId="5DE96E7D" w14:textId="77777777" w:rsidR="00AB3F6F" w:rsidRPr="00A50024" w:rsidRDefault="00AB3F6F" w:rsidP="00AB3F6F">
            <w:pPr>
              <w:pStyle w:val="sche3"/>
              <w:spacing w:line="360" w:lineRule="auto"/>
              <w:rPr>
                <w:b/>
                <w:bCs/>
                <w:sz w:val="18"/>
                <w:szCs w:val="18"/>
                <w:lang w:val="de-DE"/>
              </w:rPr>
            </w:pPr>
            <w:r w:rsidRPr="00A50024">
              <w:rPr>
                <w:b/>
                <w:bCs/>
                <w:sz w:val="18"/>
                <w:szCs w:val="18"/>
                <w:lang w:val="de-DE"/>
              </w:rPr>
              <w:t xml:space="preserve">Handelt es sich bei dem ausführenden </w:t>
            </w:r>
            <w:proofErr w:type="spellStart"/>
            <w:r w:rsidRPr="00A50024">
              <w:rPr>
                <w:b/>
                <w:bCs/>
                <w:sz w:val="18"/>
                <w:szCs w:val="18"/>
                <w:lang w:val="de-DE"/>
              </w:rPr>
              <w:t>Konsortiumsmitglied</w:t>
            </w:r>
            <w:proofErr w:type="spellEnd"/>
            <w:r w:rsidRPr="00A50024">
              <w:rPr>
                <w:b/>
                <w:bCs/>
                <w:sz w:val="18"/>
                <w:szCs w:val="18"/>
                <w:lang w:val="de-DE"/>
              </w:rPr>
              <w:t xml:space="preserve"> wiederum um ein Konsortium im Sinne von Artikel 45, Absatz 2, Buchstabe b), muss es bei der Angebotsabgabe auch die Mitglieder des Konsortiums angeben, für die es teilnimmt (Artikel 8, Absatz 1, Buchstabe a-</w:t>
            </w:r>
            <w:proofErr w:type="spellStart"/>
            <w:r w:rsidRPr="00A50024">
              <w:rPr>
                <w:b/>
                <w:bCs/>
                <w:sz w:val="18"/>
                <w:szCs w:val="18"/>
                <w:lang w:val="de-DE"/>
              </w:rPr>
              <w:t>ter</w:t>
            </w:r>
            <w:proofErr w:type="spellEnd"/>
            <w:r w:rsidRPr="00A50024">
              <w:rPr>
                <w:b/>
                <w:bCs/>
                <w:sz w:val="18"/>
                <w:szCs w:val="18"/>
                <w:lang w:val="de-DE"/>
              </w:rPr>
              <w:t xml:space="preserve"> des Gesetzesdekrets Nr. 76/2020):</w:t>
            </w:r>
          </w:p>
          <w:p w14:paraId="5F40A0C1" w14:textId="77777777" w:rsidR="00AB3F6F" w:rsidRPr="00A50024" w:rsidRDefault="00AB3F6F" w:rsidP="00AB3F6F">
            <w:pPr>
              <w:pStyle w:val="sche3"/>
              <w:spacing w:line="360" w:lineRule="auto"/>
              <w:rPr>
                <w:b/>
                <w:bCs/>
                <w:iCs/>
                <w:sz w:val="18"/>
                <w:szCs w:val="18"/>
                <w:lang w:val="de-DE"/>
              </w:rPr>
            </w:pPr>
          </w:p>
          <w:p w14:paraId="4D63E2CE"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Bezeichnung oder Firma des Mitglieds des Konsortiums: </w:t>
            </w:r>
            <w:r w:rsidRPr="00A50024">
              <w:rPr>
                <w:b/>
                <w:sz w:val="18"/>
                <w:szCs w:val="18"/>
                <w:lang w:val="de-DE"/>
              </w:rPr>
              <w:fldChar w:fldCharType="begin">
                <w:ffData>
                  <w:name w:val="Testo18"/>
                  <w:enabled/>
                  <w:calcOnExit w:val="0"/>
                  <w:textInput/>
                </w:ffData>
              </w:fldChar>
            </w:r>
            <w:r w:rsidRPr="00A50024">
              <w:rPr>
                <w:b/>
                <w:sz w:val="18"/>
                <w:szCs w:val="18"/>
                <w:lang w:val="de-DE"/>
              </w:rPr>
              <w:instrText xml:space="preserve"> FORMTEXT </w:instrText>
            </w:r>
            <w:r w:rsidRPr="00A50024">
              <w:rPr>
                <w:b/>
                <w:sz w:val="18"/>
                <w:szCs w:val="18"/>
                <w:lang w:val="de-DE"/>
              </w:rPr>
            </w:r>
            <w:r w:rsidRPr="00A50024">
              <w:rPr>
                <w:b/>
                <w:sz w:val="18"/>
                <w:szCs w:val="18"/>
                <w:lang w:val="de-DE"/>
              </w:rPr>
              <w:fldChar w:fldCharType="separate"/>
            </w:r>
            <w:r w:rsidRPr="00A50024">
              <w:rPr>
                <w:b/>
                <w:sz w:val="18"/>
                <w:szCs w:val="18"/>
                <w:lang w:val="de-DE"/>
              </w:rPr>
              <w:t> </w:t>
            </w:r>
            <w:r w:rsidRPr="00A50024">
              <w:rPr>
                <w:b/>
                <w:sz w:val="18"/>
                <w:szCs w:val="18"/>
                <w:lang w:val="de-DE"/>
              </w:rPr>
              <w:t> </w:t>
            </w:r>
            <w:r w:rsidRPr="00A50024">
              <w:rPr>
                <w:b/>
                <w:sz w:val="18"/>
                <w:szCs w:val="18"/>
                <w:lang w:val="de-DE"/>
              </w:rPr>
              <w:t> </w:t>
            </w:r>
            <w:r w:rsidRPr="00A50024">
              <w:rPr>
                <w:b/>
                <w:sz w:val="18"/>
                <w:szCs w:val="18"/>
                <w:lang w:val="de-DE"/>
              </w:rPr>
              <w:t> </w:t>
            </w:r>
            <w:r w:rsidRPr="00A50024">
              <w:rPr>
                <w:b/>
                <w:sz w:val="18"/>
                <w:szCs w:val="18"/>
                <w:lang w:val="de-DE"/>
              </w:rPr>
              <w:t> </w:t>
            </w:r>
            <w:r w:rsidRPr="00A50024">
              <w:rPr>
                <w:b/>
                <w:sz w:val="18"/>
                <w:szCs w:val="18"/>
                <w:lang w:val="de-DE"/>
              </w:rPr>
              <w:fldChar w:fldCharType="end"/>
            </w:r>
          </w:p>
          <w:p w14:paraId="0C00D8BF"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Steuernummer: </w:t>
            </w:r>
            <w:r w:rsidRPr="00A50024">
              <w:rPr>
                <w:sz w:val="18"/>
                <w:szCs w:val="18"/>
                <w:lang w:val="de-DE"/>
              </w:rPr>
              <w:fldChar w:fldCharType="begin">
                <w:ffData>
                  <w:name w:val="Testo58"/>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xml:space="preserve">; </w:t>
            </w:r>
            <w:r w:rsidRPr="00A50024">
              <w:rPr>
                <w:sz w:val="18"/>
                <w:szCs w:val="18"/>
                <w:lang w:val="de-DE"/>
              </w:rPr>
              <w:tab/>
            </w:r>
            <w:r w:rsidRPr="00A50024">
              <w:rPr>
                <w:sz w:val="18"/>
                <w:szCs w:val="18"/>
                <w:lang w:val="de-DE"/>
              </w:rPr>
              <w:tab/>
            </w:r>
            <w:r w:rsidRPr="00A50024">
              <w:rPr>
                <w:sz w:val="18"/>
                <w:szCs w:val="18"/>
                <w:lang w:val="de-DE"/>
              </w:rPr>
              <w:tab/>
            </w:r>
            <w:r w:rsidRPr="00A50024">
              <w:rPr>
                <w:sz w:val="18"/>
                <w:szCs w:val="18"/>
                <w:lang w:val="de-DE"/>
              </w:rPr>
              <w:tab/>
              <w:t xml:space="preserve">MwSt.- Nr.: </w:t>
            </w:r>
            <w:r w:rsidRPr="00A50024">
              <w:rPr>
                <w:sz w:val="18"/>
                <w:szCs w:val="18"/>
                <w:lang w:val="de-DE"/>
              </w:rPr>
              <w:fldChar w:fldCharType="begin">
                <w:ffData>
                  <w:name w:val="Testo59"/>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p>
          <w:p w14:paraId="1787DE0C"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mit Rechtssitz in der Gemeinde </w:t>
            </w:r>
            <w:r w:rsidRPr="00A50024">
              <w:rPr>
                <w:sz w:val="18"/>
                <w:szCs w:val="18"/>
                <w:lang w:val="de-DE"/>
              </w:rPr>
              <w:fldChar w:fldCharType="begin">
                <w:ffData>
                  <w:name w:val="Testo8"/>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Provinz (</w:t>
            </w:r>
            <w:r w:rsidRPr="00A50024">
              <w:rPr>
                <w:sz w:val="18"/>
                <w:szCs w:val="18"/>
                <w:lang w:val="de-DE"/>
              </w:rPr>
              <w:fldChar w:fldCharType="begin">
                <w:ffData>
                  <w:name w:val="Testo14"/>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xml:space="preserve">), PLZ </w:t>
            </w:r>
            <w:r w:rsidRPr="00A50024">
              <w:rPr>
                <w:sz w:val="18"/>
                <w:szCs w:val="18"/>
                <w:lang w:val="de-DE"/>
              </w:rPr>
              <w:fldChar w:fldCharType="begin">
                <w:ffData>
                  <w:name w:val="Testo15"/>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xml:space="preserve">, Land </w:t>
            </w:r>
            <w:r w:rsidRPr="00A50024">
              <w:rPr>
                <w:sz w:val="18"/>
                <w:szCs w:val="18"/>
                <w:lang w:val="de-DE"/>
              </w:rPr>
              <w:fldChar w:fldCharType="begin">
                <w:ffData>
                  <w:name w:val="Testo8"/>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p>
          <w:p w14:paraId="525E30D9"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Anschrift: </w:t>
            </w:r>
            <w:r w:rsidRPr="00A50024">
              <w:rPr>
                <w:sz w:val="18"/>
                <w:szCs w:val="18"/>
                <w:lang w:val="de-DE"/>
              </w:rPr>
              <w:fldChar w:fldCharType="begin">
                <w:ffData>
                  <w:name w:val="Testo17"/>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p>
          <w:p w14:paraId="0284E168" w14:textId="77777777" w:rsidR="00AB3F6F" w:rsidRPr="00A50024" w:rsidRDefault="00AB3F6F" w:rsidP="00AB3F6F">
            <w:pPr>
              <w:spacing w:line="360" w:lineRule="auto"/>
              <w:jc w:val="both"/>
              <w:rPr>
                <w:sz w:val="18"/>
                <w:szCs w:val="18"/>
                <w:lang w:val="de-DE"/>
              </w:rPr>
            </w:pPr>
          </w:p>
          <w:p w14:paraId="3EC80DD3"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Bezeichnung oder Firma des Mitglieds des Konsortiums: </w:t>
            </w:r>
            <w:r w:rsidRPr="00A50024">
              <w:rPr>
                <w:b/>
                <w:sz w:val="18"/>
                <w:szCs w:val="18"/>
                <w:lang w:val="de-DE"/>
              </w:rPr>
              <w:fldChar w:fldCharType="begin">
                <w:ffData>
                  <w:name w:val="Testo18"/>
                  <w:enabled/>
                  <w:calcOnExit w:val="0"/>
                  <w:textInput/>
                </w:ffData>
              </w:fldChar>
            </w:r>
            <w:r w:rsidRPr="00A50024">
              <w:rPr>
                <w:b/>
                <w:sz w:val="18"/>
                <w:szCs w:val="18"/>
                <w:lang w:val="de-DE"/>
              </w:rPr>
              <w:instrText xml:space="preserve"> FORMTEXT </w:instrText>
            </w:r>
            <w:r w:rsidRPr="00A50024">
              <w:rPr>
                <w:b/>
                <w:sz w:val="18"/>
                <w:szCs w:val="18"/>
                <w:lang w:val="de-DE"/>
              </w:rPr>
            </w:r>
            <w:r w:rsidRPr="00A50024">
              <w:rPr>
                <w:b/>
                <w:sz w:val="18"/>
                <w:szCs w:val="18"/>
                <w:lang w:val="de-DE"/>
              </w:rPr>
              <w:fldChar w:fldCharType="separate"/>
            </w:r>
            <w:r w:rsidRPr="00A50024">
              <w:rPr>
                <w:b/>
                <w:sz w:val="18"/>
                <w:szCs w:val="18"/>
                <w:lang w:val="de-DE"/>
              </w:rPr>
              <w:t> </w:t>
            </w:r>
            <w:r w:rsidRPr="00A50024">
              <w:rPr>
                <w:b/>
                <w:sz w:val="18"/>
                <w:szCs w:val="18"/>
                <w:lang w:val="de-DE"/>
              </w:rPr>
              <w:t> </w:t>
            </w:r>
            <w:r w:rsidRPr="00A50024">
              <w:rPr>
                <w:b/>
                <w:sz w:val="18"/>
                <w:szCs w:val="18"/>
                <w:lang w:val="de-DE"/>
              </w:rPr>
              <w:t> </w:t>
            </w:r>
            <w:r w:rsidRPr="00A50024">
              <w:rPr>
                <w:b/>
                <w:sz w:val="18"/>
                <w:szCs w:val="18"/>
                <w:lang w:val="de-DE"/>
              </w:rPr>
              <w:t> </w:t>
            </w:r>
            <w:r w:rsidRPr="00A50024">
              <w:rPr>
                <w:b/>
                <w:sz w:val="18"/>
                <w:szCs w:val="18"/>
                <w:lang w:val="de-DE"/>
              </w:rPr>
              <w:t> </w:t>
            </w:r>
            <w:r w:rsidRPr="00A50024">
              <w:rPr>
                <w:b/>
                <w:sz w:val="18"/>
                <w:szCs w:val="18"/>
                <w:lang w:val="de-DE"/>
              </w:rPr>
              <w:fldChar w:fldCharType="end"/>
            </w:r>
          </w:p>
          <w:p w14:paraId="1BC73697"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Steuernummer: </w:t>
            </w:r>
            <w:r w:rsidRPr="00A50024">
              <w:rPr>
                <w:sz w:val="18"/>
                <w:szCs w:val="18"/>
                <w:lang w:val="de-DE"/>
              </w:rPr>
              <w:fldChar w:fldCharType="begin">
                <w:ffData>
                  <w:name w:val="Testo58"/>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xml:space="preserve">, </w:t>
            </w:r>
            <w:r w:rsidRPr="00A50024">
              <w:rPr>
                <w:sz w:val="18"/>
                <w:szCs w:val="18"/>
                <w:lang w:val="de-DE"/>
              </w:rPr>
              <w:tab/>
            </w:r>
            <w:r w:rsidRPr="00A50024">
              <w:rPr>
                <w:sz w:val="18"/>
                <w:szCs w:val="18"/>
                <w:lang w:val="de-DE"/>
              </w:rPr>
              <w:tab/>
            </w:r>
            <w:r w:rsidRPr="00A50024">
              <w:rPr>
                <w:sz w:val="18"/>
                <w:szCs w:val="18"/>
                <w:lang w:val="de-DE"/>
              </w:rPr>
              <w:tab/>
            </w:r>
            <w:r w:rsidRPr="00A50024">
              <w:rPr>
                <w:sz w:val="18"/>
                <w:szCs w:val="18"/>
                <w:lang w:val="de-DE"/>
              </w:rPr>
              <w:tab/>
              <w:t xml:space="preserve">MwSt.- Nr.: </w:t>
            </w:r>
            <w:r w:rsidRPr="00A50024">
              <w:rPr>
                <w:sz w:val="18"/>
                <w:szCs w:val="18"/>
                <w:lang w:val="de-DE"/>
              </w:rPr>
              <w:fldChar w:fldCharType="begin">
                <w:ffData>
                  <w:name w:val="Testo59"/>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p>
          <w:p w14:paraId="44860EA7"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mit Rechtssitz in der Gemeinde </w:t>
            </w:r>
            <w:r w:rsidRPr="00A50024">
              <w:rPr>
                <w:sz w:val="18"/>
                <w:szCs w:val="18"/>
                <w:lang w:val="de-DE"/>
              </w:rPr>
              <w:fldChar w:fldCharType="begin">
                <w:ffData>
                  <w:name w:val="Testo8"/>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Provinz (</w:t>
            </w:r>
            <w:r w:rsidRPr="00A50024">
              <w:rPr>
                <w:sz w:val="18"/>
                <w:szCs w:val="18"/>
                <w:lang w:val="de-DE"/>
              </w:rPr>
              <w:fldChar w:fldCharType="begin">
                <w:ffData>
                  <w:name w:val="Testo14"/>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xml:space="preserve">), PLZ </w:t>
            </w:r>
            <w:r w:rsidRPr="00A50024">
              <w:rPr>
                <w:sz w:val="18"/>
                <w:szCs w:val="18"/>
                <w:lang w:val="de-DE"/>
              </w:rPr>
              <w:fldChar w:fldCharType="begin">
                <w:ffData>
                  <w:name w:val="Testo15"/>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xml:space="preserve">, Land </w:t>
            </w:r>
            <w:r w:rsidRPr="00A50024">
              <w:rPr>
                <w:sz w:val="18"/>
                <w:szCs w:val="18"/>
                <w:lang w:val="de-DE"/>
              </w:rPr>
              <w:fldChar w:fldCharType="begin">
                <w:ffData>
                  <w:name w:val="Testo8"/>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p>
          <w:p w14:paraId="65ED07AA"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Anschrift: </w:t>
            </w:r>
            <w:r w:rsidRPr="00A50024">
              <w:rPr>
                <w:sz w:val="18"/>
                <w:szCs w:val="18"/>
                <w:lang w:val="de-DE"/>
              </w:rPr>
              <w:fldChar w:fldCharType="begin">
                <w:ffData>
                  <w:name w:val="Testo17"/>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p>
          <w:p w14:paraId="514BED48" w14:textId="77777777" w:rsidR="00AB3F6F" w:rsidRPr="00A50024" w:rsidRDefault="00AB3F6F" w:rsidP="00AB3F6F">
            <w:pPr>
              <w:spacing w:line="360" w:lineRule="auto"/>
              <w:jc w:val="both"/>
              <w:rPr>
                <w:sz w:val="18"/>
                <w:szCs w:val="18"/>
                <w:lang w:val="de-DE"/>
              </w:rPr>
            </w:pPr>
          </w:p>
          <w:p w14:paraId="68DACBE7"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Bezeichnung oder Firma des Mitglieds des Konsortiums: </w:t>
            </w:r>
            <w:r w:rsidRPr="00A50024">
              <w:rPr>
                <w:b/>
                <w:sz w:val="18"/>
                <w:szCs w:val="18"/>
                <w:lang w:val="de-DE"/>
              </w:rPr>
              <w:fldChar w:fldCharType="begin">
                <w:ffData>
                  <w:name w:val="Testo18"/>
                  <w:enabled/>
                  <w:calcOnExit w:val="0"/>
                  <w:textInput/>
                </w:ffData>
              </w:fldChar>
            </w:r>
            <w:r w:rsidRPr="00A50024">
              <w:rPr>
                <w:b/>
                <w:sz w:val="18"/>
                <w:szCs w:val="18"/>
                <w:lang w:val="de-DE"/>
              </w:rPr>
              <w:instrText xml:space="preserve"> FORMTEXT </w:instrText>
            </w:r>
            <w:r w:rsidRPr="00A50024">
              <w:rPr>
                <w:b/>
                <w:sz w:val="18"/>
                <w:szCs w:val="18"/>
                <w:lang w:val="de-DE"/>
              </w:rPr>
            </w:r>
            <w:r w:rsidRPr="00A50024">
              <w:rPr>
                <w:b/>
                <w:sz w:val="18"/>
                <w:szCs w:val="18"/>
                <w:lang w:val="de-DE"/>
              </w:rPr>
              <w:fldChar w:fldCharType="separate"/>
            </w:r>
            <w:r w:rsidRPr="00A50024">
              <w:rPr>
                <w:b/>
                <w:sz w:val="18"/>
                <w:szCs w:val="18"/>
                <w:lang w:val="de-DE"/>
              </w:rPr>
              <w:t> </w:t>
            </w:r>
            <w:r w:rsidRPr="00A50024">
              <w:rPr>
                <w:b/>
                <w:sz w:val="18"/>
                <w:szCs w:val="18"/>
                <w:lang w:val="de-DE"/>
              </w:rPr>
              <w:t> </w:t>
            </w:r>
            <w:r w:rsidRPr="00A50024">
              <w:rPr>
                <w:b/>
                <w:sz w:val="18"/>
                <w:szCs w:val="18"/>
                <w:lang w:val="de-DE"/>
              </w:rPr>
              <w:t> </w:t>
            </w:r>
            <w:r w:rsidRPr="00A50024">
              <w:rPr>
                <w:b/>
                <w:sz w:val="18"/>
                <w:szCs w:val="18"/>
                <w:lang w:val="de-DE"/>
              </w:rPr>
              <w:t> </w:t>
            </w:r>
            <w:r w:rsidRPr="00A50024">
              <w:rPr>
                <w:b/>
                <w:sz w:val="18"/>
                <w:szCs w:val="18"/>
                <w:lang w:val="de-DE"/>
              </w:rPr>
              <w:t> </w:t>
            </w:r>
            <w:r w:rsidRPr="00A50024">
              <w:rPr>
                <w:b/>
                <w:sz w:val="18"/>
                <w:szCs w:val="18"/>
                <w:lang w:val="de-DE"/>
              </w:rPr>
              <w:fldChar w:fldCharType="end"/>
            </w:r>
          </w:p>
          <w:p w14:paraId="2CCD5A93"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Steuernummer: </w:t>
            </w:r>
            <w:r w:rsidRPr="00A50024">
              <w:rPr>
                <w:sz w:val="18"/>
                <w:szCs w:val="18"/>
                <w:lang w:val="de-DE"/>
              </w:rPr>
              <w:fldChar w:fldCharType="begin">
                <w:ffData>
                  <w:name w:val="Testo58"/>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r w:rsidRPr="00A50024">
              <w:rPr>
                <w:sz w:val="18"/>
                <w:szCs w:val="18"/>
                <w:lang w:val="de-DE"/>
              </w:rPr>
              <w:tab/>
            </w:r>
            <w:r w:rsidRPr="00A50024">
              <w:rPr>
                <w:sz w:val="18"/>
                <w:szCs w:val="18"/>
                <w:lang w:val="de-DE"/>
              </w:rPr>
              <w:tab/>
            </w:r>
            <w:r w:rsidRPr="00A50024">
              <w:rPr>
                <w:sz w:val="18"/>
                <w:szCs w:val="18"/>
                <w:lang w:val="de-DE"/>
              </w:rPr>
              <w:tab/>
            </w:r>
            <w:r w:rsidRPr="00A50024">
              <w:rPr>
                <w:sz w:val="18"/>
                <w:szCs w:val="18"/>
                <w:lang w:val="de-DE"/>
              </w:rPr>
              <w:tab/>
              <w:t xml:space="preserve">MwSt.- Nr.: </w:t>
            </w:r>
            <w:r w:rsidRPr="00A50024">
              <w:rPr>
                <w:sz w:val="18"/>
                <w:szCs w:val="18"/>
                <w:lang w:val="de-DE"/>
              </w:rPr>
              <w:fldChar w:fldCharType="begin">
                <w:ffData>
                  <w:name w:val="Testo59"/>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p>
          <w:p w14:paraId="5D188454" w14:textId="77777777" w:rsidR="00AB3F6F" w:rsidRPr="00A50024" w:rsidRDefault="00AB3F6F" w:rsidP="00AB3F6F">
            <w:pPr>
              <w:spacing w:line="360" w:lineRule="auto"/>
              <w:jc w:val="both"/>
              <w:rPr>
                <w:sz w:val="18"/>
                <w:szCs w:val="18"/>
                <w:lang w:val="de-DE"/>
              </w:rPr>
            </w:pPr>
            <w:r w:rsidRPr="00A50024">
              <w:rPr>
                <w:sz w:val="18"/>
                <w:szCs w:val="18"/>
                <w:lang w:val="de-DE"/>
              </w:rPr>
              <w:t xml:space="preserve">mit Rechtssitz in der Gemeinde </w:t>
            </w:r>
            <w:r w:rsidRPr="00A50024">
              <w:rPr>
                <w:sz w:val="18"/>
                <w:szCs w:val="18"/>
                <w:lang w:val="de-DE"/>
              </w:rPr>
              <w:fldChar w:fldCharType="begin">
                <w:ffData>
                  <w:name w:val="Testo8"/>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Provinz (</w:t>
            </w:r>
            <w:r w:rsidRPr="00A50024">
              <w:rPr>
                <w:sz w:val="18"/>
                <w:szCs w:val="18"/>
                <w:lang w:val="de-DE"/>
              </w:rPr>
              <w:fldChar w:fldCharType="begin">
                <w:ffData>
                  <w:name w:val="Testo14"/>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xml:space="preserve">), PLZ </w:t>
            </w:r>
            <w:r w:rsidRPr="00A50024">
              <w:rPr>
                <w:sz w:val="18"/>
                <w:szCs w:val="18"/>
                <w:lang w:val="de-DE"/>
              </w:rPr>
              <w:fldChar w:fldCharType="begin">
                <w:ffData>
                  <w:name w:val="Testo15"/>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 xml:space="preserve">, Land </w:t>
            </w:r>
            <w:r w:rsidRPr="00A50024">
              <w:rPr>
                <w:sz w:val="18"/>
                <w:szCs w:val="18"/>
                <w:lang w:val="de-DE"/>
              </w:rPr>
              <w:fldChar w:fldCharType="begin">
                <w:ffData>
                  <w:name w:val="Testo8"/>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p>
          <w:p w14:paraId="10997CEF" w14:textId="77777777" w:rsidR="00AB3F6F" w:rsidRPr="00B7489A" w:rsidRDefault="00AB3F6F" w:rsidP="00AB3F6F">
            <w:pPr>
              <w:spacing w:line="360" w:lineRule="auto"/>
              <w:jc w:val="both"/>
              <w:rPr>
                <w:sz w:val="18"/>
                <w:szCs w:val="18"/>
                <w:lang w:val="de-DE"/>
              </w:rPr>
            </w:pPr>
            <w:r w:rsidRPr="00A50024">
              <w:rPr>
                <w:sz w:val="18"/>
                <w:szCs w:val="18"/>
                <w:lang w:val="de-DE"/>
              </w:rPr>
              <w:t xml:space="preserve">Anschrift: </w:t>
            </w:r>
            <w:r w:rsidRPr="00A50024">
              <w:rPr>
                <w:sz w:val="18"/>
                <w:szCs w:val="18"/>
                <w:lang w:val="de-DE"/>
              </w:rPr>
              <w:fldChar w:fldCharType="begin">
                <w:ffData>
                  <w:name w:val="Testo17"/>
                  <w:enabled/>
                  <w:calcOnExit w:val="0"/>
                  <w:textInput/>
                </w:ffData>
              </w:fldChar>
            </w:r>
            <w:r w:rsidRPr="00A50024">
              <w:rPr>
                <w:sz w:val="18"/>
                <w:szCs w:val="18"/>
                <w:lang w:val="de-DE"/>
              </w:rPr>
              <w:instrText xml:space="preserve"> FORMTEXT </w:instrText>
            </w:r>
            <w:r w:rsidRPr="00A50024">
              <w:rPr>
                <w:sz w:val="18"/>
                <w:szCs w:val="18"/>
                <w:lang w:val="de-DE"/>
              </w:rPr>
            </w:r>
            <w:r w:rsidRPr="00A50024">
              <w:rPr>
                <w:sz w:val="18"/>
                <w:szCs w:val="18"/>
                <w:lang w:val="de-DE"/>
              </w:rPr>
              <w:fldChar w:fldCharType="separate"/>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t> </w:t>
            </w:r>
            <w:r w:rsidRPr="00A50024">
              <w:rPr>
                <w:sz w:val="18"/>
                <w:szCs w:val="18"/>
                <w:lang w:val="de-DE"/>
              </w:rPr>
              <w:fldChar w:fldCharType="end"/>
            </w:r>
            <w:r w:rsidRPr="00A50024">
              <w:rPr>
                <w:sz w:val="18"/>
                <w:szCs w:val="18"/>
                <w:lang w:val="de-DE"/>
              </w:rPr>
              <w:t>.</w:t>
            </w:r>
          </w:p>
          <w:p w14:paraId="035A8ADF" w14:textId="77777777" w:rsidR="004B05FB" w:rsidRDefault="004B05FB" w:rsidP="00797CD3">
            <w:pPr>
              <w:spacing w:line="360" w:lineRule="auto"/>
              <w:jc w:val="both"/>
              <w:rPr>
                <w:sz w:val="18"/>
                <w:szCs w:val="18"/>
                <w:lang w:val="de-DE"/>
              </w:rPr>
            </w:pPr>
          </w:p>
        </w:tc>
      </w:tr>
    </w:tbl>
    <w:p w14:paraId="55B7CBC5" w14:textId="07112959" w:rsidR="004B05FB" w:rsidRDefault="004B05FB" w:rsidP="00797CD3">
      <w:pPr>
        <w:spacing w:line="360" w:lineRule="auto"/>
        <w:jc w:val="both"/>
        <w:rPr>
          <w:sz w:val="18"/>
          <w:szCs w:val="18"/>
          <w:lang w:val="de-DE"/>
        </w:rPr>
      </w:pPr>
    </w:p>
    <w:p w14:paraId="386BFA93" w14:textId="21789892" w:rsidR="004B05FB" w:rsidRDefault="004B05FB" w:rsidP="00797CD3">
      <w:pPr>
        <w:spacing w:line="360" w:lineRule="auto"/>
        <w:jc w:val="both"/>
        <w:rPr>
          <w:sz w:val="18"/>
          <w:szCs w:val="18"/>
          <w:lang w:val="de-DE"/>
        </w:rPr>
      </w:pPr>
    </w:p>
    <w:p w14:paraId="2A81D13D" w14:textId="77777777" w:rsidR="004B05FB" w:rsidRPr="0078684C" w:rsidRDefault="004B05FB" w:rsidP="00797CD3">
      <w:pPr>
        <w:spacing w:line="360" w:lineRule="auto"/>
        <w:jc w:val="both"/>
        <w:rPr>
          <w:sz w:val="18"/>
          <w:szCs w:val="18"/>
          <w:lang w:val="de-DE"/>
        </w:rPr>
      </w:pPr>
    </w:p>
    <w:p w14:paraId="773B850E" w14:textId="77777777" w:rsidR="00DC7342" w:rsidRPr="0078684C" w:rsidRDefault="00DC7342" w:rsidP="009665E0">
      <w:pPr>
        <w:jc w:val="center"/>
        <w:rPr>
          <w:b/>
          <w:sz w:val="18"/>
          <w:szCs w:val="18"/>
          <w:lang w:val="de-DE"/>
        </w:rPr>
      </w:pPr>
      <w:r w:rsidRPr="0078684C">
        <w:rPr>
          <w:b/>
          <w:sz w:val="18"/>
          <w:szCs w:val="18"/>
          <w:lang w:val="de-DE"/>
        </w:rPr>
        <w:t>ERKLÄRT</w:t>
      </w:r>
    </w:p>
    <w:p w14:paraId="416C62B9" w14:textId="77777777" w:rsidR="00DC7342" w:rsidRPr="0078684C" w:rsidRDefault="00DC7342" w:rsidP="00797CD3">
      <w:pPr>
        <w:pStyle w:val="sche3"/>
        <w:autoSpaceDE/>
        <w:spacing w:line="360" w:lineRule="auto"/>
        <w:ind w:left="546" w:hanging="262"/>
        <w:rPr>
          <w:bCs/>
          <w:sz w:val="18"/>
          <w:szCs w:val="18"/>
          <w:lang w:val="de-DE"/>
        </w:rPr>
      </w:pPr>
    </w:p>
    <w:p w14:paraId="761417C3" w14:textId="77777777" w:rsidR="00DC7342" w:rsidRPr="0078684C" w:rsidRDefault="00DC7342" w:rsidP="00797CD3">
      <w:pPr>
        <w:jc w:val="both"/>
        <w:rPr>
          <w:sz w:val="18"/>
          <w:szCs w:val="18"/>
          <w:lang w:val="de-DE"/>
        </w:rPr>
      </w:pPr>
      <w:r w:rsidRPr="0078684C">
        <w:rPr>
          <w:sz w:val="18"/>
          <w:szCs w:val="18"/>
          <w:lang w:val="de-DE"/>
        </w:rPr>
        <w:t>dass das Unternehmen oder das Konsortium an diesem Verfahren teilnimmt als</w:t>
      </w:r>
    </w:p>
    <w:p w14:paraId="7BE09BC2" w14:textId="77777777" w:rsidR="00DC7342" w:rsidRPr="0078684C" w:rsidRDefault="00DC7342" w:rsidP="00797CD3">
      <w:pPr>
        <w:pStyle w:val="sche3"/>
        <w:autoSpaceDE/>
        <w:spacing w:line="360" w:lineRule="auto"/>
        <w:rPr>
          <w:bCs/>
          <w:sz w:val="18"/>
          <w:szCs w:val="18"/>
          <w:lang w:val="de-DE"/>
        </w:rPr>
      </w:pPr>
      <w:r w:rsidRPr="0078684C">
        <w:rPr>
          <w:bCs/>
          <w:sz w:val="18"/>
          <w:szCs w:val="18"/>
          <w:lang w:val="de-D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tblGrid>
      <w:tr w:rsidR="0042067E" w:rsidRPr="0011377D" w14:paraId="70044310" w14:textId="77777777" w:rsidTr="0011377D">
        <w:trPr>
          <w:trHeight w:val="268"/>
        </w:trPr>
        <w:tc>
          <w:tcPr>
            <w:tcW w:w="4644" w:type="dxa"/>
            <w:shd w:val="clear" w:color="auto" w:fill="auto"/>
          </w:tcPr>
          <w:p w14:paraId="72C44E7F" w14:textId="77777777" w:rsidR="0042067E" w:rsidRPr="0011377D" w:rsidRDefault="0042067E" w:rsidP="0011377D">
            <w:pPr>
              <w:pStyle w:val="sche3"/>
              <w:autoSpaceDE/>
              <w:spacing w:line="360" w:lineRule="auto"/>
              <w:rPr>
                <w:b/>
                <w:sz w:val="18"/>
                <w:szCs w:val="18"/>
                <w:lang w:val="de-DE"/>
              </w:rPr>
            </w:pPr>
            <w:r w:rsidRPr="0011377D">
              <w:rPr>
                <w:sz w:val="18"/>
                <w:szCs w:val="18"/>
                <w:lang w:val="it-IT"/>
              </w:rPr>
              <w:fldChar w:fldCharType="begin">
                <w:ffData>
                  <w:name w:val="Controllo135"/>
                  <w:enabled/>
                  <w:calcOnExit w:val="0"/>
                  <w:checkBox>
                    <w:sizeAuto/>
                    <w:default w:val="0"/>
                  </w:checkBox>
                </w:ffData>
              </w:fldChar>
            </w:r>
            <w:r w:rsidRPr="0011377D">
              <w:rPr>
                <w:sz w:val="18"/>
                <w:szCs w:val="18"/>
                <w:lang w:val="it-IT"/>
              </w:rPr>
              <w:instrText xml:space="preserve"> FORMCHECKBOX </w:instrText>
            </w:r>
            <w:r w:rsidR="00ED782D">
              <w:rPr>
                <w:sz w:val="18"/>
                <w:szCs w:val="18"/>
                <w:lang w:val="it-IT"/>
              </w:rPr>
            </w:r>
            <w:r w:rsidR="00ED782D">
              <w:rPr>
                <w:sz w:val="18"/>
                <w:szCs w:val="18"/>
                <w:lang w:val="it-IT"/>
              </w:rPr>
              <w:fldChar w:fldCharType="separate"/>
            </w:r>
            <w:r w:rsidRPr="0011377D">
              <w:rPr>
                <w:sz w:val="18"/>
                <w:szCs w:val="18"/>
                <w:lang w:val="it-IT"/>
              </w:rPr>
              <w:fldChar w:fldCharType="end"/>
            </w:r>
            <w:r w:rsidRPr="0011377D">
              <w:rPr>
                <w:sz w:val="18"/>
                <w:szCs w:val="18"/>
                <w:lang w:val="it-IT"/>
              </w:rPr>
              <w:t xml:space="preserve"> </w:t>
            </w:r>
            <w:r w:rsidRPr="0011377D">
              <w:rPr>
                <w:b/>
                <w:sz w:val="18"/>
                <w:szCs w:val="18"/>
                <w:lang w:val="de-DE"/>
              </w:rPr>
              <w:t>Einzelunternehmen</w:t>
            </w:r>
          </w:p>
        </w:tc>
      </w:tr>
    </w:tbl>
    <w:p w14:paraId="6E8DB06D" w14:textId="77777777" w:rsidR="0011377D" w:rsidRPr="0011377D" w:rsidRDefault="0011377D" w:rsidP="0011377D">
      <w:pPr>
        <w:rPr>
          <w:vanish/>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DC7342" w:rsidRPr="00ED782D" w14:paraId="78C987AA" w14:textId="77777777" w:rsidTr="00A71B81">
        <w:trPr>
          <w:trHeight w:val="1253"/>
        </w:trPr>
        <w:tc>
          <w:tcPr>
            <w:tcW w:w="4644" w:type="dxa"/>
            <w:shd w:val="clear" w:color="auto" w:fill="auto"/>
          </w:tcPr>
          <w:p w14:paraId="4CB629ED" w14:textId="77777777" w:rsidR="00DC7342" w:rsidRPr="0078684C" w:rsidRDefault="00DC7342" w:rsidP="00797CD3">
            <w:pPr>
              <w:pStyle w:val="sche3"/>
              <w:autoSpaceDE/>
              <w:spacing w:line="360" w:lineRule="auto"/>
              <w:ind w:left="284" w:hanging="284"/>
              <w:rPr>
                <w:sz w:val="18"/>
                <w:szCs w:val="18"/>
                <w:lang w:val="de-DE"/>
              </w:rPr>
            </w:pPr>
          </w:p>
          <w:p w14:paraId="03734B55" w14:textId="77777777" w:rsidR="00DC7342" w:rsidRPr="0078684C" w:rsidRDefault="00DC7342" w:rsidP="00797CD3">
            <w:pPr>
              <w:pStyle w:val="sche3"/>
              <w:autoSpaceDE/>
              <w:spacing w:line="360" w:lineRule="auto"/>
              <w:ind w:left="284" w:hanging="284"/>
              <w:rPr>
                <w:sz w:val="18"/>
                <w:szCs w:val="18"/>
                <w:lang w:val="de-DE"/>
              </w:rPr>
            </w:pPr>
            <w:r w:rsidRPr="0078684C">
              <w:rPr>
                <w:sz w:val="18"/>
                <w:szCs w:val="18"/>
                <w:lang w:val="it-IT"/>
              </w:rPr>
              <w:fldChar w:fldCharType="begin">
                <w:ffData>
                  <w:name w:val="Kontrollkästchen1"/>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r>
            <w:r w:rsidRPr="0078684C">
              <w:rPr>
                <w:b/>
                <w:sz w:val="18"/>
                <w:szCs w:val="18"/>
                <w:lang w:val="de-DE"/>
              </w:rPr>
              <w:t xml:space="preserve">federführendes Unternehmen eines ordentlichen Konsortiums </w:t>
            </w:r>
            <w:r w:rsidR="00CD199F" w:rsidRPr="0078684C">
              <w:rPr>
                <w:sz w:val="18"/>
                <w:szCs w:val="18"/>
                <w:lang w:val="de-DE"/>
              </w:rPr>
              <w:t>gemäß Art. 2602 ZGB laut Art. 45 Abs. 2</w:t>
            </w:r>
            <w:r w:rsidRPr="0078684C">
              <w:rPr>
                <w:sz w:val="18"/>
                <w:szCs w:val="18"/>
                <w:lang w:val="de-DE"/>
              </w:rPr>
              <w:t xml:space="preserve"> Buchst. e) GV</w:t>
            </w:r>
            <w:r w:rsidR="00CD199F" w:rsidRPr="0078684C">
              <w:rPr>
                <w:sz w:val="18"/>
                <w:szCs w:val="18"/>
                <w:lang w:val="de-DE"/>
              </w:rPr>
              <w:t>D. Nr. 50/201</w:t>
            </w:r>
            <w:r w:rsidRPr="0078684C">
              <w:rPr>
                <w:sz w:val="18"/>
                <w:szCs w:val="18"/>
                <w:lang w:val="de-DE"/>
              </w:rPr>
              <w:t>6)</w:t>
            </w:r>
            <w:r w:rsidRPr="0078684C">
              <w:rPr>
                <w:rStyle w:val="Rimandonotadichiusura"/>
                <w:sz w:val="18"/>
                <w:szCs w:val="18"/>
                <w:lang w:val="it-IT"/>
              </w:rPr>
              <w:endnoteReference w:id="21"/>
            </w:r>
            <w:r w:rsidRPr="0078684C">
              <w:rPr>
                <w:sz w:val="18"/>
                <w:szCs w:val="18"/>
                <w:lang w:val="de-DE"/>
              </w:rPr>
              <w:t>:</w:t>
            </w:r>
          </w:p>
          <w:p w14:paraId="791DB45F" w14:textId="77777777" w:rsidR="00DC7342" w:rsidRPr="0078684C" w:rsidRDefault="00DC7342" w:rsidP="00797CD3">
            <w:pPr>
              <w:pStyle w:val="sche3"/>
              <w:autoSpaceDE/>
              <w:spacing w:line="360" w:lineRule="auto"/>
              <w:ind w:left="284" w:hanging="284"/>
              <w:rPr>
                <w:sz w:val="18"/>
                <w:szCs w:val="18"/>
                <w:lang w:val="de-DE"/>
              </w:rPr>
            </w:pPr>
          </w:p>
          <w:p w14:paraId="039D9F12" w14:textId="77777777" w:rsidR="00DC7342" w:rsidRPr="0078684C" w:rsidRDefault="00DC7342" w:rsidP="00797CD3">
            <w:pPr>
              <w:pStyle w:val="sche3"/>
              <w:spacing w:line="360" w:lineRule="auto"/>
              <w:ind w:left="284" w:hanging="284"/>
              <w:rPr>
                <w:sz w:val="18"/>
                <w:szCs w:val="18"/>
                <w:lang w:val="de-DE"/>
              </w:rPr>
            </w:pPr>
            <w:r w:rsidRPr="0078684C">
              <w:rPr>
                <w:sz w:val="18"/>
                <w:szCs w:val="18"/>
                <w:lang w:val="it-IT"/>
              </w:rPr>
              <w:fldChar w:fldCharType="begin">
                <w:ffData>
                  <w:name w:val="Kontrollkästchen1"/>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r>
            <w:r w:rsidRPr="0078684C">
              <w:rPr>
                <w:b/>
                <w:sz w:val="18"/>
                <w:szCs w:val="18"/>
                <w:lang w:val="de-DE"/>
              </w:rPr>
              <w:t xml:space="preserve">federführendes Unternehmen einer </w:t>
            </w:r>
            <w:r w:rsidRPr="0078684C">
              <w:rPr>
                <w:b/>
                <w:sz w:val="18"/>
                <w:szCs w:val="18"/>
                <w:u w:val="single"/>
                <w:lang w:val="de-DE"/>
              </w:rPr>
              <w:t>Bietergemeinschaft</w:t>
            </w:r>
            <w:r w:rsidRPr="0078684C">
              <w:rPr>
                <w:sz w:val="18"/>
                <w:szCs w:val="18"/>
                <w:lang w:val="de-DE"/>
              </w:rPr>
              <w:t xml:space="preserve"> gemä</w:t>
            </w:r>
            <w:r w:rsidR="00CD199F" w:rsidRPr="0078684C">
              <w:rPr>
                <w:sz w:val="18"/>
                <w:szCs w:val="18"/>
                <w:lang w:val="de-DE"/>
              </w:rPr>
              <w:t>ß Art. 45 Abs. 2</w:t>
            </w:r>
            <w:r w:rsidRPr="0078684C">
              <w:rPr>
                <w:sz w:val="18"/>
                <w:szCs w:val="18"/>
                <w:lang w:val="de-DE"/>
              </w:rPr>
              <w:t xml:space="preserve"> Buchst. d) GV</w:t>
            </w:r>
            <w:r w:rsidR="00CD199F" w:rsidRPr="0078684C">
              <w:rPr>
                <w:sz w:val="18"/>
                <w:szCs w:val="18"/>
                <w:lang w:val="de-DE"/>
              </w:rPr>
              <w:t>D. Nr. 50/201</w:t>
            </w:r>
            <w:r w:rsidRPr="0078684C">
              <w:rPr>
                <w:sz w:val="18"/>
                <w:szCs w:val="18"/>
                <w:lang w:val="de-DE"/>
              </w:rPr>
              <w:t>6)</w:t>
            </w:r>
            <w:r w:rsidRPr="0078684C">
              <w:rPr>
                <w:rStyle w:val="Rimandonotadichiusura"/>
                <w:sz w:val="18"/>
                <w:szCs w:val="18"/>
                <w:lang w:val="it-IT"/>
              </w:rPr>
              <w:endnoteReference w:id="22"/>
            </w:r>
            <w:r w:rsidRPr="0078684C">
              <w:rPr>
                <w:sz w:val="18"/>
                <w:szCs w:val="18"/>
                <w:lang w:val="de-DE"/>
              </w:rPr>
              <w:t>:</w:t>
            </w:r>
          </w:p>
          <w:p w14:paraId="50EC2112" w14:textId="77777777" w:rsidR="00DC7342" w:rsidRPr="0078684C" w:rsidRDefault="00DC7342" w:rsidP="00797CD3">
            <w:pPr>
              <w:pStyle w:val="sche3"/>
              <w:spacing w:line="360" w:lineRule="auto"/>
              <w:ind w:left="284" w:hanging="284"/>
              <w:rPr>
                <w:sz w:val="18"/>
                <w:szCs w:val="18"/>
                <w:lang w:val="de-DE"/>
              </w:rPr>
            </w:pPr>
          </w:p>
          <w:p w14:paraId="0DBD9DD6" w14:textId="77777777" w:rsidR="00DC7342" w:rsidRPr="0078684C" w:rsidRDefault="00DC7342" w:rsidP="00797CD3">
            <w:pPr>
              <w:pStyle w:val="sche3"/>
              <w:spacing w:line="360" w:lineRule="auto"/>
              <w:ind w:left="284" w:hanging="284"/>
              <w:rPr>
                <w:sz w:val="18"/>
                <w:szCs w:val="18"/>
                <w:lang w:val="de-DE"/>
              </w:rPr>
            </w:pPr>
            <w:r w:rsidRPr="0078684C">
              <w:rPr>
                <w:sz w:val="18"/>
                <w:szCs w:val="18"/>
                <w:lang w:val="it-IT"/>
              </w:rPr>
              <w:lastRenderedPageBreak/>
              <w:fldChar w:fldCharType="begin">
                <w:ffData>
                  <w:name w:val="Kontrollkästchen1"/>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r>
            <w:r w:rsidRPr="0078684C">
              <w:rPr>
                <w:b/>
                <w:sz w:val="18"/>
                <w:szCs w:val="18"/>
                <w:lang w:val="de-DE"/>
              </w:rPr>
              <w:t xml:space="preserve">federführendes Unternehmen eines </w:t>
            </w:r>
            <w:r w:rsidRPr="0078684C">
              <w:rPr>
                <w:b/>
                <w:sz w:val="18"/>
                <w:szCs w:val="18"/>
                <w:u w:val="single"/>
                <w:lang w:val="de-DE"/>
              </w:rPr>
              <w:t>Netzwerks an Unternehmen</w:t>
            </w:r>
            <w:r w:rsidR="00B968D8" w:rsidRPr="0078684C">
              <w:rPr>
                <w:sz w:val="18"/>
                <w:szCs w:val="18"/>
                <w:lang w:val="de-DE"/>
              </w:rPr>
              <w:t xml:space="preserve"> gemäß Art. 45 Abs. 2</w:t>
            </w:r>
            <w:r w:rsidRPr="0078684C">
              <w:rPr>
                <w:sz w:val="18"/>
                <w:szCs w:val="18"/>
                <w:lang w:val="de-DE"/>
              </w:rPr>
              <w:t xml:space="preserve"> Buchs</w:t>
            </w:r>
            <w:r w:rsidR="00B968D8" w:rsidRPr="0078684C">
              <w:rPr>
                <w:sz w:val="18"/>
                <w:szCs w:val="18"/>
                <w:lang w:val="de-DE"/>
              </w:rPr>
              <w:t>t. f</w:t>
            </w:r>
            <w:r w:rsidRPr="0078684C">
              <w:rPr>
                <w:sz w:val="18"/>
                <w:szCs w:val="18"/>
                <w:lang w:val="de-DE"/>
              </w:rPr>
              <w:t xml:space="preserve">) GVD. Nr. </w:t>
            </w:r>
            <w:r w:rsidR="00B968D8" w:rsidRPr="0078684C">
              <w:rPr>
                <w:sz w:val="18"/>
                <w:szCs w:val="18"/>
                <w:lang w:val="de-DE"/>
              </w:rPr>
              <w:t>50/201</w:t>
            </w:r>
            <w:r w:rsidRPr="0078684C">
              <w:rPr>
                <w:sz w:val="18"/>
                <w:szCs w:val="18"/>
                <w:lang w:val="de-DE"/>
              </w:rPr>
              <w:t>6)</w:t>
            </w:r>
            <w:r w:rsidRPr="0078684C">
              <w:rPr>
                <w:rStyle w:val="Rimandonotadichiusura"/>
                <w:sz w:val="18"/>
                <w:szCs w:val="18"/>
                <w:lang w:val="it-IT"/>
              </w:rPr>
              <w:endnoteReference w:id="23"/>
            </w:r>
            <w:r w:rsidRPr="0078684C">
              <w:rPr>
                <w:sz w:val="18"/>
                <w:szCs w:val="18"/>
                <w:lang w:val="de-DE"/>
              </w:rPr>
              <w:t>:</w:t>
            </w:r>
          </w:p>
          <w:p w14:paraId="3E5CDC9B" w14:textId="77777777" w:rsidR="00DC7342" w:rsidRPr="0078684C" w:rsidRDefault="00DC7342" w:rsidP="00797CD3">
            <w:pPr>
              <w:pStyle w:val="sche3"/>
              <w:spacing w:line="360" w:lineRule="auto"/>
              <w:ind w:left="284" w:hanging="284"/>
              <w:rPr>
                <w:sz w:val="18"/>
                <w:szCs w:val="18"/>
                <w:lang w:val="de-DE"/>
              </w:rPr>
            </w:pPr>
          </w:p>
          <w:p w14:paraId="0B87F330" w14:textId="77777777" w:rsidR="00DC7342" w:rsidRPr="0078684C" w:rsidRDefault="00DC7342" w:rsidP="00797CD3">
            <w:pPr>
              <w:spacing w:line="360" w:lineRule="auto"/>
              <w:ind w:left="284" w:hanging="284"/>
              <w:jc w:val="both"/>
              <w:rPr>
                <w:sz w:val="18"/>
                <w:szCs w:val="18"/>
                <w:lang w:val="de-DE"/>
              </w:rPr>
            </w:pPr>
            <w:r w:rsidRPr="0078684C">
              <w:rPr>
                <w:sz w:val="18"/>
                <w:szCs w:val="18"/>
                <w:lang w:val="it-IT"/>
              </w:rPr>
              <w:fldChar w:fldCharType="begin">
                <w:ffData>
                  <w:name w:val="Controllo131"/>
                  <w:enabled/>
                  <w:calcOnExit w:val="0"/>
                  <w:checkBox>
                    <w:sizeAuto/>
                    <w:default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r>
            <w:r w:rsidRPr="0078684C">
              <w:rPr>
                <w:b/>
                <w:sz w:val="18"/>
                <w:szCs w:val="18"/>
                <w:lang w:val="de-DE"/>
              </w:rPr>
              <w:t xml:space="preserve">federführendes Unternehmen einer </w:t>
            </w:r>
            <w:r w:rsidRPr="0078684C">
              <w:rPr>
                <w:b/>
                <w:sz w:val="18"/>
                <w:szCs w:val="18"/>
                <w:u w:val="single"/>
                <w:lang w:val="de-DE"/>
              </w:rPr>
              <w:t>Europäischen Wirtschaftlichen Interessens</w:t>
            </w:r>
            <w:r w:rsidR="009E7CC1" w:rsidRPr="0078684C">
              <w:rPr>
                <w:b/>
                <w:sz w:val="18"/>
                <w:szCs w:val="18"/>
                <w:u w:val="single"/>
                <w:lang w:val="de-DE"/>
              </w:rPr>
              <w:t>-</w:t>
            </w:r>
            <w:r w:rsidRPr="0078684C">
              <w:rPr>
                <w:b/>
                <w:sz w:val="18"/>
                <w:szCs w:val="18"/>
                <w:u w:val="single"/>
                <w:lang w:val="de-DE"/>
              </w:rPr>
              <w:t>vereinigung (EWIV)</w:t>
            </w:r>
            <w:r w:rsidRPr="0078684C">
              <w:rPr>
                <w:sz w:val="18"/>
                <w:szCs w:val="18"/>
                <w:lang w:val="de-DE"/>
              </w:rPr>
              <w:t xml:space="preserve"> gemäß GVD Nr. 240 vom 23. Juli 1991 lau</w:t>
            </w:r>
            <w:r w:rsidR="00B968D8" w:rsidRPr="0078684C">
              <w:rPr>
                <w:sz w:val="18"/>
                <w:szCs w:val="18"/>
                <w:lang w:val="de-DE"/>
              </w:rPr>
              <w:t>t Art. 45 Abs. 2 Buchst. g</w:t>
            </w:r>
            <w:r w:rsidRPr="0078684C">
              <w:rPr>
                <w:sz w:val="18"/>
                <w:szCs w:val="18"/>
                <w:lang w:val="de-DE"/>
              </w:rPr>
              <w:t>) GV</w:t>
            </w:r>
            <w:r w:rsidR="00B968D8" w:rsidRPr="0078684C">
              <w:rPr>
                <w:sz w:val="18"/>
                <w:szCs w:val="18"/>
                <w:lang w:val="de-DE"/>
              </w:rPr>
              <w:t>D. Nr. 50/201</w:t>
            </w:r>
            <w:r w:rsidRPr="0078684C">
              <w:rPr>
                <w:sz w:val="18"/>
                <w:szCs w:val="18"/>
                <w:lang w:val="de-DE"/>
              </w:rPr>
              <w:t>6</w:t>
            </w:r>
            <w:r w:rsidRPr="0078684C">
              <w:rPr>
                <w:rStyle w:val="Rimandonotadichiusura"/>
                <w:sz w:val="18"/>
                <w:szCs w:val="18"/>
                <w:lang w:val="it-IT"/>
              </w:rPr>
              <w:endnoteReference w:id="24"/>
            </w:r>
            <w:r w:rsidRPr="0078684C">
              <w:rPr>
                <w:sz w:val="18"/>
                <w:szCs w:val="18"/>
                <w:lang w:val="de-DE"/>
              </w:rPr>
              <w:t xml:space="preserve">: </w:t>
            </w:r>
          </w:p>
        </w:tc>
        <w:tc>
          <w:tcPr>
            <w:tcW w:w="2268" w:type="dxa"/>
            <w:tcBorders>
              <w:top w:val="single" w:sz="4" w:space="0" w:color="auto"/>
            </w:tcBorders>
            <w:shd w:val="clear" w:color="auto" w:fill="auto"/>
            <w:vAlign w:val="center"/>
          </w:tcPr>
          <w:p w14:paraId="798939D9" w14:textId="77777777" w:rsidR="00DC7342" w:rsidRPr="0078684C" w:rsidRDefault="00DC7342" w:rsidP="00797CD3">
            <w:pPr>
              <w:pStyle w:val="sche3"/>
              <w:autoSpaceDE/>
              <w:spacing w:line="360" w:lineRule="auto"/>
              <w:rPr>
                <w:bCs/>
                <w:sz w:val="18"/>
                <w:szCs w:val="18"/>
                <w:lang w:val="de-DE"/>
              </w:rPr>
            </w:pPr>
            <w:r w:rsidRPr="0078684C">
              <w:rPr>
                <w:sz w:val="18"/>
                <w:szCs w:val="18"/>
                <w:lang w:val="de-DE"/>
              </w:rPr>
              <w:lastRenderedPageBreak/>
              <w:t>mit einem der folgenden Systeme</w:t>
            </w:r>
            <w:r w:rsidRPr="0078684C">
              <w:rPr>
                <w:bCs/>
                <w:sz w:val="18"/>
                <w:szCs w:val="18"/>
                <w:lang w:val="de-DE"/>
              </w:rPr>
              <w:t xml:space="preserve"> </w:t>
            </w:r>
          </w:p>
        </w:tc>
        <w:tc>
          <w:tcPr>
            <w:tcW w:w="3119" w:type="dxa"/>
            <w:tcBorders>
              <w:top w:val="single" w:sz="4" w:space="0" w:color="auto"/>
            </w:tcBorders>
            <w:shd w:val="clear" w:color="auto" w:fill="auto"/>
            <w:vAlign w:val="center"/>
          </w:tcPr>
          <w:p w14:paraId="207D29A1" w14:textId="77777777" w:rsidR="00DC7342" w:rsidRPr="0078684C" w:rsidRDefault="00DC7342" w:rsidP="00797CD3">
            <w:pPr>
              <w:pStyle w:val="sche3"/>
              <w:autoSpaceDE/>
              <w:spacing w:line="360" w:lineRule="auto"/>
              <w:ind w:left="177" w:hanging="283"/>
              <w:rPr>
                <w:sz w:val="18"/>
                <w:szCs w:val="18"/>
                <w:lang w:val="de-DE"/>
              </w:rPr>
            </w:pPr>
            <w:r w:rsidRPr="0078684C">
              <w:rPr>
                <w:sz w:val="18"/>
                <w:szCs w:val="18"/>
                <w:lang w:val="it-IT"/>
              </w:rPr>
              <w:fldChar w:fldCharType="begin">
                <w:ffData>
                  <w:name w:val="Controllo116"/>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t>vertikal, bereits gegründet</w:t>
            </w:r>
          </w:p>
          <w:p w14:paraId="7CB2B943" w14:textId="77777777" w:rsidR="00DC7342" w:rsidRPr="0078684C" w:rsidRDefault="00DC7342" w:rsidP="00797CD3">
            <w:pPr>
              <w:pStyle w:val="sche3"/>
              <w:autoSpaceDE/>
              <w:spacing w:line="360" w:lineRule="auto"/>
              <w:ind w:left="177" w:hanging="283"/>
              <w:rPr>
                <w:sz w:val="18"/>
                <w:szCs w:val="18"/>
                <w:lang w:val="de-DE"/>
              </w:rPr>
            </w:pPr>
            <w:r w:rsidRPr="0078684C">
              <w:rPr>
                <w:sz w:val="18"/>
                <w:szCs w:val="18"/>
                <w:lang w:val="it-IT"/>
              </w:rPr>
              <w:fldChar w:fldCharType="begin">
                <w:ffData>
                  <w:name w:val="Controllo118"/>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t>vertikal, noch nicht gegründet</w:t>
            </w:r>
          </w:p>
          <w:p w14:paraId="6F7A2CE2" w14:textId="77777777" w:rsidR="00DC7342" w:rsidRPr="0078684C" w:rsidRDefault="00DC7342" w:rsidP="00797CD3">
            <w:pPr>
              <w:pStyle w:val="sche3"/>
              <w:autoSpaceDE/>
              <w:spacing w:line="360" w:lineRule="auto"/>
              <w:ind w:left="177" w:hanging="283"/>
              <w:rPr>
                <w:sz w:val="18"/>
                <w:szCs w:val="18"/>
                <w:lang w:val="de-DE"/>
              </w:rPr>
            </w:pPr>
            <w:r w:rsidRPr="0078684C">
              <w:rPr>
                <w:sz w:val="18"/>
                <w:szCs w:val="18"/>
                <w:lang w:val="it-IT"/>
              </w:rPr>
              <w:fldChar w:fldCharType="begin">
                <w:ffData>
                  <w:name w:val="Controllo117"/>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t>horizontal, bereits gegründet</w:t>
            </w:r>
          </w:p>
          <w:p w14:paraId="3D18C985" w14:textId="77777777" w:rsidR="00DC7342" w:rsidRPr="0078684C" w:rsidRDefault="00DC7342" w:rsidP="00797CD3">
            <w:pPr>
              <w:pStyle w:val="sche3"/>
              <w:autoSpaceDE/>
              <w:spacing w:line="360" w:lineRule="auto"/>
              <w:ind w:left="177" w:hanging="283"/>
              <w:rPr>
                <w:sz w:val="18"/>
                <w:szCs w:val="18"/>
                <w:lang w:val="de-DE"/>
              </w:rPr>
            </w:pPr>
            <w:r w:rsidRPr="0078684C">
              <w:rPr>
                <w:sz w:val="18"/>
                <w:szCs w:val="18"/>
                <w:lang w:val="it-IT"/>
              </w:rPr>
              <w:fldChar w:fldCharType="begin">
                <w:ffData>
                  <w:name w:val="Controllo7"/>
                  <w:enabled/>
                  <w:calcOnExit w:val="0"/>
                  <w:checkBox>
                    <w:sizeAuto/>
                    <w:default w:val="0"/>
                    <w:checked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t>horizontal, noch nicht gegründet</w:t>
            </w:r>
          </w:p>
          <w:p w14:paraId="7AF7D10C" w14:textId="77777777" w:rsidR="00DC7342" w:rsidRPr="0078684C" w:rsidRDefault="00DC7342" w:rsidP="00797CD3">
            <w:pPr>
              <w:pStyle w:val="sche3"/>
              <w:autoSpaceDE/>
              <w:spacing w:line="360" w:lineRule="auto"/>
              <w:ind w:left="177" w:hanging="283"/>
              <w:rPr>
                <w:sz w:val="18"/>
                <w:szCs w:val="18"/>
                <w:lang w:val="de-DE"/>
              </w:rPr>
            </w:pPr>
            <w:r w:rsidRPr="0078684C">
              <w:rPr>
                <w:sz w:val="18"/>
                <w:szCs w:val="18"/>
                <w:lang w:val="it-IT"/>
              </w:rPr>
              <w:fldChar w:fldCharType="begin">
                <w:ffData>
                  <w:name w:val="Controllo125"/>
                  <w:enabled/>
                  <w:calcOnExit w:val="0"/>
                  <w:checkBox>
                    <w:sizeAuto/>
                    <w:default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t>gemischt, bereits gegründet</w:t>
            </w:r>
          </w:p>
          <w:p w14:paraId="101BC27B" w14:textId="77777777" w:rsidR="00DC7342" w:rsidRPr="0078684C" w:rsidRDefault="00DC7342" w:rsidP="00797CD3">
            <w:pPr>
              <w:pStyle w:val="sche3"/>
              <w:autoSpaceDE/>
              <w:spacing w:line="360" w:lineRule="auto"/>
              <w:ind w:left="177" w:hanging="283"/>
              <w:rPr>
                <w:sz w:val="18"/>
                <w:szCs w:val="18"/>
                <w:lang w:val="de-DE"/>
              </w:rPr>
            </w:pPr>
            <w:r w:rsidRPr="0078684C">
              <w:rPr>
                <w:sz w:val="18"/>
                <w:szCs w:val="18"/>
                <w:lang w:val="it-IT"/>
              </w:rPr>
              <w:fldChar w:fldCharType="begin">
                <w:ffData>
                  <w:name w:val="Controllo126"/>
                  <w:enabled/>
                  <w:calcOnExit w:val="0"/>
                  <w:checkBox>
                    <w:sizeAuto/>
                    <w:default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t>gemischt, noch nicht gegründet</w:t>
            </w:r>
          </w:p>
          <w:p w14:paraId="1400ABBF" w14:textId="77777777" w:rsidR="00DC7342" w:rsidRPr="0078684C" w:rsidRDefault="00DC7342" w:rsidP="00797CD3">
            <w:pPr>
              <w:pStyle w:val="sche3"/>
              <w:autoSpaceDE/>
              <w:spacing w:line="360" w:lineRule="auto"/>
              <w:rPr>
                <w:bCs/>
                <w:sz w:val="18"/>
                <w:szCs w:val="18"/>
                <w:lang w:val="de-DE"/>
              </w:rPr>
            </w:pPr>
          </w:p>
        </w:tc>
      </w:tr>
    </w:tbl>
    <w:p w14:paraId="66667752" w14:textId="77777777" w:rsidR="00DC7342" w:rsidRPr="0078684C" w:rsidRDefault="00DC7342" w:rsidP="00797CD3">
      <w:pPr>
        <w:pStyle w:val="sche3"/>
        <w:autoSpaceDE/>
        <w:spacing w:line="360" w:lineRule="auto"/>
        <w:ind w:left="546" w:hanging="262"/>
        <w:rPr>
          <w:bCs/>
          <w:sz w:val="18"/>
          <w:szCs w:val="18"/>
          <w:lang w:val="de-DE"/>
        </w:rPr>
      </w:pPr>
    </w:p>
    <w:p w14:paraId="03FC7AA8" w14:textId="77777777" w:rsidR="00DC7342" w:rsidRPr="0078684C" w:rsidRDefault="00B968D8" w:rsidP="00797CD3">
      <w:pPr>
        <w:pStyle w:val="sche3"/>
        <w:spacing w:line="360" w:lineRule="auto"/>
        <w:rPr>
          <w:b/>
          <w:bCs/>
          <w:sz w:val="18"/>
          <w:szCs w:val="18"/>
          <w:lang w:val="de-DE"/>
        </w:rPr>
      </w:pPr>
      <w:r w:rsidRPr="0078684C">
        <w:rPr>
          <w:sz w:val="18"/>
          <w:szCs w:val="18"/>
          <w:lang w:val="de-DE"/>
        </w:rPr>
        <w:t xml:space="preserve">mit </w:t>
      </w:r>
      <w:r w:rsidR="00DC7342" w:rsidRPr="0078684C">
        <w:rPr>
          <w:sz w:val="18"/>
          <w:szCs w:val="18"/>
          <w:lang w:val="de-DE"/>
        </w:rPr>
        <w:t xml:space="preserve">den </w:t>
      </w:r>
      <w:r w:rsidR="00DC7342" w:rsidRPr="0078684C">
        <w:rPr>
          <w:b/>
          <w:sz w:val="18"/>
          <w:szCs w:val="18"/>
          <w:lang w:val="de-DE"/>
        </w:rPr>
        <w:t>folgenden Unternehmen</w:t>
      </w:r>
      <w:r w:rsidR="00DC7342" w:rsidRPr="0078684C">
        <w:rPr>
          <w:sz w:val="18"/>
          <w:szCs w:val="18"/>
          <w:lang w:val="de-DE"/>
        </w:rPr>
        <w:t>:</w:t>
      </w:r>
    </w:p>
    <w:p w14:paraId="07FA27CC" w14:textId="77777777" w:rsidR="00DC7342" w:rsidRPr="0078684C" w:rsidRDefault="00DC7342" w:rsidP="00797CD3">
      <w:pPr>
        <w:pStyle w:val="sche3"/>
        <w:spacing w:line="360" w:lineRule="auto"/>
        <w:rPr>
          <w:b/>
          <w:bCs/>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6377ED" w:rsidRPr="0078684C" w14:paraId="44F0B276" w14:textId="77777777" w:rsidTr="00EC5FE8">
        <w:tc>
          <w:tcPr>
            <w:tcW w:w="10065" w:type="dxa"/>
            <w:tcBorders>
              <w:top w:val="single" w:sz="4" w:space="0" w:color="000000"/>
              <w:left w:val="single" w:sz="4" w:space="0" w:color="000000"/>
              <w:bottom w:val="single" w:sz="4" w:space="0" w:color="000000"/>
              <w:right w:val="single" w:sz="4" w:space="0" w:color="000000"/>
            </w:tcBorders>
          </w:tcPr>
          <w:p w14:paraId="22D56965" w14:textId="77777777" w:rsidR="006377ED" w:rsidRPr="0078684C" w:rsidRDefault="006377ED" w:rsidP="00797CD3">
            <w:pPr>
              <w:pStyle w:val="sche3"/>
              <w:spacing w:line="360" w:lineRule="auto"/>
              <w:rPr>
                <w:b/>
                <w:bCs/>
                <w:sz w:val="18"/>
                <w:szCs w:val="18"/>
                <w:lang w:val="de-DE"/>
              </w:rPr>
            </w:pPr>
          </w:p>
          <w:p w14:paraId="70390894" w14:textId="77777777" w:rsidR="006377ED" w:rsidRPr="00C93D52" w:rsidRDefault="0086607F" w:rsidP="00797CD3">
            <w:pPr>
              <w:pStyle w:val="sche3"/>
              <w:spacing w:line="360" w:lineRule="auto"/>
              <w:rPr>
                <w:rStyle w:val="Rimandonotadichiusura"/>
                <w:b/>
                <w:bCs/>
                <w:noProof/>
                <w:sz w:val="18"/>
                <w:szCs w:val="18"/>
                <w:lang w:val="de-DE" w:eastAsia="en-US"/>
              </w:rPr>
            </w:pPr>
            <w:r>
              <w:rPr>
                <w:b/>
                <w:sz w:val="18"/>
                <w:szCs w:val="18"/>
                <w:lang w:val="de-DE"/>
              </w:rPr>
              <w:t xml:space="preserve">Alle Mitglieder </w:t>
            </w:r>
            <w:r w:rsidR="006377ED" w:rsidRPr="0078684C">
              <w:rPr>
                <w:b/>
                <w:sz w:val="18"/>
                <w:szCs w:val="18"/>
                <w:lang w:val="de-DE"/>
              </w:rPr>
              <w:t>der Bietergemeinschaft, des Konsortiums, des Unternehmensnetzwerks nennen, die an diesem Verfahren teilnehmen</w:t>
            </w:r>
            <w:r w:rsidR="00C93D52">
              <w:rPr>
                <w:b/>
                <w:sz w:val="18"/>
                <w:szCs w:val="18"/>
                <w:lang w:val="de-DE"/>
              </w:rPr>
              <w:t>, und evtl. kooptierte Unternehmen</w:t>
            </w:r>
            <w:r w:rsidR="006377ED" w:rsidRPr="0078684C">
              <w:rPr>
                <w:b/>
                <w:sz w:val="18"/>
                <w:szCs w:val="18"/>
                <w:lang w:val="de-DE"/>
              </w:rPr>
              <w:t xml:space="preserve">, </w:t>
            </w:r>
            <w:r w:rsidR="00100970">
              <w:rPr>
                <w:b/>
                <w:sz w:val="18"/>
                <w:szCs w:val="18"/>
                <w:lang w:val="de-DE"/>
              </w:rPr>
              <w:t>wobei</w:t>
            </w:r>
            <w:r w:rsidR="006377ED" w:rsidRPr="0078684C">
              <w:rPr>
                <w:b/>
                <w:sz w:val="18"/>
                <w:szCs w:val="18"/>
                <w:lang w:val="de-DE"/>
              </w:rPr>
              <w:t xml:space="preserve"> für </w:t>
            </w:r>
            <w:r w:rsidR="006377ED" w:rsidRPr="0078684C">
              <w:rPr>
                <w:b/>
                <w:sz w:val="18"/>
                <w:szCs w:val="18"/>
                <w:u w:val="single"/>
                <w:lang w:val="de-DE"/>
              </w:rPr>
              <w:t>jedes</w:t>
            </w:r>
            <w:r w:rsidR="00100970">
              <w:rPr>
                <w:b/>
                <w:sz w:val="18"/>
                <w:szCs w:val="18"/>
                <w:u w:val="single"/>
                <w:lang w:val="de-DE"/>
              </w:rPr>
              <w:t xml:space="preserve"> Unternehmen</w:t>
            </w:r>
            <w:r w:rsidR="006377ED" w:rsidRPr="0078684C">
              <w:rPr>
                <w:b/>
                <w:sz w:val="18"/>
                <w:szCs w:val="18"/>
                <w:lang w:val="de-DE"/>
              </w:rPr>
              <w:t xml:space="preserve"> folgende Angaben </w:t>
            </w:r>
            <w:r w:rsidR="00100970">
              <w:rPr>
                <w:b/>
                <w:sz w:val="18"/>
                <w:szCs w:val="18"/>
                <w:lang w:val="de-DE"/>
              </w:rPr>
              <w:t>getätigt werden müssen</w:t>
            </w:r>
            <w:r w:rsidR="006377ED" w:rsidRPr="0078684C">
              <w:rPr>
                <w:rStyle w:val="Rimandonotadichiusura"/>
                <w:b/>
                <w:bCs/>
                <w:noProof/>
                <w:sz w:val="18"/>
                <w:szCs w:val="18"/>
                <w:lang w:val="de-DE" w:eastAsia="en-US"/>
              </w:rPr>
              <w:t xml:space="preserve"> </w:t>
            </w:r>
            <w:r w:rsidR="006377ED" w:rsidRPr="0078684C">
              <w:rPr>
                <w:rStyle w:val="Rimandonotadichiusura"/>
                <w:b/>
                <w:bCs/>
                <w:noProof/>
                <w:sz w:val="18"/>
                <w:szCs w:val="18"/>
                <w:lang w:val="it-IT" w:eastAsia="en-US"/>
              </w:rPr>
              <w:endnoteReference w:id="25"/>
            </w:r>
          </w:p>
          <w:p w14:paraId="570AFB24" w14:textId="77777777" w:rsidR="006377ED" w:rsidRPr="0078684C" w:rsidRDefault="006377ED" w:rsidP="00797CD3">
            <w:pPr>
              <w:pStyle w:val="Stile1"/>
              <w:spacing w:line="360" w:lineRule="auto"/>
              <w:rPr>
                <w:rFonts w:ascii="Arial" w:hAnsi="Arial" w:cs="Arial"/>
                <w:sz w:val="18"/>
                <w:szCs w:val="18"/>
              </w:rPr>
            </w:pPr>
          </w:p>
          <w:p w14:paraId="5B518B23" w14:textId="77777777" w:rsidR="006377ED" w:rsidRPr="0078684C" w:rsidRDefault="006377ED" w:rsidP="00797CD3">
            <w:pPr>
              <w:spacing w:line="360" w:lineRule="auto"/>
              <w:jc w:val="both"/>
              <w:rPr>
                <w:sz w:val="18"/>
                <w:szCs w:val="18"/>
                <w:lang w:val="de-DE"/>
              </w:rPr>
            </w:pPr>
            <w:r w:rsidRPr="0078684C">
              <w:rPr>
                <w:sz w:val="18"/>
                <w:szCs w:val="18"/>
                <w:lang w:val="de-DE"/>
              </w:rPr>
              <w:t xml:space="preserve">Firmenname oder -bezeichnung: </w:t>
            </w:r>
            <w:r w:rsidRPr="0078684C">
              <w:rPr>
                <w:sz w:val="18"/>
                <w:szCs w:val="18"/>
                <w:lang w:val="it-IT"/>
              </w:rPr>
              <w:fldChar w:fldCharType="begin">
                <w:ffData>
                  <w:name w:val="Testo1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14:paraId="6253AF9B" w14:textId="77777777" w:rsidR="006377ED" w:rsidRPr="0078684C" w:rsidRDefault="006377ED" w:rsidP="00797CD3">
            <w:pPr>
              <w:spacing w:line="360" w:lineRule="auto"/>
              <w:jc w:val="both"/>
              <w:rPr>
                <w:sz w:val="18"/>
                <w:szCs w:val="18"/>
                <w:lang w:val="de-DE"/>
              </w:rPr>
            </w:pPr>
            <w:r w:rsidRPr="0078684C">
              <w:rPr>
                <w:sz w:val="18"/>
                <w:szCs w:val="18"/>
                <w:lang w:val="de-DE"/>
              </w:rPr>
              <w:t xml:space="preserve">Steuernummer: </w:t>
            </w:r>
            <w:r w:rsidRPr="0078684C">
              <w:rPr>
                <w:sz w:val="18"/>
                <w:szCs w:val="18"/>
                <w:lang w:val="it-IT"/>
              </w:rPr>
              <w:fldChar w:fldCharType="begin">
                <w:ffData>
                  <w:name w:val="Testo5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w:t>
            </w:r>
            <w:r w:rsidRPr="0078684C">
              <w:rPr>
                <w:sz w:val="18"/>
                <w:szCs w:val="18"/>
                <w:lang w:val="de-DE"/>
              </w:rPr>
              <w:tab/>
            </w:r>
            <w:r w:rsidRPr="0078684C">
              <w:rPr>
                <w:sz w:val="18"/>
                <w:szCs w:val="18"/>
                <w:lang w:val="de-DE"/>
              </w:rPr>
              <w:tab/>
            </w:r>
            <w:r w:rsidRPr="0078684C">
              <w:rPr>
                <w:sz w:val="18"/>
                <w:szCs w:val="18"/>
                <w:lang w:val="de-DE"/>
              </w:rPr>
              <w:tab/>
            </w:r>
            <w:r w:rsidRPr="0078684C">
              <w:rPr>
                <w:sz w:val="18"/>
                <w:szCs w:val="18"/>
                <w:lang w:val="de-DE"/>
              </w:rPr>
              <w:tab/>
            </w:r>
            <w:proofErr w:type="spellStart"/>
            <w:r w:rsidRPr="0078684C">
              <w:rPr>
                <w:sz w:val="18"/>
                <w:szCs w:val="18"/>
                <w:lang w:val="de-DE"/>
              </w:rPr>
              <w:t>MwSt</w:t>
            </w:r>
            <w:proofErr w:type="spellEnd"/>
            <w:r w:rsidRPr="0078684C">
              <w:rPr>
                <w:sz w:val="18"/>
                <w:szCs w:val="18"/>
                <w:lang w:val="de-DE"/>
              </w:rPr>
              <w:t xml:space="preserve">- Nr.: </w:t>
            </w:r>
            <w:r w:rsidRPr="0078684C">
              <w:rPr>
                <w:sz w:val="18"/>
                <w:szCs w:val="18"/>
                <w:lang w:val="it-IT"/>
              </w:rPr>
              <w:fldChar w:fldCharType="begin">
                <w:ffData>
                  <w:name w:val="Testo59"/>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3F84AABF" w14:textId="77777777" w:rsidR="006377ED" w:rsidRPr="0078684C" w:rsidRDefault="006377ED" w:rsidP="00797CD3">
            <w:pPr>
              <w:spacing w:line="360" w:lineRule="auto"/>
              <w:jc w:val="both"/>
              <w:rPr>
                <w:sz w:val="18"/>
                <w:szCs w:val="18"/>
                <w:lang w:val="de-DE"/>
              </w:rPr>
            </w:pPr>
            <w:r w:rsidRPr="0078684C">
              <w:rPr>
                <w:sz w:val="18"/>
                <w:szCs w:val="18"/>
                <w:lang w:val="de-DE"/>
              </w:rPr>
              <w:t xml:space="preserve">mit Rechtssitz in der Gemeinde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Provinz (</w:t>
            </w:r>
            <w:r w:rsidRPr="0078684C">
              <w:rPr>
                <w:sz w:val="18"/>
                <w:szCs w:val="18"/>
                <w:lang w:val="it-IT"/>
              </w:rPr>
              <w:fldChar w:fldCharType="begin">
                <w:ffData>
                  <w:name w:val="Testo14"/>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PLZ </w:t>
            </w:r>
            <w:r w:rsidRPr="0078684C">
              <w:rPr>
                <w:sz w:val="18"/>
                <w:szCs w:val="18"/>
                <w:lang w:val="it-IT"/>
              </w:rPr>
              <w:fldChar w:fldCharType="begin">
                <w:ffData>
                  <w:name w:val="Testo15"/>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Land </w:t>
            </w:r>
            <w:r w:rsidRPr="0078684C">
              <w:rPr>
                <w:sz w:val="18"/>
                <w:szCs w:val="18"/>
                <w:lang w:val="it-IT"/>
              </w:rPr>
              <w:fldChar w:fldCharType="begin">
                <w:ffData>
                  <w:name w:val="Testo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5F972844" w14:textId="77777777" w:rsidR="006377ED" w:rsidRPr="0078684C" w:rsidRDefault="006377ED" w:rsidP="00797CD3">
            <w:pPr>
              <w:spacing w:line="360" w:lineRule="auto"/>
              <w:jc w:val="both"/>
              <w:rPr>
                <w:sz w:val="18"/>
                <w:szCs w:val="18"/>
                <w:lang w:val="de-DE"/>
              </w:rPr>
            </w:pPr>
            <w:proofErr w:type="spellStart"/>
            <w:r w:rsidRPr="0078684C">
              <w:t>Anschrift</w:t>
            </w:r>
            <w:proofErr w:type="spellEnd"/>
            <w:r w:rsidRPr="0078684C">
              <w:t xml:space="preserve">, </w:t>
            </w:r>
            <w:proofErr w:type="spellStart"/>
            <w:r w:rsidRPr="0078684C">
              <w:t>usw</w:t>
            </w:r>
            <w:proofErr w:type="spellEnd"/>
            <w:r w:rsidRPr="0078684C">
              <w:t xml:space="preserve">. </w:t>
            </w:r>
            <w:r w:rsidRPr="0078684C">
              <w:fldChar w:fldCharType="begin">
                <w:ffData>
                  <w:name w:val="Testo17"/>
                  <w:enabled/>
                  <w:calcOnExit w:val="0"/>
                  <w:textInput/>
                </w:ffData>
              </w:fldChar>
            </w:r>
            <w:r w:rsidRPr="0078684C">
              <w:instrText xml:space="preserve"> FORMTEXT </w:instrText>
            </w:r>
            <w:r w:rsidRPr="0078684C">
              <w:fldChar w:fldCharType="separate"/>
            </w:r>
            <w:r w:rsidRPr="0078684C">
              <w:t> </w:t>
            </w:r>
            <w:r w:rsidRPr="0078684C">
              <w:t> </w:t>
            </w:r>
            <w:r w:rsidRPr="0078684C">
              <w:t> </w:t>
            </w:r>
            <w:r w:rsidRPr="0078684C">
              <w:t> </w:t>
            </w:r>
            <w:r w:rsidRPr="0078684C">
              <w:t> </w:t>
            </w:r>
            <w:r w:rsidRPr="0078684C">
              <w:fldChar w:fldCharType="end"/>
            </w:r>
            <w:r w:rsidRPr="0078684C">
              <w:t>;</w:t>
            </w:r>
          </w:p>
        </w:tc>
      </w:tr>
    </w:tbl>
    <w:p w14:paraId="60FB3913" w14:textId="77777777" w:rsidR="00DC7342" w:rsidRPr="0078684C" w:rsidRDefault="00DC7342" w:rsidP="00797CD3">
      <w:pPr>
        <w:spacing w:line="360" w:lineRule="auto"/>
        <w:jc w:val="both"/>
        <w:rPr>
          <w:sz w:val="18"/>
          <w:szCs w:val="18"/>
          <w:lang w:val="it-IT"/>
        </w:rPr>
      </w:pPr>
    </w:p>
    <w:p w14:paraId="20C9706F" w14:textId="77777777" w:rsidR="00DC7342" w:rsidRPr="0078684C" w:rsidRDefault="00DC7342" w:rsidP="009665E0">
      <w:pPr>
        <w:pStyle w:val="Stile1"/>
        <w:spacing w:line="360" w:lineRule="auto"/>
        <w:jc w:val="center"/>
        <w:rPr>
          <w:rFonts w:ascii="Arial" w:hAnsi="Arial" w:cs="Arial"/>
          <w:b/>
          <w:bCs/>
          <w:sz w:val="18"/>
          <w:szCs w:val="18"/>
          <w:lang w:val="it-IT"/>
        </w:rPr>
      </w:pPr>
      <w:r w:rsidRPr="0078684C">
        <w:rPr>
          <w:rFonts w:ascii="Arial" w:hAnsi="Arial" w:cs="Arial"/>
          <w:b/>
          <w:sz w:val="18"/>
          <w:szCs w:val="18"/>
        </w:rPr>
        <w:t>VERPFLICHTET SICH</w:t>
      </w:r>
      <w:r w:rsidRPr="0078684C">
        <w:rPr>
          <w:rStyle w:val="Rimandonotadichiusura"/>
          <w:rFonts w:ascii="Arial" w:hAnsi="Arial" w:cs="Arial"/>
          <w:b/>
          <w:bCs/>
          <w:sz w:val="18"/>
          <w:szCs w:val="18"/>
          <w:lang w:val="it-IT"/>
        </w:rPr>
        <w:t xml:space="preserve"> </w:t>
      </w:r>
    </w:p>
    <w:p w14:paraId="6AEB26B1" w14:textId="77777777" w:rsidR="00DC7342" w:rsidRPr="0078684C" w:rsidRDefault="00DC7342" w:rsidP="00797CD3">
      <w:pPr>
        <w:spacing w:line="360" w:lineRule="auto"/>
        <w:ind w:firstLine="426"/>
        <w:jc w:val="both"/>
        <w:rPr>
          <w:sz w:val="18"/>
          <w:szCs w:val="18"/>
          <w:lang w:val="it-IT"/>
        </w:rPr>
      </w:pPr>
    </w:p>
    <w:p w14:paraId="5A38425F" w14:textId="77777777" w:rsidR="00DC7342" w:rsidRPr="0078684C" w:rsidRDefault="00DC7342" w:rsidP="00782CEF">
      <w:pPr>
        <w:numPr>
          <w:ilvl w:val="0"/>
          <w:numId w:val="8"/>
        </w:numPr>
        <w:tabs>
          <w:tab w:val="left" w:pos="426"/>
        </w:tabs>
        <w:spacing w:line="360" w:lineRule="auto"/>
        <w:ind w:left="426" w:hanging="426"/>
        <w:jc w:val="both"/>
        <w:rPr>
          <w:sz w:val="18"/>
          <w:szCs w:val="18"/>
          <w:lang w:val="de-DE"/>
        </w:rPr>
      </w:pPr>
      <w:r w:rsidRPr="0078684C">
        <w:rPr>
          <w:sz w:val="18"/>
          <w:szCs w:val="18"/>
          <w:lang w:val="de-DE"/>
        </w:rPr>
        <w:t>(bei zu gründenden Bietergemeinschaften</w:t>
      </w:r>
      <w:proofErr w:type="gramStart"/>
      <w:r w:rsidRPr="0078684C">
        <w:rPr>
          <w:sz w:val="18"/>
          <w:szCs w:val="18"/>
          <w:lang w:val="de-DE"/>
        </w:rPr>
        <w:t>)</w:t>
      </w:r>
      <w:proofErr w:type="gramEnd"/>
      <w:r w:rsidRPr="0078684C">
        <w:rPr>
          <w:sz w:val="18"/>
          <w:szCs w:val="18"/>
          <w:lang w:val="de-DE"/>
        </w:rPr>
        <w:t xml:space="preserve"> wenn der Gemeinschaft der Zuschlag erteilt wird, das gemeinsame Sondermandat mit Vertretungsbefugnis, das sich aus einer </w:t>
      </w:r>
      <w:r w:rsidR="00B968D8" w:rsidRPr="0078684C">
        <w:rPr>
          <w:sz w:val="18"/>
          <w:szCs w:val="18"/>
          <w:lang w:val="de-DE"/>
        </w:rPr>
        <w:t xml:space="preserve">öffentlichen Urkunde oder einer </w:t>
      </w:r>
      <w:r w:rsidRPr="0078684C">
        <w:rPr>
          <w:sz w:val="18"/>
          <w:szCs w:val="18"/>
          <w:lang w:val="de-DE"/>
        </w:rPr>
        <w:t>beglaubigten Privaturkunde ergibt, oder eine beglaubigte Abschrift davon unverzüglich vorzuweisen</w:t>
      </w:r>
      <w:r w:rsidR="006B7674" w:rsidRPr="0078684C">
        <w:rPr>
          <w:rStyle w:val="Rimandonotadichiusura"/>
          <w:rFonts w:cs="Arial"/>
          <w:b/>
          <w:bCs/>
          <w:sz w:val="18"/>
          <w:szCs w:val="18"/>
          <w:lang w:val="it-IT"/>
        </w:rPr>
        <w:endnoteReference w:id="26"/>
      </w:r>
      <w:r w:rsidRPr="0078684C">
        <w:rPr>
          <w:sz w:val="18"/>
          <w:szCs w:val="18"/>
          <w:lang w:val="de-DE"/>
        </w:rPr>
        <w:t>;</w:t>
      </w:r>
    </w:p>
    <w:p w14:paraId="3B5709E8" w14:textId="77777777" w:rsidR="00DC7342" w:rsidRPr="0078684C" w:rsidRDefault="00DC7342" w:rsidP="00797CD3">
      <w:pPr>
        <w:spacing w:line="360" w:lineRule="auto"/>
        <w:jc w:val="both"/>
        <w:rPr>
          <w:sz w:val="18"/>
          <w:szCs w:val="18"/>
          <w:lang w:val="de-DE"/>
        </w:rPr>
      </w:pPr>
    </w:p>
    <w:p w14:paraId="1523E97E" w14:textId="77777777" w:rsidR="00DC7342" w:rsidRPr="0078684C" w:rsidRDefault="00DC7342" w:rsidP="00782CEF">
      <w:pPr>
        <w:numPr>
          <w:ilvl w:val="0"/>
          <w:numId w:val="8"/>
        </w:numPr>
        <w:tabs>
          <w:tab w:val="left" w:pos="426"/>
        </w:tabs>
        <w:spacing w:line="360" w:lineRule="auto"/>
        <w:ind w:left="426" w:hanging="426"/>
        <w:jc w:val="both"/>
        <w:rPr>
          <w:sz w:val="18"/>
          <w:szCs w:val="18"/>
          <w:lang w:val="de-DE"/>
        </w:rPr>
      </w:pPr>
      <w:r w:rsidRPr="0078684C">
        <w:rPr>
          <w:sz w:val="18"/>
          <w:szCs w:val="18"/>
          <w:lang w:val="de-DE"/>
        </w:rPr>
        <w:t>(bei zu gründenden oder bereits gegründeten Bietergemeinschaften) separat von jedem Unternehmen des Zusammenschlusses ausgestellte Rechnungen vorzuweisen, in Bezug auf welche die Vergütung, welche den angegebenen Teilen der Leistung</w:t>
      </w:r>
      <w:r w:rsidR="00B968D8" w:rsidRPr="0078684C">
        <w:rPr>
          <w:sz w:val="18"/>
          <w:szCs w:val="18"/>
          <w:lang w:val="de-DE"/>
        </w:rPr>
        <w:t xml:space="preserve">, die jeweils jedem einzelnen Unternehmen ausgeführt wurden, </w:t>
      </w:r>
      <w:r w:rsidRPr="0078684C">
        <w:rPr>
          <w:sz w:val="18"/>
          <w:szCs w:val="18"/>
          <w:lang w:val="de-DE"/>
        </w:rPr>
        <w:t>entspricht, unmittelbar bezahlt wird, mit der Verpflichtung, dass die Rechnungen Mitgliedsunternehmen stets vom federführenden Unternehmen zur Annahme gegengezeichnet werden müssen (bei Streitigkeiten zwischen den Unternehmen der Bietergemeinschaft im Hinblick auf die Forderungen bestimmt der Durchführungsleiter des Vertrags die Höhe der den einzelnen Unternehmen der Bietergemeinschaft zustehenden Forderungen);</w:t>
      </w:r>
    </w:p>
    <w:p w14:paraId="1DC142F1" w14:textId="77777777" w:rsidR="00DC7342" w:rsidRPr="0078684C" w:rsidRDefault="00DC7342" w:rsidP="00797CD3">
      <w:pPr>
        <w:tabs>
          <w:tab w:val="left" w:pos="993"/>
        </w:tabs>
        <w:spacing w:line="360" w:lineRule="auto"/>
        <w:jc w:val="both"/>
        <w:rPr>
          <w:b/>
          <w:bCs/>
          <w:sz w:val="18"/>
          <w:szCs w:val="18"/>
          <w:shd w:val="clear" w:color="auto" w:fill="FFFF00"/>
          <w:lang w:val="de-DE"/>
        </w:rPr>
      </w:pPr>
    </w:p>
    <w:p w14:paraId="1A31EBEC" w14:textId="77777777" w:rsidR="00DC7342" w:rsidRPr="0078684C" w:rsidRDefault="00DC7342" w:rsidP="009665E0">
      <w:pPr>
        <w:tabs>
          <w:tab w:val="left" w:pos="993"/>
        </w:tabs>
        <w:spacing w:line="360" w:lineRule="auto"/>
        <w:jc w:val="center"/>
        <w:rPr>
          <w:b/>
          <w:sz w:val="18"/>
          <w:szCs w:val="18"/>
          <w:lang w:val="de-DE"/>
        </w:rPr>
      </w:pPr>
      <w:r w:rsidRPr="0078684C">
        <w:rPr>
          <w:b/>
          <w:sz w:val="18"/>
          <w:szCs w:val="18"/>
          <w:lang w:val="de-DE"/>
        </w:rPr>
        <w:t>ERKLÄRT EBENSO</w:t>
      </w:r>
    </w:p>
    <w:p w14:paraId="08348472" w14:textId="77777777" w:rsidR="00DC7342" w:rsidRPr="00225C81" w:rsidRDefault="00DC7342" w:rsidP="00797CD3">
      <w:pPr>
        <w:tabs>
          <w:tab w:val="left" w:pos="993"/>
        </w:tabs>
        <w:spacing w:line="360" w:lineRule="auto"/>
        <w:jc w:val="both"/>
        <w:rPr>
          <w:b/>
          <w:sz w:val="18"/>
          <w:szCs w:val="18"/>
          <w:lang w:val="de-DE"/>
        </w:rPr>
      </w:pPr>
    </w:p>
    <w:p w14:paraId="61C9B65F" w14:textId="77777777" w:rsidR="00BE124C" w:rsidRPr="00596E08" w:rsidRDefault="00BE124C" w:rsidP="00782CEF">
      <w:pPr>
        <w:numPr>
          <w:ilvl w:val="0"/>
          <w:numId w:val="8"/>
        </w:numPr>
        <w:tabs>
          <w:tab w:val="left" w:pos="426"/>
        </w:tabs>
        <w:spacing w:line="360" w:lineRule="auto"/>
        <w:ind w:left="426" w:hanging="426"/>
        <w:jc w:val="both"/>
        <w:rPr>
          <w:b/>
          <w:bCs/>
          <w:i/>
          <w:iCs/>
          <w:sz w:val="18"/>
          <w:szCs w:val="18"/>
          <w:lang w:val="de-DE"/>
        </w:rPr>
      </w:pPr>
      <w:r w:rsidRPr="00596E08">
        <w:rPr>
          <w:sz w:val="18"/>
          <w:szCs w:val="18"/>
          <w:lang w:val="de-DE"/>
        </w:rPr>
        <w:t xml:space="preserve">dass nach D.P.R. Nr. 207/10, Artikel 92, Absatz 5 der Betrag der insgesamt von den kooptierten Unternehmen ausgeführten Arbeiten nicht mehr als 20% des Gesamtbetrags der Arbeiten ausmacht und dass </w:t>
      </w:r>
      <w:r w:rsidRPr="00596E08">
        <w:rPr>
          <w:color w:val="000000"/>
          <w:sz w:val="18"/>
          <w:szCs w:val="18"/>
          <w:lang w:val="de-DE"/>
        </w:rPr>
        <w:t xml:space="preserve"> der Anteil (in %) der Arbeiten welche die </w:t>
      </w:r>
      <w:r w:rsidRPr="00596E08">
        <w:rPr>
          <w:sz w:val="18"/>
          <w:szCs w:val="18"/>
          <w:lang w:val="de-DE"/>
        </w:rPr>
        <w:t xml:space="preserve">kooptierten Unternehmen </w:t>
      </w:r>
      <w:r w:rsidRPr="00596E08">
        <w:rPr>
          <w:color w:val="000000"/>
          <w:sz w:val="18"/>
          <w:szCs w:val="18"/>
          <w:lang w:val="de-DE"/>
        </w:rPr>
        <w:t>ausführen aus der</w:t>
      </w:r>
      <w:r w:rsidRPr="00596E08">
        <w:rPr>
          <w:sz w:val="18"/>
          <w:szCs w:val="18"/>
          <w:lang w:val="de-DE"/>
        </w:rPr>
        <w:t xml:space="preserve"> unten angeführte</w:t>
      </w:r>
      <w:r w:rsidRPr="00596E08">
        <w:rPr>
          <w:color w:val="000000"/>
          <w:sz w:val="18"/>
          <w:szCs w:val="18"/>
          <w:lang w:val="de-DE"/>
        </w:rPr>
        <w:t>n</w:t>
      </w:r>
      <w:r w:rsidRPr="00596E08">
        <w:rPr>
          <w:sz w:val="18"/>
          <w:szCs w:val="18"/>
          <w:lang w:val="de-DE"/>
        </w:rPr>
        <w:t xml:space="preserve"> Tabelle </w:t>
      </w:r>
      <w:r w:rsidRPr="00596E08">
        <w:rPr>
          <w:color w:val="000000"/>
          <w:sz w:val="18"/>
          <w:szCs w:val="18"/>
          <w:lang w:val="de-DE"/>
        </w:rPr>
        <w:t>hervorgeht</w:t>
      </w:r>
      <w:r w:rsidRPr="00596E08">
        <w:rPr>
          <w:sz w:val="18"/>
          <w:szCs w:val="18"/>
          <w:lang w:val="de-DE"/>
        </w:rPr>
        <w:t xml:space="preserve">; </w:t>
      </w:r>
      <w:r w:rsidRPr="00596E08">
        <w:rPr>
          <w:b/>
          <w:bCs/>
          <w:i/>
          <w:iCs/>
          <w:sz w:val="18"/>
          <w:szCs w:val="18"/>
          <w:lang w:val="de-DE"/>
        </w:rPr>
        <w:t>[für das etwaige kooptierte Subjekt muss</w:t>
      </w:r>
      <w:r w:rsidRPr="00596E08">
        <w:rPr>
          <w:b/>
          <w:bCs/>
          <w:i/>
          <w:iCs/>
          <w:color w:val="000000"/>
          <w:sz w:val="18"/>
          <w:szCs w:val="18"/>
          <w:lang w:val="de-DE"/>
        </w:rPr>
        <w:t xml:space="preserve"> zwecks </w:t>
      </w:r>
      <w:r w:rsidRPr="00596E08">
        <w:rPr>
          <w:b/>
          <w:bCs/>
          <w:i/>
          <w:iCs/>
          <w:sz w:val="18"/>
          <w:szCs w:val="18"/>
          <w:lang w:val="de-DE"/>
        </w:rPr>
        <w:t> Überprüfung der Höchstgrenze von 20% Ausführung  durch das kooptierte Subjekt nur der Ausführungsanteil und nicht der Beteiligungsanteil angegeben werden]</w:t>
      </w:r>
    </w:p>
    <w:p w14:paraId="126633C1" w14:textId="77777777" w:rsidR="00225C81" w:rsidRPr="0078684C" w:rsidRDefault="00225C81" w:rsidP="00797CD3">
      <w:pPr>
        <w:tabs>
          <w:tab w:val="left" w:pos="993"/>
        </w:tabs>
        <w:spacing w:line="360" w:lineRule="auto"/>
        <w:jc w:val="both"/>
        <w:rPr>
          <w:sz w:val="18"/>
          <w:szCs w:val="18"/>
          <w:lang w:val="de-DE"/>
        </w:rPr>
      </w:pPr>
    </w:p>
    <w:p w14:paraId="75DC3366" w14:textId="77777777" w:rsidR="00DC7342" w:rsidRPr="0078684C" w:rsidRDefault="00DC7342" w:rsidP="00782CEF">
      <w:pPr>
        <w:numPr>
          <w:ilvl w:val="0"/>
          <w:numId w:val="8"/>
        </w:numPr>
        <w:tabs>
          <w:tab w:val="left" w:pos="426"/>
        </w:tabs>
        <w:spacing w:line="360" w:lineRule="auto"/>
        <w:ind w:left="426" w:hanging="426"/>
        <w:jc w:val="both"/>
        <w:rPr>
          <w:sz w:val="18"/>
          <w:szCs w:val="18"/>
          <w:lang w:val="de-DE"/>
        </w:rPr>
      </w:pPr>
      <w:r w:rsidRPr="0078684C">
        <w:rPr>
          <w:sz w:val="18"/>
          <w:szCs w:val="18"/>
          <w:lang w:val="de-DE"/>
        </w:rPr>
        <w:t xml:space="preserve">davon Kenntnis zu nehmen, dass falls nach Vertragsabschluss die Bietergemeinschaft eine Konsortialgesellschaft oder eine ad-hoc-Verwaltungsgesellschaft für die gemeinschaftliche Vertragserfüllung gründet, die Vergütung ausschließlich an die Mitgliedsunternehmen der Bietergemeinschaft als Vertragspartner und nicht an die eben genannte Konsortial- bzw. Verwaltungsgesellschaft geht, die gegenüber </w:t>
      </w:r>
      <w:r w:rsidR="00B968D8" w:rsidRPr="0078684C">
        <w:rPr>
          <w:sz w:val="18"/>
          <w:szCs w:val="18"/>
          <w:lang w:val="de-DE"/>
        </w:rPr>
        <w:t xml:space="preserve">der Verwaltung </w:t>
      </w:r>
      <w:r w:rsidRPr="0078684C">
        <w:rPr>
          <w:sz w:val="18"/>
          <w:szCs w:val="18"/>
          <w:lang w:val="de-DE"/>
        </w:rPr>
        <w:t>nicht als Rechtsträger gilt.</w:t>
      </w:r>
    </w:p>
    <w:p w14:paraId="1BACCA6A" w14:textId="77777777" w:rsidR="00B968D8" w:rsidRPr="0078684C" w:rsidRDefault="00B968D8" w:rsidP="00797CD3">
      <w:pPr>
        <w:tabs>
          <w:tab w:val="left" w:pos="426"/>
        </w:tabs>
        <w:spacing w:line="360" w:lineRule="auto"/>
        <w:jc w:val="both"/>
        <w:rPr>
          <w:sz w:val="18"/>
          <w:szCs w:val="18"/>
          <w:lang w:val="de-DE"/>
        </w:rPr>
      </w:pPr>
    </w:p>
    <w:p w14:paraId="4EDE0FCF" w14:textId="77777777" w:rsidR="00B968D8" w:rsidRPr="0078684C" w:rsidRDefault="00B968D8" w:rsidP="00782CEF">
      <w:pPr>
        <w:numPr>
          <w:ilvl w:val="0"/>
          <w:numId w:val="8"/>
        </w:numPr>
        <w:tabs>
          <w:tab w:val="left" w:pos="426"/>
        </w:tabs>
        <w:spacing w:line="360" w:lineRule="auto"/>
        <w:ind w:left="426" w:hanging="426"/>
        <w:jc w:val="both"/>
        <w:rPr>
          <w:sz w:val="18"/>
          <w:szCs w:val="18"/>
          <w:lang w:val="de-DE"/>
        </w:rPr>
      </w:pPr>
      <w:r w:rsidRPr="0078684C">
        <w:rPr>
          <w:sz w:val="18"/>
          <w:szCs w:val="18"/>
          <w:lang w:val="de-DE"/>
        </w:rPr>
        <w:t>sich dessen bewusst zu sein, dass bei Bietergemeinschaften</w:t>
      </w:r>
      <w:r w:rsidR="00793F67" w:rsidRPr="0078684C">
        <w:rPr>
          <w:sz w:val="18"/>
          <w:szCs w:val="18"/>
          <w:lang w:val="de-DE"/>
        </w:rPr>
        <w:t xml:space="preserve"> Folgendes zu berücksichtigen ist:</w:t>
      </w:r>
    </w:p>
    <w:p w14:paraId="38116718" w14:textId="77777777" w:rsidR="00DC7342" w:rsidRPr="0078684C" w:rsidRDefault="00DC7342" w:rsidP="00797CD3">
      <w:pPr>
        <w:pStyle w:val="sche3"/>
        <w:rPr>
          <w:b/>
          <w:sz w:val="18"/>
          <w:szCs w:val="18"/>
          <w:lang w:val="de-DE"/>
        </w:rPr>
      </w:pPr>
    </w:p>
    <w:p w14:paraId="0EACD6F8" w14:textId="77777777" w:rsidR="00793F67" w:rsidRPr="0078684C" w:rsidRDefault="00DC7342" w:rsidP="00797CD3">
      <w:pPr>
        <w:pStyle w:val="sche3"/>
        <w:tabs>
          <w:tab w:val="left" w:pos="8222"/>
        </w:tabs>
        <w:spacing w:line="360" w:lineRule="auto"/>
        <w:ind w:left="284" w:right="-286" w:hanging="426"/>
        <w:rPr>
          <w:sz w:val="18"/>
          <w:szCs w:val="18"/>
          <w:lang w:val="de-DE"/>
        </w:rPr>
      </w:pPr>
      <w:r w:rsidRPr="0078684C">
        <w:rPr>
          <w:b/>
          <w:sz w:val="18"/>
          <w:szCs w:val="18"/>
          <w:lang w:val="de-DE"/>
        </w:rPr>
        <w:sym w:font="Wingdings 2" w:char="F0A3"/>
      </w:r>
      <w:r w:rsidRPr="0078684C">
        <w:rPr>
          <w:b/>
          <w:sz w:val="18"/>
          <w:szCs w:val="18"/>
          <w:lang w:val="de-DE"/>
        </w:rPr>
        <w:tab/>
      </w:r>
      <w:r w:rsidR="00B968D8" w:rsidRPr="0078684C">
        <w:rPr>
          <w:sz w:val="18"/>
          <w:szCs w:val="18"/>
          <w:lang w:val="de-DE"/>
        </w:rPr>
        <w:t xml:space="preserve">wenn sie </w:t>
      </w:r>
      <w:r w:rsidR="00793F67" w:rsidRPr="0078684C">
        <w:rPr>
          <w:sz w:val="18"/>
          <w:szCs w:val="18"/>
          <w:lang w:val="de-DE"/>
        </w:rPr>
        <w:t>gemäß Art. 48, GVD Nr. 50/2016</w:t>
      </w:r>
      <w:r w:rsidR="00793F67" w:rsidRPr="0078684C">
        <w:rPr>
          <w:b/>
          <w:sz w:val="18"/>
          <w:szCs w:val="18"/>
          <w:lang w:val="de-DE"/>
        </w:rPr>
        <w:t xml:space="preserve"> </w:t>
      </w:r>
      <w:r w:rsidRPr="0078684C">
        <w:rPr>
          <w:b/>
          <w:sz w:val="18"/>
          <w:szCs w:val="18"/>
          <w:lang w:val="de-DE"/>
        </w:rPr>
        <w:t>horizontal strukturiert</w:t>
      </w:r>
      <w:r w:rsidRPr="0078684C">
        <w:rPr>
          <w:sz w:val="18"/>
          <w:szCs w:val="18"/>
          <w:lang w:val="de-DE"/>
        </w:rPr>
        <w:t xml:space="preserve"> </w:t>
      </w:r>
      <w:r w:rsidR="00316FA6" w:rsidRPr="0078684C">
        <w:rPr>
          <w:sz w:val="18"/>
          <w:szCs w:val="18"/>
          <w:lang w:val="de-DE"/>
        </w:rPr>
        <w:t>sind</w:t>
      </w:r>
    </w:p>
    <w:p w14:paraId="17BF9401" w14:textId="77777777" w:rsidR="00DC7342" w:rsidRDefault="00793F67" w:rsidP="001A4E77">
      <w:pPr>
        <w:pStyle w:val="sche3"/>
        <w:tabs>
          <w:tab w:val="left" w:pos="8222"/>
        </w:tabs>
        <w:spacing w:line="360" w:lineRule="auto"/>
        <w:ind w:left="284" w:right="-286" w:hanging="426"/>
        <w:rPr>
          <w:b/>
          <w:bCs/>
          <w:sz w:val="18"/>
          <w:szCs w:val="18"/>
          <w:lang w:val="de-DE"/>
        </w:rPr>
      </w:pPr>
      <w:r w:rsidRPr="0078684C">
        <w:rPr>
          <w:sz w:val="18"/>
          <w:szCs w:val="18"/>
          <w:lang w:val="de-DE"/>
        </w:rPr>
        <w:tab/>
      </w:r>
      <w:r w:rsidRPr="0078684C">
        <w:rPr>
          <w:b/>
          <w:sz w:val="18"/>
          <w:szCs w:val="18"/>
          <w:lang w:val="de-DE"/>
        </w:rPr>
        <w:t xml:space="preserve">Die Bietergemeinschaft muss </w:t>
      </w:r>
      <w:r w:rsidR="00DC7342" w:rsidRPr="0078684C">
        <w:rPr>
          <w:b/>
          <w:sz w:val="18"/>
          <w:szCs w:val="18"/>
          <w:lang w:val="de-DE"/>
        </w:rPr>
        <w:t xml:space="preserve">in jedem Fall die geforderten Anforderungen </w:t>
      </w:r>
      <w:r w:rsidRPr="0078684C">
        <w:rPr>
          <w:b/>
          <w:sz w:val="18"/>
          <w:szCs w:val="18"/>
          <w:lang w:val="de-DE"/>
        </w:rPr>
        <w:t xml:space="preserve">zur Qualifizierung in </w:t>
      </w:r>
      <w:r w:rsidR="00DC7342" w:rsidRPr="0078684C">
        <w:rPr>
          <w:b/>
          <w:sz w:val="18"/>
          <w:szCs w:val="18"/>
          <w:lang w:val="de-DE"/>
        </w:rPr>
        <w:t>wirtschaftlich-finanzielle</w:t>
      </w:r>
      <w:r w:rsidRPr="0078684C">
        <w:rPr>
          <w:b/>
          <w:sz w:val="18"/>
          <w:szCs w:val="18"/>
          <w:lang w:val="de-DE"/>
        </w:rPr>
        <w:t>r Hinsicht</w:t>
      </w:r>
      <w:r w:rsidR="00DC7342" w:rsidRPr="0078684C">
        <w:rPr>
          <w:b/>
          <w:sz w:val="18"/>
          <w:szCs w:val="18"/>
          <w:lang w:val="de-DE"/>
        </w:rPr>
        <w:t xml:space="preserve"> und technisch-organisatorische</w:t>
      </w:r>
      <w:r w:rsidRPr="0078684C">
        <w:rPr>
          <w:b/>
          <w:sz w:val="18"/>
          <w:szCs w:val="18"/>
          <w:lang w:val="de-DE"/>
        </w:rPr>
        <w:t xml:space="preserve">r Hinsicht </w:t>
      </w:r>
      <w:r w:rsidRPr="0078684C">
        <w:rPr>
          <w:sz w:val="18"/>
          <w:szCs w:val="18"/>
          <w:lang w:val="de-DE"/>
        </w:rPr>
        <w:t>gemäß Art. 92, D.P.R. Nr. 207/10 erfüllen;</w:t>
      </w:r>
    </w:p>
    <w:p w14:paraId="2B9DAEC6" w14:textId="77777777" w:rsidR="001A4E77" w:rsidRPr="00A27F35" w:rsidRDefault="001A4E77" w:rsidP="001A4E77">
      <w:pPr>
        <w:pStyle w:val="sche3"/>
        <w:tabs>
          <w:tab w:val="left" w:pos="8222"/>
        </w:tabs>
        <w:spacing w:line="360" w:lineRule="auto"/>
        <w:ind w:left="284" w:right="-286" w:hanging="426"/>
        <w:rPr>
          <w:b/>
          <w:bCs/>
          <w:sz w:val="18"/>
          <w:szCs w:val="18"/>
          <w:lang w:val="de-DE"/>
        </w:rPr>
      </w:pPr>
    </w:p>
    <w:p w14:paraId="5B46B58C" w14:textId="77777777" w:rsidR="00DC7342" w:rsidRPr="0078684C" w:rsidRDefault="00A1691A" w:rsidP="00797CD3">
      <w:pPr>
        <w:pStyle w:val="sche3"/>
        <w:spacing w:line="360" w:lineRule="auto"/>
        <w:ind w:left="284" w:right="-286" w:hanging="426"/>
        <w:rPr>
          <w:sz w:val="18"/>
          <w:szCs w:val="18"/>
          <w:lang w:val="de-DE"/>
        </w:rPr>
      </w:pPr>
      <w:r w:rsidRPr="0078684C">
        <w:rPr>
          <w:b/>
          <w:sz w:val="18"/>
          <w:szCs w:val="18"/>
          <w:lang w:val="de-DE"/>
        </w:rPr>
        <w:sym w:font="Wingdings 2" w:char="F0A3"/>
      </w:r>
      <w:r w:rsidRPr="0078684C">
        <w:rPr>
          <w:b/>
          <w:sz w:val="18"/>
          <w:szCs w:val="18"/>
          <w:lang w:val="de-DE"/>
        </w:rPr>
        <w:tab/>
      </w:r>
      <w:r w:rsidR="00793F67" w:rsidRPr="0078684C">
        <w:rPr>
          <w:sz w:val="18"/>
          <w:szCs w:val="18"/>
          <w:lang w:val="de-DE"/>
        </w:rPr>
        <w:t>wenn sie gemäß Art. 48, GVD Nr. 50/2016</w:t>
      </w:r>
      <w:r w:rsidR="00793F67" w:rsidRPr="0078684C">
        <w:rPr>
          <w:b/>
          <w:sz w:val="18"/>
          <w:szCs w:val="18"/>
          <w:lang w:val="de-DE"/>
        </w:rPr>
        <w:t xml:space="preserve"> </w:t>
      </w:r>
      <w:r w:rsidR="00DC7342" w:rsidRPr="0078684C">
        <w:rPr>
          <w:b/>
          <w:sz w:val="18"/>
          <w:szCs w:val="18"/>
          <w:lang w:val="de-DE"/>
        </w:rPr>
        <w:t>vertikal strukturiert</w:t>
      </w:r>
      <w:r w:rsidR="00DC7342" w:rsidRPr="0078684C">
        <w:rPr>
          <w:sz w:val="18"/>
          <w:szCs w:val="18"/>
          <w:lang w:val="de-DE"/>
        </w:rPr>
        <w:t xml:space="preserve"> </w:t>
      </w:r>
      <w:r w:rsidR="00316FA6" w:rsidRPr="0078684C">
        <w:rPr>
          <w:sz w:val="18"/>
          <w:szCs w:val="18"/>
          <w:lang w:val="de-DE"/>
        </w:rPr>
        <w:t>sind</w:t>
      </w:r>
    </w:p>
    <w:p w14:paraId="42AFB0F9" w14:textId="77777777" w:rsidR="00793F67" w:rsidRPr="0078684C" w:rsidRDefault="00793F67" w:rsidP="00797CD3">
      <w:pPr>
        <w:pStyle w:val="sche3"/>
        <w:spacing w:line="360" w:lineRule="auto"/>
        <w:ind w:left="284" w:right="-286" w:hanging="426"/>
        <w:rPr>
          <w:sz w:val="18"/>
          <w:szCs w:val="18"/>
          <w:lang w:val="de-DE"/>
        </w:rPr>
      </w:pPr>
      <w:r w:rsidRPr="0078684C">
        <w:rPr>
          <w:b/>
          <w:sz w:val="18"/>
          <w:szCs w:val="18"/>
          <w:lang w:val="de-DE"/>
        </w:rPr>
        <w:tab/>
        <w:t xml:space="preserve">Die Bietergemeinschaft muss in jedem Fall die geforderten Anforderungen zur Qualifizierung in wirtschaftlich-finanzieller Hinsicht und technisch-organisatorischer Hinsicht </w:t>
      </w:r>
      <w:r w:rsidRPr="0078684C">
        <w:rPr>
          <w:sz w:val="18"/>
          <w:szCs w:val="18"/>
          <w:lang w:val="de-DE"/>
        </w:rPr>
        <w:t>gemäß Art. 92, D.P.R. Nr. 207/10 erfüllen;</w:t>
      </w:r>
    </w:p>
    <w:p w14:paraId="6925169F" w14:textId="77777777" w:rsidR="00DC7342" w:rsidRPr="0078684C" w:rsidRDefault="00DC7342" w:rsidP="00797CD3">
      <w:pPr>
        <w:pStyle w:val="sche3"/>
        <w:spacing w:line="360" w:lineRule="auto"/>
        <w:ind w:left="-142" w:right="-286"/>
        <w:rPr>
          <w:sz w:val="18"/>
          <w:szCs w:val="18"/>
          <w:lang w:val="de-DE"/>
        </w:rPr>
      </w:pPr>
    </w:p>
    <w:p w14:paraId="4EE1CD9E" w14:textId="77777777" w:rsidR="00DC7342" w:rsidRPr="0078684C" w:rsidRDefault="00DC7342" w:rsidP="00797CD3">
      <w:pPr>
        <w:pStyle w:val="sche3"/>
        <w:spacing w:line="360" w:lineRule="auto"/>
        <w:ind w:left="284" w:right="-286" w:hanging="426"/>
        <w:rPr>
          <w:sz w:val="18"/>
          <w:szCs w:val="18"/>
          <w:lang w:val="de-DE"/>
        </w:rPr>
      </w:pPr>
      <w:r w:rsidRPr="0078684C">
        <w:rPr>
          <w:b/>
          <w:sz w:val="18"/>
          <w:szCs w:val="18"/>
          <w:lang w:val="de-DE"/>
        </w:rPr>
        <w:sym w:font="Wingdings 2" w:char="F0A3"/>
      </w:r>
      <w:r w:rsidRPr="0078684C">
        <w:rPr>
          <w:b/>
          <w:sz w:val="18"/>
          <w:szCs w:val="18"/>
          <w:lang w:val="de-DE"/>
        </w:rPr>
        <w:tab/>
      </w:r>
      <w:r w:rsidR="00793F67" w:rsidRPr="0078684C">
        <w:rPr>
          <w:sz w:val="18"/>
          <w:szCs w:val="18"/>
          <w:lang w:val="de-DE"/>
        </w:rPr>
        <w:t>wenn sie gemäß Art. 48, Abs. 1 und 6, letzter Satz, des GVD Nr. 50/2016</w:t>
      </w:r>
      <w:r w:rsidR="00793F67" w:rsidRPr="0078684C">
        <w:rPr>
          <w:b/>
          <w:sz w:val="18"/>
          <w:szCs w:val="18"/>
          <w:lang w:val="de-DE"/>
        </w:rPr>
        <w:t xml:space="preserve"> </w:t>
      </w:r>
      <w:r w:rsidRPr="0078684C">
        <w:rPr>
          <w:b/>
          <w:sz w:val="18"/>
          <w:szCs w:val="18"/>
          <w:lang w:val="de-DE"/>
        </w:rPr>
        <w:t>gemischt strukturiert</w:t>
      </w:r>
      <w:r w:rsidRPr="0078684C">
        <w:rPr>
          <w:sz w:val="18"/>
          <w:szCs w:val="18"/>
          <w:lang w:val="de-DE"/>
        </w:rPr>
        <w:t xml:space="preserve"> </w:t>
      </w:r>
      <w:r w:rsidR="00316FA6" w:rsidRPr="0078684C">
        <w:rPr>
          <w:sz w:val="18"/>
          <w:szCs w:val="18"/>
          <w:lang w:val="de-DE"/>
        </w:rPr>
        <w:t>sind</w:t>
      </w:r>
    </w:p>
    <w:p w14:paraId="479A09E7" w14:textId="77777777" w:rsidR="00121E32" w:rsidRPr="008B7D5A" w:rsidRDefault="00793F67" w:rsidP="00121E32">
      <w:pPr>
        <w:pStyle w:val="sche3"/>
        <w:spacing w:line="360" w:lineRule="auto"/>
        <w:ind w:left="284" w:right="-286"/>
        <w:rPr>
          <w:b/>
          <w:sz w:val="18"/>
          <w:szCs w:val="18"/>
          <w:lang w:val="de-DE"/>
        </w:rPr>
      </w:pPr>
      <w:r w:rsidRPr="0078684C">
        <w:rPr>
          <w:b/>
          <w:sz w:val="18"/>
          <w:szCs w:val="18"/>
          <w:lang w:val="de-DE"/>
        </w:rPr>
        <w:t>Die Bietergemeinschaft muss in jedem Fall die geforderten Anforderungen zur Qualifizierung in wirtschaftlich-finanzieller Hinsicht und technisch-</w:t>
      </w:r>
      <w:r w:rsidRPr="008B7D5A">
        <w:rPr>
          <w:b/>
          <w:sz w:val="18"/>
          <w:szCs w:val="18"/>
          <w:lang w:val="de-DE"/>
        </w:rPr>
        <w:t xml:space="preserve">organisatorischer Hinsicht </w:t>
      </w:r>
      <w:r w:rsidRPr="008B7D5A">
        <w:rPr>
          <w:sz w:val="18"/>
          <w:szCs w:val="18"/>
          <w:lang w:val="de-DE"/>
        </w:rPr>
        <w:t>gemäß Art. 92, D.P.R. Nr. 207/10 erfüllen;</w:t>
      </w:r>
      <w:r w:rsidR="00121E32" w:rsidRPr="008B7D5A">
        <w:rPr>
          <w:b/>
          <w:sz w:val="18"/>
          <w:szCs w:val="18"/>
          <w:lang w:val="de-DE"/>
        </w:rPr>
        <w:t xml:space="preserve"> </w:t>
      </w:r>
    </w:p>
    <w:p w14:paraId="7B7AC525" w14:textId="77777777" w:rsidR="00121E32" w:rsidRPr="008B7D5A" w:rsidRDefault="00121E32" w:rsidP="00121E32">
      <w:pPr>
        <w:pStyle w:val="sche3"/>
        <w:spacing w:line="360" w:lineRule="auto"/>
        <w:ind w:left="284" w:right="-286"/>
        <w:rPr>
          <w:b/>
          <w:sz w:val="18"/>
          <w:szCs w:val="18"/>
          <w:lang w:val="de-DE"/>
        </w:rPr>
      </w:pPr>
      <w:r w:rsidRPr="008B7D5A">
        <w:rPr>
          <w:b/>
          <w:sz w:val="18"/>
          <w:szCs w:val="18"/>
          <w:lang w:val="de-DE"/>
        </w:rPr>
        <w:t xml:space="preserve">Die Mindestanteile gemäß Art. 92, Absatz 2 des DPR Nr. 207/2010 betreffend die Qualifizierung müssen auch innerhalb der horizontalen Unterbietergemeinschaften in den ausgliederbaren Kategorien eingehalten werden. </w:t>
      </w:r>
    </w:p>
    <w:p w14:paraId="2FEA21AA" w14:textId="77777777" w:rsidR="00DC7342" w:rsidRPr="0078684C" w:rsidRDefault="00DC7342" w:rsidP="00797CD3">
      <w:pPr>
        <w:pStyle w:val="sche3"/>
        <w:spacing w:line="360" w:lineRule="auto"/>
        <w:ind w:left="284" w:right="-286" w:hanging="426"/>
        <w:rPr>
          <w:sz w:val="18"/>
          <w:szCs w:val="18"/>
          <w:lang w:val="de-DE"/>
        </w:rPr>
      </w:pPr>
    </w:p>
    <w:p w14:paraId="441A4F19" w14:textId="77777777" w:rsidR="004C711C" w:rsidRPr="0078684C" w:rsidRDefault="00316FA6" w:rsidP="00797CD3">
      <w:pPr>
        <w:pStyle w:val="sche3"/>
        <w:spacing w:line="360" w:lineRule="auto"/>
        <w:ind w:left="284" w:right="-286" w:hanging="426"/>
        <w:rPr>
          <w:sz w:val="18"/>
          <w:szCs w:val="18"/>
          <w:lang w:val="de-DE"/>
        </w:rPr>
      </w:pPr>
      <w:r w:rsidRPr="0078684C">
        <w:rPr>
          <w:sz w:val="18"/>
          <w:szCs w:val="18"/>
          <w:lang w:val="de-DE"/>
        </w:rPr>
        <w:t>i</w:t>
      </w:r>
      <w:r w:rsidR="004C711C" w:rsidRPr="0078684C">
        <w:rPr>
          <w:sz w:val="18"/>
          <w:szCs w:val="18"/>
          <w:lang w:val="de-DE"/>
        </w:rPr>
        <w:t>n Kenntnis davon zu sein:</w:t>
      </w:r>
    </w:p>
    <w:p w14:paraId="405951D7" w14:textId="77777777" w:rsidR="00DC7342" w:rsidRPr="0078684C" w:rsidRDefault="00DC7342" w:rsidP="00782CEF">
      <w:pPr>
        <w:numPr>
          <w:ilvl w:val="0"/>
          <w:numId w:val="4"/>
        </w:numPr>
        <w:tabs>
          <w:tab w:val="clear" w:pos="397"/>
          <w:tab w:val="num" w:pos="142"/>
        </w:tabs>
        <w:spacing w:line="360" w:lineRule="auto"/>
        <w:ind w:left="142" w:hanging="142"/>
        <w:jc w:val="both"/>
        <w:rPr>
          <w:b/>
          <w:sz w:val="18"/>
          <w:szCs w:val="18"/>
          <w:lang w:val="de-DE"/>
        </w:rPr>
      </w:pPr>
      <w:r w:rsidRPr="0078684C">
        <w:rPr>
          <w:sz w:val="18"/>
          <w:szCs w:val="18"/>
          <w:lang w:val="de-DE"/>
        </w:rPr>
        <w:t xml:space="preserve">dass </w:t>
      </w:r>
      <w:r w:rsidRPr="0078684C">
        <w:rPr>
          <w:b/>
          <w:sz w:val="18"/>
          <w:szCs w:val="18"/>
          <w:lang w:val="de-DE"/>
        </w:rPr>
        <w:t xml:space="preserve">die Bietergemeinschaft insgesamt für den gesamten Auftrag qualifiziert </w:t>
      </w:r>
      <w:r w:rsidR="004C711C" w:rsidRPr="0078684C">
        <w:rPr>
          <w:b/>
          <w:sz w:val="18"/>
          <w:szCs w:val="18"/>
          <w:lang w:val="de-DE"/>
        </w:rPr>
        <w:t>sein muss</w:t>
      </w:r>
      <w:r w:rsidR="00793F67" w:rsidRPr="0078684C">
        <w:rPr>
          <w:b/>
          <w:sz w:val="18"/>
          <w:szCs w:val="18"/>
          <w:lang w:val="de-DE"/>
        </w:rPr>
        <w:t xml:space="preserve"> und dass die Anteile für die Teilnahme an der Bietergemeinschaft und die Ausführungsanteile</w:t>
      </w:r>
      <w:r w:rsidRPr="0078684C">
        <w:rPr>
          <w:b/>
          <w:sz w:val="18"/>
          <w:szCs w:val="18"/>
          <w:lang w:val="de-DE"/>
        </w:rPr>
        <w:t xml:space="preserve"> gemäß der in der unten aufgeführten Tabelle angegebenen Aufteilung aufgeteilt sind;</w:t>
      </w:r>
    </w:p>
    <w:p w14:paraId="3DA58431" w14:textId="77777777" w:rsidR="000979B4" w:rsidRPr="0078684C" w:rsidRDefault="000979B4" w:rsidP="00797CD3">
      <w:pPr>
        <w:spacing w:line="360" w:lineRule="auto"/>
        <w:jc w:val="both"/>
        <w:rPr>
          <w:sz w:val="18"/>
          <w:szCs w:val="18"/>
          <w:lang w:val="de-DE"/>
        </w:rPr>
      </w:pPr>
    </w:p>
    <w:p w14:paraId="034CD73B" w14:textId="77777777" w:rsidR="00DC7342" w:rsidRPr="0078684C" w:rsidRDefault="00DC7342" w:rsidP="00797CD3">
      <w:pPr>
        <w:pStyle w:val="sche3"/>
        <w:ind w:right="638"/>
        <w:rPr>
          <w:sz w:val="18"/>
          <w:szCs w:val="18"/>
          <w:lang w:val="de-DE"/>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409"/>
        <w:gridCol w:w="2268"/>
        <w:gridCol w:w="2268"/>
      </w:tblGrid>
      <w:tr w:rsidR="00DC7342" w:rsidRPr="00ED782D" w14:paraId="34BC0455" w14:textId="77777777" w:rsidTr="00705BC6">
        <w:trPr>
          <w:cantSplit/>
          <w:trHeight w:val="934"/>
        </w:trPr>
        <w:tc>
          <w:tcPr>
            <w:tcW w:w="2694" w:type="dxa"/>
            <w:tcBorders>
              <w:top w:val="single" w:sz="4" w:space="0" w:color="auto"/>
              <w:left w:val="single" w:sz="4" w:space="0" w:color="auto"/>
              <w:bottom w:val="single" w:sz="4" w:space="0" w:color="auto"/>
              <w:right w:val="single" w:sz="4" w:space="0" w:color="auto"/>
            </w:tcBorders>
            <w:vAlign w:val="center"/>
          </w:tcPr>
          <w:p w14:paraId="35E9B485" w14:textId="77777777" w:rsidR="00DC7342" w:rsidRPr="0078684C" w:rsidRDefault="00DC7342" w:rsidP="00797CD3">
            <w:pPr>
              <w:pStyle w:val="Pidipagina"/>
              <w:jc w:val="both"/>
              <w:rPr>
                <w:sz w:val="18"/>
                <w:szCs w:val="18"/>
              </w:rPr>
            </w:pPr>
            <w:r w:rsidRPr="0078684C">
              <w:rPr>
                <w:b/>
                <w:sz w:val="18"/>
                <w:szCs w:val="18"/>
                <w:lang w:val="de-DE"/>
              </w:rPr>
              <w:t>Unternehmen</w:t>
            </w:r>
            <w:r w:rsidRPr="0078684C">
              <w:rPr>
                <w:sz w:val="18"/>
                <w:szCs w:val="18"/>
              </w:rPr>
              <w:t xml:space="preserve"> </w:t>
            </w:r>
          </w:p>
        </w:tc>
        <w:tc>
          <w:tcPr>
            <w:tcW w:w="2409" w:type="dxa"/>
            <w:tcBorders>
              <w:top w:val="single" w:sz="4" w:space="0" w:color="auto"/>
              <w:left w:val="single" w:sz="4" w:space="0" w:color="auto"/>
              <w:bottom w:val="single" w:sz="4" w:space="0" w:color="auto"/>
              <w:right w:val="single" w:sz="4" w:space="0" w:color="auto"/>
            </w:tcBorders>
            <w:vAlign w:val="center"/>
          </w:tcPr>
          <w:p w14:paraId="61BF3419" w14:textId="77777777" w:rsidR="00DC7342" w:rsidRPr="00E43235" w:rsidRDefault="00DC7342" w:rsidP="00797CD3">
            <w:pPr>
              <w:jc w:val="both"/>
              <w:rPr>
                <w:sz w:val="18"/>
                <w:szCs w:val="18"/>
                <w:lang w:val="de-DE"/>
              </w:rPr>
            </w:pPr>
            <w:r w:rsidRPr="00E43235">
              <w:rPr>
                <w:sz w:val="18"/>
                <w:szCs w:val="18"/>
                <w:lang w:val="de-DE"/>
              </w:rPr>
              <w:t>SOA Kategorie</w:t>
            </w:r>
          </w:p>
          <w:p w14:paraId="7F3E957E" w14:textId="77777777" w:rsidR="00DC7342" w:rsidRPr="00E43235" w:rsidRDefault="00DC7342" w:rsidP="00797CD3">
            <w:pPr>
              <w:pStyle w:val="Pidipagina"/>
              <w:jc w:val="both"/>
              <w:rPr>
                <w:sz w:val="18"/>
                <w:szCs w:val="18"/>
                <w:lang w:val="de-DE"/>
              </w:rPr>
            </w:pPr>
            <w:r w:rsidRPr="00E43235">
              <w:rPr>
                <w:sz w:val="18"/>
                <w:szCs w:val="18"/>
                <w:lang w:val="de-DE"/>
              </w:rPr>
              <w:t>D.P.R. Nr. 207/10</w:t>
            </w:r>
          </w:p>
        </w:tc>
        <w:tc>
          <w:tcPr>
            <w:tcW w:w="2268" w:type="dxa"/>
            <w:tcBorders>
              <w:top w:val="single" w:sz="4" w:space="0" w:color="auto"/>
              <w:left w:val="single" w:sz="4" w:space="0" w:color="auto"/>
              <w:bottom w:val="single" w:sz="4" w:space="0" w:color="auto"/>
              <w:right w:val="single" w:sz="4" w:space="0" w:color="auto"/>
            </w:tcBorders>
            <w:vAlign w:val="center"/>
          </w:tcPr>
          <w:p w14:paraId="1EFA10FD" w14:textId="77777777" w:rsidR="00DC7342" w:rsidRPr="00E43235" w:rsidRDefault="00DC7342" w:rsidP="00797CD3">
            <w:pPr>
              <w:pStyle w:val="Pidipagina"/>
              <w:jc w:val="both"/>
              <w:rPr>
                <w:sz w:val="16"/>
                <w:szCs w:val="16"/>
                <w:lang w:val="de-DE"/>
              </w:rPr>
            </w:pPr>
            <w:r w:rsidRPr="00E43235">
              <w:rPr>
                <w:sz w:val="18"/>
                <w:szCs w:val="18"/>
                <w:lang w:val="de-DE"/>
              </w:rPr>
              <w:t xml:space="preserve">Beteiligungsanteil an der Bietergemeinschaft </w:t>
            </w:r>
            <w:r w:rsidR="00151238" w:rsidRPr="00E43235">
              <w:rPr>
                <w:sz w:val="18"/>
                <w:szCs w:val="18"/>
                <w:lang w:val="de-DE"/>
              </w:rPr>
              <w:t>in % (</w:t>
            </w:r>
            <w:r w:rsidR="00743890" w:rsidRPr="00E43235">
              <w:rPr>
                <w:sz w:val="16"/>
                <w:szCs w:val="16"/>
                <w:lang w:val="de-DE"/>
              </w:rPr>
              <w:t xml:space="preserve">bezogen auf jede in der Spalte links angegebene SOA </w:t>
            </w:r>
            <w:proofErr w:type="gramStart"/>
            <w:r w:rsidR="00743890" w:rsidRPr="00E43235">
              <w:rPr>
                <w:sz w:val="16"/>
                <w:szCs w:val="16"/>
                <w:lang w:val="de-DE"/>
              </w:rPr>
              <w:t>Kategorie</w:t>
            </w:r>
            <w:r w:rsidR="00151238" w:rsidRPr="00E43235">
              <w:rPr>
                <w:sz w:val="16"/>
                <w:szCs w:val="16"/>
                <w:lang w:val="de-DE"/>
              </w:rPr>
              <w:t>)</w:t>
            </w:r>
            <w:r w:rsidR="00035FF5" w:rsidRPr="00E43235">
              <w:rPr>
                <w:sz w:val="16"/>
                <w:szCs w:val="16"/>
                <w:lang w:val="de-DE"/>
              </w:rPr>
              <w:t>*</w:t>
            </w:r>
            <w:proofErr w:type="gramEnd"/>
            <w:r w:rsidR="00035FF5" w:rsidRPr="00E43235">
              <w:rPr>
                <w:sz w:val="16"/>
                <w:szCs w:val="16"/>
                <w:lang w:val="de-DE"/>
              </w:rPr>
              <w:t>1</w:t>
            </w:r>
          </w:p>
          <w:p w14:paraId="7A6A8A74" w14:textId="77777777" w:rsidR="00DC7342" w:rsidRPr="00E43235" w:rsidRDefault="00DC7342" w:rsidP="00797CD3">
            <w:pPr>
              <w:pStyle w:val="Pidipagina"/>
              <w:jc w:val="both"/>
              <w:rPr>
                <w:sz w:val="18"/>
                <w:szCs w:val="18"/>
                <w:lang w:val="de-DE"/>
              </w:rPr>
            </w:pPr>
          </w:p>
        </w:tc>
        <w:tc>
          <w:tcPr>
            <w:tcW w:w="2268" w:type="dxa"/>
            <w:tcBorders>
              <w:top w:val="single" w:sz="4" w:space="0" w:color="auto"/>
              <w:left w:val="single" w:sz="4" w:space="0" w:color="auto"/>
              <w:bottom w:val="single" w:sz="4" w:space="0" w:color="auto"/>
              <w:right w:val="single" w:sz="4" w:space="0" w:color="auto"/>
            </w:tcBorders>
            <w:vAlign w:val="center"/>
          </w:tcPr>
          <w:p w14:paraId="644E8E75" w14:textId="77777777" w:rsidR="00DC7342" w:rsidRPr="00E43235" w:rsidRDefault="00DC7342" w:rsidP="00797CD3">
            <w:pPr>
              <w:pStyle w:val="Pidipagina"/>
              <w:jc w:val="both"/>
              <w:rPr>
                <w:sz w:val="16"/>
                <w:szCs w:val="16"/>
                <w:lang w:val="de-DE"/>
              </w:rPr>
            </w:pPr>
            <w:r w:rsidRPr="00E43235">
              <w:rPr>
                <w:sz w:val="18"/>
                <w:szCs w:val="18"/>
                <w:lang w:val="de-DE"/>
              </w:rPr>
              <w:t>Ausführungsanteil</w:t>
            </w:r>
            <w:r w:rsidR="00151238" w:rsidRPr="00E43235">
              <w:rPr>
                <w:sz w:val="18"/>
                <w:szCs w:val="18"/>
                <w:lang w:val="de-DE"/>
              </w:rPr>
              <w:t xml:space="preserve"> in %</w:t>
            </w:r>
            <w:r w:rsidR="00743890" w:rsidRPr="00E43235">
              <w:rPr>
                <w:sz w:val="18"/>
                <w:szCs w:val="18"/>
                <w:lang w:val="de-DE"/>
              </w:rPr>
              <w:t xml:space="preserve"> </w:t>
            </w:r>
            <w:r w:rsidR="00151238" w:rsidRPr="00E43235">
              <w:rPr>
                <w:sz w:val="18"/>
                <w:szCs w:val="18"/>
                <w:lang w:val="de-DE"/>
              </w:rPr>
              <w:t>(</w:t>
            </w:r>
            <w:r w:rsidR="00743890" w:rsidRPr="00E43235">
              <w:rPr>
                <w:sz w:val="16"/>
                <w:szCs w:val="16"/>
                <w:lang w:val="de-DE"/>
              </w:rPr>
              <w:t xml:space="preserve">bezogen auf jede in der Spalte links angegebene SOA </w:t>
            </w:r>
            <w:proofErr w:type="gramStart"/>
            <w:r w:rsidR="00743890" w:rsidRPr="00E43235">
              <w:rPr>
                <w:sz w:val="16"/>
                <w:szCs w:val="16"/>
                <w:lang w:val="de-DE"/>
              </w:rPr>
              <w:t>Kategorie</w:t>
            </w:r>
            <w:r w:rsidR="00151238" w:rsidRPr="00E43235">
              <w:rPr>
                <w:sz w:val="16"/>
                <w:szCs w:val="16"/>
                <w:lang w:val="de-DE"/>
              </w:rPr>
              <w:t>)</w:t>
            </w:r>
            <w:r w:rsidR="00035FF5" w:rsidRPr="00E43235">
              <w:rPr>
                <w:sz w:val="16"/>
                <w:szCs w:val="16"/>
                <w:lang w:val="de-DE"/>
              </w:rPr>
              <w:t>*</w:t>
            </w:r>
            <w:proofErr w:type="gramEnd"/>
            <w:r w:rsidR="00035FF5" w:rsidRPr="00E43235">
              <w:rPr>
                <w:sz w:val="16"/>
                <w:szCs w:val="16"/>
                <w:lang w:val="de-DE"/>
              </w:rPr>
              <w:t>1</w:t>
            </w:r>
          </w:p>
        </w:tc>
      </w:tr>
      <w:tr w:rsidR="00DC7342" w:rsidRPr="0078684C" w14:paraId="0CCA4A90" w14:textId="77777777" w:rsidTr="00705BC6">
        <w:trPr>
          <w:trHeight w:val="20"/>
        </w:trPr>
        <w:tc>
          <w:tcPr>
            <w:tcW w:w="2694" w:type="dxa"/>
            <w:tcBorders>
              <w:top w:val="single" w:sz="4" w:space="0" w:color="auto"/>
              <w:left w:val="single" w:sz="4" w:space="0" w:color="auto"/>
              <w:bottom w:val="single" w:sz="4" w:space="0" w:color="auto"/>
              <w:right w:val="single" w:sz="4" w:space="0" w:color="auto"/>
            </w:tcBorders>
          </w:tcPr>
          <w:p w14:paraId="2BFF04F3" w14:textId="77777777" w:rsidR="00DC7342" w:rsidRPr="0078684C" w:rsidRDefault="00DC7342" w:rsidP="00797CD3">
            <w:pPr>
              <w:pStyle w:val="Pidipagina"/>
              <w:jc w:val="both"/>
              <w:rPr>
                <w:sz w:val="18"/>
                <w:szCs w:val="18"/>
              </w:rPr>
            </w:pPr>
            <w:r w:rsidRPr="0078684C">
              <w:rPr>
                <w:b/>
                <w:color w:val="FF0000"/>
                <w:sz w:val="18"/>
                <w:szCs w:val="18"/>
                <w:bdr w:val="single" w:sz="4" w:space="0" w:color="auto" w:frame="1"/>
                <w:lang w:val="de-DE"/>
              </w:rPr>
              <w:fldChar w:fldCharType="begin">
                <w:ffData>
                  <w:name w:val="Dropdown1"/>
                  <w:enabled/>
                  <w:calcOnExit w:val="0"/>
                  <w:ddList/>
                </w:ffData>
              </w:fldChar>
            </w:r>
            <w:r w:rsidRPr="0078684C">
              <w:rPr>
                <w:b/>
                <w:color w:val="FF0000"/>
                <w:sz w:val="18"/>
                <w:szCs w:val="18"/>
                <w:bdr w:val="single" w:sz="4" w:space="0" w:color="auto" w:frame="1"/>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78684C">
              <w:rPr>
                <w:b/>
                <w:color w:val="FF0000"/>
                <w:sz w:val="18"/>
                <w:szCs w:val="18"/>
                <w:bdr w:val="single" w:sz="4" w:space="0" w:color="auto" w:frame="1"/>
                <w:lang w:val="de-DE"/>
              </w:rPr>
              <w:fldChar w:fldCharType="end"/>
            </w:r>
          </w:p>
        </w:tc>
        <w:tc>
          <w:tcPr>
            <w:tcW w:w="2409" w:type="dxa"/>
            <w:tcBorders>
              <w:top w:val="single" w:sz="4" w:space="0" w:color="auto"/>
              <w:left w:val="single" w:sz="4" w:space="0" w:color="auto"/>
              <w:bottom w:val="single" w:sz="4" w:space="0" w:color="auto"/>
              <w:right w:val="single" w:sz="4" w:space="0" w:color="auto"/>
            </w:tcBorders>
            <w:vAlign w:val="center"/>
          </w:tcPr>
          <w:p w14:paraId="716DB079" w14:textId="77777777" w:rsidR="00DC7342" w:rsidRPr="00DA71B1" w:rsidRDefault="00DC7342" w:rsidP="00797CD3">
            <w:pPr>
              <w:pStyle w:val="Pidipagina"/>
              <w:jc w:val="both"/>
              <w:rPr>
                <w:b/>
                <w:sz w:val="18"/>
                <w:szCs w:val="18"/>
                <w:bdr w:val="single" w:sz="4" w:space="0" w:color="auto" w:frame="1"/>
                <w:lang w:val="de-DE"/>
              </w:rPr>
            </w:pPr>
            <w:r w:rsidRPr="00DA71B1">
              <w:rPr>
                <w:b/>
                <w:sz w:val="18"/>
                <w:szCs w:val="18"/>
                <w:bdr w:val="single" w:sz="4" w:space="0" w:color="auto" w:frame="1"/>
                <w:lang w:val="de-DE"/>
              </w:rPr>
              <w:fldChar w:fldCharType="begin">
                <w:ffData>
                  <w:name w:val="Dropdown1"/>
                  <w:enabled/>
                  <w:calcOnExit w:val="0"/>
                  <w:ddList/>
                </w:ffData>
              </w:fldChar>
            </w:r>
            <w:r w:rsidRPr="00DA71B1">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DA71B1">
              <w:rPr>
                <w:b/>
                <w:sz w:val="18"/>
                <w:szCs w:val="18"/>
                <w:bdr w:val="single" w:sz="4" w:space="0" w:color="auto" w:frame="1"/>
                <w:lang w:val="de-DE"/>
              </w:rPr>
              <w:fldChar w:fldCharType="end"/>
            </w:r>
          </w:p>
          <w:p w14:paraId="1817F5C4" w14:textId="77777777" w:rsidR="003A632A" w:rsidRPr="00DA71B1" w:rsidRDefault="003A632A" w:rsidP="003A632A">
            <w:pPr>
              <w:pStyle w:val="Pidipagina"/>
              <w:jc w:val="both"/>
              <w:rPr>
                <w:b/>
                <w:sz w:val="18"/>
                <w:szCs w:val="18"/>
                <w:bdr w:val="single" w:sz="4" w:space="0" w:color="auto" w:frame="1"/>
                <w:lang w:val="de-DE"/>
              </w:rPr>
            </w:pPr>
            <w:r w:rsidRPr="00DA71B1">
              <w:rPr>
                <w:b/>
                <w:sz w:val="18"/>
                <w:szCs w:val="18"/>
                <w:bdr w:val="single" w:sz="4" w:space="0" w:color="auto" w:frame="1"/>
                <w:lang w:val="de-DE"/>
              </w:rPr>
              <w:fldChar w:fldCharType="begin">
                <w:ffData>
                  <w:name w:val="Dropdown1"/>
                  <w:enabled/>
                  <w:calcOnExit w:val="0"/>
                  <w:ddList/>
                </w:ffData>
              </w:fldChar>
            </w:r>
            <w:r w:rsidRPr="00DA71B1">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DA71B1">
              <w:rPr>
                <w:b/>
                <w:sz w:val="18"/>
                <w:szCs w:val="18"/>
                <w:bdr w:val="single" w:sz="4" w:space="0" w:color="auto" w:frame="1"/>
                <w:lang w:val="de-DE"/>
              </w:rPr>
              <w:fldChar w:fldCharType="end"/>
            </w:r>
          </w:p>
          <w:p w14:paraId="6A3C1194" w14:textId="77777777" w:rsidR="00DA71B1" w:rsidRPr="00DA71B1" w:rsidRDefault="00DA71B1" w:rsidP="00DA71B1">
            <w:pPr>
              <w:pStyle w:val="Pidipagina"/>
              <w:jc w:val="both"/>
              <w:rPr>
                <w:b/>
                <w:sz w:val="18"/>
                <w:szCs w:val="18"/>
                <w:bdr w:val="single" w:sz="4" w:space="0" w:color="auto" w:frame="1"/>
                <w:lang w:val="de-DE"/>
              </w:rPr>
            </w:pPr>
            <w:r w:rsidRPr="00DA71B1">
              <w:rPr>
                <w:b/>
                <w:sz w:val="18"/>
                <w:szCs w:val="18"/>
                <w:bdr w:val="single" w:sz="4" w:space="0" w:color="auto" w:frame="1"/>
                <w:lang w:val="de-DE"/>
              </w:rPr>
              <w:fldChar w:fldCharType="begin">
                <w:ffData>
                  <w:name w:val="Dropdown1"/>
                  <w:enabled/>
                  <w:calcOnExit w:val="0"/>
                  <w:ddList/>
                </w:ffData>
              </w:fldChar>
            </w:r>
            <w:r w:rsidRPr="00DA71B1">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DA71B1">
              <w:rPr>
                <w:b/>
                <w:sz w:val="18"/>
                <w:szCs w:val="18"/>
                <w:bdr w:val="single" w:sz="4" w:space="0" w:color="auto" w:frame="1"/>
                <w:lang w:val="de-DE"/>
              </w:rPr>
              <w:fldChar w:fldCharType="end"/>
            </w:r>
          </w:p>
          <w:p w14:paraId="1D7B4F82" w14:textId="77777777" w:rsidR="003A632A" w:rsidRPr="00DA71B1" w:rsidRDefault="003A632A" w:rsidP="00797CD3">
            <w:pPr>
              <w:pStyle w:val="Pidipagina"/>
              <w:jc w:val="both"/>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EA5E18E" w14:textId="77777777" w:rsidR="00DC7342" w:rsidRPr="00565C70" w:rsidRDefault="00DC7342" w:rsidP="00797CD3">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5CCAC852" w14:textId="77777777" w:rsidR="00705BC6" w:rsidRPr="00565C70" w:rsidRDefault="00705BC6" w:rsidP="00705BC6">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6A73D36B" w14:textId="77777777" w:rsidR="00705BC6" w:rsidRPr="00565C70" w:rsidRDefault="00705BC6" w:rsidP="00705BC6">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7882A3B5" w14:textId="77777777" w:rsidR="00705BC6" w:rsidRPr="00565C70" w:rsidRDefault="00705BC6" w:rsidP="00705BC6">
            <w:pPr>
              <w:pStyle w:val="Pidipagina"/>
              <w:jc w:val="both"/>
              <w:rPr>
                <w:b/>
                <w:sz w:val="18"/>
                <w:szCs w:val="18"/>
                <w:bdr w:val="single" w:sz="4" w:space="0" w:color="auto" w:frame="1"/>
                <w:lang w:val="de-DE"/>
              </w:rPr>
            </w:pPr>
          </w:p>
          <w:p w14:paraId="46CF4FEA" w14:textId="77777777" w:rsidR="00705BC6" w:rsidRPr="00565C70" w:rsidRDefault="00705BC6" w:rsidP="00797CD3">
            <w:pPr>
              <w:pStyle w:val="Pidipagina"/>
              <w:jc w:val="both"/>
              <w:rPr>
                <w:sz w:val="18"/>
                <w:szCs w:val="18"/>
              </w:rPr>
            </w:pPr>
          </w:p>
        </w:tc>
        <w:tc>
          <w:tcPr>
            <w:tcW w:w="2268" w:type="dxa"/>
            <w:tcBorders>
              <w:top w:val="single" w:sz="4" w:space="0" w:color="auto"/>
              <w:left w:val="single" w:sz="4" w:space="0" w:color="auto"/>
              <w:bottom w:val="single" w:sz="4" w:space="0" w:color="auto"/>
              <w:right w:val="single" w:sz="4" w:space="0" w:color="auto"/>
            </w:tcBorders>
          </w:tcPr>
          <w:p w14:paraId="1A3992E9" w14:textId="77777777" w:rsidR="00DC7342" w:rsidRPr="00565C70" w:rsidRDefault="00DC7342" w:rsidP="009F1E65">
            <w:pPr>
              <w:pStyle w:val="Pidipagina"/>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2DC5B263" w14:textId="77777777" w:rsidR="00DA71B1" w:rsidRPr="00565C70" w:rsidRDefault="00DA71B1" w:rsidP="009F1E65">
            <w:pPr>
              <w:pStyle w:val="Pidipagina"/>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14594D38" w14:textId="77777777" w:rsidR="00DA71B1" w:rsidRPr="00565C70" w:rsidRDefault="00DA71B1" w:rsidP="009F1E65">
            <w:pPr>
              <w:pStyle w:val="Pidipagina"/>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40F41B3C" w14:textId="77777777" w:rsidR="00DA71B1" w:rsidRPr="00565C70" w:rsidRDefault="00DA71B1" w:rsidP="00035FF5">
            <w:pPr>
              <w:pStyle w:val="Pidipagina"/>
              <w:jc w:val="center"/>
              <w:rPr>
                <w:b/>
                <w:sz w:val="18"/>
                <w:szCs w:val="18"/>
                <w:bdr w:val="single" w:sz="4" w:space="0" w:color="auto" w:frame="1"/>
                <w:lang w:val="de-DE"/>
              </w:rPr>
            </w:pPr>
          </w:p>
          <w:p w14:paraId="6FC5A7FB" w14:textId="77777777" w:rsidR="00DA71B1" w:rsidRPr="00565C70" w:rsidRDefault="00DA71B1" w:rsidP="00035FF5">
            <w:pPr>
              <w:pStyle w:val="Pidipagina"/>
              <w:jc w:val="center"/>
              <w:rPr>
                <w:b/>
                <w:sz w:val="18"/>
                <w:szCs w:val="18"/>
                <w:bdr w:val="single" w:sz="4" w:space="0" w:color="auto" w:frame="1"/>
                <w:lang w:val="de-DE"/>
              </w:rPr>
            </w:pPr>
          </w:p>
        </w:tc>
      </w:tr>
      <w:tr w:rsidR="00DC7342" w:rsidRPr="0078684C" w14:paraId="28F7F675" w14:textId="77777777" w:rsidTr="00705BC6">
        <w:trPr>
          <w:trHeight w:val="20"/>
        </w:trPr>
        <w:tc>
          <w:tcPr>
            <w:tcW w:w="2694" w:type="dxa"/>
            <w:tcBorders>
              <w:top w:val="single" w:sz="4" w:space="0" w:color="auto"/>
              <w:left w:val="single" w:sz="4" w:space="0" w:color="auto"/>
              <w:bottom w:val="single" w:sz="4" w:space="0" w:color="auto"/>
              <w:right w:val="single" w:sz="4" w:space="0" w:color="auto"/>
            </w:tcBorders>
          </w:tcPr>
          <w:p w14:paraId="479B2BE3" w14:textId="77777777" w:rsidR="00DC7342" w:rsidRPr="0078684C" w:rsidRDefault="00DC7342" w:rsidP="00797CD3">
            <w:pPr>
              <w:pStyle w:val="Pidipagina"/>
              <w:jc w:val="both"/>
              <w:rPr>
                <w:sz w:val="18"/>
                <w:szCs w:val="18"/>
              </w:rPr>
            </w:pPr>
            <w:r w:rsidRPr="0078684C">
              <w:rPr>
                <w:b/>
                <w:color w:val="FF0000"/>
                <w:sz w:val="18"/>
                <w:szCs w:val="18"/>
                <w:bdr w:val="single" w:sz="4" w:space="0" w:color="auto" w:frame="1"/>
                <w:lang w:val="de-DE"/>
              </w:rPr>
              <w:fldChar w:fldCharType="begin">
                <w:ffData>
                  <w:name w:val="Dropdown1"/>
                  <w:enabled/>
                  <w:calcOnExit w:val="0"/>
                  <w:ddList/>
                </w:ffData>
              </w:fldChar>
            </w:r>
            <w:r w:rsidRPr="0078684C">
              <w:rPr>
                <w:b/>
                <w:color w:val="FF0000"/>
                <w:sz w:val="18"/>
                <w:szCs w:val="18"/>
                <w:bdr w:val="single" w:sz="4" w:space="0" w:color="auto" w:frame="1"/>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78684C">
              <w:rPr>
                <w:b/>
                <w:color w:val="FF0000"/>
                <w:sz w:val="18"/>
                <w:szCs w:val="18"/>
                <w:bdr w:val="single" w:sz="4" w:space="0" w:color="auto" w:frame="1"/>
                <w:lang w:val="de-DE"/>
              </w:rPr>
              <w:fldChar w:fldCharType="end"/>
            </w:r>
          </w:p>
        </w:tc>
        <w:tc>
          <w:tcPr>
            <w:tcW w:w="2409" w:type="dxa"/>
            <w:tcBorders>
              <w:top w:val="single" w:sz="4" w:space="0" w:color="auto"/>
              <w:left w:val="single" w:sz="4" w:space="0" w:color="auto"/>
              <w:bottom w:val="single" w:sz="4" w:space="0" w:color="auto"/>
              <w:right w:val="single" w:sz="4" w:space="0" w:color="auto"/>
            </w:tcBorders>
            <w:vAlign w:val="center"/>
          </w:tcPr>
          <w:p w14:paraId="26EF786F" w14:textId="77777777" w:rsidR="00DC7342" w:rsidRPr="00DA71B1" w:rsidRDefault="00DC7342" w:rsidP="00797CD3">
            <w:pPr>
              <w:pStyle w:val="Pidipagina"/>
              <w:jc w:val="both"/>
              <w:rPr>
                <w:b/>
                <w:sz w:val="18"/>
                <w:szCs w:val="18"/>
                <w:bdr w:val="single" w:sz="4" w:space="0" w:color="auto" w:frame="1"/>
                <w:lang w:val="de-DE"/>
              </w:rPr>
            </w:pPr>
            <w:r w:rsidRPr="00DA71B1">
              <w:rPr>
                <w:b/>
                <w:sz w:val="18"/>
                <w:szCs w:val="18"/>
                <w:bdr w:val="single" w:sz="4" w:space="0" w:color="auto" w:frame="1"/>
                <w:lang w:val="de-DE"/>
              </w:rPr>
              <w:fldChar w:fldCharType="begin">
                <w:ffData>
                  <w:name w:val="Dropdown1"/>
                  <w:enabled/>
                  <w:calcOnExit w:val="0"/>
                  <w:ddList/>
                </w:ffData>
              </w:fldChar>
            </w:r>
            <w:r w:rsidRPr="00DA71B1">
              <w:rPr>
                <w:b/>
                <w:sz w:val="18"/>
                <w:szCs w:val="18"/>
                <w:bdr w:val="single" w:sz="4" w:space="0" w:color="auto" w:frame="1"/>
                <w:lang w:val="de-DE"/>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DA71B1">
              <w:rPr>
                <w:b/>
                <w:sz w:val="18"/>
                <w:szCs w:val="18"/>
                <w:bdr w:val="single" w:sz="4" w:space="0" w:color="auto" w:frame="1"/>
                <w:lang w:val="de-DE"/>
              </w:rPr>
              <w:fldChar w:fldCharType="end"/>
            </w:r>
          </w:p>
          <w:p w14:paraId="4BEC136A" w14:textId="77777777" w:rsidR="00DA71B1" w:rsidRPr="00CB6C55" w:rsidRDefault="00DA71B1" w:rsidP="00DA71B1">
            <w:pPr>
              <w:pStyle w:val="Pidipagina"/>
              <w:jc w:val="both"/>
              <w:rPr>
                <w:b/>
                <w:sz w:val="18"/>
                <w:szCs w:val="18"/>
                <w:bdr w:val="single" w:sz="4" w:space="0" w:color="auto" w:frame="1"/>
                <w:lang w:val="de-DE"/>
              </w:rPr>
            </w:pPr>
            <w:r w:rsidRPr="00CB6C55">
              <w:rPr>
                <w:b/>
                <w:sz w:val="18"/>
                <w:szCs w:val="18"/>
                <w:bdr w:val="single" w:sz="4" w:space="0" w:color="auto" w:frame="1"/>
                <w:lang w:val="de-DE"/>
              </w:rPr>
              <w:fldChar w:fldCharType="begin">
                <w:ffData>
                  <w:name w:val="Dropdown1"/>
                  <w:enabled/>
                  <w:calcOnExit w:val="0"/>
                  <w:ddList/>
                </w:ffData>
              </w:fldChar>
            </w:r>
            <w:r w:rsidRPr="00CB6C55">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CB6C55">
              <w:rPr>
                <w:b/>
                <w:sz w:val="18"/>
                <w:szCs w:val="18"/>
                <w:bdr w:val="single" w:sz="4" w:space="0" w:color="auto" w:frame="1"/>
                <w:lang w:val="de-DE"/>
              </w:rPr>
              <w:fldChar w:fldCharType="end"/>
            </w:r>
          </w:p>
          <w:p w14:paraId="3AB1A239" w14:textId="77777777" w:rsidR="00CB6C55" w:rsidRPr="00CB6C55" w:rsidRDefault="00CB6C55" w:rsidP="00CB6C55">
            <w:pPr>
              <w:pStyle w:val="Pidipagina"/>
              <w:jc w:val="both"/>
              <w:rPr>
                <w:b/>
                <w:color w:val="FF0000"/>
                <w:sz w:val="18"/>
                <w:szCs w:val="18"/>
                <w:bdr w:val="single" w:sz="4" w:space="0" w:color="auto" w:frame="1"/>
                <w:lang w:val="de-DE"/>
              </w:rPr>
            </w:pPr>
            <w:r w:rsidRPr="00CB6C55">
              <w:rPr>
                <w:b/>
                <w:color w:val="FF0000"/>
                <w:sz w:val="18"/>
                <w:szCs w:val="18"/>
                <w:bdr w:val="single" w:sz="4" w:space="0" w:color="auto" w:frame="1"/>
                <w:lang w:val="de-DE"/>
              </w:rPr>
              <w:fldChar w:fldCharType="begin">
                <w:ffData>
                  <w:name w:val="Dropdown1"/>
                  <w:enabled/>
                  <w:calcOnExit w:val="0"/>
                  <w:ddList/>
                </w:ffData>
              </w:fldChar>
            </w:r>
            <w:r w:rsidRPr="00CB6C55">
              <w:rPr>
                <w:b/>
                <w:color w:val="FF0000"/>
                <w:sz w:val="18"/>
                <w:szCs w:val="18"/>
                <w:bdr w:val="single" w:sz="4" w:space="0" w:color="auto" w:frame="1"/>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CB6C55">
              <w:rPr>
                <w:b/>
                <w:color w:val="FF0000"/>
                <w:sz w:val="18"/>
                <w:szCs w:val="18"/>
                <w:bdr w:val="single" w:sz="4" w:space="0" w:color="auto" w:frame="1"/>
                <w:lang w:val="de-DE"/>
              </w:rPr>
              <w:fldChar w:fldCharType="end"/>
            </w:r>
          </w:p>
          <w:p w14:paraId="4BA940F2" w14:textId="77777777" w:rsidR="00CB6C55" w:rsidRPr="00071FEC" w:rsidRDefault="00CB6C55" w:rsidP="00CB6C55">
            <w:pPr>
              <w:pStyle w:val="Pidipagina"/>
              <w:jc w:val="both"/>
              <w:rPr>
                <w:b/>
                <w:color w:val="FF0000"/>
                <w:sz w:val="18"/>
                <w:szCs w:val="18"/>
                <w:highlight w:val="yellow"/>
                <w:bdr w:val="single" w:sz="4" w:space="0" w:color="auto" w:frame="1"/>
                <w:lang w:val="de-DE"/>
              </w:rPr>
            </w:pPr>
          </w:p>
          <w:p w14:paraId="372D4E65" w14:textId="77777777" w:rsidR="00DA71B1" w:rsidRPr="00DA71B1" w:rsidRDefault="00DA71B1" w:rsidP="00797CD3">
            <w:pPr>
              <w:pStyle w:val="Pidipagina"/>
              <w:jc w:val="both"/>
              <w:rPr>
                <w:sz w:val="18"/>
                <w:szCs w:val="18"/>
                <w:lang w:val="de-DE"/>
              </w:rPr>
            </w:pPr>
          </w:p>
        </w:tc>
        <w:tc>
          <w:tcPr>
            <w:tcW w:w="2268" w:type="dxa"/>
            <w:tcBorders>
              <w:top w:val="single" w:sz="4" w:space="0" w:color="auto"/>
              <w:left w:val="single" w:sz="4" w:space="0" w:color="auto"/>
              <w:bottom w:val="single" w:sz="4" w:space="0" w:color="auto"/>
              <w:right w:val="single" w:sz="4" w:space="0" w:color="auto"/>
            </w:tcBorders>
            <w:vAlign w:val="center"/>
          </w:tcPr>
          <w:p w14:paraId="6025414C" w14:textId="77777777" w:rsidR="00DC7342" w:rsidRPr="00565C70" w:rsidRDefault="00DC7342" w:rsidP="00797CD3">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lang w:val="de-DE"/>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1046DAD4" w14:textId="77777777" w:rsidR="00705BC6" w:rsidRPr="00565C70" w:rsidRDefault="00705BC6" w:rsidP="00705BC6">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09459ECE" w14:textId="77777777" w:rsidR="00705BC6" w:rsidRPr="00565C70" w:rsidRDefault="00705BC6" w:rsidP="00705BC6">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4EEA099F" w14:textId="77777777" w:rsidR="00705BC6" w:rsidRPr="00565C70" w:rsidRDefault="00705BC6" w:rsidP="00797CD3">
            <w:pPr>
              <w:pStyle w:val="Pidipagina"/>
              <w:jc w:val="both"/>
              <w:rPr>
                <w:sz w:val="18"/>
                <w:szCs w:val="18"/>
                <w:lang w:val="de-DE"/>
              </w:rPr>
            </w:pPr>
          </w:p>
        </w:tc>
        <w:tc>
          <w:tcPr>
            <w:tcW w:w="2268" w:type="dxa"/>
            <w:tcBorders>
              <w:top w:val="single" w:sz="4" w:space="0" w:color="auto"/>
              <w:left w:val="single" w:sz="4" w:space="0" w:color="auto"/>
              <w:bottom w:val="single" w:sz="4" w:space="0" w:color="auto"/>
              <w:right w:val="single" w:sz="4" w:space="0" w:color="auto"/>
            </w:tcBorders>
          </w:tcPr>
          <w:p w14:paraId="037FE8DD" w14:textId="77777777" w:rsidR="00DC7342" w:rsidRPr="00565C70" w:rsidRDefault="00DC7342" w:rsidP="00797CD3">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5D15206E" w14:textId="77777777" w:rsidR="00DA71B1" w:rsidRPr="00565C70" w:rsidRDefault="00DA71B1" w:rsidP="00DA71B1">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0E89F401" w14:textId="77777777" w:rsidR="00705BC6" w:rsidRPr="00565C70" w:rsidRDefault="00705BC6" w:rsidP="00705BC6">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5D628E3F" w14:textId="77777777" w:rsidR="00DA71B1" w:rsidRPr="00565C70" w:rsidRDefault="00DA71B1" w:rsidP="00797CD3">
            <w:pPr>
              <w:pStyle w:val="Pidipagina"/>
              <w:jc w:val="both"/>
              <w:rPr>
                <w:b/>
                <w:sz w:val="18"/>
                <w:szCs w:val="18"/>
                <w:bdr w:val="single" w:sz="4" w:space="0" w:color="auto" w:frame="1"/>
                <w:lang w:val="de-DE"/>
              </w:rPr>
            </w:pPr>
          </w:p>
        </w:tc>
      </w:tr>
      <w:tr w:rsidR="00DC7342" w:rsidRPr="0078684C" w14:paraId="33A7AA23" w14:textId="77777777" w:rsidTr="00705BC6">
        <w:trPr>
          <w:trHeight w:val="20"/>
        </w:trPr>
        <w:tc>
          <w:tcPr>
            <w:tcW w:w="2694" w:type="dxa"/>
            <w:tcBorders>
              <w:top w:val="single" w:sz="4" w:space="0" w:color="auto"/>
              <w:left w:val="single" w:sz="4" w:space="0" w:color="auto"/>
              <w:bottom w:val="single" w:sz="4" w:space="0" w:color="auto"/>
              <w:right w:val="single" w:sz="4" w:space="0" w:color="auto"/>
            </w:tcBorders>
          </w:tcPr>
          <w:p w14:paraId="4BB6ABBD" w14:textId="77777777" w:rsidR="00DC7342" w:rsidRPr="0078684C" w:rsidRDefault="00DC7342" w:rsidP="00797CD3">
            <w:pPr>
              <w:pStyle w:val="Pidipagina"/>
              <w:jc w:val="both"/>
              <w:rPr>
                <w:sz w:val="18"/>
                <w:szCs w:val="18"/>
                <w:lang w:val="de-DE"/>
              </w:rPr>
            </w:pPr>
            <w:r w:rsidRPr="0078684C">
              <w:rPr>
                <w:b/>
                <w:color w:val="FF0000"/>
                <w:sz w:val="18"/>
                <w:szCs w:val="18"/>
                <w:bdr w:val="single" w:sz="4" w:space="0" w:color="auto" w:frame="1"/>
                <w:lang w:val="de-DE"/>
              </w:rPr>
              <w:fldChar w:fldCharType="begin">
                <w:ffData>
                  <w:name w:val="Dropdown1"/>
                  <w:enabled/>
                  <w:calcOnExit w:val="0"/>
                  <w:ddList/>
                </w:ffData>
              </w:fldChar>
            </w:r>
            <w:r w:rsidRPr="0078684C">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78684C">
              <w:rPr>
                <w:b/>
                <w:color w:val="FF0000"/>
                <w:sz w:val="18"/>
                <w:szCs w:val="18"/>
                <w:bdr w:val="single" w:sz="4" w:space="0" w:color="auto" w:frame="1"/>
                <w:lang w:val="de-DE"/>
              </w:rPr>
              <w:fldChar w:fldCharType="end"/>
            </w:r>
          </w:p>
        </w:tc>
        <w:tc>
          <w:tcPr>
            <w:tcW w:w="2409" w:type="dxa"/>
            <w:tcBorders>
              <w:top w:val="single" w:sz="4" w:space="0" w:color="auto"/>
              <w:left w:val="single" w:sz="4" w:space="0" w:color="auto"/>
              <w:bottom w:val="single" w:sz="4" w:space="0" w:color="auto"/>
              <w:right w:val="single" w:sz="4" w:space="0" w:color="auto"/>
            </w:tcBorders>
            <w:vAlign w:val="center"/>
          </w:tcPr>
          <w:p w14:paraId="39E74535" w14:textId="77777777" w:rsidR="00DC7342" w:rsidRDefault="00DC7342" w:rsidP="00797CD3">
            <w:pPr>
              <w:pStyle w:val="Pidipagina"/>
              <w:jc w:val="both"/>
              <w:rPr>
                <w:b/>
                <w:color w:val="FF0000"/>
                <w:sz w:val="18"/>
                <w:szCs w:val="18"/>
                <w:bdr w:val="single" w:sz="4" w:space="0" w:color="auto" w:frame="1"/>
                <w:lang w:val="de-DE"/>
              </w:rPr>
            </w:pPr>
            <w:r w:rsidRPr="0078684C">
              <w:rPr>
                <w:b/>
                <w:color w:val="FF0000"/>
                <w:sz w:val="18"/>
                <w:szCs w:val="18"/>
                <w:bdr w:val="single" w:sz="4" w:space="0" w:color="auto" w:frame="1"/>
                <w:lang w:val="de-DE"/>
              </w:rPr>
              <w:fldChar w:fldCharType="begin">
                <w:ffData>
                  <w:name w:val="Dropdown1"/>
                  <w:enabled/>
                  <w:calcOnExit w:val="0"/>
                  <w:ddList/>
                </w:ffData>
              </w:fldChar>
            </w:r>
            <w:r w:rsidRPr="0078684C">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78684C">
              <w:rPr>
                <w:b/>
                <w:color w:val="FF0000"/>
                <w:sz w:val="18"/>
                <w:szCs w:val="18"/>
                <w:bdr w:val="single" w:sz="4" w:space="0" w:color="auto" w:frame="1"/>
                <w:lang w:val="de-DE"/>
              </w:rPr>
              <w:fldChar w:fldCharType="end"/>
            </w:r>
          </w:p>
          <w:p w14:paraId="7856CA08" w14:textId="77777777" w:rsidR="00CB6C55" w:rsidRPr="00CB6C55" w:rsidRDefault="00CB6C55" w:rsidP="00CB6C55">
            <w:pPr>
              <w:pStyle w:val="Pidipagina"/>
              <w:jc w:val="both"/>
              <w:rPr>
                <w:b/>
                <w:sz w:val="18"/>
                <w:szCs w:val="18"/>
                <w:bdr w:val="single" w:sz="4" w:space="0" w:color="auto" w:frame="1"/>
                <w:lang w:val="de-DE"/>
              </w:rPr>
            </w:pPr>
            <w:r w:rsidRPr="00CB6C55">
              <w:rPr>
                <w:b/>
                <w:sz w:val="18"/>
                <w:szCs w:val="18"/>
                <w:bdr w:val="single" w:sz="4" w:space="0" w:color="auto" w:frame="1"/>
                <w:lang w:val="de-DE"/>
              </w:rPr>
              <w:fldChar w:fldCharType="begin">
                <w:ffData>
                  <w:name w:val="Dropdown1"/>
                  <w:enabled/>
                  <w:calcOnExit w:val="0"/>
                  <w:ddList/>
                </w:ffData>
              </w:fldChar>
            </w:r>
            <w:r w:rsidRPr="00CB6C55">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CB6C55">
              <w:rPr>
                <w:b/>
                <w:sz w:val="18"/>
                <w:szCs w:val="18"/>
                <w:bdr w:val="single" w:sz="4" w:space="0" w:color="auto" w:frame="1"/>
                <w:lang w:val="de-DE"/>
              </w:rPr>
              <w:fldChar w:fldCharType="end"/>
            </w:r>
          </w:p>
          <w:p w14:paraId="3491958F" w14:textId="77777777" w:rsidR="00CB6C55" w:rsidRPr="00CB6C55" w:rsidRDefault="00CB6C55" w:rsidP="00CB6C55">
            <w:pPr>
              <w:pStyle w:val="Pidipagina"/>
              <w:jc w:val="both"/>
              <w:rPr>
                <w:b/>
                <w:color w:val="FF0000"/>
                <w:sz w:val="18"/>
                <w:szCs w:val="18"/>
                <w:bdr w:val="single" w:sz="4" w:space="0" w:color="auto" w:frame="1"/>
                <w:lang w:val="de-DE"/>
              </w:rPr>
            </w:pPr>
            <w:r w:rsidRPr="00CB6C55">
              <w:rPr>
                <w:b/>
                <w:color w:val="FF0000"/>
                <w:sz w:val="18"/>
                <w:szCs w:val="18"/>
                <w:bdr w:val="single" w:sz="4" w:space="0" w:color="auto" w:frame="1"/>
                <w:lang w:val="de-DE"/>
              </w:rPr>
              <w:fldChar w:fldCharType="begin">
                <w:ffData>
                  <w:name w:val="Dropdown1"/>
                  <w:enabled/>
                  <w:calcOnExit w:val="0"/>
                  <w:ddList/>
                </w:ffData>
              </w:fldChar>
            </w:r>
            <w:r w:rsidRPr="00CB6C55">
              <w:rPr>
                <w:b/>
                <w:color w:val="FF0000"/>
                <w:sz w:val="18"/>
                <w:szCs w:val="18"/>
                <w:bdr w:val="single" w:sz="4" w:space="0" w:color="auto" w:frame="1"/>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CB6C55">
              <w:rPr>
                <w:b/>
                <w:color w:val="FF0000"/>
                <w:sz w:val="18"/>
                <w:szCs w:val="18"/>
                <w:bdr w:val="single" w:sz="4" w:space="0" w:color="auto" w:frame="1"/>
                <w:lang w:val="de-DE"/>
              </w:rPr>
              <w:fldChar w:fldCharType="end"/>
            </w:r>
          </w:p>
          <w:p w14:paraId="50236424" w14:textId="77777777" w:rsidR="00CB6C55" w:rsidRPr="0078684C" w:rsidRDefault="00CB6C55" w:rsidP="00797CD3">
            <w:pPr>
              <w:pStyle w:val="Pidipagina"/>
              <w:jc w:val="both"/>
              <w:rPr>
                <w:sz w:val="18"/>
                <w:szCs w:val="18"/>
                <w:lang w:val="de-DE"/>
              </w:rPr>
            </w:pPr>
          </w:p>
        </w:tc>
        <w:tc>
          <w:tcPr>
            <w:tcW w:w="2268" w:type="dxa"/>
            <w:tcBorders>
              <w:top w:val="single" w:sz="4" w:space="0" w:color="auto"/>
              <w:left w:val="single" w:sz="4" w:space="0" w:color="auto"/>
              <w:bottom w:val="single" w:sz="4" w:space="0" w:color="auto"/>
              <w:right w:val="single" w:sz="4" w:space="0" w:color="auto"/>
            </w:tcBorders>
            <w:vAlign w:val="center"/>
          </w:tcPr>
          <w:p w14:paraId="78C5A712" w14:textId="77777777" w:rsidR="00DC7342" w:rsidRPr="00565C70" w:rsidRDefault="00DC7342" w:rsidP="00797CD3">
            <w:pPr>
              <w:pStyle w:val="Pidipagina"/>
              <w:jc w:val="both"/>
              <w:rPr>
                <w:b/>
                <w:color w:val="FF0000"/>
                <w:sz w:val="18"/>
                <w:szCs w:val="18"/>
                <w:bdr w:val="single" w:sz="4" w:space="0" w:color="auto" w:frame="1"/>
                <w:lang w:val="de-DE"/>
              </w:rPr>
            </w:pPr>
            <w:r w:rsidRPr="00565C70">
              <w:rPr>
                <w:b/>
                <w:color w:val="FF0000"/>
                <w:sz w:val="18"/>
                <w:szCs w:val="18"/>
                <w:bdr w:val="single" w:sz="4" w:space="0" w:color="auto" w:frame="1"/>
                <w:lang w:val="de-DE"/>
              </w:rPr>
              <w:fldChar w:fldCharType="begin">
                <w:ffData>
                  <w:name w:val="Dropdown1"/>
                  <w:enabled/>
                  <w:calcOnExit w:val="0"/>
                  <w:ddList/>
                </w:ffData>
              </w:fldChar>
            </w:r>
            <w:r w:rsidRPr="00565C70">
              <w:rPr>
                <w:b/>
                <w:color w:val="FF0000"/>
                <w:sz w:val="18"/>
                <w:szCs w:val="18"/>
                <w:bdr w:val="single" w:sz="4" w:space="0" w:color="auto" w:frame="1"/>
                <w:lang w:val="de-DE"/>
              </w:rPr>
              <w:instrText xml:space="preserve"> FORMDROPDOWN </w:instrText>
            </w:r>
            <w:r w:rsidR="00ED782D">
              <w:rPr>
                <w:b/>
                <w:color w:val="FF0000"/>
                <w:sz w:val="18"/>
                <w:szCs w:val="18"/>
                <w:bdr w:val="single" w:sz="4" w:space="0" w:color="auto" w:frame="1"/>
                <w:lang w:val="de-DE"/>
              </w:rPr>
            </w:r>
            <w:r w:rsidR="00ED782D">
              <w:rPr>
                <w:b/>
                <w:color w:val="FF0000"/>
                <w:sz w:val="18"/>
                <w:szCs w:val="18"/>
                <w:bdr w:val="single" w:sz="4" w:space="0" w:color="auto" w:frame="1"/>
                <w:lang w:val="de-DE"/>
              </w:rPr>
              <w:fldChar w:fldCharType="separate"/>
            </w:r>
            <w:r w:rsidRPr="00565C70">
              <w:rPr>
                <w:b/>
                <w:color w:val="FF0000"/>
                <w:sz w:val="18"/>
                <w:szCs w:val="18"/>
                <w:bdr w:val="single" w:sz="4" w:space="0" w:color="auto" w:frame="1"/>
                <w:lang w:val="de-DE"/>
              </w:rPr>
              <w:fldChar w:fldCharType="end"/>
            </w:r>
          </w:p>
          <w:p w14:paraId="51A75041" w14:textId="77777777" w:rsidR="00705BC6" w:rsidRPr="00565C70" w:rsidRDefault="00705BC6" w:rsidP="00705BC6">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1ABEAB0D" w14:textId="77777777" w:rsidR="00705BC6" w:rsidRPr="00565C70" w:rsidRDefault="00705BC6" w:rsidP="00705BC6">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1FB4D89B" w14:textId="77777777" w:rsidR="00705BC6" w:rsidRPr="00565C70" w:rsidRDefault="00705BC6" w:rsidP="00797CD3">
            <w:pPr>
              <w:pStyle w:val="Pidipagina"/>
              <w:jc w:val="both"/>
              <w:rPr>
                <w:sz w:val="18"/>
                <w:szCs w:val="18"/>
                <w:lang w:val="de-DE"/>
              </w:rPr>
            </w:pPr>
          </w:p>
        </w:tc>
        <w:tc>
          <w:tcPr>
            <w:tcW w:w="2268" w:type="dxa"/>
            <w:tcBorders>
              <w:top w:val="single" w:sz="4" w:space="0" w:color="auto"/>
              <w:left w:val="single" w:sz="4" w:space="0" w:color="auto"/>
              <w:bottom w:val="single" w:sz="4" w:space="0" w:color="auto"/>
              <w:right w:val="single" w:sz="4" w:space="0" w:color="auto"/>
            </w:tcBorders>
          </w:tcPr>
          <w:p w14:paraId="77E685B3" w14:textId="77777777" w:rsidR="00DC7342" w:rsidRPr="00565C70" w:rsidRDefault="00DC7342" w:rsidP="00797CD3">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61A42A99" w14:textId="77777777" w:rsidR="00705BC6" w:rsidRPr="00565C70" w:rsidRDefault="00705BC6" w:rsidP="00705BC6">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7203121C" w14:textId="77777777" w:rsidR="00705BC6" w:rsidRPr="00565C70" w:rsidRDefault="00705BC6" w:rsidP="00705BC6">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7ADAB6E7" w14:textId="77777777" w:rsidR="00705BC6" w:rsidRPr="00565C70" w:rsidRDefault="00705BC6" w:rsidP="00797CD3">
            <w:pPr>
              <w:pStyle w:val="Pidipagina"/>
              <w:jc w:val="both"/>
              <w:rPr>
                <w:b/>
                <w:sz w:val="18"/>
                <w:szCs w:val="18"/>
                <w:bdr w:val="single" w:sz="4" w:space="0" w:color="auto" w:frame="1"/>
                <w:lang w:val="de-DE"/>
              </w:rPr>
            </w:pPr>
          </w:p>
        </w:tc>
      </w:tr>
    </w:tbl>
    <w:p w14:paraId="4236E20C" w14:textId="77777777" w:rsidR="00565C70" w:rsidRDefault="00565C70" w:rsidP="00334958">
      <w:pPr>
        <w:spacing w:line="360" w:lineRule="auto"/>
        <w:jc w:val="both"/>
        <w:rPr>
          <w:bCs/>
          <w:i/>
          <w:iCs/>
          <w:sz w:val="18"/>
          <w:szCs w:val="18"/>
          <w:highlight w:val="cyan"/>
          <w:lang w:val="de-DE"/>
        </w:rPr>
      </w:pPr>
    </w:p>
    <w:p w14:paraId="4E8ABE53" w14:textId="6C1B3994" w:rsidR="00035FF5" w:rsidRPr="00D96B01" w:rsidRDefault="00035FF5" w:rsidP="00334958">
      <w:pPr>
        <w:spacing w:line="360" w:lineRule="auto"/>
        <w:jc w:val="both"/>
        <w:rPr>
          <w:bCs/>
          <w:i/>
          <w:iCs/>
          <w:lang w:val="de-DE"/>
        </w:rPr>
      </w:pPr>
      <w:r w:rsidRPr="00D96B01">
        <w:rPr>
          <w:bCs/>
          <w:i/>
          <w:iCs/>
          <w:sz w:val="18"/>
          <w:szCs w:val="18"/>
          <w:lang w:val="de-DE"/>
        </w:rPr>
        <w:lastRenderedPageBreak/>
        <w:t>*1 Bei sonstigem</w:t>
      </w:r>
      <w:r w:rsidR="004627F7" w:rsidRPr="00D96B01">
        <w:rPr>
          <w:bCs/>
          <w:i/>
          <w:iCs/>
          <w:sz w:val="18"/>
          <w:szCs w:val="18"/>
          <w:lang w:val="de-DE"/>
        </w:rPr>
        <w:t xml:space="preserve">, nicht sanierbaren </w:t>
      </w:r>
      <w:r w:rsidRPr="00D96B01">
        <w:rPr>
          <w:bCs/>
          <w:i/>
          <w:iCs/>
          <w:sz w:val="18"/>
          <w:szCs w:val="18"/>
          <w:lang w:val="de-DE"/>
        </w:rPr>
        <w:t>Ausschluss dürfen die erklärten Anteile die Qualifizierung, über welche</w:t>
      </w:r>
      <w:r w:rsidR="00974996" w:rsidRPr="00D96B01">
        <w:rPr>
          <w:bCs/>
          <w:i/>
          <w:iCs/>
          <w:sz w:val="18"/>
          <w:szCs w:val="18"/>
          <w:lang w:val="de-DE"/>
        </w:rPr>
        <w:t xml:space="preserve"> das einzelne Unternehmen in der jeweiligen Kategorie verfügt</w:t>
      </w:r>
      <w:r w:rsidRPr="00D96B01">
        <w:rPr>
          <w:bCs/>
          <w:i/>
          <w:iCs/>
          <w:sz w:val="18"/>
          <w:szCs w:val="18"/>
          <w:lang w:val="de-DE"/>
        </w:rPr>
        <w:t>, nicht überschreiten;</w:t>
      </w:r>
      <w:r w:rsidR="00F61838" w:rsidRPr="00D96B01">
        <w:rPr>
          <w:bCs/>
          <w:i/>
          <w:iCs/>
          <w:color w:val="0070C0"/>
          <w:sz w:val="18"/>
          <w:szCs w:val="18"/>
          <w:lang w:val="de-DE"/>
        </w:rPr>
        <w:t xml:space="preserve"> </w:t>
      </w:r>
      <w:r w:rsidR="00F61838" w:rsidRPr="00D96B01">
        <w:rPr>
          <w:bCs/>
          <w:i/>
          <w:iCs/>
          <w:color w:val="0070C0"/>
          <w:lang w:val="de-DE"/>
        </w:rPr>
        <w:t>[</w:t>
      </w:r>
      <w:r w:rsidR="00FC0E6E" w:rsidRPr="00D96B01">
        <w:rPr>
          <w:bCs/>
          <w:i/>
          <w:iCs/>
          <w:color w:val="0070C0"/>
          <w:lang w:val="de-DE"/>
        </w:rPr>
        <w:t xml:space="preserve">siehe </w:t>
      </w:r>
      <w:r w:rsidR="00F61838" w:rsidRPr="00D96B01">
        <w:rPr>
          <w:bCs/>
          <w:i/>
          <w:iCs/>
          <w:color w:val="0070C0"/>
          <w:lang w:val="de-DE"/>
        </w:rPr>
        <w:t>Urteil des Staatsrates AP Nr. 6/2019]</w:t>
      </w:r>
    </w:p>
    <w:p w14:paraId="500D1A49" w14:textId="7B296F07" w:rsidR="00A601BF" w:rsidRPr="002B7244" w:rsidRDefault="00A601BF" w:rsidP="00A601BF">
      <w:pPr>
        <w:spacing w:line="360" w:lineRule="auto"/>
        <w:jc w:val="both"/>
        <w:rPr>
          <w:bCs/>
          <w:i/>
          <w:iCs/>
          <w:sz w:val="18"/>
          <w:szCs w:val="18"/>
          <w:lang w:val="de-DE"/>
        </w:rPr>
      </w:pPr>
      <w:bookmarkStart w:id="46" w:name="_Hlk40428829"/>
      <w:r w:rsidRPr="002B7244">
        <w:rPr>
          <w:bCs/>
          <w:i/>
          <w:iCs/>
          <w:sz w:val="18"/>
          <w:szCs w:val="18"/>
          <w:lang w:val="de-DE"/>
        </w:rPr>
        <w:t xml:space="preserve">Im </w:t>
      </w:r>
      <w:r w:rsidR="002B7244" w:rsidRPr="002B7244">
        <w:rPr>
          <w:bCs/>
          <w:i/>
          <w:iCs/>
          <w:sz w:val="18"/>
          <w:szCs w:val="18"/>
          <w:lang w:val="de-DE"/>
        </w:rPr>
        <w:t>Falle,</w:t>
      </w:r>
      <w:r w:rsidRPr="002B7244">
        <w:rPr>
          <w:bCs/>
          <w:i/>
          <w:iCs/>
          <w:sz w:val="18"/>
          <w:szCs w:val="18"/>
          <w:lang w:val="de-DE"/>
        </w:rPr>
        <w:t xml:space="preserve"> dass der Ausführungs</w:t>
      </w:r>
      <w:r w:rsidR="00F24C8F" w:rsidRPr="002B7244">
        <w:rPr>
          <w:bCs/>
          <w:i/>
          <w:iCs/>
          <w:sz w:val="18"/>
          <w:szCs w:val="18"/>
          <w:lang w:val="de-DE"/>
        </w:rPr>
        <w:t xml:space="preserve">- </w:t>
      </w:r>
      <w:r w:rsidRPr="002B7244">
        <w:rPr>
          <w:bCs/>
          <w:i/>
          <w:iCs/>
          <w:sz w:val="18"/>
          <w:szCs w:val="18"/>
          <w:lang w:val="de-DE"/>
        </w:rPr>
        <w:t xml:space="preserve">oder Teilnahmeanteil nicht angegeben wurde, wird davon ausgegangen, dass der Ausführungsanteil dem Teilnahmeanteil </w:t>
      </w:r>
      <w:r w:rsidR="002B7244">
        <w:rPr>
          <w:bCs/>
          <w:i/>
          <w:iCs/>
          <w:sz w:val="18"/>
          <w:szCs w:val="18"/>
          <w:lang w:val="de-DE"/>
        </w:rPr>
        <w:t xml:space="preserve">oder </w:t>
      </w:r>
      <w:r w:rsidR="00B7746F" w:rsidRPr="00B7746F">
        <w:rPr>
          <w:i/>
          <w:iCs/>
          <w:sz w:val="18"/>
          <w:szCs w:val="18"/>
          <w:lang w:val="de-DE"/>
        </w:rPr>
        <w:t xml:space="preserve">andersherum </w:t>
      </w:r>
      <w:r w:rsidRPr="002B7244">
        <w:rPr>
          <w:bCs/>
          <w:i/>
          <w:iCs/>
          <w:sz w:val="18"/>
          <w:szCs w:val="18"/>
          <w:lang w:val="de-DE"/>
        </w:rPr>
        <w:t>entspricht</w:t>
      </w:r>
      <w:r w:rsidR="00F24C8F" w:rsidRPr="002B7244">
        <w:rPr>
          <w:bCs/>
          <w:i/>
          <w:iCs/>
          <w:sz w:val="18"/>
          <w:szCs w:val="18"/>
          <w:lang w:val="de-DE"/>
        </w:rPr>
        <w:t>.</w:t>
      </w:r>
    </w:p>
    <w:bookmarkEnd w:id="46"/>
    <w:p w14:paraId="21B63864" w14:textId="77777777" w:rsidR="00A601BF" w:rsidRPr="00C24880" w:rsidRDefault="00A601BF" w:rsidP="00A601BF">
      <w:pPr>
        <w:spacing w:line="360" w:lineRule="auto"/>
        <w:jc w:val="both"/>
        <w:rPr>
          <w:bCs/>
          <w:i/>
          <w:iCs/>
          <w:color w:val="0070C0"/>
          <w:sz w:val="16"/>
          <w:szCs w:val="16"/>
          <w:lang w:val="de-DE"/>
        </w:rPr>
      </w:pPr>
    </w:p>
    <w:p w14:paraId="409FFF87" w14:textId="77777777" w:rsidR="00003932" w:rsidRPr="00565C70" w:rsidRDefault="006247E6" w:rsidP="00003932">
      <w:pPr>
        <w:spacing w:line="360" w:lineRule="auto"/>
        <w:jc w:val="both"/>
        <w:rPr>
          <w:bCs/>
          <w:i/>
          <w:iCs/>
          <w:color w:val="0070C0"/>
          <w:sz w:val="16"/>
          <w:szCs w:val="16"/>
          <w:lang w:val="de-DE"/>
        </w:rPr>
      </w:pPr>
      <w:r w:rsidRPr="00565C70">
        <w:rPr>
          <w:bCs/>
          <w:i/>
          <w:iCs/>
          <w:color w:val="0070C0"/>
          <w:sz w:val="16"/>
          <w:szCs w:val="16"/>
          <w:lang w:val="de-DE"/>
        </w:rPr>
        <w:t>[</w:t>
      </w:r>
      <w:r w:rsidR="00A163C8" w:rsidRPr="00565C70">
        <w:rPr>
          <w:bCs/>
          <w:i/>
          <w:iCs/>
          <w:color w:val="0070C0"/>
          <w:sz w:val="16"/>
          <w:szCs w:val="16"/>
          <w:lang w:val="de-DE"/>
        </w:rPr>
        <w:t>Nur für das/die kooptierte</w:t>
      </w:r>
      <w:r w:rsidR="002C0FF6" w:rsidRPr="00565C70">
        <w:rPr>
          <w:bCs/>
          <w:i/>
          <w:iCs/>
          <w:color w:val="0070C0"/>
          <w:sz w:val="16"/>
          <w:szCs w:val="16"/>
          <w:lang w:val="de-DE"/>
        </w:rPr>
        <w:t>/</w:t>
      </w:r>
      <w:r w:rsidR="00A163C8" w:rsidRPr="00565C70">
        <w:rPr>
          <w:bCs/>
          <w:i/>
          <w:iCs/>
          <w:color w:val="0070C0"/>
          <w:sz w:val="16"/>
          <w:szCs w:val="16"/>
          <w:lang w:val="de-DE"/>
        </w:rPr>
        <w:t>n Unternehmen aus</w:t>
      </w:r>
      <w:r w:rsidRPr="00565C70">
        <w:rPr>
          <w:bCs/>
          <w:i/>
          <w:iCs/>
          <w:color w:val="0070C0"/>
          <w:sz w:val="16"/>
          <w:szCs w:val="16"/>
          <w:lang w:val="de-DE"/>
        </w:rPr>
        <w:t>zu</w:t>
      </w:r>
      <w:r w:rsidR="00A163C8" w:rsidRPr="00565C70">
        <w:rPr>
          <w:bCs/>
          <w:i/>
          <w:iCs/>
          <w:color w:val="0070C0"/>
          <w:sz w:val="16"/>
          <w:szCs w:val="16"/>
          <w:lang w:val="de-DE"/>
        </w:rPr>
        <w:t>füllen; falls keine solchen vorgesehen sind</w:t>
      </w:r>
      <w:r w:rsidR="004423C8" w:rsidRPr="00565C70">
        <w:rPr>
          <w:bCs/>
          <w:i/>
          <w:iCs/>
          <w:color w:val="0070C0"/>
          <w:sz w:val="16"/>
          <w:szCs w:val="16"/>
          <w:lang w:val="de-DE"/>
        </w:rPr>
        <w:t>, löschen</w:t>
      </w:r>
      <w:r w:rsidRPr="00565C70">
        <w:rPr>
          <w:bCs/>
          <w:i/>
          <w:iCs/>
          <w:color w:val="0070C0"/>
          <w:sz w:val="16"/>
          <w:szCs w:val="16"/>
          <w:lang w:val="de-DE"/>
        </w:rPr>
        <w:t>]</w:t>
      </w:r>
    </w:p>
    <w:tbl>
      <w:tblPr>
        <w:tblW w:w="72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268"/>
        <w:gridCol w:w="2268"/>
      </w:tblGrid>
      <w:tr w:rsidR="00F337C7" w:rsidRPr="00ED782D" w14:paraId="2CF67DB2" w14:textId="77777777" w:rsidTr="0074309E">
        <w:trPr>
          <w:cantSplit/>
          <w:trHeight w:val="934"/>
        </w:trPr>
        <w:tc>
          <w:tcPr>
            <w:tcW w:w="2694" w:type="dxa"/>
            <w:tcBorders>
              <w:top w:val="single" w:sz="4" w:space="0" w:color="auto"/>
              <w:left w:val="single" w:sz="4" w:space="0" w:color="auto"/>
              <w:bottom w:val="single" w:sz="4" w:space="0" w:color="auto"/>
              <w:right w:val="single" w:sz="4" w:space="0" w:color="auto"/>
            </w:tcBorders>
            <w:vAlign w:val="center"/>
          </w:tcPr>
          <w:p w14:paraId="551AB51C" w14:textId="77777777" w:rsidR="00003932" w:rsidRPr="00565C70" w:rsidRDefault="002C0FF6" w:rsidP="0074309E">
            <w:pPr>
              <w:pStyle w:val="Pidipagina"/>
              <w:jc w:val="both"/>
              <w:rPr>
                <w:sz w:val="18"/>
                <w:szCs w:val="18"/>
              </w:rPr>
            </w:pPr>
            <w:proofErr w:type="spellStart"/>
            <w:r w:rsidRPr="00565C70">
              <w:rPr>
                <w:b/>
                <w:bCs/>
                <w:sz w:val="18"/>
                <w:szCs w:val="18"/>
                <w:lang w:val="it-IT"/>
              </w:rPr>
              <w:t>Kooptiertes</w:t>
            </w:r>
            <w:proofErr w:type="spellEnd"/>
            <w:r w:rsidRPr="00565C70">
              <w:rPr>
                <w:b/>
                <w:bCs/>
                <w:sz w:val="18"/>
                <w:szCs w:val="18"/>
                <w:lang w:val="it-IT"/>
              </w:rPr>
              <w:t xml:space="preserve"> </w:t>
            </w:r>
            <w:proofErr w:type="spellStart"/>
            <w:r w:rsidRPr="00565C70">
              <w:rPr>
                <w:b/>
                <w:bCs/>
                <w:sz w:val="18"/>
                <w:szCs w:val="18"/>
                <w:lang w:val="it-IT"/>
              </w:rPr>
              <w:t>Unternehmen</w:t>
            </w:r>
            <w:proofErr w:type="spellEnd"/>
          </w:p>
          <w:p w14:paraId="7CA2CF8E" w14:textId="77777777" w:rsidR="00003932" w:rsidRPr="00565C70" w:rsidRDefault="00003932" w:rsidP="0074309E">
            <w:pPr>
              <w:pStyle w:val="Pidipagina"/>
              <w:jc w:val="both"/>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D01795E" w14:textId="77777777" w:rsidR="00003932" w:rsidRPr="00565C70" w:rsidRDefault="00CF340A" w:rsidP="0074309E">
            <w:pPr>
              <w:pStyle w:val="Pidipagina"/>
              <w:jc w:val="both"/>
              <w:rPr>
                <w:sz w:val="18"/>
                <w:szCs w:val="18"/>
                <w:lang w:val="de-DE"/>
              </w:rPr>
            </w:pPr>
            <w:r w:rsidRPr="00565C70">
              <w:rPr>
                <w:sz w:val="18"/>
                <w:szCs w:val="18"/>
                <w:lang w:val="de-DE"/>
              </w:rPr>
              <w:t>Ausführ</w:t>
            </w:r>
            <w:r w:rsidR="002C0FF6" w:rsidRPr="00565C70">
              <w:rPr>
                <w:sz w:val="18"/>
                <w:szCs w:val="18"/>
                <w:lang w:val="de-DE"/>
              </w:rPr>
              <w:t>ungsanteil</w:t>
            </w:r>
            <w:r w:rsidR="00003932" w:rsidRPr="00565C70">
              <w:rPr>
                <w:sz w:val="18"/>
                <w:szCs w:val="18"/>
                <w:lang w:val="de-DE"/>
              </w:rPr>
              <w:t xml:space="preserve"> (</w:t>
            </w:r>
            <w:r w:rsidR="002C0FF6" w:rsidRPr="00565C70">
              <w:rPr>
                <w:sz w:val="18"/>
                <w:szCs w:val="18"/>
                <w:lang w:val="de-DE"/>
              </w:rPr>
              <w:t xml:space="preserve">in </w:t>
            </w:r>
            <w:r w:rsidR="00003932" w:rsidRPr="00565C70">
              <w:rPr>
                <w:sz w:val="18"/>
                <w:szCs w:val="18"/>
                <w:lang w:val="de-DE"/>
              </w:rPr>
              <w:t xml:space="preserve">%) </w:t>
            </w:r>
            <w:r w:rsidR="002C0FF6" w:rsidRPr="00565C70">
              <w:rPr>
                <w:sz w:val="18"/>
                <w:szCs w:val="18"/>
                <w:lang w:val="de-DE"/>
              </w:rPr>
              <w:t>und entsprechende SOA Kategorie/</w:t>
            </w:r>
            <w:proofErr w:type="gramStart"/>
            <w:r w:rsidR="002C0FF6" w:rsidRPr="00565C70">
              <w:rPr>
                <w:sz w:val="18"/>
                <w:szCs w:val="18"/>
                <w:lang w:val="de-DE"/>
              </w:rPr>
              <w:t>n</w:t>
            </w:r>
            <w:r w:rsidR="00892FF0" w:rsidRPr="00565C70">
              <w:rPr>
                <w:sz w:val="18"/>
                <w:szCs w:val="18"/>
                <w:lang w:val="de-DE"/>
              </w:rPr>
              <w:t>(</w:t>
            </w:r>
            <w:proofErr w:type="gramEnd"/>
            <w:r w:rsidR="00003932" w:rsidRPr="00565C70">
              <w:rPr>
                <w:sz w:val="18"/>
                <w:szCs w:val="18"/>
                <w:lang w:val="de-DE"/>
              </w:rPr>
              <w:t>*1</w:t>
            </w:r>
            <w:r w:rsidR="00892FF0" w:rsidRPr="00565C70">
              <w:rPr>
                <w:sz w:val="18"/>
                <w:szCs w:val="18"/>
                <w:lang w:val="de-DE"/>
              </w:rPr>
              <w:t>)</w:t>
            </w:r>
          </w:p>
        </w:tc>
        <w:tc>
          <w:tcPr>
            <w:tcW w:w="2268" w:type="dxa"/>
            <w:tcBorders>
              <w:top w:val="single" w:sz="4" w:space="0" w:color="auto"/>
              <w:left w:val="single" w:sz="4" w:space="0" w:color="auto"/>
              <w:bottom w:val="single" w:sz="4" w:space="0" w:color="auto"/>
              <w:right w:val="single" w:sz="4" w:space="0" w:color="auto"/>
            </w:tcBorders>
            <w:vAlign w:val="center"/>
          </w:tcPr>
          <w:p w14:paraId="0C99CB84" w14:textId="77777777" w:rsidR="00003932" w:rsidRPr="00565C70" w:rsidRDefault="00003932" w:rsidP="0074309E">
            <w:pPr>
              <w:pStyle w:val="Pidipagina"/>
              <w:jc w:val="both"/>
              <w:rPr>
                <w:sz w:val="18"/>
                <w:szCs w:val="18"/>
                <w:lang w:val="de-DE"/>
              </w:rPr>
            </w:pPr>
            <w:r w:rsidRPr="00565C70">
              <w:rPr>
                <w:sz w:val="18"/>
                <w:szCs w:val="18"/>
                <w:lang w:val="de-DE"/>
              </w:rPr>
              <w:t>SOA</w:t>
            </w:r>
            <w:r w:rsidR="00CF340A" w:rsidRPr="00565C70">
              <w:rPr>
                <w:sz w:val="18"/>
                <w:szCs w:val="18"/>
                <w:lang w:val="de-DE"/>
              </w:rPr>
              <w:t xml:space="preserve"> Kategorie/n</w:t>
            </w:r>
            <w:r w:rsidR="00892FF0" w:rsidRPr="00565C70">
              <w:rPr>
                <w:sz w:val="18"/>
                <w:szCs w:val="18"/>
                <w:lang w:val="de-DE"/>
              </w:rPr>
              <w:t xml:space="preserve"> über welche das/ </w:t>
            </w:r>
            <w:r w:rsidR="00CF340A" w:rsidRPr="00565C70">
              <w:rPr>
                <w:sz w:val="18"/>
                <w:szCs w:val="18"/>
                <w:lang w:val="de-DE"/>
              </w:rPr>
              <w:t xml:space="preserve">die Unternehmen </w:t>
            </w:r>
            <w:r w:rsidR="00892FF0" w:rsidRPr="00565C70">
              <w:rPr>
                <w:sz w:val="18"/>
                <w:szCs w:val="18"/>
                <w:lang w:val="de-DE"/>
              </w:rPr>
              <w:t>verfüg/t/en</w:t>
            </w:r>
          </w:p>
          <w:p w14:paraId="03213B8F" w14:textId="77777777" w:rsidR="00003932" w:rsidRPr="00565C70" w:rsidRDefault="00CF340A" w:rsidP="0074309E">
            <w:pPr>
              <w:pStyle w:val="Pidipagina"/>
              <w:jc w:val="both"/>
              <w:rPr>
                <w:sz w:val="18"/>
                <w:szCs w:val="18"/>
                <w:lang w:val="de-DE"/>
              </w:rPr>
            </w:pPr>
            <w:r w:rsidRPr="00565C70">
              <w:rPr>
                <w:sz w:val="18"/>
                <w:szCs w:val="18"/>
                <w:lang w:val="de-DE"/>
              </w:rPr>
              <w:t xml:space="preserve">D.P.R. Nr. 207/2010 und </w:t>
            </w:r>
            <w:r w:rsidR="00C51A18" w:rsidRPr="00565C70">
              <w:rPr>
                <w:sz w:val="18"/>
                <w:szCs w:val="18"/>
                <w:lang w:val="de-DE"/>
              </w:rPr>
              <w:t xml:space="preserve">jeweilige </w:t>
            </w:r>
            <w:r w:rsidRPr="00565C70">
              <w:rPr>
                <w:sz w:val="18"/>
                <w:szCs w:val="18"/>
                <w:lang w:val="de-DE"/>
              </w:rPr>
              <w:t>Klassen</w:t>
            </w:r>
            <w:r w:rsidR="00892FF0" w:rsidRPr="00565C70">
              <w:rPr>
                <w:sz w:val="18"/>
                <w:szCs w:val="18"/>
                <w:lang w:val="de-DE"/>
              </w:rPr>
              <w:t xml:space="preserve"> (*2)</w:t>
            </w:r>
          </w:p>
        </w:tc>
      </w:tr>
      <w:tr w:rsidR="00F337C7" w:rsidRPr="00565C70" w14:paraId="52D94270" w14:textId="77777777" w:rsidTr="0074309E">
        <w:trPr>
          <w:trHeight w:val="20"/>
        </w:trPr>
        <w:tc>
          <w:tcPr>
            <w:tcW w:w="2694" w:type="dxa"/>
            <w:tcBorders>
              <w:top w:val="single" w:sz="4" w:space="0" w:color="auto"/>
              <w:left w:val="single" w:sz="4" w:space="0" w:color="auto"/>
              <w:bottom w:val="single" w:sz="4" w:space="0" w:color="auto"/>
              <w:right w:val="single" w:sz="4" w:space="0" w:color="auto"/>
            </w:tcBorders>
          </w:tcPr>
          <w:p w14:paraId="0740D79B" w14:textId="77777777" w:rsidR="00003932" w:rsidRPr="00565C70" w:rsidRDefault="00003932" w:rsidP="0074309E">
            <w:pPr>
              <w:pStyle w:val="Pidipagina"/>
              <w:jc w:val="both"/>
              <w:rPr>
                <w:sz w:val="18"/>
                <w:szCs w:val="18"/>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tc>
        <w:tc>
          <w:tcPr>
            <w:tcW w:w="2268" w:type="dxa"/>
            <w:tcBorders>
              <w:top w:val="single" w:sz="4" w:space="0" w:color="auto"/>
              <w:left w:val="single" w:sz="4" w:space="0" w:color="auto"/>
              <w:bottom w:val="single" w:sz="4" w:space="0" w:color="auto"/>
              <w:right w:val="single" w:sz="4" w:space="0" w:color="auto"/>
            </w:tcBorders>
          </w:tcPr>
          <w:p w14:paraId="5D9C19CB" w14:textId="2DEFA862" w:rsidR="00003932" w:rsidRPr="00565C70" w:rsidRDefault="00003932" w:rsidP="0074309E">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roofErr w:type="gramStart"/>
            <w:r w:rsidRPr="00565C70">
              <w:rPr>
                <w:b/>
                <w:sz w:val="18"/>
                <w:szCs w:val="18"/>
                <w:bdr w:val="single" w:sz="4" w:space="0" w:color="auto" w:frame="1"/>
                <w:lang w:val="de-DE"/>
              </w:rPr>
              <w:t xml:space="preserve">%  </w:t>
            </w:r>
            <w:r w:rsidR="00892FF0" w:rsidRPr="00565C70">
              <w:rPr>
                <w:b/>
                <w:sz w:val="18"/>
                <w:szCs w:val="18"/>
                <w:bdr w:val="single" w:sz="4" w:space="0" w:color="auto" w:frame="1"/>
                <w:lang w:val="de-DE"/>
              </w:rPr>
              <w:t>Kategorie</w:t>
            </w:r>
            <w:proofErr w:type="gramEnd"/>
            <w:r w:rsidR="00815C18">
              <w:rPr>
                <w:b/>
                <w:sz w:val="18"/>
                <w:szCs w:val="18"/>
                <w:bdr w:val="single" w:sz="4" w:space="0" w:color="auto" w:frame="1"/>
                <w:lang w:val="de-DE"/>
              </w:rPr>
              <w:t xml:space="preserve"> </w:t>
            </w: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48965B56" w14:textId="77777777" w:rsidR="00003932" w:rsidRPr="00565C70" w:rsidRDefault="00003932" w:rsidP="0074309E">
            <w:pPr>
              <w:pStyle w:val="Pidipagina"/>
              <w:jc w:val="both"/>
              <w:rPr>
                <w:b/>
                <w:sz w:val="18"/>
                <w:szCs w:val="18"/>
                <w:bdr w:val="single" w:sz="4" w:space="0" w:color="auto" w:frame="1"/>
                <w:lang w:val="de-DE"/>
              </w:rPr>
            </w:pPr>
          </w:p>
          <w:p w14:paraId="4B3ABCDF" w14:textId="77777777" w:rsidR="00003932" w:rsidRPr="00565C70" w:rsidRDefault="00003932" w:rsidP="0074309E">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roofErr w:type="gramStart"/>
            <w:r w:rsidRPr="00565C70">
              <w:rPr>
                <w:b/>
                <w:sz w:val="18"/>
                <w:szCs w:val="18"/>
                <w:bdr w:val="single" w:sz="4" w:space="0" w:color="auto" w:frame="1"/>
                <w:lang w:val="de-DE"/>
              </w:rPr>
              <w:t xml:space="preserve">%  </w:t>
            </w:r>
            <w:r w:rsidR="00892FF0" w:rsidRPr="00565C70">
              <w:rPr>
                <w:b/>
                <w:sz w:val="18"/>
                <w:szCs w:val="18"/>
                <w:bdr w:val="single" w:sz="4" w:space="0" w:color="auto" w:frame="1"/>
                <w:lang w:val="de-DE"/>
              </w:rPr>
              <w:t>Kategorie</w:t>
            </w:r>
            <w:proofErr w:type="gramEnd"/>
            <w:r w:rsidR="00892FF0" w:rsidRPr="00565C70">
              <w:rPr>
                <w:b/>
                <w:sz w:val="18"/>
                <w:szCs w:val="18"/>
                <w:bdr w:val="single" w:sz="4" w:space="0" w:color="auto" w:frame="1"/>
                <w:lang w:val="de-DE"/>
              </w:rPr>
              <w:t xml:space="preserve"> </w:t>
            </w: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276C8D8E" w14:textId="77777777" w:rsidR="00003932" w:rsidRPr="00565C70" w:rsidRDefault="00003932" w:rsidP="0074309E">
            <w:pPr>
              <w:pStyle w:val="Pidipagina"/>
              <w:jc w:val="both"/>
              <w:rPr>
                <w:b/>
                <w:sz w:val="18"/>
                <w:szCs w:val="18"/>
                <w:bdr w:val="single" w:sz="4" w:space="0" w:color="auto" w:frame="1"/>
                <w:lang w:val="de-DE"/>
              </w:rPr>
            </w:pPr>
          </w:p>
        </w:tc>
        <w:tc>
          <w:tcPr>
            <w:tcW w:w="2268" w:type="dxa"/>
            <w:tcBorders>
              <w:top w:val="single" w:sz="4" w:space="0" w:color="auto"/>
              <w:left w:val="single" w:sz="4" w:space="0" w:color="auto"/>
              <w:right w:val="single" w:sz="4" w:space="0" w:color="auto"/>
            </w:tcBorders>
            <w:vAlign w:val="center"/>
          </w:tcPr>
          <w:p w14:paraId="0A7F5290" w14:textId="77777777" w:rsidR="00003932" w:rsidRPr="00565C70" w:rsidRDefault="00003932" w:rsidP="0074309E">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518F06D9" w14:textId="77777777" w:rsidR="00003932" w:rsidRPr="00565C70" w:rsidRDefault="00003932" w:rsidP="0074309E">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770696EF" w14:textId="77777777" w:rsidR="00003932" w:rsidRPr="00565C70" w:rsidRDefault="00003932" w:rsidP="0074309E">
            <w:pPr>
              <w:pStyle w:val="Pidipagina"/>
              <w:jc w:val="both"/>
              <w:rPr>
                <w:sz w:val="18"/>
                <w:szCs w:val="18"/>
              </w:rPr>
            </w:pPr>
          </w:p>
        </w:tc>
      </w:tr>
      <w:tr w:rsidR="00CE2565" w:rsidRPr="00565C70" w14:paraId="1B506503" w14:textId="77777777" w:rsidTr="0074309E">
        <w:trPr>
          <w:trHeight w:val="20"/>
        </w:trPr>
        <w:tc>
          <w:tcPr>
            <w:tcW w:w="2694" w:type="dxa"/>
            <w:tcBorders>
              <w:top w:val="single" w:sz="4" w:space="0" w:color="auto"/>
              <w:left w:val="single" w:sz="4" w:space="0" w:color="auto"/>
              <w:bottom w:val="single" w:sz="4" w:space="0" w:color="auto"/>
              <w:right w:val="single" w:sz="4" w:space="0" w:color="auto"/>
            </w:tcBorders>
          </w:tcPr>
          <w:p w14:paraId="73D6A703" w14:textId="77777777" w:rsidR="00003932" w:rsidRPr="00565C70" w:rsidRDefault="00003932" w:rsidP="0074309E">
            <w:pPr>
              <w:pStyle w:val="Pidipagina"/>
              <w:jc w:val="both"/>
              <w:rPr>
                <w:sz w:val="18"/>
                <w:szCs w:val="18"/>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tc>
        <w:tc>
          <w:tcPr>
            <w:tcW w:w="2268" w:type="dxa"/>
            <w:tcBorders>
              <w:top w:val="single" w:sz="4" w:space="0" w:color="auto"/>
              <w:left w:val="single" w:sz="4" w:space="0" w:color="auto"/>
              <w:bottom w:val="single" w:sz="4" w:space="0" w:color="auto"/>
              <w:right w:val="single" w:sz="4" w:space="0" w:color="auto"/>
            </w:tcBorders>
          </w:tcPr>
          <w:p w14:paraId="0CD2269D" w14:textId="77777777" w:rsidR="00003932" w:rsidRPr="00565C70" w:rsidRDefault="00003932" w:rsidP="0074309E">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roofErr w:type="gramStart"/>
            <w:r w:rsidRPr="00565C70">
              <w:rPr>
                <w:b/>
                <w:sz w:val="18"/>
                <w:szCs w:val="18"/>
                <w:bdr w:val="single" w:sz="4" w:space="0" w:color="auto" w:frame="1"/>
                <w:lang w:val="de-DE"/>
              </w:rPr>
              <w:t xml:space="preserve">%  </w:t>
            </w:r>
            <w:r w:rsidR="00892FF0" w:rsidRPr="00565C70">
              <w:rPr>
                <w:b/>
                <w:sz w:val="18"/>
                <w:szCs w:val="18"/>
                <w:bdr w:val="single" w:sz="4" w:space="0" w:color="auto" w:frame="1"/>
                <w:lang w:val="de-DE"/>
              </w:rPr>
              <w:t>Kategorie</w:t>
            </w:r>
            <w:proofErr w:type="gramEnd"/>
            <w:r w:rsidR="00892FF0" w:rsidRPr="00565C70">
              <w:rPr>
                <w:b/>
                <w:sz w:val="18"/>
                <w:szCs w:val="18"/>
                <w:bdr w:val="single" w:sz="4" w:space="0" w:color="auto" w:frame="1"/>
                <w:lang w:val="de-DE"/>
              </w:rPr>
              <w:t xml:space="preserve"> </w:t>
            </w: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752006B6" w14:textId="77777777" w:rsidR="00003932" w:rsidRPr="00565C70" w:rsidRDefault="00003932" w:rsidP="0074309E">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roofErr w:type="gramStart"/>
            <w:r w:rsidRPr="00565C70">
              <w:rPr>
                <w:b/>
                <w:sz w:val="18"/>
                <w:szCs w:val="18"/>
                <w:bdr w:val="single" w:sz="4" w:space="0" w:color="auto" w:frame="1"/>
                <w:lang w:val="de-DE"/>
              </w:rPr>
              <w:t xml:space="preserve">%  </w:t>
            </w:r>
            <w:r w:rsidR="00892FF0" w:rsidRPr="00565C70">
              <w:rPr>
                <w:b/>
                <w:sz w:val="18"/>
                <w:szCs w:val="18"/>
                <w:bdr w:val="single" w:sz="4" w:space="0" w:color="auto" w:frame="1"/>
                <w:lang w:val="de-DE"/>
              </w:rPr>
              <w:t>Kategorie</w:t>
            </w:r>
            <w:proofErr w:type="gramEnd"/>
            <w:r w:rsidR="00892FF0" w:rsidRPr="00565C70">
              <w:rPr>
                <w:b/>
                <w:sz w:val="18"/>
                <w:szCs w:val="18"/>
                <w:bdr w:val="single" w:sz="4" w:space="0" w:color="auto" w:frame="1"/>
                <w:lang w:val="de-DE"/>
              </w:rPr>
              <w:t xml:space="preserve"> </w:t>
            </w: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68AE5E5D" w14:textId="77777777" w:rsidR="00003932" w:rsidRPr="00565C70" w:rsidRDefault="00003932" w:rsidP="0074309E">
            <w:pPr>
              <w:pStyle w:val="Pidipagina"/>
              <w:jc w:val="both"/>
              <w:rPr>
                <w:b/>
                <w:sz w:val="18"/>
                <w:szCs w:val="18"/>
                <w:bdr w:val="single" w:sz="4" w:space="0" w:color="auto" w:frame="1"/>
                <w:lang w:val="de-DE"/>
              </w:rPr>
            </w:pPr>
          </w:p>
        </w:tc>
        <w:tc>
          <w:tcPr>
            <w:tcW w:w="2268" w:type="dxa"/>
            <w:tcBorders>
              <w:left w:val="single" w:sz="4" w:space="0" w:color="auto"/>
              <w:bottom w:val="single" w:sz="4" w:space="0" w:color="auto"/>
              <w:right w:val="single" w:sz="4" w:space="0" w:color="auto"/>
            </w:tcBorders>
            <w:vAlign w:val="center"/>
          </w:tcPr>
          <w:p w14:paraId="04670582" w14:textId="77777777" w:rsidR="00CE2565" w:rsidRPr="00565C70" w:rsidRDefault="00CE2565" w:rsidP="00CE2565">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7F4AF908" w14:textId="77777777" w:rsidR="00CE2565" w:rsidRPr="00565C70" w:rsidRDefault="00CE2565" w:rsidP="00CE2565">
            <w:pPr>
              <w:pStyle w:val="Pidipagina"/>
              <w:jc w:val="both"/>
              <w:rPr>
                <w:b/>
                <w:sz w:val="18"/>
                <w:szCs w:val="18"/>
                <w:bdr w:val="single" w:sz="4" w:space="0" w:color="auto" w:frame="1"/>
                <w:lang w:val="de-DE"/>
              </w:rPr>
            </w:pPr>
            <w:r w:rsidRPr="00565C70">
              <w:rPr>
                <w:b/>
                <w:sz w:val="18"/>
                <w:szCs w:val="18"/>
                <w:bdr w:val="single" w:sz="4" w:space="0" w:color="auto" w:frame="1"/>
                <w:lang w:val="de-DE"/>
              </w:rPr>
              <w:fldChar w:fldCharType="begin">
                <w:ffData>
                  <w:name w:val="Dropdown1"/>
                  <w:enabled/>
                  <w:calcOnExit w:val="0"/>
                  <w:ddList/>
                </w:ffData>
              </w:fldChar>
            </w:r>
            <w:r w:rsidRPr="00565C70">
              <w:rPr>
                <w:b/>
                <w:sz w:val="18"/>
                <w:szCs w:val="18"/>
                <w:bdr w:val="single" w:sz="4" w:space="0" w:color="auto" w:frame="1"/>
              </w:rPr>
              <w:instrText xml:space="preserve"> FORMDROPDOWN </w:instrText>
            </w:r>
            <w:r w:rsidR="00ED782D">
              <w:rPr>
                <w:b/>
                <w:sz w:val="18"/>
                <w:szCs w:val="18"/>
                <w:bdr w:val="single" w:sz="4" w:space="0" w:color="auto" w:frame="1"/>
                <w:lang w:val="de-DE"/>
              </w:rPr>
            </w:r>
            <w:r w:rsidR="00ED782D">
              <w:rPr>
                <w:b/>
                <w:sz w:val="18"/>
                <w:szCs w:val="18"/>
                <w:bdr w:val="single" w:sz="4" w:space="0" w:color="auto" w:frame="1"/>
                <w:lang w:val="de-DE"/>
              </w:rPr>
              <w:fldChar w:fldCharType="separate"/>
            </w:r>
            <w:r w:rsidRPr="00565C70">
              <w:rPr>
                <w:b/>
                <w:sz w:val="18"/>
                <w:szCs w:val="18"/>
                <w:bdr w:val="single" w:sz="4" w:space="0" w:color="auto" w:frame="1"/>
                <w:lang w:val="de-DE"/>
              </w:rPr>
              <w:fldChar w:fldCharType="end"/>
            </w:r>
          </w:p>
          <w:p w14:paraId="7A409992" w14:textId="77777777" w:rsidR="00003932" w:rsidRPr="00565C70" w:rsidRDefault="00003932" w:rsidP="0074309E">
            <w:pPr>
              <w:pStyle w:val="Pidipagina"/>
              <w:jc w:val="both"/>
              <w:rPr>
                <w:sz w:val="18"/>
                <w:szCs w:val="18"/>
                <w:lang w:val="de-DE"/>
              </w:rPr>
            </w:pPr>
          </w:p>
        </w:tc>
      </w:tr>
    </w:tbl>
    <w:p w14:paraId="763FD803" w14:textId="77777777" w:rsidR="00852F9A" w:rsidRPr="00565C70" w:rsidRDefault="00852F9A" w:rsidP="00003932">
      <w:pPr>
        <w:suppressAutoHyphens w:val="0"/>
        <w:spacing w:line="360" w:lineRule="auto"/>
        <w:jc w:val="both"/>
        <w:rPr>
          <w:bCs/>
          <w:i/>
          <w:iCs/>
          <w:sz w:val="16"/>
          <w:szCs w:val="16"/>
          <w:lang w:val="de-DE"/>
        </w:rPr>
      </w:pPr>
    </w:p>
    <w:p w14:paraId="0A4EE693" w14:textId="6FD3E03D" w:rsidR="00003932" w:rsidRPr="00565C70" w:rsidRDefault="00892FF0" w:rsidP="00003932">
      <w:pPr>
        <w:suppressAutoHyphens w:val="0"/>
        <w:spacing w:line="360" w:lineRule="auto"/>
        <w:jc w:val="both"/>
        <w:rPr>
          <w:bCs/>
          <w:i/>
          <w:iCs/>
          <w:sz w:val="16"/>
          <w:szCs w:val="16"/>
          <w:lang w:val="de-DE"/>
        </w:rPr>
      </w:pPr>
      <w:r w:rsidRPr="00565C70">
        <w:rPr>
          <w:bCs/>
          <w:i/>
          <w:iCs/>
          <w:sz w:val="16"/>
          <w:szCs w:val="16"/>
          <w:lang w:val="de-DE"/>
        </w:rPr>
        <w:t>(</w:t>
      </w:r>
      <w:r w:rsidR="00003932" w:rsidRPr="00565C70">
        <w:rPr>
          <w:bCs/>
          <w:i/>
          <w:iCs/>
          <w:sz w:val="16"/>
          <w:szCs w:val="16"/>
          <w:lang w:val="de-DE"/>
        </w:rPr>
        <w:t>*1</w:t>
      </w:r>
      <w:r w:rsidRPr="00565C70">
        <w:rPr>
          <w:bCs/>
          <w:i/>
          <w:iCs/>
          <w:sz w:val="16"/>
          <w:szCs w:val="16"/>
          <w:lang w:val="de-DE"/>
        </w:rPr>
        <w:t>)</w:t>
      </w:r>
      <w:r w:rsidR="00793209" w:rsidRPr="00565C70">
        <w:rPr>
          <w:bCs/>
          <w:i/>
          <w:iCs/>
          <w:sz w:val="16"/>
          <w:szCs w:val="16"/>
          <w:lang w:val="de-DE"/>
        </w:rPr>
        <w:t xml:space="preserve"> </w:t>
      </w:r>
      <w:r w:rsidRPr="00565C70">
        <w:rPr>
          <w:bCs/>
          <w:i/>
          <w:iCs/>
          <w:sz w:val="16"/>
          <w:szCs w:val="16"/>
          <w:lang w:val="de-DE"/>
        </w:rPr>
        <w:t>für die kooptierten Unternehmen</w:t>
      </w:r>
      <w:r w:rsidR="00852F9A" w:rsidRPr="00565C70">
        <w:rPr>
          <w:bCs/>
          <w:i/>
          <w:iCs/>
          <w:sz w:val="16"/>
          <w:szCs w:val="16"/>
          <w:lang w:val="de-DE"/>
        </w:rPr>
        <w:t xml:space="preserve"> ist </w:t>
      </w:r>
      <w:r w:rsidRPr="00565C70">
        <w:rPr>
          <w:bCs/>
          <w:i/>
          <w:iCs/>
          <w:sz w:val="16"/>
          <w:szCs w:val="16"/>
          <w:lang w:val="de-DE"/>
        </w:rPr>
        <w:t>nur der Ausführungsanteil</w:t>
      </w:r>
      <w:r w:rsidR="00852F9A" w:rsidRPr="00565C70">
        <w:rPr>
          <w:bCs/>
          <w:i/>
          <w:iCs/>
          <w:sz w:val="16"/>
          <w:szCs w:val="16"/>
          <w:lang w:val="de-DE"/>
        </w:rPr>
        <w:t xml:space="preserve"> </w:t>
      </w:r>
      <w:proofErr w:type="gramStart"/>
      <w:r w:rsidR="00852F9A" w:rsidRPr="00565C70">
        <w:rPr>
          <w:bCs/>
          <w:i/>
          <w:iCs/>
          <w:sz w:val="16"/>
          <w:szCs w:val="16"/>
          <w:lang w:val="de-DE"/>
        </w:rPr>
        <w:t xml:space="preserve">- </w:t>
      </w:r>
      <w:r w:rsidRPr="00565C70">
        <w:rPr>
          <w:bCs/>
          <w:i/>
          <w:iCs/>
          <w:sz w:val="16"/>
          <w:szCs w:val="16"/>
          <w:lang w:val="de-DE"/>
        </w:rPr>
        <w:t xml:space="preserve"> und</w:t>
      </w:r>
      <w:proofErr w:type="gramEnd"/>
      <w:r w:rsidRPr="00565C70">
        <w:rPr>
          <w:bCs/>
          <w:i/>
          <w:iCs/>
          <w:sz w:val="16"/>
          <w:szCs w:val="16"/>
          <w:lang w:val="de-DE"/>
        </w:rPr>
        <w:t xml:space="preserve"> nicht auch der Anteil der Beteiligung </w:t>
      </w:r>
      <w:r w:rsidR="004C3EA2" w:rsidRPr="00565C70">
        <w:rPr>
          <w:bCs/>
          <w:i/>
          <w:iCs/>
          <w:sz w:val="16"/>
          <w:szCs w:val="16"/>
          <w:lang w:val="de-DE"/>
        </w:rPr>
        <w:t>-</w:t>
      </w:r>
      <w:r w:rsidRPr="00565C70">
        <w:rPr>
          <w:bCs/>
          <w:i/>
          <w:iCs/>
          <w:sz w:val="16"/>
          <w:szCs w:val="16"/>
          <w:lang w:val="de-DE"/>
        </w:rPr>
        <w:t xml:space="preserve"> anzugeben</w:t>
      </w:r>
      <w:r w:rsidR="00003932" w:rsidRPr="00565C70">
        <w:rPr>
          <w:bCs/>
          <w:i/>
          <w:iCs/>
          <w:sz w:val="16"/>
          <w:szCs w:val="16"/>
          <w:lang w:val="de-DE"/>
        </w:rPr>
        <w:t xml:space="preserve">. </w:t>
      </w:r>
      <w:r w:rsidR="00793209" w:rsidRPr="00565C70">
        <w:rPr>
          <w:bCs/>
          <w:i/>
          <w:iCs/>
          <w:sz w:val="16"/>
          <w:szCs w:val="16"/>
          <w:lang w:val="de-DE"/>
        </w:rPr>
        <w:t xml:space="preserve">Die von dem/den kooptierten Unternehmen ausgeführten Arbeiten dürfen anteilsmäßig </w:t>
      </w:r>
      <w:r w:rsidR="00151238" w:rsidRPr="00565C70">
        <w:rPr>
          <w:bCs/>
          <w:i/>
          <w:iCs/>
          <w:sz w:val="16"/>
          <w:szCs w:val="16"/>
          <w:lang w:val="de-DE"/>
        </w:rPr>
        <w:t>die 20% Schwelle -</w:t>
      </w:r>
      <w:r w:rsidR="00504D61" w:rsidRPr="00565C70">
        <w:rPr>
          <w:bCs/>
          <w:i/>
          <w:iCs/>
          <w:sz w:val="16"/>
          <w:szCs w:val="16"/>
          <w:lang w:val="de-DE"/>
        </w:rPr>
        <w:t xml:space="preserve"> berechnet auf den Gesamtbetrag </w:t>
      </w:r>
      <w:r w:rsidR="00793209" w:rsidRPr="00565C70">
        <w:rPr>
          <w:bCs/>
          <w:i/>
          <w:iCs/>
          <w:sz w:val="16"/>
          <w:szCs w:val="16"/>
          <w:lang w:val="de-DE"/>
        </w:rPr>
        <w:t>der Arbeiten</w:t>
      </w:r>
      <w:r w:rsidR="00504D61" w:rsidRPr="00565C70">
        <w:rPr>
          <w:bCs/>
          <w:i/>
          <w:iCs/>
          <w:sz w:val="16"/>
          <w:szCs w:val="16"/>
          <w:lang w:val="de-DE"/>
        </w:rPr>
        <w:t xml:space="preserve"> – nicht überschreiten</w:t>
      </w:r>
      <w:r w:rsidR="00793209" w:rsidRPr="00565C70">
        <w:rPr>
          <w:bCs/>
          <w:i/>
          <w:iCs/>
          <w:sz w:val="16"/>
          <w:szCs w:val="16"/>
          <w:lang w:val="de-DE"/>
        </w:rPr>
        <w:t>;</w:t>
      </w:r>
    </w:p>
    <w:p w14:paraId="0FF05612" w14:textId="77777777" w:rsidR="00151238" w:rsidRPr="00565C70" w:rsidRDefault="003E764C" w:rsidP="00003932">
      <w:pPr>
        <w:suppressAutoHyphens w:val="0"/>
        <w:spacing w:line="360" w:lineRule="auto"/>
        <w:jc w:val="both"/>
        <w:rPr>
          <w:bCs/>
          <w:i/>
          <w:iCs/>
          <w:sz w:val="16"/>
          <w:szCs w:val="16"/>
          <w:lang w:val="de-DE"/>
        </w:rPr>
      </w:pPr>
      <w:r w:rsidRPr="00565C70">
        <w:rPr>
          <w:bCs/>
          <w:i/>
          <w:iCs/>
          <w:sz w:val="16"/>
          <w:szCs w:val="16"/>
          <w:lang w:val="de-DE"/>
        </w:rPr>
        <w:t>(</w:t>
      </w:r>
      <w:r w:rsidR="00003932" w:rsidRPr="00565C70">
        <w:rPr>
          <w:bCs/>
          <w:i/>
          <w:iCs/>
          <w:sz w:val="16"/>
          <w:szCs w:val="16"/>
          <w:lang w:val="de-DE"/>
        </w:rPr>
        <w:t>*2</w:t>
      </w:r>
      <w:r w:rsidRPr="00565C70">
        <w:rPr>
          <w:bCs/>
          <w:i/>
          <w:iCs/>
          <w:sz w:val="16"/>
          <w:szCs w:val="16"/>
          <w:lang w:val="de-DE"/>
        </w:rPr>
        <w:t>)</w:t>
      </w:r>
      <w:r w:rsidR="00003932" w:rsidRPr="00565C70">
        <w:rPr>
          <w:bCs/>
          <w:i/>
          <w:iCs/>
          <w:sz w:val="16"/>
          <w:szCs w:val="16"/>
          <w:lang w:val="de-DE"/>
        </w:rPr>
        <w:t xml:space="preserve"> </w:t>
      </w:r>
      <w:r w:rsidR="00314321" w:rsidRPr="00565C70">
        <w:rPr>
          <w:bCs/>
          <w:i/>
          <w:iCs/>
          <w:sz w:val="16"/>
          <w:szCs w:val="16"/>
          <w:lang w:val="de-DE"/>
        </w:rPr>
        <w:t>F</w:t>
      </w:r>
      <w:r w:rsidR="00151238" w:rsidRPr="00565C70">
        <w:rPr>
          <w:bCs/>
          <w:i/>
          <w:iCs/>
          <w:sz w:val="16"/>
          <w:szCs w:val="16"/>
          <w:lang w:val="de-DE"/>
        </w:rPr>
        <w:t>ür jedes einzelne</w:t>
      </w:r>
      <w:r w:rsidR="00314321" w:rsidRPr="00565C70">
        <w:rPr>
          <w:bCs/>
          <w:i/>
          <w:iCs/>
          <w:sz w:val="16"/>
          <w:szCs w:val="16"/>
          <w:lang w:val="de-DE"/>
        </w:rPr>
        <w:t xml:space="preserve"> kooptierte Unternehmen gilt, dass </w:t>
      </w:r>
      <w:r w:rsidR="00151238" w:rsidRPr="00565C70">
        <w:rPr>
          <w:bCs/>
          <w:i/>
          <w:iCs/>
          <w:sz w:val="16"/>
          <w:szCs w:val="16"/>
          <w:lang w:val="de-DE"/>
        </w:rPr>
        <w:t>d</w:t>
      </w:r>
      <w:r w:rsidR="008C570A" w:rsidRPr="00565C70">
        <w:rPr>
          <w:bCs/>
          <w:i/>
          <w:iCs/>
          <w:sz w:val="16"/>
          <w:szCs w:val="16"/>
          <w:lang w:val="de-DE"/>
        </w:rPr>
        <w:t>as G</w:t>
      </w:r>
      <w:r w:rsidR="00151238" w:rsidRPr="00565C70">
        <w:rPr>
          <w:bCs/>
          <w:i/>
          <w:iCs/>
          <w:sz w:val="16"/>
          <w:szCs w:val="16"/>
          <w:lang w:val="de-DE"/>
        </w:rPr>
        <w:t>esamtausmaß</w:t>
      </w:r>
      <w:r w:rsidR="00C06094" w:rsidRPr="00565C70">
        <w:rPr>
          <w:bCs/>
          <w:i/>
          <w:iCs/>
          <w:sz w:val="16"/>
          <w:szCs w:val="16"/>
          <w:lang w:val="de-DE"/>
        </w:rPr>
        <w:t xml:space="preserve"> der</w:t>
      </w:r>
      <w:r w:rsidR="009954CA" w:rsidRPr="00565C70">
        <w:rPr>
          <w:bCs/>
          <w:i/>
          <w:iCs/>
          <w:sz w:val="16"/>
          <w:szCs w:val="16"/>
          <w:lang w:val="de-DE"/>
        </w:rPr>
        <w:t xml:space="preserve"> Qualifizierung</w:t>
      </w:r>
      <w:r w:rsidR="00CE2565" w:rsidRPr="00565C70">
        <w:rPr>
          <w:bCs/>
          <w:i/>
          <w:iCs/>
          <w:sz w:val="16"/>
          <w:szCs w:val="16"/>
          <w:lang w:val="de-DE"/>
        </w:rPr>
        <w:t xml:space="preserve"> wenigstens</w:t>
      </w:r>
      <w:r w:rsidR="00151238" w:rsidRPr="00565C70">
        <w:rPr>
          <w:bCs/>
          <w:i/>
          <w:iCs/>
          <w:sz w:val="16"/>
          <w:szCs w:val="16"/>
          <w:lang w:val="de-DE"/>
        </w:rPr>
        <w:t xml:space="preserve"> dem Betrag der </w:t>
      </w:r>
      <w:r w:rsidR="00C06094" w:rsidRPr="00565C70">
        <w:rPr>
          <w:bCs/>
          <w:i/>
          <w:iCs/>
          <w:sz w:val="16"/>
          <w:szCs w:val="16"/>
          <w:lang w:val="de-DE"/>
        </w:rPr>
        <w:t xml:space="preserve">von demselben </w:t>
      </w:r>
      <w:r w:rsidR="00151238" w:rsidRPr="00565C70">
        <w:rPr>
          <w:bCs/>
          <w:i/>
          <w:iCs/>
          <w:sz w:val="16"/>
          <w:szCs w:val="16"/>
          <w:lang w:val="de-DE"/>
        </w:rPr>
        <w:t>auszuführenden Arbeiten entsprechen muss.</w:t>
      </w:r>
    </w:p>
    <w:p w14:paraId="12229AA7" w14:textId="77777777" w:rsidR="00DC7342" w:rsidRPr="00151238" w:rsidRDefault="00DC7342" w:rsidP="00797CD3">
      <w:pPr>
        <w:spacing w:line="360" w:lineRule="auto"/>
        <w:jc w:val="both"/>
        <w:rPr>
          <w:b/>
          <w:bCs/>
          <w:i/>
          <w:iCs/>
          <w:sz w:val="18"/>
          <w:szCs w:val="18"/>
          <w:lang w:val="de-DE"/>
        </w:rPr>
      </w:pPr>
    </w:p>
    <w:tbl>
      <w:tblPr>
        <w:tblW w:w="0" w:type="auto"/>
        <w:tblInd w:w="-5" w:type="dxa"/>
        <w:tblLayout w:type="fixed"/>
        <w:tblLook w:val="0000" w:firstRow="0" w:lastRow="0" w:firstColumn="0" w:lastColumn="0" w:noHBand="0" w:noVBand="0"/>
      </w:tblPr>
      <w:tblGrid>
        <w:gridCol w:w="9788"/>
      </w:tblGrid>
      <w:tr w:rsidR="00DC7342" w:rsidRPr="0078684C" w14:paraId="0490A8D8" w14:textId="77777777" w:rsidTr="00A71B81">
        <w:tc>
          <w:tcPr>
            <w:tcW w:w="9788" w:type="dxa"/>
            <w:tcBorders>
              <w:top w:val="single" w:sz="4" w:space="0" w:color="000000"/>
              <w:left w:val="single" w:sz="4" w:space="0" w:color="000000"/>
              <w:bottom w:val="single" w:sz="4" w:space="0" w:color="000000"/>
              <w:right w:val="single" w:sz="4" w:space="0" w:color="000000"/>
            </w:tcBorders>
          </w:tcPr>
          <w:p w14:paraId="5493AF4A" w14:textId="77777777" w:rsidR="00DC7342" w:rsidRPr="00151238" w:rsidRDefault="00DC7342" w:rsidP="00797CD3">
            <w:pPr>
              <w:pStyle w:val="sche3"/>
              <w:snapToGrid w:val="0"/>
              <w:spacing w:line="360" w:lineRule="auto"/>
              <w:rPr>
                <w:b/>
                <w:bCs/>
                <w:i/>
                <w:iCs/>
                <w:sz w:val="18"/>
                <w:szCs w:val="18"/>
                <w:lang w:val="de-DE"/>
              </w:rPr>
            </w:pPr>
          </w:p>
          <w:p w14:paraId="40B893AF" w14:textId="77777777" w:rsidR="00DC7342" w:rsidRPr="0078684C" w:rsidRDefault="00DC7342" w:rsidP="00797CD3">
            <w:pPr>
              <w:pStyle w:val="sche3"/>
              <w:spacing w:line="360" w:lineRule="auto"/>
              <w:rPr>
                <w:b/>
                <w:bCs/>
                <w:i/>
                <w:iCs/>
                <w:sz w:val="18"/>
                <w:szCs w:val="18"/>
                <w:lang w:val="it-IT"/>
              </w:rPr>
            </w:pPr>
            <w:r w:rsidRPr="0078684C">
              <w:rPr>
                <w:b/>
                <w:i/>
                <w:sz w:val="18"/>
                <w:szCs w:val="18"/>
                <w:lang w:val="de-DE"/>
              </w:rPr>
              <w:t>ANMERKUNGEN</w:t>
            </w:r>
          </w:p>
          <w:p w14:paraId="04066656" w14:textId="77777777" w:rsidR="00DC7342" w:rsidRPr="0078684C" w:rsidRDefault="00DC7342" w:rsidP="00797CD3">
            <w:pPr>
              <w:pStyle w:val="sche3"/>
              <w:spacing w:line="360" w:lineRule="auto"/>
              <w:rPr>
                <w:sz w:val="18"/>
                <w:szCs w:val="18"/>
                <w:lang w:val="it-IT"/>
              </w:rPr>
            </w:pPr>
            <w:r w:rsidRPr="0078684C">
              <w:rPr>
                <w:sz w:val="18"/>
                <w:szCs w:val="18"/>
              </w:rPr>
              <w:fldChar w:fldCharType="begin">
                <w:ffData>
                  <w:name w:val="Testo60"/>
                  <w:enabled/>
                  <w:calcOnExit w:val="0"/>
                  <w:textInput/>
                </w:ffData>
              </w:fldChar>
            </w:r>
            <w:r w:rsidRPr="0078684C">
              <w:rPr>
                <w:sz w:val="18"/>
                <w:szCs w:val="18"/>
              </w:rPr>
              <w:instrText xml:space="preserve"> FORMTEXT </w:instrText>
            </w:r>
            <w:r w:rsidRPr="0078684C">
              <w:rPr>
                <w:sz w:val="18"/>
                <w:szCs w:val="18"/>
              </w:rPr>
            </w:r>
            <w:r w:rsidRPr="0078684C">
              <w:rPr>
                <w:sz w:val="18"/>
                <w:szCs w:val="18"/>
              </w:rPr>
              <w:fldChar w:fldCharType="separate"/>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sz w:val="18"/>
                <w:szCs w:val="18"/>
              </w:rPr>
              <w:fldChar w:fldCharType="end"/>
            </w:r>
          </w:p>
        </w:tc>
      </w:tr>
    </w:tbl>
    <w:p w14:paraId="3CAA1167" w14:textId="77777777" w:rsidR="00DC7342" w:rsidRPr="0078684C" w:rsidRDefault="00DC7342" w:rsidP="00797CD3">
      <w:pPr>
        <w:pStyle w:val="sche3"/>
        <w:spacing w:line="360" w:lineRule="auto"/>
        <w:rPr>
          <w:sz w:val="18"/>
          <w:szCs w:val="18"/>
          <w:lang w:val="it-IT"/>
        </w:rPr>
      </w:pPr>
    </w:p>
    <w:p w14:paraId="636A7954" w14:textId="77777777" w:rsidR="00DC7342" w:rsidRPr="0078684C" w:rsidRDefault="00DC7342" w:rsidP="00797CD3">
      <w:pPr>
        <w:pageBreakBefore/>
        <w:spacing w:line="360" w:lineRule="auto"/>
        <w:jc w:val="both"/>
        <w:rPr>
          <w:sz w:val="18"/>
          <w:szCs w:val="18"/>
          <w:lang w:val="de-DE"/>
        </w:rPr>
      </w:pPr>
    </w:p>
    <w:p w14:paraId="06BD6E5A" w14:textId="77777777" w:rsidR="00DC7342" w:rsidRPr="0078684C" w:rsidRDefault="00DC7342" w:rsidP="00797CD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p>
    <w:p w14:paraId="2C3F1636" w14:textId="77777777" w:rsidR="00DC7342" w:rsidRPr="0078684C" w:rsidRDefault="00DC7342"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bCs/>
          <w:i/>
          <w:iCs/>
          <w:sz w:val="18"/>
          <w:szCs w:val="18"/>
          <w:lang w:val="de-DE"/>
        </w:rPr>
        <w:t>Teil II</w:t>
      </w:r>
    </w:p>
    <w:p w14:paraId="0B43F335" w14:textId="77777777" w:rsidR="00DC7342" w:rsidRPr="0078684C" w:rsidRDefault="00DC7342"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ANGABEN ZUM ERKLÄRENDEN UNTERNEHMEN</w:t>
      </w:r>
      <w:r w:rsidRPr="0078684C">
        <w:rPr>
          <w:rStyle w:val="Caratterenotadichiusura"/>
          <w:rFonts w:cs="Arial"/>
          <w:b/>
          <w:bCs/>
          <w:i/>
          <w:iCs/>
          <w:sz w:val="18"/>
          <w:szCs w:val="18"/>
          <w:lang w:val="it-IT"/>
        </w:rPr>
        <w:endnoteReference w:id="27"/>
      </w:r>
    </w:p>
    <w:p w14:paraId="48D5E6B6" w14:textId="77777777" w:rsidR="00DC7342" w:rsidRPr="0078684C" w:rsidRDefault="00DC7342" w:rsidP="00797CD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51009F45" w14:textId="77777777" w:rsidR="00DC7342" w:rsidRPr="0078684C" w:rsidRDefault="00DC7342" w:rsidP="00797CD3">
      <w:pPr>
        <w:pStyle w:val="sche3"/>
        <w:spacing w:line="360" w:lineRule="auto"/>
        <w:ind w:left="992" w:hanging="340"/>
        <w:rPr>
          <w:b/>
          <w:bCs/>
          <w:sz w:val="18"/>
          <w:szCs w:val="18"/>
          <w:lang w:val="de-DE"/>
        </w:rPr>
      </w:pPr>
    </w:p>
    <w:p w14:paraId="1FEAFB07" w14:textId="77777777" w:rsidR="00DC7342" w:rsidRPr="0078684C" w:rsidRDefault="00DC7342" w:rsidP="009665E0">
      <w:pPr>
        <w:jc w:val="center"/>
        <w:rPr>
          <w:b/>
          <w:bCs/>
          <w:sz w:val="18"/>
          <w:szCs w:val="18"/>
          <w:lang w:val="de-DE"/>
        </w:rPr>
      </w:pPr>
      <w:r w:rsidRPr="0078684C">
        <w:rPr>
          <w:b/>
          <w:sz w:val="18"/>
          <w:szCs w:val="18"/>
          <w:lang w:val="de-DE"/>
        </w:rPr>
        <w:t>ERKLÄRT</w:t>
      </w:r>
      <w:r w:rsidRPr="0078684C">
        <w:rPr>
          <w:rStyle w:val="Rimandonotadichiusura"/>
          <w:b/>
          <w:bCs/>
          <w:sz w:val="18"/>
          <w:szCs w:val="18"/>
          <w:lang w:val="it-IT"/>
        </w:rPr>
        <w:endnoteReference w:id="28"/>
      </w:r>
    </w:p>
    <w:p w14:paraId="14ACF0AC" w14:textId="77777777" w:rsidR="00DC7342" w:rsidRPr="0078684C" w:rsidRDefault="00DC7342" w:rsidP="00797CD3">
      <w:pPr>
        <w:autoSpaceDE w:val="0"/>
        <w:spacing w:line="360" w:lineRule="auto"/>
        <w:ind w:left="426" w:hanging="426"/>
        <w:jc w:val="both"/>
        <w:rPr>
          <w:sz w:val="18"/>
          <w:szCs w:val="18"/>
          <w:shd w:val="clear" w:color="auto" w:fill="FFFF00"/>
          <w:lang w:val="de-DE"/>
        </w:rPr>
      </w:pPr>
    </w:p>
    <w:p w14:paraId="4999A1A5" w14:textId="77777777" w:rsidR="00DC7342" w:rsidRPr="0078684C" w:rsidRDefault="00DC7342" w:rsidP="00797CD3">
      <w:pPr>
        <w:autoSpaceDE w:val="0"/>
        <w:spacing w:line="360" w:lineRule="auto"/>
        <w:ind w:left="426" w:hanging="426"/>
        <w:jc w:val="both"/>
        <w:rPr>
          <w:sz w:val="18"/>
          <w:szCs w:val="18"/>
          <w:lang w:val="de-DE"/>
        </w:rPr>
      </w:pPr>
      <w:r w:rsidRPr="0078684C">
        <w:rPr>
          <w:rFonts w:eastAsia="Arial Unicode MS"/>
          <w:sz w:val="18"/>
          <w:szCs w:val="18"/>
          <w:lang w:val="it-IT"/>
        </w:rPr>
        <w:fldChar w:fldCharType="begin">
          <w:ffData>
            <w:name w:val="Controllo59"/>
            <w:enabled/>
            <w:calcOnExit w:val="0"/>
            <w:checkBox>
              <w:sizeAuto/>
              <w:default w:val="0"/>
              <w:checked w:val="0"/>
            </w:checkBox>
          </w:ffData>
        </w:fldChar>
      </w:r>
      <w:r w:rsidRPr="0078684C">
        <w:rPr>
          <w:rFonts w:eastAsia="Arial Unicode MS"/>
          <w:sz w:val="18"/>
          <w:szCs w:val="18"/>
          <w:lang w:val="de-DE"/>
        </w:rPr>
        <w:instrText xml:space="preserve"> FORMCHECKBOX </w:instrText>
      </w:r>
      <w:r w:rsidR="00ED782D">
        <w:rPr>
          <w:rFonts w:eastAsia="Arial Unicode MS"/>
          <w:sz w:val="18"/>
          <w:szCs w:val="18"/>
          <w:lang w:val="it-IT"/>
        </w:rPr>
      </w:r>
      <w:r w:rsidR="00ED782D">
        <w:rPr>
          <w:rFonts w:eastAsia="Arial Unicode MS"/>
          <w:sz w:val="18"/>
          <w:szCs w:val="18"/>
          <w:lang w:val="it-IT"/>
        </w:rPr>
        <w:fldChar w:fldCharType="separate"/>
      </w:r>
      <w:r w:rsidRPr="0078684C">
        <w:rPr>
          <w:rFonts w:eastAsia="Arial Unicode MS"/>
          <w:sz w:val="18"/>
          <w:szCs w:val="18"/>
          <w:lang w:val="it-IT"/>
        </w:rPr>
        <w:fldChar w:fldCharType="end"/>
      </w:r>
      <w:r w:rsidRPr="0078684C">
        <w:rPr>
          <w:rFonts w:eastAsia="Arial Unicode MS"/>
          <w:sz w:val="18"/>
          <w:szCs w:val="18"/>
          <w:lang w:val="de-DE"/>
        </w:rPr>
        <w:tab/>
      </w:r>
      <w:r w:rsidRPr="0078684C">
        <w:rPr>
          <w:sz w:val="18"/>
          <w:szCs w:val="18"/>
          <w:lang w:val="de-DE"/>
        </w:rPr>
        <w:t xml:space="preserve">(bei Unternehmen mit Sitz in Italien) bei der </w:t>
      </w:r>
      <w:r w:rsidRPr="0078684C">
        <w:rPr>
          <w:sz w:val="18"/>
          <w:szCs w:val="18"/>
          <w:lang w:val="de-DE" w:eastAsia="de-DE"/>
        </w:rPr>
        <w:t xml:space="preserve">Handels-, Industrie-, Handwerks- und Landwirtschaftskammer in  </w:t>
      </w:r>
      <w:r w:rsidRPr="0078684C">
        <w:rPr>
          <w:sz w:val="18"/>
          <w:szCs w:val="18"/>
          <w:lang w:val="it-IT"/>
        </w:rPr>
        <w:fldChar w:fldCharType="begin">
          <w:ffData>
            <w:name w:val="Testo90"/>
            <w:enabled/>
            <w:calcOnExit w:val="0"/>
            <w:textInput/>
          </w:ffData>
        </w:fldChar>
      </w:r>
      <w:bookmarkStart w:id="47" w:name="Testo90"/>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bookmarkEnd w:id="47"/>
      <w:r w:rsidRPr="0078684C">
        <w:rPr>
          <w:sz w:val="18"/>
          <w:szCs w:val="18"/>
          <w:lang w:val="de-DE"/>
        </w:rPr>
        <w:t xml:space="preserve"> (</w:t>
      </w:r>
      <w:r w:rsidRPr="0078684C">
        <w:rPr>
          <w:sz w:val="18"/>
          <w:szCs w:val="18"/>
          <w:lang w:val="it-IT"/>
        </w:rPr>
        <w:fldChar w:fldCharType="begin">
          <w:ffData>
            <w:name w:val="Testo91"/>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 xml:space="preserve">) für die Tätigkeit </w:t>
      </w:r>
      <w:r w:rsidRPr="0078684C">
        <w:rPr>
          <w:rFonts w:eastAsia="Arial Unicode MS"/>
          <w:sz w:val="18"/>
          <w:szCs w:val="18"/>
          <w:lang w:val="de-DE"/>
        </w:rPr>
        <w:t>(</w:t>
      </w:r>
      <w:r w:rsidRPr="0078684C">
        <w:rPr>
          <w:rFonts w:eastAsia="Arial Unicode MS"/>
          <w:sz w:val="18"/>
          <w:szCs w:val="18"/>
          <w:lang w:val="it-IT"/>
        </w:rPr>
        <w:fldChar w:fldCharType="begin">
          <w:ffData>
            <w:name w:val="Testo33"/>
            <w:enabled/>
            <w:calcOnExit w:val="0"/>
            <w:textInput/>
          </w:ffData>
        </w:fldChar>
      </w:r>
      <w:r w:rsidRPr="0078684C">
        <w:rPr>
          <w:rFonts w:eastAsia="Arial Unicode MS"/>
          <w:sz w:val="18"/>
          <w:szCs w:val="18"/>
          <w:lang w:val="de-DE"/>
        </w:rPr>
        <w:instrText xml:space="preserve"> FORMTEXT </w:instrText>
      </w:r>
      <w:r w:rsidRPr="0078684C">
        <w:rPr>
          <w:rFonts w:eastAsia="Arial Unicode MS"/>
          <w:sz w:val="18"/>
          <w:szCs w:val="18"/>
          <w:lang w:val="it-IT"/>
        </w:rPr>
      </w:r>
      <w:r w:rsidRPr="0078684C">
        <w:rPr>
          <w:rFonts w:eastAsia="Arial Unicode MS"/>
          <w:sz w:val="18"/>
          <w:szCs w:val="18"/>
          <w:lang w:val="it-IT"/>
        </w:rPr>
        <w:fldChar w:fldCharType="separate"/>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fldChar w:fldCharType="end"/>
      </w:r>
      <w:r w:rsidRPr="0078684C">
        <w:rPr>
          <w:rFonts w:eastAsia="Arial Unicode MS"/>
          <w:sz w:val="18"/>
          <w:szCs w:val="18"/>
          <w:lang w:val="de-DE"/>
        </w:rPr>
        <w:t>)</w:t>
      </w:r>
      <w:r w:rsidRPr="0078684C">
        <w:rPr>
          <w:sz w:val="18"/>
          <w:szCs w:val="18"/>
          <w:lang w:val="de-DE"/>
        </w:rPr>
        <w:t>eingetragen zu sein, die mit dem Gegenstand dieser Ausschreibung übereinstimmt;</w:t>
      </w:r>
    </w:p>
    <w:p w14:paraId="25DB0265" w14:textId="77777777" w:rsidR="00DC7342" w:rsidRPr="0078684C" w:rsidRDefault="00DC7342" w:rsidP="00797CD3">
      <w:pPr>
        <w:autoSpaceDE w:val="0"/>
        <w:spacing w:line="360" w:lineRule="auto"/>
        <w:ind w:left="426" w:hanging="426"/>
        <w:jc w:val="both"/>
        <w:rPr>
          <w:sz w:val="18"/>
          <w:szCs w:val="18"/>
          <w:lang w:val="de-DE"/>
        </w:rPr>
      </w:pPr>
    </w:p>
    <w:p w14:paraId="5DF7B328" w14:textId="77777777" w:rsidR="00DC7342" w:rsidRPr="0078684C" w:rsidRDefault="00DC7342" w:rsidP="00797CD3">
      <w:pPr>
        <w:autoSpaceDE w:val="0"/>
        <w:spacing w:line="360" w:lineRule="auto"/>
        <w:ind w:left="426" w:hanging="426"/>
        <w:jc w:val="both"/>
        <w:rPr>
          <w:sz w:val="18"/>
          <w:szCs w:val="18"/>
          <w:lang w:val="de-DE"/>
        </w:rPr>
      </w:pPr>
      <w:r w:rsidRPr="0078684C">
        <w:rPr>
          <w:sz w:val="18"/>
          <w:szCs w:val="18"/>
          <w:lang w:val="it-IT"/>
        </w:rPr>
        <w:fldChar w:fldCharType="begin">
          <w:ffData>
            <w:name w:val="Controllo143"/>
            <w:enabled/>
            <w:calcOnExit w:val="0"/>
            <w:checkBox>
              <w:sizeAuto/>
              <w:default w:val="0"/>
            </w:checkBox>
          </w:ffData>
        </w:fldChar>
      </w:r>
      <w:r w:rsidRPr="0078684C">
        <w:rPr>
          <w:sz w:val="18"/>
          <w:szCs w:val="18"/>
          <w:lang w:val="de-DE"/>
        </w:rPr>
        <w:instrText xml:space="preserve"> FORMCHECKBOX </w:instrText>
      </w:r>
      <w:r w:rsidR="00ED782D">
        <w:rPr>
          <w:sz w:val="18"/>
          <w:szCs w:val="18"/>
          <w:lang w:val="it-IT"/>
        </w:rPr>
      </w:r>
      <w:r w:rsidR="00ED782D">
        <w:rPr>
          <w:sz w:val="18"/>
          <w:szCs w:val="18"/>
          <w:lang w:val="it-IT"/>
        </w:rPr>
        <w:fldChar w:fldCharType="separate"/>
      </w:r>
      <w:r w:rsidRPr="0078684C">
        <w:rPr>
          <w:sz w:val="18"/>
          <w:szCs w:val="18"/>
          <w:lang w:val="it-IT"/>
        </w:rPr>
        <w:fldChar w:fldCharType="end"/>
      </w:r>
      <w:r w:rsidRPr="0078684C">
        <w:rPr>
          <w:sz w:val="18"/>
          <w:szCs w:val="18"/>
          <w:lang w:val="de-DE"/>
        </w:rPr>
        <w:tab/>
        <w:t>(</w:t>
      </w:r>
      <w:r w:rsidRPr="0078684C">
        <w:rPr>
          <w:sz w:val="18"/>
          <w:szCs w:val="18"/>
          <w:lang w:val="de-DE" w:eastAsia="de-DE"/>
        </w:rPr>
        <w:t>bei Organisationen ohne Gewinnabsichten, ONLUS) im folgenden ONLUS-Register eingetragen zu sein</w:t>
      </w:r>
      <w:r w:rsidRPr="0078684C">
        <w:rPr>
          <w:sz w:val="18"/>
          <w:szCs w:val="18"/>
          <w:lang w:val="de-DE"/>
        </w:rPr>
        <w:t xml:space="preserve">: </w:t>
      </w:r>
      <w:r w:rsidRPr="0078684C">
        <w:rPr>
          <w:sz w:val="18"/>
          <w:szCs w:val="18"/>
          <w:lang w:val="it-IT"/>
        </w:rPr>
        <w:fldChar w:fldCharType="begin">
          <w:ffData>
            <w:name w:val="Testo93"/>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02A0F6E7" w14:textId="77777777" w:rsidR="00DC7342" w:rsidRPr="0078684C" w:rsidRDefault="00DC7342" w:rsidP="00797CD3">
      <w:pPr>
        <w:autoSpaceDE w:val="0"/>
        <w:spacing w:line="360" w:lineRule="auto"/>
        <w:ind w:left="426" w:hanging="426"/>
        <w:jc w:val="both"/>
        <w:rPr>
          <w:sz w:val="18"/>
          <w:szCs w:val="18"/>
          <w:lang w:val="de-DE"/>
        </w:rPr>
      </w:pPr>
    </w:p>
    <w:p w14:paraId="742CA893" w14:textId="77777777" w:rsidR="00DC7342" w:rsidRPr="0078684C" w:rsidRDefault="00DC7342" w:rsidP="00797CD3">
      <w:pPr>
        <w:autoSpaceDE w:val="0"/>
        <w:spacing w:line="360" w:lineRule="auto"/>
        <w:ind w:left="426" w:hanging="426"/>
        <w:jc w:val="both"/>
        <w:rPr>
          <w:sz w:val="18"/>
          <w:szCs w:val="18"/>
          <w:lang w:val="de-DE"/>
        </w:rPr>
      </w:pPr>
      <w:r w:rsidRPr="0078684C">
        <w:rPr>
          <w:rFonts w:eastAsia="Arial Unicode MS"/>
          <w:sz w:val="18"/>
          <w:szCs w:val="18"/>
          <w:lang w:val="it-IT"/>
        </w:rPr>
        <w:fldChar w:fldCharType="begin">
          <w:ffData>
            <w:name w:val="Controllo124"/>
            <w:enabled/>
            <w:calcOnExit w:val="0"/>
            <w:checkBox>
              <w:sizeAuto/>
              <w:default w:val="0"/>
              <w:checked w:val="0"/>
            </w:checkBox>
          </w:ffData>
        </w:fldChar>
      </w:r>
      <w:r w:rsidRPr="0078684C">
        <w:rPr>
          <w:rFonts w:eastAsia="Arial Unicode MS"/>
          <w:sz w:val="18"/>
          <w:szCs w:val="18"/>
          <w:lang w:val="de-DE"/>
        </w:rPr>
        <w:instrText xml:space="preserve"> FORMCHECKBOX </w:instrText>
      </w:r>
      <w:r w:rsidR="00ED782D">
        <w:rPr>
          <w:rFonts w:eastAsia="Arial Unicode MS"/>
          <w:sz w:val="18"/>
          <w:szCs w:val="18"/>
          <w:lang w:val="it-IT"/>
        </w:rPr>
      </w:r>
      <w:r w:rsidR="00ED782D">
        <w:rPr>
          <w:rFonts w:eastAsia="Arial Unicode MS"/>
          <w:sz w:val="18"/>
          <w:szCs w:val="18"/>
          <w:lang w:val="it-IT"/>
        </w:rPr>
        <w:fldChar w:fldCharType="separate"/>
      </w:r>
      <w:r w:rsidRPr="0078684C">
        <w:rPr>
          <w:rFonts w:eastAsia="Arial Unicode MS"/>
          <w:sz w:val="18"/>
          <w:szCs w:val="18"/>
          <w:lang w:val="it-IT"/>
        </w:rPr>
        <w:fldChar w:fldCharType="end"/>
      </w:r>
      <w:r w:rsidRPr="0078684C">
        <w:rPr>
          <w:rFonts w:eastAsia="Arial Unicode MS"/>
          <w:sz w:val="18"/>
          <w:szCs w:val="18"/>
          <w:lang w:val="de-DE"/>
        </w:rPr>
        <w:tab/>
      </w:r>
      <w:r w:rsidRPr="0078684C">
        <w:rPr>
          <w:sz w:val="18"/>
          <w:szCs w:val="18"/>
          <w:lang w:val="de-DE"/>
        </w:rPr>
        <w:t>(bei Unternehmen mit Sitz im Ausland) im folgenden Verzeichnis oder in der folgenden offiziellen Liste des Zugehörigkeitsstaats eingetragen zu sein</w:t>
      </w:r>
      <w:r w:rsidRPr="0078684C">
        <w:rPr>
          <w:rFonts w:eastAsia="Arial Unicode MS"/>
          <w:sz w:val="18"/>
          <w:szCs w:val="18"/>
          <w:lang w:val="de-DE"/>
        </w:rPr>
        <w:t xml:space="preserve">: </w:t>
      </w:r>
      <w:r w:rsidRPr="0078684C">
        <w:rPr>
          <w:sz w:val="18"/>
          <w:szCs w:val="18"/>
        </w:rPr>
        <w:fldChar w:fldCharType="begin">
          <w:ffData>
            <w:name w:val="Testo33"/>
            <w:enabled/>
            <w:calcOnExit w:val="0"/>
            <w:textInput/>
          </w:ffData>
        </w:fldChar>
      </w:r>
      <w:r w:rsidRPr="0078684C">
        <w:rPr>
          <w:sz w:val="18"/>
          <w:szCs w:val="18"/>
          <w:lang w:val="de-DE"/>
        </w:rPr>
        <w:instrText xml:space="preserve"> FORMTEXT </w:instrText>
      </w:r>
      <w:r w:rsidRPr="0078684C">
        <w:rPr>
          <w:sz w:val="18"/>
          <w:szCs w:val="18"/>
        </w:rPr>
      </w:r>
      <w:r w:rsidRPr="0078684C">
        <w:rPr>
          <w:sz w:val="18"/>
          <w:szCs w:val="18"/>
        </w:rPr>
        <w:fldChar w:fldCharType="separate"/>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sz w:val="18"/>
          <w:szCs w:val="18"/>
        </w:rPr>
        <w:fldChar w:fldCharType="end"/>
      </w:r>
      <w:r w:rsidRPr="0078684C">
        <w:rPr>
          <w:sz w:val="18"/>
          <w:szCs w:val="18"/>
          <w:lang w:val="de-DE"/>
        </w:rPr>
        <w:t xml:space="preserve"> .</w:t>
      </w:r>
    </w:p>
    <w:p w14:paraId="704BF322" w14:textId="77777777" w:rsidR="00DC7342" w:rsidRPr="0078684C" w:rsidRDefault="00DC7342" w:rsidP="00E36931">
      <w:pPr>
        <w:autoSpaceDE w:val="0"/>
        <w:spacing w:line="360" w:lineRule="auto"/>
        <w:ind w:left="426" w:hanging="426"/>
        <w:jc w:val="center"/>
        <w:rPr>
          <w:b/>
          <w:bCs/>
          <w:sz w:val="18"/>
          <w:szCs w:val="18"/>
          <w:shd w:val="clear" w:color="auto" w:fill="FFFF00"/>
          <w:lang w:val="de-DE"/>
        </w:rPr>
      </w:pPr>
    </w:p>
    <w:p w14:paraId="2CBB4721" w14:textId="77777777" w:rsidR="00DC7342" w:rsidRPr="0078684C" w:rsidRDefault="00DC7342" w:rsidP="00E36931">
      <w:pPr>
        <w:autoSpaceDE w:val="0"/>
        <w:spacing w:line="360" w:lineRule="auto"/>
        <w:jc w:val="center"/>
        <w:rPr>
          <w:b/>
          <w:sz w:val="18"/>
          <w:szCs w:val="18"/>
          <w:lang w:val="de-DE"/>
        </w:rPr>
      </w:pPr>
      <w:r w:rsidRPr="0078684C">
        <w:rPr>
          <w:b/>
          <w:sz w:val="18"/>
          <w:szCs w:val="18"/>
          <w:lang w:val="de-DE"/>
        </w:rPr>
        <w:t>BESTÄTIGT DIE FOLGENDEN DATEN</w:t>
      </w:r>
    </w:p>
    <w:p w14:paraId="27A4867F" w14:textId="77777777" w:rsidR="00A1691A" w:rsidRPr="0078684C" w:rsidRDefault="00A1691A" w:rsidP="00797CD3">
      <w:pPr>
        <w:autoSpaceDE w:val="0"/>
        <w:spacing w:line="360" w:lineRule="auto"/>
        <w:jc w:val="both"/>
        <w:rPr>
          <w:rFonts w:eastAsia="Arial Unicode MS"/>
          <w:b/>
          <w:sz w:val="18"/>
          <w:szCs w:val="18"/>
          <w:lang w:val="de-DE"/>
        </w:rPr>
      </w:pPr>
    </w:p>
    <w:p w14:paraId="6DC870E1" w14:textId="77777777" w:rsidR="00DC7342" w:rsidRPr="0078684C" w:rsidRDefault="00DC7342" w:rsidP="00797CD3">
      <w:pPr>
        <w:autoSpaceDE w:val="0"/>
        <w:spacing w:line="360" w:lineRule="auto"/>
        <w:jc w:val="both"/>
        <w:rPr>
          <w:rFonts w:eastAsia="Arial Unicode MS"/>
          <w:sz w:val="18"/>
          <w:szCs w:val="18"/>
          <w:lang w:val="de-DE"/>
        </w:rPr>
      </w:pPr>
      <w:r w:rsidRPr="0078684C">
        <w:rPr>
          <w:rFonts w:eastAsia="Arial Unicode MS"/>
          <w:sz w:val="18"/>
          <w:szCs w:val="18"/>
          <w:lang w:val="de-DE"/>
        </w:rPr>
        <w:t xml:space="preserve">Eintragungsnummer </w:t>
      </w:r>
      <w:r w:rsidRPr="0078684C">
        <w:rPr>
          <w:rFonts w:eastAsia="Arial Unicode MS"/>
          <w:sz w:val="18"/>
          <w:szCs w:val="18"/>
          <w:lang w:val="it-IT"/>
        </w:rPr>
        <w:fldChar w:fldCharType="begin">
          <w:ffData>
            <w:name w:val="Testo33"/>
            <w:enabled/>
            <w:calcOnExit w:val="0"/>
            <w:textInput/>
          </w:ffData>
        </w:fldChar>
      </w:r>
      <w:r w:rsidRPr="0078684C">
        <w:rPr>
          <w:rFonts w:eastAsia="Arial Unicode MS"/>
          <w:sz w:val="18"/>
          <w:szCs w:val="18"/>
          <w:lang w:val="de-DE"/>
        </w:rPr>
        <w:instrText xml:space="preserve"> FORMTEXT </w:instrText>
      </w:r>
      <w:r w:rsidRPr="0078684C">
        <w:rPr>
          <w:rFonts w:eastAsia="Arial Unicode MS"/>
          <w:sz w:val="18"/>
          <w:szCs w:val="18"/>
          <w:lang w:val="it-IT"/>
        </w:rPr>
      </w:r>
      <w:r w:rsidRPr="0078684C">
        <w:rPr>
          <w:rFonts w:eastAsia="Arial Unicode MS"/>
          <w:sz w:val="18"/>
          <w:szCs w:val="18"/>
          <w:lang w:val="it-IT"/>
        </w:rPr>
        <w:fldChar w:fldCharType="separate"/>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fldChar w:fldCharType="end"/>
      </w:r>
      <w:r w:rsidRPr="0078684C">
        <w:rPr>
          <w:rFonts w:eastAsia="Arial Unicode MS"/>
          <w:sz w:val="18"/>
          <w:szCs w:val="18"/>
          <w:lang w:val="de-DE"/>
        </w:rPr>
        <w:t>;</w:t>
      </w:r>
    </w:p>
    <w:p w14:paraId="3D9F512A" w14:textId="77777777" w:rsidR="00DC7342" w:rsidRPr="0078684C" w:rsidRDefault="00DC7342" w:rsidP="00797CD3">
      <w:pPr>
        <w:autoSpaceDE w:val="0"/>
        <w:spacing w:line="360" w:lineRule="auto"/>
        <w:jc w:val="both"/>
        <w:rPr>
          <w:rFonts w:eastAsia="Arial Unicode MS"/>
          <w:sz w:val="18"/>
          <w:szCs w:val="18"/>
          <w:lang w:val="de-DE"/>
        </w:rPr>
      </w:pPr>
      <w:r w:rsidRPr="0078684C">
        <w:rPr>
          <w:rFonts w:eastAsia="Arial Unicode MS"/>
          <w:sz w:val="18"/>
          <w:szCs w:val="18"/>
          <w:lang w:val="de-DE"/>
        </w:rPr>
        <w:t xml:space="preserve">Eintragungsdatum </w:t>
      </w:r>
      <w:r w:rsidRPr="0078684C">
        <w:rPr>
          <w:rFonts w:eastAsia="Arial Unicode MS"/>
          <w:sz w:val="18"/>
          <w:szCs w:val="18"/>
          <w:lang w:val="it-IT"/>
        </w:rPr>
        <w:fldChar w:fldCharType="begin">
          <w:ffData>
            <w:name w:val="Testo33"/>
            <w:enabled/>
            <w:calcOnExit w:val="0"/>
            <w:textInput/>
          </w:ffData>
        </w:fldChar>
      </w:r>
      <w:r w:rsidRPr="0078684C">
        <w:rPr>
          <w:rFonts w:eastAsia="Arial Unicode MS"/>
          <w:sz w:val="18"/>
          <w:szCs w:val="18"/>
          <w:lang w:val="de-DE"/>
        </w:rPr>
        <w:instrText xml:space="preserve"> FORMTEXT </w:instrText>
      </w:r>
      <w:r w:rsidRPr="0078684C">
        <w:rPr>
          <w:rFonts w:eastAsia="Arial Unicode MS"/>
          <w:sz w:val="18"/>
          <w:szCs w:val="18"/>
          <w:lang w:val="it-IT"/>
        </w:rPr>
      </w:r>
      <w:r w:rsidRPr="0078684C">
        <w:rPr>
          <w:rFonts w:eastAsia="Arial Unicode MS"/>
          <w:sz w:val="18"/>
          <w:szCs w:val="18"/>
          <w:lang w:val="it-IT"/>
        </w:rPr>
        <w:fldChar w:fldCharType="separate"/>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fldChar w:fldCharType="end"/>
      </w:r>
      <w:r w:rsidRPr="0078684C">
        <w:rPr>
          <w:rFonts w:eastAsia="Arial Unicode MS"/>
          <w:sz w:val="18"/>
          <w:szCs w:val="18"/>
          <w:lang w:val="de-DE"/>
        </w:rPr>
        <w:t>;</w:t>
      </w:r>
    </w:p>
    <w:p w14:paraId="23F9819D" w14:textId="77777777" w:rsidR="00DC7342" w:rsidRPr="0078684C" w:rsidRDefault="00DC7342" w:rsidP="00797CD3">
      <w:pPr>
        <w:autoSpaceDE w:val="0"/>
        <w:spacing w:line="360" w:lineRule="auto"/>
        <w:jc w:val="both"/>
        <w:rPr>
          <w:rFonts w:eastAsia="Arial Unicode MS"/>
          <w:sz w:val="18"/>
          <w:szCs w:val="18"/>
          <w:lang w:val="de-DE"/>
        </w:rPr>
      </w:pPr>
      <w:r w:rsidRPr="0078684C">
        <w:rPr>
          <w:sz w:val="18"/>
          <w:szCs w:val="18"/>
          <w:lang w:val="de-DE"/>
        </w:rPr>
        <w:t>Gesellschaftsdauer/Enddatum</w:t>
      </w:r>
      <w:r w:rsidRPr="0078684C">
        <w:rPr>
          <w:rFonts w:eastAsia="Arial Unicode MS"/>
          <w:sz w:val="18"/>
          <w:szCs w:val="18"/>
          <w:lang w:val="de-DE"/>
        </w:rPr>
        <w:t xml:space="preserve"> </w:t>
      </w:r>
      <w:r w:rsidRPr="0078684C">
        <w:rPr>
          <w:rFonts w:eastAsia="Arial Unicode MS"/>
          <w:sz w:val="18"/>
          <w:szCs w:val="18"/>
          <w:lang w:val="it-IT"/>
        </w:rPr>
        <w:fldChar w:fldCharType="begin">
          <w:ffData>
            <w:name w:val="Testo33"/>
            <w:enabled/>
            <w:calcOnExit w:val="0"/>
            <w:textInput/>
          </w:ffData>
        </w:fldChar>
      </w:r>
      <w:r w:rsidRPr="0078684C">
        <w:rPr>
          <w:rFonts w:eastAsia="Arial Unicode MS"/>
          <w:sz w:val="18"/>
          <w:szCs w:val="18"/>
          <w:lang w:val="de-DE"/>
        </w:rPr>
        <w:instrText xml:space="preserve"> FORMTEXT </w:instrText>
      </w:r>
      <w:r w:rsidRPr="0078684C">
        <w:rPr>
          <w:rFonts w:eastAsia="Arial Unicode MS"/>
          <w:sz w:val="18"/>
          <w:szCs w:val="18"/>
          <w:lang w:val="it-IT"/>
        </w:rPr>
      </w:r>
      <w:r w:rsidRPr="0078684C">
        <w:rPr>
          <w:rFonts w:eastAsia="Arial Unicode MS"/>
          <w:sz w:val="18"/>
          <w:szCs w:val="18"/>
          <w:lang w:val="it-IT"/>
        </w:rPr>
        <w:fldChar w:fldCharType="separate"/>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fldChar w:fldCharType="end"/>
      </w:r>
      <w:r w:rsidRPr="0078684C">
        <w:rPr>
          <w:rFonts w:eastAsia="Arial Unicode MS"/>
          <w:sz w:val="18"/>
          <w:szCs w:val="18"/>
          <w:lang w:val="de-DE"/>
        </w:rPr>
        <w:t>;</w:t>
      </w:r>
    </w:p>
    <w:p w14:paraId="35EE3735" w14:textId="77777777" w:rsidR="00DC7342" w:rsidRPr="0078684C" w:rsidRDefault="00DC7342" w:rsidP="00797CD3">
      <w:pPr>
        <w:autoSpaceDE w:val="0"/>
        <w:spacing w:line="360" w:lineRule="auto"/>
        <w:jc w:val="both"/>
        <w:rPr>
          <w:sz w:val="18"/>
          <w:szCs w:val="18"/>
          <w:lang w:val="de-DE"/>
        </w:rPr>
      </w:pPr>
      <w:r w:rsidRPr="0078684C">
        <w:rPr>
          <w:rFonts w:eastAsia="Arial Unicode MS"/>
          <w:sz w:val="18"/>
          <w:szCs w:val="18"/>
          <w:lang w:val="de-DE"/>
        </w:rPr>
        <w:t xml:space="preserve">Firma </w:t>
      </w:r>
      <w:r w:rsidRPr="0078684C">
        <w:rPr>
          <w:rFonts w:eastAsia="Arial Unicode MS"/>
          <w:sz w:val="18"/>
          <w:szCs w:val="18"/>
          <w:lang w:val="it-IT"/>
        </w:rPr>
        <w:fldChar w:fldCharType="begin">
          <w:ffData>
            <w:name w:val="Testo33"/>
            <w:enabled/>
            <w:calcOnExit w:val="0"/>
            <w:textInput/>
          </w:ffData>
        </w:fldChar>
      </w:r>
      <w:r w:rsidRPr="0078684C">
        <w:rPr>
          <w:rFonts w:eastAsia="Arial Unicode MS"/>
          <w:sz w:val="18"/>
          <w:szCs w:val="18"/>
          <w:lang w:val="de-DE"/>
        </w:rPr>
        <w:instrText xml:space="preserve"> FORMTEXT </w:instrText>
      </w:r>
      <w:r w:rsidRPr="0078684C">
        <w:rPr>
          <w:rFonts w:eastAsia="Arial Unicode MS"/>
          <w:sz w:val="18"/>
          <w:szCs w:val="18"/>
          <w:lang w:val="it-IT"/>
        </w:rPr>
      </w:r>
      <w:r w:rsidRPr="0078684C">
        <w:rPr>
          <w:rFonts w:eastAsia="Arial Unicode MS"/>
          <w:sz w:val="18"/>
          <w:szCs w:val="18"/>
          <w:lang w:val="it-IT"/>
        </w:rPr>
        <w:fldChar w:fldCharType="separate"/>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t> </w:t>
      </w:r>
      <w:r w:rsidRPr="0078684C">
        <w:rPr>
          <w:rFonts w:eastAsia="Arial Unicode MS"/>
          <w:sz w:val="18"/>
          <w:szCs w:val="18"/>
          <w:lang w:val="it-IT"/>
        </w:rPr>
        <w:fldChar w:fldCharType="end"/>
      </w:r>
      <w:r w:rsidRPr="0078684C">
        <w:rPr>
          <w:sz w:val="18"/>
          <w:szCs w:val="18"/>
          <w:lang w:val="de-DE"/>
        </w:rPr>
        <w:t xml:space="preserve"> .</w:t>
      </w:r>
    </w:p>
    <w:p w14:paraId="0EC8B78F" w14:textId="77777777" w:rsidR="00DC7342" w:rsidRDefault="00DC7342" w:rsidP="00797CD3">
      <w:pPr>
        <w:pStyle w:val="sche3"/>
        <w:autoSpaceDE/>
        <w:spacing w:line="360" w:lineRule="auto"/>
        <w:ind w:left="425"/>
        <w:rPr>
          <w:sz w:val="18"/>
          <w:szCs w:val="18"/>
          <w:lang w:val="de-DE"/>
        </w:rPr>
      </w:pPr>
    </w:p>
    <w:p w14:paraId="4536B17B" w14:textId="77777777" w:rsidR="00062813" w:rsidRPr="00267D52" w:rsidRDefault="00062813" w:rsidP="00E36931">
      <w:pPr>
        <w:pStyle w:val="sche3"/>
        <w:autoSpaceDE/>
        <w:spacing w:line="360" w:lineRule="auto"/>
        <w:jc w:val="center"/>
        <w:rPr>
          <w:b/>
          <w:bCs/>
          <w:sz w:val="18"/>
          <w:szCs w:val="18"/>
          <w:lang w:val="de-DE"/>
        </w:rPr>
      </w:pPr>
      <w:bookmarkStart w:id="48" w:name="_Hlk509220072"/>
      <w:r w:rsidRPr="00267D52">
        <w:rPr>
          <w:b/>
          <w:bCs/>
          <w:sz w:val="18"/>
          <w:szCs w:val="18"/>
          <w:lang w:val="de-DE"/>
        </w:rPr>
        <w:t>UND ERKLÄRT</w:t>
      </w:r>
    </w:p>
    <w:p w14:paraId="5E438EED" w14:textId="77777777" w:rsidR="00062813" w:rsidRDefault="00062813" w:rsidP="00797CD3">
      <w:pPr>
        <w:pStyle w:val="sche3"/>
        <w:autoSpaceDE/>
        <w:spacing w:line="360" w:lineRule="auto"/>
        <w:ind w:left="425"/>
        <w:rPr>
          <w:sz w:val="18"/>
          <w:szCs w:val="18"/>
          <w:lang w:val="de-DE"/>
        </w:rPr>
      </w:pPr>
    </w:p>
    <w:p w14:paraId="56D6634B" w14:textId="72CA3BCA" w:rsidR="00F3471A" w:rsidRDefault="00062813" w:rsidP="00F3471A">
      <w:pPr>
        <w:pStyle w:val="sche3"/>
        <w:spacing w:line="360" w:lineRule="auto"/>
        <w:ind w:left="425" w:right="-142" w:hanging="425"/>
        <w:rPr>
          <w:sz w:val="18"/>
          <w:szCs w:val="18"/>
          <w:lang w:val="it-IT"/>
        </w:rPr>
      </w:pPr>
      <w:r w:rsidRPr="006F3F55">
        <w:rPr>
          <w:rFonts w:eastAsia="Arial Unicode MS"/>
          <w:sz w:val="18"/>
          <w:szCs w:val="18"/>
          <w:lang w:val="it-IT"/>
        </w:rPr>
        <w:fldChar w:fldCharType="begin">
          <w:ffData>
            <w:name w:val="Controllo59"/>
            <w:enabled/>
            <w:calcOnExit w:val="0"/>
            <w:checkBox>
              <w:sizeAuto/>
              <w:default w:val="0"/>
              <w:checked w:val="0"/>
            </w:checkBox>
          </w:ffData>
        </w:fldChar>
      </w:r>
      <w:r w:rsidRPr="006F3F55">
        <w:rPr>
          <w:rFonts w:eastAsia="Arial Unicode MS"/>
          <w:sz w:val="18"/>
          <w:szCs w:val="18"/>
          <w:lang w:val="de-DE"/>
        </w:rPr>
        <w:instrText xml:space="preserve"> FORMCHECKBOX </w:instrText>
      </w:r>
      <w:r w:rsidR="00ED782D">
        <w:rPr>
          <w:rFonts w:eastAsia="Arial Unicode MS"/>
          <w:sz w:val="18"/>
          <w:szCs w:val="18"/>
          <w:lang w:val="it-IT"/>
        </w:rPr>
      </w:r>
      <w:r w:rsidR="00ED782D">
        <w:rPr>
          <w:rFonts w:eastAsia="Arial Unicode MS"/>
          <w:sz w:val="18"/>
          <w:szCs w:val="18"/>
          <w:lang w:val="it-IT"/>
        </w:rPr>
        <w:fldChar w:fldCharType="separate"/>
      </w:r>
      <w:r w:rsidRPr="006F3F55">
        <w:rPr>
          <w:rFonts w:eastAsia="Arial Unicode MS"/>
          <w:sz w:val="18"/>
          <w:szCs w:val="18"/>
          <w:lang w:val="it-IT"/>
        </w:rPr>
        <w:fldChar w:fldCharType="end"/>
      </w:r>
      <w:r w:rsidRPr="006F3F55">
        <w:rPr>
          <w:rFonts w:eastAsia="Arial Unicode MS"/>
          <w:sz w:val="18"/>
          <w:szCs w:val="18"/>
          <w:lang w:val="de-DE"/>
        </w:rPr>
        <w:tab/>
      </w:r>
      <w:bookmarkStart w:id="49" w:name="_Hlk527364305"/>
      <w:bookmarkEnd w:id="48"/>
      <w:r w:rsidR="00F3471A" w:rsidRPr="00F3471A">
        <w:rPr>
          <w:sz w:val="18"/>
          <w:szCs w:val="18"/>
          <w:lang w:val="de-DE"/>
        </w:rPr>
        <w:t xml:space="preserve">dass das Unternehmen </w:t>
      </w:r>
      <w:bookmarkEnd w:id="49"/>
      <w:r w:rsidR="00F3471A" w:rsidRPr="00F3471A">
        <w:rPr>
          <w:sz w:val="18"/>
          <w:szCs w:val="18"/>
          <w:lang w:val="de-DE"/>
        </w:rPr>
        <w:t xml:space="preserve">ein Kleinst-, kleines oder mittleres Unternehmen gemäß Empfehlung der Kommission der Europäischen Gemeinschaften Nr. 2003/361/EG vom 6. </w:t>
      </w:r>
      <w:r w:rsidR="00F3471A" w:rsidRPr="00F3471A">
        <w:rPr>
          <w:sz w:val="18"/>
          <w:szCs w:val="18"/>
          <w:lang w:val="it-IT"/>
        </w:rPr>
        <w:t xml:space="preserve">Mai 2003 </w:t>
      </w:r>
      <w:proofErr w:type="spellStart"/>
      <w:r w:rsidR="00F3471A" w:rsidRPr="00F3471A">
        <w:rPr>
          <w:sz w:val="18"/>
          <w:szCs w:val="18"/>
          <w:lang w:val="it-IT"/>
        </w:rPr>
        <w:t>ist</w:t>
      </w:r>
      <w:proofErr w:type="spellEnd"/>
      <w:r w:rsidR="00F3471A">
        <w:rPr>
          <w:sz w:val="18"/>
          <w:szCs w:val="18"/>
          <w:lang w:val="it-IT"/>
        </w:rPr>
        <w:t>.</w:t>
      </w:r>
      <w:r w:rsidR="00F3471A" w:rsidRPr="00F3471A">
        <w:rPr>
          <w:vertAlign w:val="superscript"/>
          <w:lang w:val="it-IT"/>
        </w:rPr>
        <w:endnoteReference w:id="29"/>
      </w:r>
    </w:p>
    <w:p w14:paraId="750F0F95" w14:textId="77777777" w:rsidR="00F3471A" w:rsidRPr="00F3471A" w:rsidRDefault="00F3471A" w:rsidP="00F3471A">
      <w:pPr>
        <w:pStyle w:val="sche3"/>
        <w:spacing w:line="360" w:lineRule="auto"/>
        <w:ind w:left="425" w:right="-142" w:hanging="425"/>
        <w:rPr>
          <w:sz w:val="18"/>
          <w:szCs w:val="18"/>
          <w:lang w:val="it-IT"/>
        </w:rPr>
      </w:pPr>
    </w:p>
    <w:p w14:paraId="030E7AB6" w14:textId="607A81E7" w:rsidR="00062813" w:rsidRPr="00F3471A" w:rsidRDefault="00062813" w:rsidP="00F3471A">
      <w:pPr>
        <w:pStyle w:val="sche3"/>
        <w:suppressAutoHyphens w:val="0"/>
        <w:spacing w:line="360" w:lineRule="auto"/>
        <w:ind w:left="425" w:right="-142" w:hanging="425"/>
        <w:rPr>
          <w:sz w:val="18"/>
          <w:szCs w:val="18"/>
          <w:lang w:val="it-IT"/>
        </w:rPr>
      </w:pPr>
    </w:p>
    <w:p w14:paraId="5D86455F" w14:textId="77777777" w:rsidR="00DC7342" w:rsidRPr="00F3471A" w:rsidRDefault="00DC7342" w:rsidP="00797CD3">
      <w:pPr>
        <w:pStyle w:val="sche3"/>
        <w:spacing w:line="360" w:lineRule="auto"/>
        <w:ind w:left="425"/>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DC7342" w:rsidRPr="0078684C" w14:paraId="1AAD6D98" w14:textId="77777777" w:rsidTr="00A71B81">
        <w:tc>
          <w:tcPr>
            <w:tcW w:w="9788" w:type="dxa"/>
            <w:tcBorders>
              <w:top w:val="single" w:sz="4" w:space="0" w:color="000000"/>
              <w:left w:val="single" w:sz="4" w:space="0" w:color="000000"/>
              <w:bottom w:val="single" w:sz="4" w:space="0" w:color="000000"/>
              <w:right w:val="single" w:sz="4" w:space="0" w:color="000000"/>
            </w:tcBorders>
          </w:tcPr>
          <w:p w14:paraId="032042A2" w14:textId="77777777" w:rsidR="00DC7342" w:rsidRPr="00F3471A" w:rsidRDefault="00DC7342" w:rsidP="00797CD3">
            <w:pPr>
              <w:pStyle w:val="sche3"/>
              <w:snapToGrid w:val="0"/>
              <w:spacing w:line="360" w:lineRule="auto"/>
              <w:rPr>
                <w:b/>
                <w:bCs/>
                <w:i/>
                <w:iCs/>
                <w:sz w:val="18"/>
                <w:szCs w:val="18"/>
                <w:lang w:val="it-IT"/>
              </w:rPr>
            </w:pPr>
          </w:p>
          <w:p w14:paraId="07A8E14D" w14:textId="77777777" w:rsidR="00DC7342" w:rsidRPr="0078684C" w:rsidRDefault="00DC7342" w:rsidP="00797CD3">
            <w:pPr>
              <w:pStyle w:val="sche3"/>
              <w:spacing w:line="360" w:lineRule="auto"/>
              <w:rPr>
                <w:b/>
                <w:bCs/>
                <w:i/>
                <w:iCs/>
                <w:sz w:val="18"/>
                <w:szCs w:val="18"/>
                <w:lang w:val="it-IT"/>
              </w:rPr>
            </w:pPr>
            <w:r w:rsidRPr="0078684C">
              <w:rPr>
                <w:b/>
                <w:bCs/>
                <w:i/>
                <w:iCs/>
                <w:sz w:val="18"/>
                <w:szCs w:val="18"/>
                <w:lang w:val="it-IT"/>
              </w:rPr>
              <w:t>ANMERKUNGEN:</w:t>
            </w:r>
          </w:p>
          <w:p w14:paraId="74D7ED09" w14:textId="77777777" w:rsidR="00DC7342" w:rsidRPr="0078684C" w:rsidRDefault="00DC7342" w:rsidP="00797CD3">
            <w:pPr>
              <w:pStyle w:val="sche3"/>
              <w:spacing w:line="360" w:lineRule="auto"/>
              <w:rPr>
                <w:sz w:val="18"/>
                <w:szCs w:val="18"/>
                <w:lang w:val="it-IT"/>
              </w:rPr>
            </w:pPr>
            <w:r w:rsidRPr="0078684C">
              <w:rPr>
                <w:sz w:val="18"/>
                <w:szCs w:val="18"/>
              </w:rPr>
              <w:fldChar w:fldCharType="begin">
                <w:ffData>
                  <w:name w:val="Testo45"/>
                  <w:enabled/>
                  <w:calcOnExit w:val="0"/>
                  <w:textInput/>
                </w:ffData>
              </w:fldChar>
            </w:r>
            <w:r w:rsidRPr="0078684C">
              <w:rPr>
                <w:sz w:val="18"/>
                <w:szCs w:val="18"/>
                <w:lang w:val="it-IT"/>
              </w:rPr>
              <w:instrText xml:space="preserve"> FORMTEXT </w:instrText>
            </w:r>
            <w:r w:rsidRPr="0078684C">
              <w:rPr>
                <w:sz w:val="18"/>
                <w:szCs w:val="18"/>
              </w:rPr>
            </w:r>
            <w:r w:rsidRPr="0078684C">
              <w:rPr>
                <w:sz w:val="18"/>
                <w:szCs w:val="18"/>
              </w:rPr>
              <w:fldChar w:fldCharType="separate"/>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sz w:val="18"/>
                <w:szCs w:val="18"/>
              </w:rPr>
              <w:fldChar w:fldCharType="end"/>
            </w:r>
          </w:p>
        </w:tc>
      </w:tr>
    </w:tbl>
    <w:p w14:paraId="0A522A2D" w14:textId="77777777" w:rsidR="00DC7342" w:rsidRPr="0078684C" w:rsidRDefault="00DC7342" w:rsidP="00797CD3">
      <w:pPr>
        <w:pStyle w:val="sche3"/>
        <w:spacing w:line="360" w:lineRule="auto"/>
        <w:rPr>
          <w:b/>
          <w:bCs/>
          <w:sz w:val="18"/>
          <w:szCs w:val="18"/>
          <w:lang w:val="it-IT"/>
        </w:rPr>
      </w:pPr>
    </w:p>
    <w:p w14:paraId="0D28BE8B" w14:textId="77777777" w:rsidR="00DC7342" w:rsidRPr="0078684C" w:rsidRDefault="00DC7342" w:rsidP="00797CD3">
      <w:pPr>
        <w:pStyle w:val="sche3"/>
        <w:spacing w:line="360" w:lineRule="auto"/>
        <w:rPr>
          <w:b/>
          <w:bCs/>
          <w:i/>
          <w:iCs/>
          <w:sz w:val="18"/>
          <w:szCs w:val="18"/>
          <w:lang w:val="it-IT"/>
        </w:rPr>
      </w:pPr>
    </w:p>
    <w:p w14:paraId="6F2284D4" w14:textId="77777777" w:rsidR="00DC7342" w:rsidRPr="0078684C" w:rsidRDefault="00DC7342" w:rsidP="00797CD3">
      <w:pPr>
        <w:pStyle w:val="sche3"/>
        <w:pageBreakBefore/>
        <w:spacing w:line="360" w:lineRule="auto"/>
        <w:ind w:left="425"/>
        <w:rPr>
          <w:sz w:val="18"/>
          <w:szCs w:val="18"/>
          <w:lang w:val="it-IT"/>
        </w:rPr>
      </w:pPr>
    </w:p>
    <w:p w14:paraId="1A4EAAE9" w14:textId="77777777" w:rsidR="00A1691A" w:rsidRPr="0078684C" w:rsidRDefault="00A1691A" w:rsidP="00797CD3">
      <w:pPr>
        <w:pStyle w:val="sche3"/>
        <w:pBdr>
          <w:top w:val="single" w:sz="4" w:space="1" w:color="000000"/>
          <w:left w:val="single" w:sz="4" w:space="4" w:color="000000"/>
          <w:bottom w:val="single" w:sz="4" w:space="13" w:color="000000"/>
          <w:right w:val="single" w:sz="4" w:space="4" w:color="000000"/>
        </w:pBdr>
        <w:shd w:val="clear" w:color="auto" w:fill="E6E6E6"/>
        <w:tabs>
          <w:tab w:val="left" w:pos="709"/>
        </w:tabs>
        <w:spacing w:line="360" w:lineRule="auto"/>
        <w:ind w:left="284" w:hanging="284"/>
        <w:rPr>
          <w:b/>
          <w:bCs/>
          <w:i/>
          <w:iCs/>
          <w:sz w:val="18"/>
          <w:szCs w:val="18"/>
          <w:lang w:val="de-DE"/>
        </w:rPr>
      </w:pPr>
    </w:p>
    <w:p w14:paraId="56FF63B7" w14:textId="77777777" w:rsidR="00DC7342" w:rsidRPr="0078684C" w:rsidRDefault="00DC7342" w:rsidP="00DB18AF">
      <w:pPr>
        <w:pStyle w:val="sche3"/>
        <w:pBdr>
          <w:top w:val="single" w:sz="4" w:space="1" w:color="000000"/>
          <w:left w:val="single" w:sz="4" w:space="4" w:color="000000"/>
          <w:bottom w:val="single" w:sz="4" w:space="13"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78684C">
        <w:rPr>
          <w:b/>
          <w:bCs/>
          <w:i/>
          <w:iCs/>
          <w:sz w:val="18"/>
          <w:szCs w:val="18"/>
          <w:lang w:val="de-DE"/>
        </w:rPr>
        <w:t xml:space="preserve">Teil </w:t>
      </w:r>
      <w:smartTag w:uri="urn:schemas-microsoft-com:office:smarttags" w:element="stockticker">
        <w:r w:rsidRPr="0078684C">
          <w:rPr>
            <w:b/>
            <w:bCs/>
            <w:i/>
            <w:iCs/>
            <w:sz w:val="18"/>
            <w:szCs w:val="18"/>
            <w:lang w:val="de-DE"/>
          </w:rPr>
          <w:t>III</w:t>
        </w:r>
      </w:smartTag>
    </w:p>
    <w:p w14:paraId="1EA150BA" w14:textId="77777777" w:rsidR="00DC7342" w:rsidRPr="0078684C" w:rsidRDefault="00DC7342" w:rsidP="00DB18AF">
      <w:pPr>
        <w:pStyle w:val="sche3"/>
        <w:pBdr>
          <w:top w:val="single" w:sz="4" w:space="1" w:color="000000"/>
          <w:left w:val="single" w:sz="4" w:space="4" w:color="000000"/>
          <w:bottom w:val="single" w:sz="4" w:space="13"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78684C">
        <w:rPr>
          <w:b/>
          <w:i/>
          <w:sz w:val="18"/>
          <w:szCs w:val="18"/>
          <w:lang w:val="de-DE"/>
        </w:rPr>
        <w:t>ETWAIGE ERKLÄRUNG ZUR WEITERVERGABE</w:t>
      </w:r>
    </w:p>
    <w:p w14:paraId="2DA2C2F8" w14:textId="77777777" w:rsidR="00DC7342" w:rsidRPr="0078684C" w:rsidRDefault="00DC7342" w:rsidP="00797CD3">
      <w:pPr>
        <w:autoSpaceDE w:val="0"/>
        <w:spacing w:line="360" w:lineRule="auto"/>
        <w:jc w:val="both"/>
        <w:rPr>
          <w:b/>
          <w:bCs/>
          <w:sz w:val="18"/>
          <w:szCs w:val="18"/>
          <w:lang w:val="de-DE"/>
        </w:rPr>
      </w:pPr>
    </w:p>
    <w:p w14:paraId="581E5DF0" w14:textId="77777777" w:rsidR="00DC7342" w:rsidRPr="0078684C" w:rsidRDefault="00DC7342" w:rsidP="009665E0">
      <w:pPr>
        <w:jc w:val="center"/>
        <w:rPr>
          <w:b/>
          <w:sz w:val="18"/>
          <w:szCs w:val="18"/>
          <w:lang w:val="de-DE"/>
        </w:rPr>
      </w:pPr>
      <w:r w:rsidRPr="0078684C">
        <w:rPr>
          <w:b/>
          <w:sz w:val="18"/>
          <w:szCs w:val="18"/>
          <w:lang w:val="de-DE"/>
        </w:rPr>
        <w:t>ERKLÄRT</w:t>
      </w:r>
    </w:p>
    <w:p w14:paraId="2006A2B8" w14:textId="77777777" w:rsidR="00DC7342" w:rsidRPr="0078684C" w:rsidRDefault="00DC7342" w:rsidP="00797CD3">
      <w:pPr>
        <w:autoSpaceDE w:val="0"/>
        <w:spacing w:line="360" w:lineRule="auto"/>
        <w:jc w:val="both"/>
        <w:rPr>
          <w:b/>
          <w:bCs/>
          <w:sz w:val="18"/>
          <w:szCs w:val="18"/>
          <w:lang w:val="de-DE"/>
        </w:rPr>
      </w:pPr>
    </w:p>
    <w:p w14:paraId="399D4137" w14:textId="77777777" w:rsidR="00DC7342" w:rsidRPr="0078684C" w:rsidRDefault="00DC7342" w:rsidP="00797CD3">
      <w:pPr>
        <w:pStyle w:val="sche3"/>
        <w:tabs>
          <w:tab w:val="left" w:pos="360"/>
        </w:tabs>
        <w:spacing w:line="360" w:lineRule="auto"/>
        <w:ind w:left="720" w:hanging="720"/>
        <w:rPr>
          <w:rFonts w:eastAsia="Arial Unicode MS"/>
          <w:sz w:val="18"/>
          <w:szCs w:val="18"/>
          <w:lang w:val="de-DE"/>
        </w:rPr>
      </w:pPr>
      <w:r w:rsidRPr="0078684C">
        <w:rPr>
          <w:rFonts w:eastAsia="Arial Unicode MS"/>
          <w:sz w:val="18"/>
          <w:szCs w:val="18"/>
          <w:lang w:val="de-DE"/>
        </w:rPr>
        <w:t xml:space="preserve">A) </w:t>
      </w:r>
      <w:r w:rsidRPr="0078684C">
        <w:rPr>
          <w:rFonts w:eastAsia="Arial Unicode MS"/>
          <w:sz w:val="18"/>
          <w:szCs w:val="18"/>
          <w:lang w:val="de-DE"/>
        </w:rPr>
        <w:tab/>
      </w:r>
      <w:r w:rsidRPr="0078684C">
        <w:rPr>
          <w:rFonts w:eastAsia="Arial Unicode MS"/>
          <w:sz w:val="18"/>
          <w:szCs w:val="18"/>
          <w:lang w:val="it-IT"/>
        </w:rPr>
        <w:sym w:font="Wingdings 2" w:char="F0A3"/>
      </w:r>
      <w:r w:rsidRPr="0078684C">
        <w:rPr>
          <w:rFonts w:eastAsia="Arial Unicode MS"/>
          <w:sz w:val="18"/>
          <w:szCs w:val="18"/>
          <w:lang w:val="de-DE"/>
        </w:rPr>
        <w:tab/>
      </w:r>
      <w:r w:rsidRPr="0078684C">
        <w:rPr>
          <w:sz w:val="18"/>
          <w:szCs w:val="18"/>
          <w:lang w:val="de-DE"/>
        </w:rPr>
        <w:t>Einzelunternehmen (nicht mit anderen Unternehmen zusammengeschlossen)</w:t>
      </w:r>
      <w:r w:rsidRPr="0078684C">
        <w:rPr>
          <w:rFonts w:eastAsia="Arial Unicode MS"/>
          <w:sz w:val="18"/>
          <w:szCs w:val="18"/>
          <w:lang w:val="de-DE"/>
        </w:rPr>
        <w:t xml:space="preserve"> </w:t>
      </w:r>
    </w:p>
    <w:p w14:paraId="60DBA2AF" w14:textId="77777777" w:rsidR="00DC7342" w:rsidRPr="0078684C" w:rsidRDefault="00DC7342" w:rsidP="00797CD3">
      <w:pPr>
        <w:pStyle w:val="sche3"/>
        <w:tabs>
          <w:tab w:val="left" w:pos="360"/>
        </w:tabs>
        <w:spacing w:line="360" w:lineRule="auto"/>
        <w:ind w:left="720" w:hanging="720"/>
        <w:rPr>
          <w:rFonts w:eastAsia="Arial Unicode MS"/>
          <w:sz w:val="18"/>
          <w:szCs w:val="18"/>
          <w:lang w:val="de-DE"/>
        </w:rPr>
      </w:pPr>
    </w:p>
    <w:p w14:paraId="64FD0D41" w14:textId="77777777" w:rsidR="00DC7342" w:rsidRPr="0078684C" w:rsidRDefault="00DC7342" w:rsidP="00797CD3">
      <w:pPr>
        <w:pStyle w:val="sche3"/>
        <w:tabs>
          <w:tab w:val="left" w:pos="360"/>
        </w:tabs>
        <w:spacing w:line="360" w:lineRule="auto"/>
        <w:ind w:left="720"/>
        <w:rPr>
          <w:rFonts w:eastAsia="Arial Unicode MS"/>
          <w:sz w:val="18"/>
          <w:szCs w:val="18"/>
          <w:lang w:val="de-DE"/>
        </w:rPr>
      </w:pPr>
      <w:r w:rsidRPr="0078684C">
        <w:rPr>
          <w:rFonts w:eastAsia="Arial Unicode MS"/>
          <w:sz w:val="18"/>
          <w:szCs w:val="18"/>
          <w:lang w:val="de-DE"/>
        </w:rPr>
        <w:t>oder</w:t>
      </w:r>
    </w:p>
    <w:p w14:paraId="5AF27637" w14:textId="77777777" w:rsidR="00DC7342" w:rsidRPr="0078684C" w:rsidRDefault="00DC7342" w:rsidP="00797CD3">
      <w:pPr>
        <w:pStyle w:val="sche3"/>
        <w:tabs>
          <w:tab w:val="left" w:pos="360"/>
        </w:tabs>
        <w:spacing w:line="360" w:lineRule="auto"/>
        <w:ind w:left="720"/>
        <w:rPr>
          <w:rFonts w:eastAsia="Arial Unicode MS"/>
          <w:sz w:val="18"/>
          <w:szCs w:val="18"/>
          <w:lang w:val="de-DE"/>
        </w:rPr>
      </w:pPr>
    </w:p>
    <w:p w14:paraId="22AE02A2" w14:textId="77777777" w:rsidR="00DC7342" w:rsidRPr="0078684C" w:rsidRDefault="00DC7342" w:rsidP="00797CD3">
      <w:pPr>
        <w:pStyle w:val="sche3"/>
        <w:tabs>
          <w:tab w:val="left" w:pos="360"/>
        </w:tabs>
        <w:spacing w:line="360" w:lineRule="auto"/>
        <w:ind w:left="720" w:hanging="720"/>
        <w:rPr>
          <w:rFonts w:eastAsia="Arial Unicode MS"/>
          <w:sz w:val="18"/>
          <w:szCs w:val="18"/>
          <w:lang w:val="de-DE"/>
        </w:rPr>
      </w:pPr>
      <w:r w:rsidRPr="0078684C">
        <w:rPr>
          <w:rFonts w:eastAsia="Arial Unicode MS"/>
          <w:sz w:val="18"/>
          <w:szCs w:val="18"/>
          <w:lang w:val="de-DE"/>
        </w:rPr>
        <w:t>B)</w:t>
      </w:r>
      <w:r w:rsidRPr="0078684C">
        <w:rPr>
          <w:rFonts w:eastAsia="Arial Unicode MS"/>
          <w:sz w:val="18"/>
          <w:szCs w:val="18"/>
          <w:lang w:val="de-DE"/>
        </w:rPr>
        <w:tab/>
      </w:r>
      <w:r w:rsidRPr="0078684C">
        <w:rPr>
          <w:rFonts w:eastAsia="Arial Unicode MS"/>
          <w:sz w:val="18"/>
          <w:szCs w:val="18"/>
          <w:lang w:val="it-IT"/>
        </w:rPr>
        <w:sym w:font="Wingdings 2" w:char="F0A3"/>
      </w:r>
      <w:r w:rsidRPr="0078684C">
        <w:rPr>
          <w:rFonts w:eastAsia="Arial Unicode MS"/>
          <w:sz w:val="18"/>
          <w:szCs w:val="18"/>
          <w:lang w:val="de-DE"/>
        </w:rPr>
        <w:tab/>
      </w:r>
      <w:r w:rsidRPr="0078684C">
        <w:rPr>
          <w:sz w:val="18"/>
          <w:szCs w:val="18"/>
          <w:lang w:val="de-DE"/>
        </w:rPr>
        <w:t>federführendes Unternehmen einer bereits gegründeten/ noch zu gründenden Bietergemeinschaft (Bietergemeinschaft oder Konsortium ex Art. 2602 Zivilgesetzbuch)</w:t>
      </w:r>
    </w:p>
    <w:p w14:paraId="08A7D4DA" w14:textId="77777777" w:rsidR="00DC7342" w:rsidRPr="0078684C" w:rsidRDefault="00DC7342" w:rsidP="00797CD3">
      <w:pPr>
        <w:pStyle w:val="Rientrocorpodeltesto"/>
        <w:spacing w:after="0" w:line="360" w:lineRule="auto"/>
        <w:ind w:left="0"/>
        <w:jc w:val="both"/>
        <w:rPr>
          <w:rFonts w:eastAsia="Arial Unicode MS"/>
          <w:sz w:val="18"/>
          <w:szCs w:val="18"/>
          <w:lang w:val="de-DE"/>
        </w:rPr>
      </w:pPr>
    </w:p>
    <w:p w14:paraId="299D5410" w14:textId="77777777" w:rsidR="00C910A6" w:rsidRPr="000D2025" w:rsidRDefault="00C910A6" w:rsidP="00C910A6">
      <w:pPr>
        <w:pStyle w:val="sche3"/>
        <w:numPr>
          <w:ilvl w:val="0"/>
          <w:numId w:val="16"/>
        </w:numPr>
        <w:tabs>
          <w:tab w:val="clear" w:pos="720"/>
          <w:tab w:val="num" w:pos="0"/>
        </w:tabs>
        <w:spacing w:line="360" w:lineRule="auto"/>
        <w:ind w:left="142" w:firstLine="0"/>
        <w:rPr>
          <w:rFonts w:eastAsia="Arial Unicode MS"/>
          <w:sz w:val="18"/>
          <w:szCs w:val="18"/>
          <w:lang w:val="de-DE"/>
        </w:rPr>
      </w:pPr>
      <w:r w:rsidRPr="0078684C">
        <w:rPr>
          <w:sz w:val="18"/>
          <w:szCs w:val="18"/>
          <w:lang w:val="de-DE"/>
        </w:rPr>
        <w:t>dass der Wirtschaftsteilnehmer beabsichtigt, im Sinne von Artikel 105 des GVD. Nr. 50/2016</w:t>
      </w:r>
      <w:r>
        <w:rPr>
          <w:sz w:val="18"/>
          <w:szCs w:val="18"/>
          <w:lang w:val="de-DE"/>
        </w:rPr>
        <w:t xml:space="preserve"> und der Vorgaben der</w:t>
      </w:r>
      <w:r w:rsidRPr="0078684C">
        <w:rPr>
          <w:sz w:val="18"/>
          <w:szCs w:val="18"/>
          <w:lang w:val="de-DE"/>
        </w:rPr>
        <w:t xml:space="preserve"> Ausschreibungsunterlagen, sofern er den Zuschlag für die gegenständlichen Arbeiten erhalten sollte, an fachlich geeignete Unternehmen mit der gesetzlich geforderten Qualifizierung, </w:t>
      </w:r>
      <w:r>
        <w:rPr>
          <w:sz w:val="18"/>
          <w:szCs w:val="18"/>
          <w:lang w:val="de-DE"/>
        </w:rPr>
        <w:t>die Weitervergabe für folgende Leistungen vorzunehmen:</w:t>
      </w:r>
    </w:p>
    <w:p w14:paraId="13AEAB61" w14:textId="77777777" w:rsidR="00C910A6" w:rsidRPr="000D2025" w:rsidRDefault="00C910A6" w:rsidP="00E80DB0">
      <w:pPr>
        <w:pStyle w:val="sche3"/>
        <w:spacing w:line="360" w:lineRule="auto"/>
        <w:ind w:left="142"/>
        <w:rPr>
          <w:rFonts w:eastAsia="Arial Unicode MS"/>
          <w:sz w:val="18"/>
          <w:szCs w:val="18"/>
          <w:lang w:val="de-DE"/>
        </w:rPr>
      </w:pPr>
    </w:p>
    <w:p w14:paraId="2EF1593E" w14:textId="77777777" w:rsidR="00C910A6" w:rsidRPr="00267D52" w:rsidRDefault="00C910A6" w:rsidP="00C910A6">
      <w:pPr>
        <w:pStyle w:val="sche3"/>
        <w:spacing w:line="360" w:lineRule="auto"/>
        <w:ind w:left="142"/>
        <w:rPr>
          <w:rFonts w:eastAsia="Arial Unicode MS"/>
          <w:sz w:val="18"/>
          <w:szCs w:val="18"/>
          <w:lang w:val="de-DE"/>
        </w:rPr>
      </w:pPr>
      <w:r>
        <w:rPr>
          <w:sz w:val="18"/>
          <w:szCs w:val="18"/>
          <w:lang w:val="de-DE"/>
        </w:rPr>
        <w:t xml:space="preserve">1. Bezug nehmend auf die im Vertrag </w:t>
      </w:r>
      <w:r w:rsidRPr="00CA1F81">
        <w:rPr>
          <w:sz w:val="18"/>
          <w:szCs w:val="18"/>
          <w:lang w:val="de-DE"/>
        </w:rPr>
        <w:t>vorgesehen Arbeitsleistungen</w:t>
      </w:r>
      <w:r w:rsidR="00977328" w:rsidRPr="00CA1F81">
        <w:rPr>
          <w:rStyle w:val="Rimandonotadichiusura"/>
          <w:sz w:val="18"/>
          <w:szCs w:val="18"/>
          <w:lang w:val="it-IT"/>
        </w:rPr>
        <w:endnoteReference w:id="30"/>
      </w:r>
    </w:p>
    <w:p w14:paraId="7BF9716B" w14:textId="77777777" w:rsidR="00C910A6" w:rsidRPr="0078684C" w:rsidRDefault="00C910A6" w:rsidP="00E80DB0">
      <w:pPr>
        <w:pStyle w:val="sche3"/>
        <w:spacing w:line="360" w:lineRule="auto"/>
        <w:ind w:left="142"/>
        <w:rPr>
          <w:rFonts w:eastAsia="Arial Unicode MS"/>
          <w:sz w:val="18"/>
          <w:szCs w:val="18"/>
          <w:lang w:val="de-DE"/>
        </w:rPr>
      </w:pPr>
    </w:p>
    <w:tbl>
      <w:tblPr>
        <w:tblW w:w="9639" w:type="dxa"/>
        <w:tblInd w:w="250" w:type="dxa"/>
        <w:tblCellMar>
          <w:left w:w="0" w:type="dxa"/>
          <w:right w:w="0" w:type="dxa"/>
        </w:tblCellMar>
        <w:tblLook w:val="04A0" w:firstRow="1" w:lastRow="0" w:firstColumn="1" w:lastColumn="0" w:noHBand="0" w:noVBand="1"/>
      </w:tblPr>
      <w:tblGrid>
        <w:gridCol w:w="3402"/>
        <w:gridCol w:w="2977"/>
        <w:gridCol w:w="3260"/>
      </w:tblGrid>
      <w:tr w:rsidR="00C910A6" w:rsidRPr="00ED782D" w14:paraId="784FE804" w14:textId="77777777" w:rsidTr="00DF70BF">
        <w:tc>
          <w:tcPr>
            <w:tcW w:w="3402"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2B81042B" w14:textId="77777777" w:rsidR="00C910A6" w:rsidRPr="00D96B01" w:rsidRDefault="00C910A6" w:rsidP="00DF70BF">
            <w:pPr>
              <w:spacing w:before="15" w:after="15"/>
              <w:jc w:val="both"/>
              <w:rPr>
                <w:rFonts w:eastAsia="Calibri"/>
                <w:color w:val="000000"/>
                <w:lang w:val="de-DE"/>
              </w:rPr>
            </w:pPr>
            <w:r w:rsidRPr="00D96B01">
              <w:rPr>
                <w:color w:val="000000"/>
                <w:lang w:val="de-DE"/>
              </w:rPr>
              <w:t>Arbeit</w:t>
            </w:r>
          </w:p>
        </w:tc>
        <w:tc>
          <w:tcPr>
            <w:tcW w:w="2977"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0F89A77D" w14:textId="77777777" w:rsidR="00C910A6" w:rsidRPr="00D96B01" w:rsidRDefault="00C910A6" w:rsidP="00DF70BF">
            <w:pPr>
              <w:spacing w:before="15" w:after="15"/>
              <w:jc w:val="both"/>
              <w:rPr>
                <w:rFonts w:eastAsia="Calibri"/>
                <w:color w:val="000000"/>
                <w:lang w:val="de-DE"/>
              </w:rPr>
            </w:pPr>
            <w:r w:rsidRPr="00D96B01">
              <w:rPr>
                <w:color w:val="000000"/>
                <w:lang w:val="de-DE"/>
              </w:rPr>
              <w:t>SOA Kategorie</w:t>
            </w:r>
          </w:p>
        </w:tc>
        <w:tc>
          <w:tcPr>
            <w:tcW w:w="3260"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54D3C2D5" w14:textId="77777777" w:rsidR="0063049D" w:rsidRPr="00D96B01" w:rsidRDefault="00C910A6" w:rsidP="0063049D">
            <w:pPr>
              <w:spacing w:before="15" w:after="15"/>
              <w:jc w:val="both"/>
              <w:rPr>
                <w:color w:val="000000"/>
                <w:lang w:val="de-DE"/>
              </w:rPr>
            </w:pPr>
            <w:r w:rsidRPr="00D96B01">
              <w:rPr>
                <w:color w:val="000000"/>
                <w:lang w:val="de-DE"/>
              </w:rPr>
              <w:t xml:space="preserve">Angeben ob die Arbeiten in einer Kategorie vollständig oder teilweise weitervergeben werden </w:t>
            </w:r>
          </w:p>
          <w:p w14:paraId="0A5BA183" w14:textId="790EE67F" w:rsidR="00C910A6" w:rsidRPr="00D96B01" w:rsidRDefault="00C910A6" w:rsidP="00DF70BF">
            <w:pPr>
              <w:spacing w:before="15" w:after="15"/>
              <w:jc w:val="both"/>
              <w:rPr>
                <w:i/>
                <w:color w:val="1F497D"/>
                <w:sz w:val="18"/>
                <w:szCs w:val="18"/>
                <w:lang w:val="de-DE"/>
              </w:rPr>
            </w:pPr>
            <w:r w:rsidRPr="00D96B01">
              <w:rPr>
                <w:i/>
                <w:color w:val="000000"/>
                <w:sz w:val="18"/>
                <w:szCs w:val="18"/>
                <w:lang w:val="de-DE"/>
              </w:rPr>
              <w:t>[</w:t>
            </w:r>
            <w:r w:rsidRPr="00D96B01">
              <w:rPr>
                <w:i/>
                <w:color w:val="1F497D"/>
                <w:sz w:val="18"/>
                <w:szCs w:val="18"/>
                <w:lang w:val="de-DE"/>
              </w:rPr>
              <w:t>die Arbeiten</w:t>
            </w:r>
            <w:r w:rsidR="005769C0" w:rsidRPr="00D96B01">
              <w:rPr>
                <w:i/>
                <w:color w:val="1F497D"/>
                <w:sz w:val="18"/>
                <w:szCs w:val="18"/>
                <w:lang w:val="de-DE"/>
              </w:rPr>
              <w:t>/SOA</w:t>
            </w:r>
            <w:r w:rsidRPr="00D96B01">
              <w:rPr>
                <w:i/>
                <w:color w:val="1F497D"/>
                <w:sz w:val="18"/>
                <w:szCs w:val="18"/>
                <w:lang w:val="de-DE"/>
              </w:rPr>
              <w:t xml:space="preserve"> </w:t>
            </w:r>
            <w:r w:rsidR="0063049D" w:rsidRPr="00D96B01">
              <w:rPr>
                <w:i/>
                <w:color w:val="1F497D"/>
                <w:sz w:val="18"/>
                <w:szCs w:val="18"/>
                <w:lang w:val="de-DE"/>
              </w:rPr>
              <w:t>und den Anteil der Weitervergabe</w:t>
            </w:r>
            <w:r w:rsidRPr="00D96B01">
              <w:rPr>
                <w:i/>
                <w:color w:val="1F497D"/>
                <w:sz w:val="18"/>
                <w:szCs w:val="18"/>
                <w:lang w:val="de-DE"/>
              </w:rPr>
              <w:t xml:space="preserve"> angegeben]</w:t>
            </w:r>
          </w:p>
        </w:tc>
      </w:tr>
      <w:tr w:rsidR="00C910A6" w:rsidRPr="00D96B01" w14:paraId="5E008E95" w14:textId="77777777" w:rsidTr="00DF70BF">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84E1F5" w14:textId="77777777" w:rsidR="00C910A6" w:rsidRPr="00D96B01" w:rsidRDefault="00C910A6" w:rsidP="00DF70BF">
            <w:pPr>
              <w:spacing w:before="15" w:after="15"/>
              <w:jc w:val="both"/>
              <w:rPr>
                <w:rFonts w:eastAsia="Calibri"/>
                <w:color w:val="000000"/>
                <w:lang w:val="de-DE"/>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DD3B44" w14:textId="77777777" w:rsidR="00C910A6" w:rsidRPr="00D96B01" w:rsidRDefault="00C910A6" w:rsidP="00DF70BF">
            <w:pPr>
              <w:spacing w:before="15" w:after="15"/>
              <w:jc w:val="both"/>
              <w:rPr>
                <w:rFonts w:eastAsia="Calibri"/>
                <w:color w:val="000000"/>
                <w:lang w:val="de-DE"/>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374937" w14:textId="77777777" w:rsidR="00C910A6" w:rsidRPr="00D96B01" w:rsidRDefault="00C910A6" w:rsidP="00DF70BF">
            <w:pPr>
              <w:spacing w:before="15" w:after="15"/>
              <w:jc w:val="both"/>
              <w:rPr>
                <w:rFonts w:eastAsia="Calibri"/>
                <w:color w:val="000000"/>
                <w:lang w:val="it-IT"/>
              </w:rPr>
            </w:pPr>
            <w:r w:rsidRPr="00D96B01">
              <w:rPr>
                <w:color w:val="000000"/>
                <w:lang w:val="it-IT"/>
              </w:rPr>
              <w:fldChar w:fldCharType="begin">
                <w:ffData>
                  <w:name w:val="Kontrollkästchen2"/>
                  <w:enabled/>
                  <w:calcOnExit w:val="0"/>
                  <w:checkBox>
                    <w:sizeAuto/>
                    <w:default w:val="0"/>
                  </w:checkBox>
                </w:ffData>
              </w:fldChar>
            </w:r>
            <w:bookmarkStart w:id="50" w:name="Kontrollkästchen2"/>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bookmarkEnd w:id="50"/>
            <w:proofErr w:type="spellStart"/>
            <w:r w:rsidRPr="00D96B01">
              <w:rPr>
                <w:color w:val="000000"/>
                <w:lang w:val="it-IT"/>
              </w:rPr>
              <w:t>gänzlich</w:t>
            </w:r>
            <w:proofErr w:type="spellEnd"/>
            <w:r w:rsidRPr="00D96B01">
              <w:rPr>
                <w:color w:val="000000"/>
                <w:lang w:val="it-IT"/>
              </w:rPr>
              <w:t>/</w:t>
            </w:r>
            <w:r w:rsidRPr="00D96B01">
              <w:rPr>
                <w:color w:val="000000"/>
                <w:lang w:val="it-IT"/>
              </w:rPr>
              <w:fldChar w:fldCharType="begin">
                <w:ffData>
                  <w:name w:val="Kontrollkästchen3"/>
                  <w:enabled/>
                  <w:calcOnExit w:val="0"/>
                  <w:checkBox>
                    <w:sizeAuto/>
                    <w:default w:val="0"/>
                  </w:checkBox>
                </w:ffData>
              </w:fldChar>
            </w:r>
            <w:bookmarkStart w:id="51" w:name="Kontrollkästchen3"/>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bookmarkEnd w:id="51"/>
            <w:proofErr w:type="spellStart"/>
            <w:r w:rsidRPr="00D96B01">
              <w:rPr>
                <w:color w:val="000000"/>
                <w:lang w:val="it-IT"/>
              </w:rPr>
              <w:t>teilweise</w:t>
            </w:r>
            <w:proofErr w:type="spellEnd"/>
            <w:r w:rsidRPr="00D96B01">
              <w:rPr>
                <w:color w:val="000000"/>
                <w:lang w:val="it-IT"/>
              </w:rPr>
              <w:fldChar w:fldCharType="begin">
                <w:ffData>
                  <w:name w:val="Text13"/>
                  <w:enabled/>
                  <w:calcOnExit w:val="0"/>
                  <w:textInput/>
                </w:ffData>
              </w:fldChar>
            </w:r>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r w:rsidRPr="00D96B01">
              <w:rPr>
                <w:color w:val="000000"/>
                <w:lang w:val="it-IT"/>
              </w:rPr>
              <w:t>%</w:t>
            </w:r>
          </w:p>
        </w:tc>
      </w:tr>
      <w:tr w:rsidR="00C910A6" w:rsidRPr="00D96B01" w14:paraId="5E68EB0E" w14:textId="77777777" w:rsidTr="00DF70BF">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AD9FF" w14:textId="77777777" w:rsidR="00C910A6" w:rsidRPr="00D96B01" w:rsidRDefault="00C910A6" w:rsidP="00DF70BF">
            <w:pPr>
              <w:spacing w:before="15" w:after="15"/>
              <w:jc w:val="both"/>
              <w:rPr>
                <w:rFonts w:eastAsia="Calibri"/>
                <w:color w:val="000000"/>
                <w:lang w:val="it-IT"/>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39ECBE" w14:textId="77777777" w:rsidR="00C910A6" w:rsidRPr="00D96B01" w:rsidRDefault="00C910A6" w:rsidP="00DF70BF">
            <w:pPr>
              <w:spacing w:before="15" w:after="15"/>
              <w:jc w:val="both"/>
              <w:rPr>
                <w:rFonts w:eastAsia="Calibri"/>
                <w:color w:val="000000"/>
                <w:lang w:val="it-IT"/>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3C1E73" w14:textId="77777777" w:rsidR="00C910A6" w:rsidRPr="00D96B01" w:rsidRDefault="00C910A6" w:rsidP="00DF70BF">
            <w:pPr>
              <w:spacing w:before="15" w:after="15"/>
              <w:jc w:val="both"/>
              <w:rPr>
                <w:rFonts w:eastAsia="Calibri"/>
                <w:color w:val="000000"/>
                <w:lang w:val="it-IT"/>
              </w:rPr>
            </w:pPr>
            <w:r w:rsidRPr="00D96B01">
              <w:rPr>
                <w:color w:val="000000"/>
                <w:lang w:val="it-IT"/>
              </w:rPr>
              <w:fldChar w:fldCharType="begin">
                <w:ffData>
                  <w:name w:val="Kontrollkästchen2"/>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proofErr w:type="spellStart"/>
            <w:r w:rsidRPr="00D96B01">
              <w:rPr>
                <w:color w:val="000000"/>
                <w:lang w:val="it-IT"/>
              </w:rPr>
              <w:t>gänzlich</w:t>
            </w:r>
            <w:proofErr w:type="spellEnd"/>
            <w:r w:rsidRPr="00D96B01">
              <w:rPr>
                <w:color w:val="000000"/>
                <w:lang w:val="it-IT"/>
              </w:rPr>
              <w:t>/</w:t>
            </w:r>
            <w:r w:rsidRPr="00D96B01">
              <w:rPr>
                <w:color w:val="000000"/>
                <w:lang w:val="it-IT"/>
              </w:rPr>
              <w:fldChar w:fldCharType="begin">
                <w:ffData>
                  <w:name w:val="Kontrollkästchen3"/>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proofErr w:type="spellStart"/>
            <w:r w:rsidRPr="00D96B01">
              <w:rPr>
                <w:color w:val="000000"/>
                <w:lang w:val="it-IT"/>
              </w:rPr>
              <w:t>teilweise</w:t>
            </w:r>
            <w:proofErr w:type="spellEnd"/>
            <w:r w:rsidRPr="00D96B01">
              <w:rPr>
                <w:color w:val="000000"/>
                <w:lang w:val="it-IT"/>
              </w:rPr>
              <w:fldChar w:fldCharType="begin">
                <w:ffData>
                  <w:name w:val="Text13"/>
                  <w:enabled/>
                  <w:calcOnExit w:val="0"/>
                  <w:textInput/>
                </w:ffData>
              </w:fldChar>
            </w:r>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r w:rsidRPr="00D96B01">
              <w:rPr>
                <w:color w:val="000000"/>
                <w:lang w:val="it-IT"/>
              </w:rPr>
              <w:t>%</w:t>
            </w:r>
          </w:p>
        </w:tc>
      </w:tr>
      <w:tr w:rsidR="00C910A6" w:rsidRPr="00D96B01" w14:paraId="4B2C6024" w14:textId="77777777" w:rsidTr="00DF70BF">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0E6AA6" w14:textId="77777777" w:rsidR="00C910A6" w:rsidRPr="00D96B01" w:rsidRDefault="00C910A6" w:rsidP="00DF70BF">
            <w:pPr>
              <w:spacing w:before="15" w:after="15"/>
              <w:jc w:val="both"/>
              <w:rPr>
                <w:rFonts w:eastAsia="Calibri"/>
                <w:color w:val="000000"/>
                <w:lang w:val="it-IT"/>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E5818" w14:textId="77777777" w:rsidR="00C910A6" w:rsidRPr="00D96B01" w:rsidRDefault="00C910A6" w:rsidP="00DF70BF">
            <w:pPr>
              <w:spacing w:before="15" w:after="15"/>
              <w:jc w:val="both"/>
              <w:rPr>
                <w:rFonts w:eastAsia="Calibri"/>
                <w:color w:val="000000"/>
                <w:lang w:val="it-IT"/>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2658E0" w14:textId="77777777" w:rsidR="00C910A6" w:rsidRPr="00D96B01" w:rsidRDefault="00C910A6" w:rsidP="00DF70BF">
            <w:pPr>
              <w:spacing w:before="15" w:after="15"/>
              <w:jc w:val="both"/>
              <w:rPr>
                <w:color w:val="000000"/>
                <w:lang w:val="it-IT"/>
              </w:rPr>
            </w:pPr>
            <w:r w:rsidRPr="00D96B01">
              <w:rPr>
                <w:color w:val="000000"/>
                <w:lang w:val="it-IT"/>
              </w:rPr>
              <w:fldChar w:fldCharType="begin">
                <w:ffData>
                  <w:name w:val="Kontrollkästchen2"/>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proofErr w:type="spellStart"/>
            <w:r w:rsidRPr="00D96B01">
              <w:rPr>
                <w:color w:val="000000"/>
                <w:lang w:val="it-IT"/>
              </w:rPr>
              <w:t>gänzlich</w:t>
            </w:r>
            <w:proofErr w:type="spellEnd"/>
            <w:r w:rsidRPr="00D96B01">
              <w:rPr>
                <w:color w:val="000000"/>
                <w:lang w:val="it-IT"/>
              </w:rPr>
              <w:t>/</w:t>
            </w:r>
            <w:r w:rsidRPr="00D96B01">
              <w:rPr>
                <w:color w:val="000000"/>
                <w:lang w:val="it-IT"/>
              </w:rPr>
              <w:fldChar w:fldCharType="begin">
                <w:ffData>
                  <w:name w:val="Kontrollkästchen3"/>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proofErr w:type="spellStart"/>
            <w:r w:rsidRPr="00D96B01">
              <w:rPr>
                <w:color w:val="000000"/>
                <w:lang w:val="it-IT"/>
              </w:rPr>
              <w:t>teilweise</w:t>
            </w:r>
            <w:proofErr w:type="spellEnd"/>
            <w:r w:rsidRPr="00D96B01">
              <w:rPr>
                <w:color w:val="000000"/>
                <w:lang w:val="it-IT"/>
              </w:rPr>
              <w:fldChar w:fldCharType="begin">
                <w:ffData>
                  <w:name w:val="Text13"/>
                  <w:enabled/>
                  <w:calcOnExit w:val="0"/>
                  <w:textInput/>
                </w:ffData>
              </w:fldChar>
            </w:r>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r w:rsidRPr="00D96B01">
              <w:rPr>
                <w:color w:val="000000"/>
                <w:lang w:val="it-IT"/>
              </w:rPr>
              <w:t>%</w:t>
            </w:r>
          </w:p>
        </w:tc>
      </w:tr>
      <w:tr w:rsidR="00C910A6" w:rsidRPr="00D96B01" w14:paraId="7619FCF8" w14:textId="77777777" w:rsidTr="00DF70BF">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12BF5" w14:textId="77777777" w:rsidR="00C910A6" w:rsidRPr="00D96B01" w:rsidRDefault="00C910A6" w:rsidP="00DF70BF">
            <w:pPr>
              <w:spacing w:before="15" w:after="15"/>
              <w:jc w:val="both"/>
              <w:rPr>
                <w:rFonts w:eastAsia="Calibri"/>
                <w:color w:val="000000"/>
                <w:lang w:val="it-IT"/>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B0188B" w14:textId="77777777" w:rsidR="00C910A6" w:rsidRPr="00D96B01" w:rsidRDefault="00C910A6" w:rsidP="00DF70BF">
            <w:pPr>
              <w:spacing w:before="15" w:after="15"/>
              <w:jc w:val="both"/>
              <w:rPr>
                <w:rFonts w:eastAsia="Calibri"/>
                <w:color w:val="000000"/>
                <w:lang w:val="it-IT"/>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AA4B5D" w14:textId="77777777" w:rsidR="00C910A6" w:rsidRPr="00D96B01" w:rsidRDefault="00C910A6" w:rsidP="00DF70BF">
            <w:pPr>
              <w:spacing w:before="15" w:after="15"/>
              <w:jc w:val="both"/>
              <w:rPr>
                <w:color w:val="000000"/>
                <w:lang w:val="it-IT"/>
              </w:rPr>
            </w:pPr>
            <w:r w:rsidRPr="00D96B01">
              <w:rPr>
                <w:color w:val="000000"/>
                <w:lang w:val="it-IT"/>
              </w:rPr>
              <w:fldChar w:fldCharType="begin">
                <w:ffData>
                  <w:name w:val="Kontrollkästchen2"/>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proofErr w:type="spellStart"/>
            <w:r w:rsidRPr="00D96B01">
              <w:rPr>
                <w:color w:val="000000"/>
                <w:lang w:val="it-IT"/>
              </w:rPr>
              <w:t>gänzlich</w:t>
            </w:r>
            <w:proofErr w:type="spellEnd"/>
            <w:r w:rsidRPr="00D96B01">
              <w:rPr>
                <w:color w:val="000000"/>
                <w:lang w:val="it-IT"/>
              </w:rPr>
              <w:t>/</w:t>
            </w:r>
            <w:r w:rsidRPr="00D96B01">
              <w:rPr>
                <w:color w:val="000000"/>
                <w:lang w:val="it-IT"/>
              </w:rPr>
              <w:fldChar w:fldCharType="begin">
                <w:ffData>
                  <w:name w:val="Kontrollkästchen3"/>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proofErr w:type="spellStart"/>
            <w:r w:rsidRPr="00D96B01">
              <w:rPr>
                <w:color w:val="000000"/>
                <w:lang w:val="it-IT"/>
              </w:rPr>
              <w:t>teilweise</w:t>
            </w:r>
            <w:proofErr w:type="spellEnd"/>
            <w:r w:rsidRPr="00D96B01">
              <w:rPr>
                <w:color w:val="000000"/>
                <w:lang w:val="it-IT"/>
              </w:rPr>
              <w:fldChar w:fldCharType="begin">
                <w:ffData>
                  <w:name w:val="Text13"/>
                  <w:enabled/>
                  <w:calcOnExit w:val="0"/>
                  <w:textInput/>
                </w:ffData>
              </w:fldChar>
            </w:r>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r w:rsidRPr="00D96B01">
              <w:rPr>
                <w:color w:val="000000"/>
                <w:lang w:val="it-IT"/>
              </w:rPr>
              <w:t>%</w:t>
            </w:r>
          </w:p>
        </w:tc>
      </w:tr>
      <w:tr w:rsidR="00C910A6" w:rsidRPr="00D96B01" w14:paraId="20B4BF58" w14:textId="77777777" w:rsidTr="00DF70BF">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0AB7DE" w14:textId="77777777" w:rsidR="00C910A6" w:rsidRPr="00D96B01" w:rsidRDefault="00C910A6" w:rsidP="00DF70BF">
            <w:pPr>
              <w:spacing w:before="15" w:after="15"/>
              <w:jc w:val="both"/>
              <w:rPr>
                <w:rFonts w:eastAsia="Calibri"/>
                <w:color w:val="000000"/>
                <w:lang w:val="it-IT"/>
              </w:rPr>
            </w:pPr>
          </w:p>
        </w:tc>
        <w:tc>
          <w:tcPr>
            <w:tcW w:w="29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3CB090" w14:textId="77777777" w:rsidR="00C910A6" w:rsidRPr="00D96B01" w:rsidRDefault="00C910A6" w:rsidP="00DF70BF">
            <w:pPr>
              <w:spacing w:before="15" w:after="15"/>
              <w:jc w:val="both"/>
              <w:rPr>
                <w:rFonts w:eastAsia="Calibri"/>
                <w:color w:val="000000"/>
                <w:lang w:val="it-IT"/>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4E7A40" w14:textId="77777777" w:rsidR="00C910A6" w:rsidRPr="00D96B01" w:rsidRDefault="00C910A6" w:rsidP="00DF70BF">
            <w:pPr>
              <w:spacing w:before="15" w:after="15"/>
              <w:jc w:val="both"/>
              <w:rPr>
                <w:color w:val="000000"/>
                <w:lang w:val="it-IT"/>
              </w:rPr>
            </w:pPr>
            <w:r w:rsidRPr="00D96B01">
              <w:rPr>
                <w:color w:val="000000"/>
                <w:lang w:val="it-IT"/>
              </w:rPr>
              <w:fldChar w:fldCharType="begin">
                <w:ffData>
                  <w:name w:val="Kontrollkästchen2"/>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proofErr w:type="spellStart"/>
            <w:r w:rsidRPr="00D96B01">
              <w:rPr>
                <w:color w:val="000000"/>
                <w:lang w:val="it-IT"/>
              </w:rPr>
              <w:t>gänzlich</w:t>
            </w:r>
            <w:proofErr w:type="spellEnd"/>
            <w:r w:rsidRPr="00D96B01">
              <w:rPr>
                <w:color w:val="000000"/>
                <w:lang w:val="it-IT"/>
              </w:rPr>
              <w:t>/</w:t>
            </w:r>
            <w:r w:rsidRPr="00D96B01">
              <w:rPr>
                <w:color w:val="000000"/>
                <w:lang w:val="it-IT"/>
              </w:rPr>
              <w:fldChar w:fldCharType="begin">
                <w:ffData>
                  <w:name w:val="Kontrollkästchen3"/>
                  <w:enabled/>
                  <w:calcOnExit w:val="0"/>
                  <w:checkBox>
                    <w:sizeAuto/>
                    <w:default w:val="0"/>
                  </w:checkBox>
                </w:ffData>
              </w:fldChar>
            </w:r>
            <w:r w:rsidRPr="00D96B01">
              <w:rPr>
                <w:color w:val="000000"/>
                <w:lang w:val="it-IT"/>
              </w:rPr>
              <w:instrText xml:space="preserve"> FORMCHECKBOX </w:instrText>
            </w:r>
            <w:r w:rsidR="00ED782D">
              <w:rPr>
                <w:color w:val="000000"/>
                <w:lang w:val="it-IT"/>
              </w:rPr>
            </w:r>
            <w:r w:rsidR="00ED782D">
              <w:rPr>
                <w:color w:val="000000"/>
                <w:lang w:val="it-IT"/>
              </w:rPr>
              <w:fldChar w:fldCharType="separate"/>
            </w:r>
            <w:r w:rsidRPr="00D96B01">
              <w:rPr>
                <w:color w:val="000000"/>
                <w:lang w:val="it-IT"/>
              </w:rPr>
              <w:fldChar w:fldCharType="end"/>
            </w:r>
            <w:proofErr w:type="spellStart"/>
            <w:r w:rsidRPr="00D96B01">
              <w:rPr>
                <w:color w:val="000000"/>
                <w:lang w:val="it-IT"/>
              </w:rPr>
              <w:t>teilweise</w:t>
            </w:r>
            <w:proofErr w:type="spellEnd"/>
            <w:r w:rsidRPr="00D96B01">
              <w:rPr>
                <w:color w:val="000000"/>
                <w:lang w:val="it-IT"/>
              </w:rPr>
              <w:fldChar w:fldCharType="begin">
                <w:ffData>
                  <w:name w:val="Text13"/>
                  <w:enabled/>
                  <w:calcOnExit w:val="0"/>
                  <w:textInput/>
                </w:ffData>
              </w:fldChar>
            </w:r>
            <w:r w:rsidRPr="00D96B01">
              <w:rPr>
                <w:color w:val="000000"/>
                <w:lang w:val="it-IT"/>
              </w:rPr>
              <w:instrText xml:space="preserve"> FORMTEXT </w:instrText>
            </w:r>
            <w:r w:rsidRPr="00D96B01">
              <w:rPr>
                <w:color w:val="000000"/>
                <w:lang w:val="it-IT"/>
              </w:rPr>
            </w:r>
            <w:r w:rsidRPr="00D96B01">
              <w:rPr>
                <w:color w:val="000000"/>
                <w:lang w:val="it-IT"/>
              </w:rPr>
              <w:fldChar w:fldCharType="separate"/>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noProof/>
                <w:color w:val="000000"/>
                <w:lang w:val="it-IT"/>
              </w:rPr>
              <w:t> </w:t>
            </w:r>
            <w:r w:rsidRPr="00D96B01">
              <w:rPr>
                <w:color w:val="000000"/>
                <w:lang w:val="it-IT"/>
              </w:rPr>
              <w:fldChar w:fldCharType="end"/>
            </w:r>
            <w:r w:rsidRPr="00D96B01">
              <w:rPr>
                <w:color w:val="000000"/>
                <w:lang w:val="it-IT"/>
              </w:rPr>
              <w:t>%</w:t>
            </w:r>
          </w:p>
        </w:tc>
      </w:tr>
    </w:tbl>
    <w:p w14:paraId="59502FC1" w14:textId="7A0B16A7" w:rsidR="00C910A6" w:rsidRPr="00D96B01" w:rsidRDefault="00C910A6" w:rsidP="00C910A6">
      <w:pPr>
        <w:pStyle w:val="sche3"/>
        <w:spacing w:line="360" w:lineRule="auto"/>
        <w:ind w:left="142"/>
        <w:rPr>
          <w:sz w:val="18"/>
          <w:szCs w:val="18"/>
          <w:lang w:val="de-DE"/>
        </w:rPr>
      </w:pPr>
    </w:p>
    <w:p w14:paraId="47AF689B" w14:textId="10BAEC5A" w:rsidR="00EB7297" w:rsidRPr="00065109" w:rsidRDefault="00EB7297" w:rsidP="00EB7297">
      <w:pPr>
        <w:pStyle w:val="sche3"/>
        <w:spacing w:line="360" w:lineRule="auto"/>
        <w:rPr>
          <w:rFonts w:eastAsia="Arial Unicode MS"/>
          <w:i/>
          <w:color w:val="0070C0"/>
          <w:sz w:val="16"/>
          <w:szCs w:val="16"/>
          <w:lang w:val="de-DE"/>
        </w:rPr>
      </w:pPr>
      <w:r w:rsidRPr="00D96B01">
        <w:rPr>
          <w:rFonts w:eastAsia="Arial Unicode MS"/>
          <w:i/>
          <w:color w:val="0070C0"/>
          <w:sz w:val="16"/>
          <w:szCs w:val="16"/>
          <w:lang w:val="de-DE"/>
        </w:rPr>
        <w:t>Im Falle einer sog. zwingenden Weitervergabe muss</w:t>
      </w:r>
      <w:r w:rsidR="00684415" w:rsidRPr="00D96B01">
        <w:rPr>
          <w:rFonts w:eastAsia="Arial Unicode MS"/>
          <w:i/>
          <w:color w:val="0070C0"/>
          <w:sz w:val="16"/>
          <w:szCs w:val="16"/>
          <w:lang w:val="de-DE"/>
        </w:rPr>
        <w:t xml:space="preserve"> unter sonstigem Ausschluss </w:t>
      </w:r>
      <w:r w:rsidR="007101E4" w:rsidRPr="00D96B01">
        <w:rPr>
          <w:rFonts w:eastAsia="Arial Unicode MS"/>
          <w:i/>
          <w:color w:val="0070C0"/>
          <w:sz w:val="16"/>
          <w:szCs w:val="16"/>
          <w:lang w:val="de-DE"/>
        </w:rPr>
        <w:t>die SOA Kategorie</w:t>
      </w:r>
      <w:r w:rsidR="00096CEB" w:rsidRPr="00D96B01">
        <w:rPr>
          <w:rFonts w:eastAsia="Arial Unicode MS"/>
          <w:i/>
          <w:color w:val="0070C0"/>
          <w:sz w:val="16"/>
          <w:szCs w:val="16"/>
          <w:lang w:val="de-DE"/>
        </w:rPr>
        <w:t xml:space="preserve"> / </w:t>
      </w:r>
      <w:r w:rsidR="007101E4" w:rsidRPr="00D96B01">
        <w:rPr>
          <w:rFonts w:eastAsia="Arial Unicode MS"/>
          <w:i/>
          <w:color w:val="0070C0"/>
          <w:sz w:val="16"/>
          <w:szCs w:val="16"/>
          <w:lang w:val="de-DE"/>
        </w:rPr>
        <w:t>Leistung, welche weitervergeben wird</w:t>
      </w:r>
      <w:r w:rsidR="00096CEB" w:rsidRPr="00D96B01">
        <w:rPr>
          <w:rFonts w:eastAsia="Arial Unicode MS"/>
          <w:i/>
          <w:color w:val="0070C0"/>
          <w:sz w:val="16"/>
          <w:szCs w:val="16"/>
          <w:lang w:val="de-DE"/>
        </w:rPr>
        <w:t>,</w:t>
      </w:r>
      <w:r w:rsidR="007101E4" w:rsidRPr="00D96B01">
        <w:rPr>
          <w:rFonts w:eastAsia="Arial Unicode MS"/>
          <w:i/>
          <w:color w:val="0070C0"/>
          <w:sz w:val="16"/>
          <w:szCs w:val="16"/>
          <w:lang w:val="de-DE"/>
        </w:rPr>
        <w:t xml:space="preserve"> sowie</w:t>
      </w:r>
      <w:r w:rsidR="00096CEB" w:rsidRPr="00D96B01">
        <w:rPr>
          <w:rFonts w:eastAsia="Arial Unicode MS"/>
          <w:i/>
          <w:color w:val="0070C0"/>
          <w:sz w:val="16"/>
          <w:szCs w:val="16"/>
          <w:lang w:val="de-DE"/>
        </w:rPr>
        <w:t>, im Falle einer teilweisen Weitervergabe in der Kategorie,</w:t>
      </w:r>
      <w:r w:rsidR="007101E4" w:rsidRPr="00D96B01">
        <w:rPr>
          <w:rFonts w:eastAsia="Arial Unicode MS"/>
          <w:i/>
          <w:color w:val="0070C0"/>
          <w:sz w:val="16"/>
          <w:szCs w:val="16"/>
          <w:lang w:val="de-DE"/>
        </w:rPr>
        <w:t xml:space="preserve"> auch </w:t>
      </w:r>
      <w:r w:rsidR="00684415" w:rsidRPr="00D96B01">
        <w:rPr>
          <w:rFonts w:eastAsia="Arial Unicode MS"/>
          <w:i/>
          <w:color w:val="0070C0"/>
          <w:sz w:val="16"/>
          <w:szCs w:val="16"/>
          <w:lang w:val="de-DE"/>
        </w:rPr>
        <w:t xml:space="preserve">die </w:t>
      </w:r>
      <w:r w:rsidR="007101E4" w:rsidRPr="00D96B01">
        <w:rPr>
          <w:rFonts w:eastAsia="Arial Unicode MS"/>
          <w:i/>
          <w:color w:val="0070C0"/>
          <w:sz w:val="16"/>
          <w:szCs w:val="16"/>
          <w:lang w:val="de-DE"/>
        </w:rPr>
        <w:t xml:space="preserve">jeweilige </w:t>
      </w:r>
      <w:r w:rsidR="00684415" w:rsidRPr="00D96B01">
        <w:rPr>
          <w:rFonts w:eastAsia="Arial Unicode MS"/>
          <w:i/>
          <w:color w:val="0070C0"/>
          <w:sz w:val="16"/>
          <w:szCs w:val="16"/>
          <w:lang w:val="de-DE"/>
        </w:rPr>
        <w:t xml:space="preserve">Quote angegeben werden; diese soll auf den Ausschreibungsbetrag berechnet werden und muss </w:t>
      </w:r>
      <w:r w:rsidRPr="00D96B01">
        <w:rPr>
          <w:rFonts w:eastAsia="Arial Unicode MS"/>
          <w:i/>
          <w:color w:val="0070C0"/>
          <w:sz w:val="16"/>
          <w:szCs w:val="16"/>
          <w:lang w:val="de-DE"/>
        </w:rPr>
        <w:t>wenigstens jenem Betrag entsprechen, welcher nicht durch die Qualifizierung abgedeckt ist.</w:t>
      </w:r>
    </w:p>
    <w:p w14:paraId="1670FD3B" w14:textId="77777777" w:rsidR="00FB6665" w:rsidRPr="00C24880" w:rsidRDefault="00FB6665" w:rsidP="00C910A6">
      <w:pPr>
        <w:pStyle w:val="sche3"/>
        <w:spacing w:line="360" w:lineRule="auto"/>
        <w:ind w:left="142"/>
        <w:rPr>
          <w:sz w:val="18"/>
          <w:szCs w:val="18"/>
          <w:lang w:val="de-DE"/>
        </w:rPr>
      </w:pPr>
    </w:p>
    <w:p w14:paraId="724A84FC" w14:textId="77777777" w:rsidR="00C910A6" w:rsidRDefault="00C910A6" w:rsidP="00C910A6">
      <w:pPr>
        <w:pStyle w:val="sche3"/>
        <w:numPr>
          <w:ilvl w:val="0"/>
          <w:numId w:val="13"/>
        </w:numPr>
        <w:tabs>
          <w:tab w:val="clear" w:pos="567"/>
          <w:tab w:val="num" w:pos="142"/>
        </w:tabs>
        <w:spacing w:line="360" w:lineRule="auto"/>
        <w:ind w:left="0" w:firstLine="0"/>
        <w:rPr>
          <w:b/>
          <w:sz w:val="18"/>
          <w:szCs w:val="18"/>
          <w:u w:val="single"/>
          <w:lang w:val="de-DE"/>
        </w:rPr>
      </w:pPr>
      <w:r w:rsidRPr="0078684C">
        <w:rPr>
          <w:b/>
          <w:sz w:val="18"/>
          <w:szCs w:val="18"/>
          <w:u w:val="single"/>
          <w:lang w:val="de-DE"/>
        </w:rPr>
        <w:t>dass alle oben genannten Bedingungen zum Zwecke der Feststellung des Bestehens der Teilnahmeanforderungen berücksichtigt wurden;</w:t>
      </w:r>
    </w:p>
    <w:p w14:paraId="2FDCB02F" w14:textId="77777777" w:rsidR="00824E99" w:rsidRDefault="00824E99" w:rsidP="00824E99">
      <w:pPr>
        <w:pStyle w:val="sche3"/>
        <w:spacing w:line="360" w:lineRule="auto"/>
        <w:rPr>
          <w:b/>
          <w:sz w:val="18"/>
          <w:szCs w:val="18"/>
          <w:u w:val="single"/>
          <w:lang w:val="de-DE"/>
        </w:rPr>
      </w:pPr>
    </w:p>
    <w:p w14:paraId="42983A96" w14:textId="399EC5F9" w:rsidR="00DC7342" w:rsidRPr="00D333A6" w:rsidRDefault="00824E99" w:rsidP="006457D2">
      <w:pPr>
        <w:pStyle w:val="sche3"/>
        <w:pageBreakBefore/>
        <w:numPr>
          <w:ilvl w:val="0"/>
          <w:numId w:val="13"/>
        </w:numPr>
        <w:tabs>
          <w:tab w:val="clear" w:pos="567"/>
          <w:tab w:val="num" w:pos="142"/>
        </w:tabs>
        <w:spacing w:line="360" w:lineRule="auto"/>
        <w:ind w:left="0" w:firstLine="0"/>
        <w:rPr>
          <w:b/>
          <w:bCs/>
          <w:sz w:val="18"/>
          <w:szCs w:val="18"/>
          <w:lang w:val="de-DE"/>
        </w:rPr>
      </w:pPr>
      <w:r w:rsidRPr="00D333A6">
        <w:rPr>
          <w:b/>
          <w:sz w:val="18"/>
          <w:szCs w:val="18"/>
          <w:u w:val="single"/>
          <w:lang w:val="de-DE"/>
        </w:rPr>
        <w:lastRenderedPageBreak/>
        <w:t xml:space="preserve">dass der Wirtschaftsteilnehmer sich im Falle von Unteraufträgen, die keine Weitervergabe im Sinne von Art. 105, Abs. 3, Buchstabe c-bis) </w:t>
      </w:r>
      <w:proofErr w:type="spellStart"/>
      <w:r w:rsidRPr="00D333A6">
        <w:rPr>
          <w:b/>
          <w:sz w:val="18"/>
          <w:szCs w:val="18"/>
          <w:u w:val="single"/>
          <w:lang w:val="de-DE"/>
        </w:rPr>
        <w:t>GvD</w:t>
      </w:r>
      <w:proofErr w:type="spellEnd"/>
      <w:r w:rsidRPr="00D333A6">
        <w:rPr>
          <w:b/>
          <w:sz w:val="18"/>
          <w:szCs w:val="18"/>
          <w:u w:val="single"/>
          <w:lang w:val="de-DE"/>
        </w:rPr>
        <w:t xml:space="preserve"> 50/2016 darstellen, verpflichtet, die diesbezüglichen dauerhaften Kooperations-, Dienstleistungs- und/oder Lieferverträge, die vor Veröffentlichung des gegenständlichen Verfahrens unterzeichnet wurden, vor oder gleichzeitig bei Unterzeichnung des Vergabevertrages bei der Vergabestelle</w:t>
      </w:r>
      <w:r w:rsidR="004C1253" w:rsidRPr="00D333A6">
        <w:rPr>
          <w:b/>
          <w:sz w:val="18"/>
          <w:szCs w:val="18"/>
          <w:u w:val="single"/>
          <w:lang w:val="de-DE"/>
        </w:rPr>
        <w:t xml:space="preserve"> </w:t>
      </w:r>
      <w:r w:rsidRPr="00D333A6">
        <w:rPr>
          <w:b/>
          <w:sz w:val="18"/>
          <w:szCs w:val="18"/>
          <w:u w:val="single"/>
          <w:lang w:val="de-DE"/>
        </w:rPr>
        <w:t>zu hinterlegen.</w:t>
      </w:r>
    </w:p>
    <w:p w14:paraId="650C5AF1" w14:textId="77777777" w:rsidR="00DC7342" w:rsidRPr="0078684C" w:rsidRDefault="00DC7342" w:rsidP="00797CD3">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de-DE"/>
        </w:rPr>
      </w:pPr>
    </w:p>
    <w:p w14:paraId="2609B036" w14:textId="77777777" w:rsidR="00DC7342" w:rsidRPr="0078684C" w:rsidRDefault="00DC7342" w:rsidP="00DB18AF">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78684C">
        <w:rPr>
          <w:b/>
          <w:bCs/>
          <w:i/>
          <w:iCs/>
          <w:sz w:val="18"/>
          <w:szCs w:val="18"/>
          <w:lang w:val="de-DE"/>
        </w:rPr>
        <w:t>Teil IV</w:t>
      </w:r>
    </w:p>
    <w:p w14:paraId="5CB9C73B" w14:textId="77777777" w:rsidR="00DC7342" w:rsidRPr="0078684C" w:rsidRDefault="00DC7342" w:rsidP="00DB18A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VERBINDLICHE ERKLÄRUNGEN BEI NUTZUNG DER KAPAZITÄTEN DRITTER</w:t>
      </w:r>
    </w:p>
    <w:p w14:paraId="5E1D0470" w14:textId="77777777" w:rsidR="00DC7342" w:rsidRPr="0078684C" w:rsidRDefault="00DC7342" w:rsidP="00DB18A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78684C">
        <w:rPr>
          <w:b/>
          <w:sz w:val="18"/>
          <w:szCs w:val="18"/>
          <w:lang w:val="de-DE"/>
        </w:rPr>
        <w:t xml:space="preserve">nach Art. </w:t>
      </w:r>
      <w:r w:rsidR="008D7E01" w:rsidRPr="0078684C">
        <w:rPr>
          <w:b/>
          <w:sz w:val="18"/>
          <w:szCs w:val="18"/>
          <w:lang w:val="de-DE"/>
        </w:rPr>
        <w:t xml:space="preserve">89 </w:t>
      </w:r>
      <w:r w:rsidRPr="0078684C">
        <w:rPr>
          <w:b/>
          <w:sz w:val="18"/>
          <w:szCs w:val="18"/>
          <w:lang w:val="de-DE"/>
        </w:rPr>
        <w:t xml:space="preserve">des GVD. Nr. </w:t>
      </w:r>
      <w:r w:rsidR="008D7E01" w:rsidRPr="0078684C">
        <w:rPr>
          <w:b/>
          <w:sz w:val="18"/>
          <w:szCs w:val="18"/>
          <w:lang w:val="de-DE"/>
        </w:rPr>
        <w:t>50/201</w:t>
      </w:r>
      <w:r w:rsidRPr="0078684C">
        <w:rPr>
          <w:b/>
          <w:sz w:val="18"/>
          <w:szCs w:val="18"/>
          <w:lang w:val="de-DE"/>
        </w:rPr>
        <w:t>6</w:t>
      </w:r>
    </w:p>
    <w:p w14:paraId="1A402D02" w14:textId="77777777" w:rsidR="00C51919" w:rsidRPr="0078684C" w:rsidRDefault="00C51919" w:rsidP="00797CD3">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p>
    <w:p w14:paraId="2B0B63EB" w14:textId="77777777" w:rsidR="00DC7342" w:rsidRPr="0078684C" w:rsidRDefault="00DC7342" w:rsidP="00797CD3">
      <w:pPr>
        <w:pStyle w:val="sche3"/>
        <w:tabs>
          <w:tab w:val="left" w:pos="425"/>
        </w:tabs>
        <w:rPr>
          <w:b/>
          <w:bCs/>
          <w:sz w:val="18"/>
          <w:szCs w:val="18"/>
          <w:lang w:val="de-DE"/>
        </w:rPr>
      </w:pPr>
    </w:p>
    <w:p w14:paraId="6F04FF11" w14:textId="77777777" w:rsidR="008D7E01" w:rsidRPr="0078684C" w:rsidRDefault="008D7E01" w:rsidP="00797CD3">
      <w:pPr>
        <w:pStyle w:val="sche3"/>
        <w:spacing w:line="360" w:lineRule="auto"/>
        <w:ind w:left="851" w:hanging="851"/>
        <w:rPr>
          <w:b/>
          <w:i/>
          <w:sz w:val="18"/>
          <w:szCs w:val="18"/>
          <w:lang w:val="de-DE"/>
        </w:rPr>
      </w:pPr>
      <w:r w:rsidRPr="0078684C">
        <w:rPr>
          <w:b/>
          <w:i/>
          <w:sz w:val="18"/>
          <w:szCs w:val="18"/>
          <w:u w:val="single"/>
          <w:lang w:val="de-DE"/>
        </w:rPr>
        <w:t>Achtung:</w:t>
      </w:r>
      <w:r w:rsidRPr="0078684C">
        <w:rPr>
          <w:b/>
          <w:i/>
          <w:sz w:val="18"/>
          <w:szCs w:val="18"/>
          <w:lang w:val="de-DE"/>
        </w:rPr>
        <w:t xml:space="preserve"> Die Nutzung von Kapazitäten Dritter ist gemäß Art. 89, Abs. 11 des GVD Nr. 50/2016 hinsicht</w:t>
      </w:r>
      <w:r w:rsidR="00ED2370" w:rsidRPr="0078684C">
        <w:rPr>
          <w:b/>
          <w:i/>
          <w:sz w:val="18"/>
          <w:szCs w:val="18"/>
          <w:lang w:val="de-DE"/>
        </w:rPr>
        <w:t>lich der SIOS – Kategorien NICHT</w:t>
      </w:r>
      <w:r w:rsidRPr="0078684C">
        <w:rPr>
          <w:b/>
          <w:i/>
          <w:sz w:val="18"/>
          <w:szCs w:val="18"/>
          <w:lang w:val="de-DE"/>
        </w:rPr>
        <w:t xml:space="preserve"> zulässig.</w:t>
      </w:r>
    </w:p>
    <w:p w14:paraId="2DBA2111" w14:textId="77777777" w:rsidR="00DC7342" w:rsidRPr="0078684C" w:rsidRDefault="00DC7342" w:rsidP="009A33A1">
      <w:pPr>
        <w:pStyle w:val="sche3"/>
        <w:spacing w:line="360" w:lineRule="auto"/>
        <w:jc w:val="center"/>
        <w:rPr>
          <w:b/>
          <w:sz w:val="18"/>
          <w:szCs w:val="18"/>
          <w:lang w:val="de-DE"/>
        </w:rPr>
      </w:pPr>
      <w:r w:rsidRPr="0078684C">
        <w:rPr>
          <w:b/>
          <w:sz w:val="18"/>
          <w:szCs w:val="18"/>
          <w:lang w:val="de-DE"/>
        </w:rPr>
        <w:t>ERKLÄRT</w:t>
      </w:r>
    </w:p>
    <w:p w14:paraId="5893669C" w14:textId="77777777" w:rsidR="00DC7342" w:rsidRPr="0078684C" w:rsidRDefault="00DC7342" w:rsidP="00797CD3">
      <w:pPr>
        <w:pStyle w:val="sche3"/>
        <w:rPr>
          <w:sz w:val="18"/>
          <w:szCs w:val="18"/>
          <w:lang w:val="de-DE"/>
        </w:rPr>
      </w:pPr>
    </w:p>
    <w:p w14:paraId="29D45BEB" w14:textId="77777777" w:rsidR="00DC7342" w:rsidRPr="0078684C" w:rsidRDefault="00DC7342" w:rsidP="00797CD3">
      <w:pPr>
        <w:pStyle w:val="sche3"/>
        <w:spacing w:line="360" w:lineRule="auto"/>
        <w:ind w:left="567" w:hanging="567"/>
        <w:rPr>
          <w:b/>
          <w:bCs/>
          <w:sz w:val="18"/>
          <w:szCs w:val="18"/>
          <w:lang w:val="de-DE"/>
        </w:rPr>
      </w:pPr>
      <w:r w:rsidRPr="0078684C">
        <w:rPr>
          <w:b/>
          <w:bCs/>
          <w:sz w:val="18"/>
          <w:szCs w:val="18"/>
          <w:lang w:val="it-IT"/>
        </w:rPr>
        <w:fldChar w:fldCharType="begin">
          <w:ffData>
            <w:name w:val="Controllo151"/>
            <w:enabled/>
            <w:calcOnExit w:val="0"/>
            <w:checkBox>
              <w:sizeAuto/>
              <w:default w:val="0"/>
            </w:checkBox>
          </w:ffData>
        </w:fldChar>
      </w:r>
      <w:r w:rsidRPr="0078684C">
        <w:rPr>
          <w:b/>
          <w:bCs/>
          <w:sz w:val="18"/>
          <w:szCs w:val="18"/>
          <w:lang w:val="de-DE"/>
        </w:rPr>
        <w:instrText xml:space="preserve"> FORMCHECKBOX </w:instrText>
      </w:r>
      <w:r w:rsidR="00ED782D">
        <w:rPr>
          <w:b/>
          <w:bCs/>
          <w:sz w:val="18"/>
          <w:szCs w:val="18"/>
          <w:lang w:val="it-IT"/>
        </w:rPr>
      </w:r>
      <w:r w:rsidR="00ED782D">
        <w:rPr>
          <w:b/>
          <w:bCs/>
          <w:sz w:val="18"/>
          <w:szCs w:val="18"/>
          <w:lang w:val="it-IT"/>
        </w:rPr>
        <w:fldChar w:fldCharType="separate"/>
      </w:r>
      <w:r w:rsidRPr="0078684C">
        <w:rPr>
          <w:b/>
          <w:bCs/>
          <w:sz w:val="18"/>
          <w:szCs w:val="18"/>
          <w:lang w:val="it-IT"/>
        </w:rPr>
        <w:fldChar w:fldCharType="end"/>
      </w:r>
      <w:r w:rsidRPr="0078684C">
        <w:rPr>
          <w:b/>
          <w:bCs/>
          <w:sz w:val="18"/>
          <w:szCs w:val="18"/>
          <w:lang w:val="de-DE"/>
        </w:rPr>
        <w:tab/>
      </w:r>
      <w:r w:rsidRPr="0078684C">
        <w:rPr>
          <w:sz w:val="18"/>
          <w:szCs w:val="18"/>
          <w:lang w:val="de-DE"/>
        </w:rPr>
        <w:t xml:space="preserve">folgende besonderen Anforderungen </w:t>
      </w:r>
      <w:r w:rsidRPr="0078684C">
        <w:rPr>
          <w:b/>
          <w:sz w:val="18"/>
          <w:szCs w:val="18"/>
          <w:lang w:val="de-DE"/>
        </w:rPr>
        <w:t>NICHT</w:t>
      </w:r>
      <w:r w:rsidRPr="0078684C">
        <w:rPr>
          <w:sz w:val="18"/>
          <w:szCs w:val="18"/>
          <w:lang w:val="de-DE"/>
        </w:rPr>
        <w:t xml:space="preserve"> zu erfüllen</w:t>
      </w:r>
      <w:r w:rsidR="00DC3428" w:rsidRPr="0078684C">
        <w:rPr>
          <w:rStyle w:val="Rimandonotadichiusura"/>
          <w:sz w:val="18"/>
          <w:szCs w:val="18"/>
          <w:lang w:val="it-IT"/>
        </w:rPr>
        <w:endnoteReference w:id="31"/>
      </w:r>
      <w:r w:rsidRPr="0078684C">
        <w:rPr>
          <w:sz w:val="18"/>
          <w:szCs w:val="18"/>
          <w:lang w:val="de-DE"/>
        </w:rPr>
        <w:t xml:space="preserve">: </w:t>
      </w:r>
      <w:r w:rsidRPr="0078684C">
        <w:rPr>
          <w:sz w:val="18"/>
          <w:szCs w:val="18"/>
          <w:lang w:val="it-IT"/>
        </w:rPr>
        <w:fldChar w:fldCharType="begin">
          <w:ffData>
            <w:name w:val="Testo129"/>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r w:rsidRPr="0078684C">
        <w:rPr>
          <w:sz w:val="18"/>
          <w:szCs w:val="18"/>
          <w:lang w:val="de-DE"/>
        </w:rPr>
        <w:t>;</w:t>
      </w:r>
    </w:p>
    <w:p w14:paraId="52D719C4" w14:textId="77777777" w:rsidR="00DC7342" w:rsidRPr="0078684C" w:rsidRDefault="00DC7342" w:rsidP="00797CD3">
      <w:pPr>
        <w:pStyle w:val="sche3"/>
        <w:rPr>
          <w:sz w:val="18"/>
          <w:szCs w:val="18"/>
          <w:lang w:val="de-DE"/>
        </w:rPr>
      </w:pPr>
    </w:p>
    <w:p w14:paraId="2104546A" w14:textId="77777777" w:rsidR="00DC7342" w:rsidRPr="0078684C" w:rsidRDefault="00DC7342" w:rsidP="009A33A1">
      <w:pPr>
        <w:pStyle w:val="sche3"/>
        <w:spacing w:line="360" w:lineRule="auto"/>
        <w:ind w:left="567" w:hanging="567"/>
        <w:jc w:val="center"/>
        <w:rPr>
          <w:b/>
          <w:sz w:val="18"/>
          <w:szCs w:val="18"/>
          <w:lang w:val="de-DE"/>
        </w:rPr>
      </w:pPr>
      <w:r w:rsidRPr="0078684C">
        <w:rPr>
          <w:b/>
          <w:sz w:val="18"/>
          <w:szCs w:val="18"/>
          <w:lang w:val="de-DE"/>
        </w:rPr>
        <w:t>ERKLÄRT ENTSPRECHEND</w:t>
      </w:r>
    </w:p>
    <w:p w14:paraId="3E2722AD" w14:textId="77777777" w:rsidR="00DC7342" w:rsidRPr="0078684C" w:rsidRDefault="00DC7342" w:rsidP="00797CD3">
      <w:pPr>
        <w:pStyle w:val="sche3"/>
        <w:spacing w:line="360" w:lineRule="auto"/>
        <w:ind w:left="567" w:hanging="567"/>
        <w:rPr>
          <w:sz w:val="18"/>
          <w:szCs w:val="18"/>
          <w:lang w:val="de-DE"/>
        </w:rPr>
      </w:pPr>
      <w:r w:rsidRPr="0078684C">
        <w:rPr>
          <w:sz w:val="18"/>
          <w:szCs w:val="18"/>
          <w:lang w:val="de-DE"/>
        </w:rPr>
        <w:fldChar w:fldCharType="begin">
          <w:ffData>
            <w:name w:val="Controllo152"/>
            <w:enabled/>
            <w:calcOnExit w:val="0"/>
            <w:checkBox>
              <w:sizeAuto/>
              <w:default w:val="0"/>
            </w:checkBox>
          </w:ffData>
        </w:fldChar>
      </w:r>
      <w:r w:rsidRPr="0078684C">
        <w:rPr>
          <w:sz w:val="18"/>
          <w:szCs w:val="18"/>
          <w:lang w:val="de-DE"/>
        </w:rPr>
        <w:instrText xml:space="preserve"> FORMCHECKBOX </w:instrText>
      </w:r>
      <w:r w:rsidR="00ED782D">
        <w:rPr>
          <w:sz w:val="18"/>
          <w:szCs w:val="18"/>
          <w:lang w:val="de-DE"/>
        </w:rPr>
      </w:r>
      <w:r w:rsidR="00ED782D">
        <w:rPr>
          <w:sz w:val="18"/>
          <w:szCs w:val="18"/>
          <w:lang w:val="de-DE"/>
        </w:rPr>
        <w:fldChar w:fldCharType="separate"/>
      </w:r>
      <w:r w:rsidRPr="0078684C">
        <w:rPr>
          <w:sz w:val="18"/>
          <w:szCs w:val="18"/>
          <w:lang w:val="de-DE"/>
        </w:rPr>
        <w:fldChar w:fldCharType="end"/>
      </w:r>
      <w:r w:rsidRPr="0078684C">
        <w:rPr>
          <w:sz w:val="18"/>
          <w:szCs w:val="18"/>
          <w:lang w:val="de-DE"/>
        </w:rPr>
        <w:tab/>
        <w:t xml:space="preserve">dass er nach GVD. </w:t>
      </w:r>
      <w:r w:rsidR="00691C5C" w:rsidRPr="0078684C">
        <w:rPr>
          <w:sz w:val="18"/>
          <w:szCs w:val="18"/>
          <w:lang w:val="de-DE"/>
        </w:rPr>
        <w:t>50</w:t>
      </w:r>
      <w:r w:rsidRPr="0078684C">
        <w:rPr>
          <w:sz w:val="18"/>
          <w:szCs w:val="18"/>
          <w:lang w:val="de-DE"/>
        </w:rPr>
        <w:t>/20</w:t>
      </w:r>
      <w:r w:rsidR="00691C5C" w:rsidRPr="0078684C">
        <w:rPr>
          <w:sz w:val="18"/>
          <w:szCs w:val="18"/>
          <w:lang w:val="de-DE"/>
        </w:rPr>
        <w:t>16, Artikel 8</w:t>
      </w:r>
      <w:r w:rsidRPr="0078684C">
        <w:rPr>
          <w:sz w:val="18"/>
          <w:szCs w:val="18"/>
          <w:lang w:val="de-DE"/>
        </w:rPr>
        <w:t xml:space="preserve">9, für besagte Anforderungen, die von folgendem/n Unternehmen erfüllten </w:t>
      </w:r>
      <w:r w:rsidRPr="0078684C">
        <w:rPr>
          <w:b/>
          <w:sz w:val="18"/>
          <w:szCs w:val="18"/>
          <w:lang w:val="de-DE"/>
        </w:rPr>
        <w:t>besonderen Anforderungen in Anspruch nimmt</w:t>
      </w:r>
      <w:r w:rsidRPr="0078684C">
        <w:rPr>
          <w:rStyle w:val="Rimandonotadichiusura"/>
          <w:sz w:val="18"/>
          <w:szCs w:val="18"/>
          <w:lang w:val="de-DE"/>
        </w:rPr>
        <w:t xml:space="preserve"> </w:t>
      </w:r>
      <w:r w:rsidRPr="0078684C">
        <w:rPr>
          <w:rStyle w:val="Rimandonotadichiusura"/>
          <w:sz w:val="18"/>
          <w:szCs w:val="18"/>
          <w:lang w:val="it-IT"/>
        </w:rPr>
        <w:endnoteReference w:id="32"/>
      </w:r>
      <w:r w:rsidRPr="0078684C">
        <w:rPr>
          <w:sz w:val="18"/>
          <w:szCs w:val="18"/>
          <w:lang w:val="de-DE"/>
        </w:rPr>
        <w:t>:</w:t>
      </w:r>
    </w:p>
    <w:p w14:paraId="7E6A1B37" w14:textId="77777777" w:rsidR="00DC7342" w:rsidRPr="0078684C" w:rsidRDefault="00DC7342" w:rsidP="00797CD3">
      <w:pPr>
        <w:spacing w:line="360" w:lineRule="auto"/>
        <w:ind w:left="567"/>
        <w:jc w:val="both"/>
        <w:rPr>
          <w:sz w:val="18"/>
          <w:szCs w:val="18"/>
          <w:lang w:val="de-DE"/>
        </w:rPr>
      </w:pPr>
      <w:r w:rsidRPr="0078684C">
        <w:rPr>
          <w:sz w:val="18"/>
          <w:szCs w:val="18"/>
          <w:lang w:val="de-DE"/>
        </w:rPr>
        <w:t xml:space="preserve">hinsichtlich der Anforderung oder eines Teils der folgenden Anforderung: </w:t>
      </w:r>
      <w:r w:rsidRPr="0078684C">
        <w:rPr>
          <w:sz w:val="18"/>
          <w:szCs w:val="18"/>
          <w:lang w:val="it-IT"/>
        </w:rPr>
        <w:fldChar w:fldCharType="begin">
          <w:ffData>
            <w:name w:val="Testo120"/>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p>
    <w:p w14:paraId="47A2FB0D" w14:textId="77777777" w:rsidR="00DC7342" w:rsidRPr="0078684C" w:rsidRDefault="00DC7342" w:rsidP="00797CD3">
      <w:pPr>
        <w:spacing w:line="360" w:lineRule="auto"/>
        <w:ind w:left="567"/>
        <w:jc w:val="both"/>
        <w:rPr>
          <w:sz w:val="18"/>
          <w:szCs w:val="18"/>
          <w:lang w:val="de-DE"/>
        </w:rPr>
      </w:pPr>
      <w:r w:rsidRPr="0078684C">
        <w:rPr>
          <w:sz w:val="18"/>
          <w:szCs w:val="18"/>
          <w:lang w:val="de-DE"/>
        </w:rPr>
        <w:t xml:space="preserve">das Unternehmen: </w:t>
      </w:r>
      <w:r w:rsidRPr="0078684C">
        <w:rPr>
          <w:sz w:val="18"/>
          <w:szCs w:val="18"/>
          <w:lang w:val="it-IT"/>
        </w:rPr>
        <w:fldChar w:fldCharType="begin">
          <w:ffData>
            <w:name w:val="Testo112"/>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p>
    <w:p w14:paraId="5285F51E" w14:textId="77777777" w:rsidR="00DC7342" w:rsidRPr="0078684C" w:rsidRDefault="00DC7342" w:rsidP="00797CD3">
      <w:pPr>
        <w:spacing w:line="360" w:lineRule="auto"/>
        <w:ind w:left="567"/>
        <w:jc w:val="both"/>
        <w:rPr>
          <w:sz w:val="18"/>
          <w:szCs w:val="18"/>
          <w:lang w:val="de-DE"/>
        </w:rPr>
      </w:pPr>
      <w:r w:rsidRPr="0078684C">
        <w:rPr>
          <w:sz w:val="18"/>
          <w:szCs w:val="18"/>
          <w:lang w:val="de-DE"/>
        </w:rPr>
        <w:t xml:space="preserve">Steuernummer: </w:t>
      </w:r>
      <w:r w:rsidRPr="0078684C">
        <w:rPr>
          <w:sz w:val="18"/>
          <w:szCs w:val="18"/>
          <w:lang w:val="it-IT"/>
        </w:rPr>
        <w:fldChar w:fldCharType="begin">
          <w:ffData>
            <w:name w:val="Testo113"/>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r w:rsidRPr="0078684C">
        <w:rPr>
          <w:sz w:val="18"/>
          <w:szCs w:val="18"/>
          <w:lang w:val="de-DE"/>
        </w:rPr>
        <w:t>;</w:t>
      </w:r>
      <w:r w:rsidRPr="0078684C">
        <w:rPr>
          <w:sz w:val="18"/>
          <w:szCs w:val="18"/>
          <w:lang w:val="de-DE"/>
        </w:rPr>
        <w:tab/>
      </w:r>
      <w:r w:rsidR="00A1691A" w:rsidRPr="0078684C">
        <w:rPr>
          <w:sz w:val="18"/>
          <w:szCs w:val="18"/>
          <w:lang w:val="de-DE"/>
        </w:rPr>
        <w:tab/>
      </w:r>
      <w:r w:rsidR="00A1691A" w:rsidRPr="0078684C">
        <w:rPr>
          <w:sz w:val="18"/>
          <w:szCs w:val="18"/>
          <w:lang w:val="de-DE"/>
        </w:rPr>
        <w:tab/>
      </w:r>
      <w:r w:rsidRPr="0078684C">
        <w:rPr>
          <w:sz w:val="18"/>
          <w:szCs w:val="18"/>
          <w:lang w:val="de-DE"/>
        </w:rPr>
        <w:t xml:space="preserve"> </w:t>
      </w:r>
      <w:proofErr w:type="spellStart"/>
      <w:r w:rsidRPr="0078684C">
        <w:rPr>
          <w:sz w:val="18"/>
          <w:szCs w:val="18"/>
          <w:lang w:val="de-DE"/>
        </w:rPr>
        <w:t>MwSt</w:t>
      </w:r>
      <w:proofErr w:type="spellEnd"/>
      <w:r w:rsidRPr="0078684C">
        <w:rPr>
          <w:sz w:val="18"/>
          <w:szCs w:val="18"/>
          <w:lang w:val="de-DE"/>
        </w:rPr>
        <w:t xml:space="preserve">- Nr.: </w:t>
      </w:r>
      <w:r w:rsidRPr="0078684C">
        <w:rPr>
          <w:sz w:val="18"/>
          <w:szCs w:val="18"/>
          <w:lang w:val="it-IT"/>
        </w:rPr>
        <w:fldChar w:fldCharType="begin">
          <w:ffData>
            <w:name w:val="Testo114"/>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r w:rsidRPr="0078684C">
        <w:rPr>
          <w:sz w:val="18"/>
          <w:szCs w:val="18"/>
          <w:lang w:val="de-DE"/>
        </w:rPr>
        <w:t>;</w:t>
      </w:r>
    </w:p>
    <w:p w14:paraId="7819601A" w14:textId="77777777" w:rsidR="00DC7342" w:rsidRPr="0078684C" w:rsidRDefault="00DC7342" w:rsidP="00797CD3">
      <w:pPr>
        <w:spacing w:line="360" w:lineRule="auto"/>
        <w:ind w:left="567"/>
        <w:jc w:val="both"/>
        <w:rPr>
          <w:sz w:val="18"/>
          <w:szCs w:val="18"/>
          <w:lang w:val="de-DE"/>
        </w:rPr>
      </w:pPr>
      <w:r w:rsidRPr="0078684C">
        <w:rPr>
          <w:sz w:val="18"/>
          <w:szCs w:val="18"/>
          <w:lang w:val="de-DE"/>
        </w:rPr>
        <w:t xml:space="preserve">mit Rechtssitz in der Gemeinde  </w:t>
      </w:r>
      <w:r w:rsidRPr="0078684C">
        <w:rPr>
          <w:sz w:val="18"/>
          <w:szCs w:val="18"/>
          <w:lang w:val="it-IT"/>
        </w:rPr>
        <w:fldChar w:fldCharType="begin">
          <w:ffData>
            <w:name w:val="Testo115"/>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r w:rsidRPr="0078684C">
        <w:rPr>
          <w:sz w:val="18"/>
          <w:szCs w:val="18"/>
          <w:lang w:val="de-DE"/>
        </w:rPr>
        <w:t xml:space="preserve">, PLZ </w:t>
      </w:r>
      <w:r w:rsidRPr="0078684C">
        <w:rPr>
          <w:sz w:val="18"/>
          <w:szCs w:val="18"/>
          <w:lang w:val="it-IT"/>
        </w:rPr>
        <w:fldChar w:fldCharType="begin">
          <w:ffData>
            <w:name w:val="Testo116"/>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r w:rsidRPr="0078684C">
        <w:rPr>
          <w:sz w:val="18"/>
          <w:szCs w:val="18"/>
          <w:lang w:val="de-DE"/>
        </w:rPr>
        <w:t>, Provinz (</w:t>
      </w:r>
      <w:r w:rsidRPr="0078684C">
        <w:rPr>
          <w:sz w:val="18"/>
          <w:szCs w:val="18"/>
          <w:lang w:val="it-IT"/>
        </w:rPr>
        <w:fldChar w:fldCharType="begin">
          <w:ffData>
            <w:name w:val="Testo117"/>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r w:rsidRPr="0078684C">
        <w:rPr>
          <w:sz w:val="18"/>
          <w:szCs w:val="18"/>
          <w:lang w:val="de-DE"/>
        </w:rPr>
        <w:t xml:space="preserve">), Land </w:t>
      </w:r>
      <w:r w:rsidRPr="0078684C">
        <w:rPr>
          <w:sz w:val="18"/>
          <w:szCs w:val="18"/>
          <w:lang w:val="it-IT"/>
        </w:rPr>
        <w:fldChar w:fldCharType="begin">
          <w:ffData>
            <w:name w:val="Testo11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r w:rsidRPr="0078684C">
        <w:rPr>
          <w:sz w:val="18"/>
          <w:szCs w:val="18"/>
          <w:lang w:val="de-DE"/>
        </w:rPr>
        <w:t>;</w:t>
      </w:r>
    </w:p>
    <w:p w14:paraId="0088CE58" w14:textId="77777777" w:rsidR="00DC7342" w:rsidRPr="0078684C" w:rsidRDefault="00DC7342" w:rsidP="00797CD3">
      <w:pPr>
        <w:spacing w:line="360" w:lineRule="auto"/>
        <w:ind w:left="567"/>
        <w:jc w:val="both"/>
        <w:rPr>
          <w:sz w:val="18"/>
          <w:szCs w:val="18"/>
          <w:lang w:val="de-DE"/>
        </w:rPr>
      </w:pPr>
      <w:r w:rsidRPr="0078684C">
        <w:rPr>
          <w:sz w:val="18"/>
          <w:szCs w:val="18"/>
          <w:lang w:val="de-DE"/>
        </w:rPr>
        <w:t xml:space="preserve">Anschrift, usw. </w:t>
      </w:r>
      <w:r w:rsidRPr="0078684C">
        <w:rPr>
          <w:sz w:val="18"/>
          <w:szCs w:val="18"/>
          <w:lang w:val="it-IT"/>
        </w:rPr>
        <w:fldChar w:fldCharType="begin">
          <w:ffData>
            <w:name w:val="Testo119"/>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noProof/>
          <w:sz w:val="18"/>
          <w:szCs w:val="18"/>
          <w:lang w:val="it-IT"/>
        </w:rPr>
        <w:t> </w:t>
      </w:r>
      <w:r w:rsidRPr="0078684C">
        <w:rPr>
          <w:sz w:val="18"/>
          <w:szCs w:val="18"/>
          <w:lang w:val="it-IT"/>
        </w:rPr>
        <w:fldChar w:fldCharType="end"/>
      </w:r>
      <w:r w:rsidRPr="0078684C">
        <w:rPr>
          <w:sz w:val="18"/>
          <w:szCs w:val="18"/>
          <w:lang w:val="de-DE"/>
        </w:rPr>
        <w:t>;</w:t>
      </w:r>
    </w:p>
    <w:p w14:paraId="1B60B40D" w14:textId="77777777" w:rsidR="00DC7342" w:rsidRPr="0078684C" w:rsidRDefault="00DC7342" w:rsidP="00797CD3">
      <w:pPr>
        <w:spacing w:line="360" w:lineRule="auto"/>
        <w:ind w:left="567"/>
        <w:jc w:val="both"/>
        <w:rPr>
          <w:sz w:val="18"/>
          <w:szCs w:val="18"/>
          <w:lang w:val="de-DE"/>
        </w:rPr>
      </w:pPr>
      <w:r w:rsidRPr="0078684C">
        <w:rPr>
          <w:sz w:val="18"/>
          <w:szCs w:val="18"/>
          <w:lang w:val="de-DE"/>
        </w:rPr>
        <w:t xml:space="preserve">gesetzlicher Vertreter </w:t>
      </w:r>
      <w:r w:rsidRPr="0078684C">
        <w:rPr>
          <w:sz w:val="18"/>
          <w:szCs w:val="18"/>
          <w:lang w:val="it-IT"/>
        </w:rPr>
        <w:fldChar w:fldCharType="begin">
          <w:ffData>
            <w:name w:val="Testo54"/>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r w:rsidRPr="0078684C">
        <w:rPr>
          <w:sz w:val="18"/>
          <w:szCs w:val="18"/>
          <w:lang w:val="de-DE"/>
        </w:rPr>
        <w:t>;</w:t>
      </w:r>
    </w:p>
    <w:p w14:paraId="67E82565" w14:textId="77777777" w:rsidR="00217826" w:rsidRPr="0078684C" w:rsidRDefault="00217826" w:rsidP="00797CD3">
      <w:pPr>
        <w:spacing w:line="360" w:lineRule="auto"/>
        <w:ind w:left="567"/>
        <w:jc w:val="both"/>
        <w:rPr>
          <w:sz w:val="18"/>
          <w:szCs w:val="18"/>
          <w:lang w:val="de-DE"/>
        </w:rPr>
      </w:pPr>
    </w:p>
    <w:p w14:paraId="4FEF94C1" w14:textId="77777777" w:rsidR="00D343D0" w:rsidRPr="0078684C" w:rsidRDefault="00D343D0" w:rsidP="00782CEF">
      <w:pPr>
        <w:numPr>
          <w:ilvl w:val="0"/>
          <w:numId w:val="17"/>
        </w:numPr>
        <w:tabs>
          <w:tab w:val="clear" w:pos="862"/>
          <w:tab w:val="num" w:pos="-142"/>
        </w:tabs>
        <w:spacing w:line="360" w:lineRule="auto"/>
        <w:ind w:left="567" w:hanging="567"/>
        <w:jc w:val="both"/>
        <w:rPr>
          <w:sz w:val="18"/>
          <w:szCs w:val="18"/>
          <w:lang w:val="de-DE"/>
        </w:rPr>
      </w:pPr>
      <w:r w:rsidRPr="0078684C">
        <w:rPr>
          <w:sz w:val="18"/>
          <w:szCs w:val="18"/>
          <w:lang w:val="de-DE"/>
        </w:rPr>
        <w:t>und dass, falls die Anforderungen, die in Anspruch genommen werden, gemäß Art. 89, Abs. 1 des GVD Nr. 50/2016 die Kriterien hinsichtlich der Angabe von Studientiteln oder Berufsbefähigungen im Sinne der Anlage XVII, Teil II, Bst. f) oder die zugehörige Berufserfahrung betreffen, die Subjekte deren Befähigungen der Wirtschaftsteilnehmer in Anspruch nimmt, die Leistungen, für welche diese Befähigungen verlangt werden, direkt ausführen.</w:t>
      </w:r>
    </w:p>
    <w:p w14:paraId="352A986A" w14:textId="77777777" w:rsidR="00DC7342" w:rsidRPr="0078684C" w:rsidRDefault="00DC7342" w:rsidP="00797CD3">
      <w:pPr>
        <w:spacing w:line="360" w:lineRule="auto"/>
        <w:ind w:left="851"/>
        <w:jc w:val="both"/>
        <w:rPr>
          <w:sz w:val="18"/>
          <w:szCs w:val="18"/>
          <w:lang w:val="de-DE"/>
        </w:rPr>
      </w:pPr>
    </w:p>
    <w:p w14:paraId="3E25EE5A" w14:textId="77777777" w:rsidR="00DC7342" w:rsidRPr="0078684C" w:rsidRDefault="00DC7342" w:rsidP="00797CD3">
      <w:pPr>
        <w:pStyle w:val="sche3"/>
        <w:rPr>
          <w:sz w:val="18"/>
          <w:szCs w:val="18"/>
          <w:lang w:val="de-DE"/>
        </w:rPr>
      </w:pPr>
    </w:p>
    <w:p w14:paraId="5035D659" w14:textId="77777777" w:rsidR="00DC7342" w:rsidRPr="0078684C" w:rsidRDefault="00DC7342" w:rsidP="00797CD3">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sidRPr="0078684C">
        <w:rPr>
          <w:b/>
          <w:sz w:val="18"/>
          <w:szCs w:val="18"/>
          <w:lang w:val="de-DE"/>
        </w:rPr>
        <w:t>Die Daten aller etwaiger Hilfsunternehmen und die entsprechenden von der Nutzung der Kapazitäten Dritter betroffenen Anforderungen angeben:</w:t>
      </w:r>
    </w:p>
    <w:p w14:paraId="3C6D0480" w14:textId="77777777" w:rsidR="00DC7342" w:rsidRPr="0078684C" w:rsidRDefault="00DC7342" w:rsidP="00797CD3">
      <w:pPr>
        <w:tabs>
          <w:tab w:val="left" w:pos="8820"/>
        </w:tabs>
        <w:spacing w:line="360" w:lineRule="auto"/>
        <w:ind w:right="818"/>
        <w:jc w:val="both"/>
        <w:rPr>
          <w:b/>
          <w:sz w:val="18"/>
          <w:szCs w:val="18"/>
          <w:lang w:val="de-DE"/>
        </w:rPr>
      </w:pPr>
    </w:p>
    <w:p w14:paraId="3D52791E" w14:textId="77777777" w:rsidR="00DC7342" w:rsidRPr="0078684C" w:rsidRDefault="00DC7342" w:rsidP="00797CD3">
      <w:pPr>
        <w:tabs>
          <w:tab w:val="left" w:pos="567"/>
          <w:tab w:val="left" w:pos="8820"/>
        </w:tabs>
        <w:spacing w:line="360" w:lineRule="auto"/>
        <w:ind w:left="567" w:right="818" w:hanging="567"/>
        <w:jc w:val="both"/>
        <w:rPr>
          <w:sz w:val="18"/>
          <w:szCs w:val="18"/>
          <w:lang w:val="de-DE"/>
        </w:rPr>
      </w:pPr>
    </w:p>
    <w:p w14:paraId="1FFD4CD7" w14:textId="77777777" w:rsidR="00DC7342" w:rsidRPr="0078684C" w:rsidRDefault="00DC7342" w:rsidP="00782CEF">
      <w:pPr>
        <w:pStyle w:val="sche3"/>
        <w:numPr>
          <w:ilvl w:val="0"/>
          <w:numId w:val="5"/>
        </w:numPr>
        <w:tabs>
          <w:tab w:val="clear" w:pos="862"/>
          <w:tab w:val="num" w:pos="567"/>
        </w:tabs>
        <w:spacing w:line="360" w:lineRule="auto"/>
        <w:ind w:left="567" w:right="-2" w:hanging="567"/>
        <w:rPr>
          <w:sz w:val="18"/>
          <w:szCs w:val="18"/>
          <w:lang w:val="de-DE"/>
        </w:rPr>
      </w:pPr>
      <w:r w:rsidRPr="0078684C">
        <w:rPr>
          <w:sz w:val="18"/>
          <w:szCs w:val="18"/>
          <w:lang w:val="de-DE"/>
        </w:rPr>
        <w:t xml:space="preserve">dass der Unterfertigte, mit Bezug auf das in der gegenständlichen Ersatzerklärung Bescheinigte, den Verpflichtungen </w:t>
      </w:r>
      <w:proofErr w:type="gramStart"/>
      <w:r w:rsidRPr="0078684C">
        <w:rPr>
          <w:sz w:val="18"/>
          <w:szCs w:val="18"/>
          <w:lang w:val="de-DE"/>
        </w:rPr>
        <w:t>betreffen</w:t>
      </w:r>
      <w:r w:rsidR="004A4796">
        <w:rPr>
          <w:sz w:val="18"/>
          <w:szCs w:val="18"/>
          <w:lang w:val="de-DE"/>
        </w:rPr>
        <w:t>d der</w:t>
      </w:r>
      <w:r w:rsidR="00480C1E">
        <w:rPr>
          <w:sz w:val="18"/>
          <w:szCs w:val="18"/>
          <w:lang w:val="de-DE"/>
        </w:rPr>
        <w:t xml:space="preserve"> </w:t>
      </w:r>
      <w:r w:rsidR="00D343D0" w:rsidRPr="0078684C">
        <w:rPr>
          <w:sz w:val="18"/>
          <w:szCs w:val="18"/>
          <w:lang w:val="de-DE"/>
        </w:rPr>
        <w:t>Ausstellung</w:t>
      </w:r>
      <w:proofErr w:type="gramEnd"/>
      <w:r w:rsidR="00D343D0" w:rsidRPr="0078684C">
        <w:rPr>
          <w:sz w:val="18"/>
          <w:szCs w:val="18"/>
          <w:lang w:val="de-DE"/>
        </w:rPr>
        <w:t xml:space="preserve"> der vom Art. 8</w:t>
      </w:r>
      <w:r w:rsidRPr="0078684C">
        <w:rPr>
          <w:sz w:val="18"/>
          <w:szCs w:val="18"/>
          <w:lang w:val="de-DE"/>
        </w:rPr>
        <w:t>9, Abs.</w:t>
      </w:r>
      <w:r w:rsidR="00D343D0" w:rsidRPr="0078684C">
        <w:rPr>
          <w:sz w:val="18"/>
          <w:szCs w:val="18"/>
          <w:lang w:val="de-DE"/>
        </w:rPr>
        <w:t xml:space="preserve"> 1</w:t>
      </w:r>
      <w:r w:rsidRPr="0078684C">
        <w:rPr>
          <w:sz w:val="18"/>
          <w:szCs w:val="18"/>
          <w:lang w:val="de-DE"/>
        </w:rPr>
        <w:t xml:space="preserve">, des GVD Nr. </w:t>
      </w:r>
      <w:r w:rsidR="00D343D0" w:rsidRPr="0078684C">
        <w:rPr>
          <w:sz w:val="18"/>
          <w:szCs w:val="18"/>
          <w:lang w:val="de-DE"/>
        </w:rPr>
        <w:t>50/201</w:t>
      </w:r>
      <w:r w:rsidRPr="0078684C">
        <w:rPr>
          <w:sz w:val="18"/>
          <w:szCs w:val="18"/>
          <w:lang w:val="de-DE"/>
        </w:rPr>
        <w:t>6, vorgeschriebenen Erklärungen ordnungsgemäß nachgekommen ist;</w:t>
      </w:r>
    </w:p>
    <w:p w14:paraId="53799EE2" w14:textId="77777777" w:rsidR="00DC7342" w:rsidRPr="0078684C" w:rsidRDefault="00DC7342" w:rsidP="00797CD3">
      <w:pPr>
        <w:ind w:left="851" w:hanging="284"/>
        <w:jc w:val="both"/>
        <w:rPr>
          <w:sz w:val="18"/>
          <w:szCs w:val="18"/>
          <w:lang w:val="de-DE"/>
        </w:rPr>
      </w:pPr>
    </w:p>
    <w:p w14:paraId="7BD12894" w14:textId="77777777" w:rsidR="00DC7342" w:rsidRPr="0078684C" w:rsidRDefault="00DC7342" w:rsidP="007F20F8">
      <w:pPr>
        <w:ind w:left="851" w:hanging="284"/>
        <w:jc w:val="center"/>
        <w:rPr>
          <w:b/>
          <w:sz w:val="18"/>
          <w:szCs w:val="18"/>
          <w:lang w:val="de-DE"/>
        </w:rPr>
      </w:pPr>
      <w:r w:rsidRPr="0078684C">
        <w:rPr>
          <w:b/>
          <w:sz w:val="18"/>
          <w:szCs w:val="18"/>
          <w:lang w:val="de-DE"/>
        </w:rPr>
        <w:t>UND FÜGT BEI</w:t>
      </w:r>
    </w:p>
    <w:p w14:paraId="220EA5DC" w14:textId="77777777" w:rsidR="00DC7342" w:rsidRPr="0078684C" w:rsidRDefault="00DC7342" w:rsidP="00797CD3">
      <w:pPr>
        <w:ind w:left="851" w:hanging="284"/>
        <w:jc w:val="both"/>
        <w:rPr>
          <w:sz w:val="18"/>
          <w:szCs w:val="18"/>
          <w:lang w:val="de-DE"/>
        </w:rPr>
      </w:pPr>
    </w:p>
    <w:p w14:paraId="26FDB893" w14:textId="77777777" w:rsidR="00DC7342" w:rsidRPr="0078684C" w:rsidRDefault="00DC7342" w:rsidP="00782CEF">
      <w:pPr>
        <w:numPr>
          <w:ilvl w:val="0"/>
          <w:numId w:val="5"/>
        </w:numPr>
        <w:tabs>
          <w:tab w:val="clear" w:pos="862"/>
        </w:tabs>
        <w:spacing w:line="360" w:lineRule="auto"/>
        <w:ind w:left="567" w:hanging="567"/>
        <w:jc w:val="both"/>
        <w:rPr>
          <w:sz w:val="18"/>
          <w:szCs w:val="18"/>
          <w:lang w:val="de-DE"/>
        </w:rPr>
      </w:pPr>
      <w:r w:rsidRPr="0078684C">
        <w:rPr>
          <w:sz w:val="18"/>
          <w:szCs w:val="18"/>
          <w:lang w:val="de-DE"/>
        </w:rPr>
        <w:t xml:space="preserve">die </w:t>
      </w:r>
      <w:r w:rsidRPr="0078684C">
        <w:rPr>
          <w:b/>
          <w:sz w:val="18"/>
          <w:szCs w:val="18"/>
          <w:u w:val="single"/>
          <w:lang w:val="de-DE"/>
        </w:rPr>
        <w:t>Anlagen A1-</w:t>
      </w:r>
      <w:r w:rsidR="008F5023" w:rsidRPr="0078684C">
        <w:rPr>
          <w:b/>
          <w:sz w:val="18"/>
          <w:szCs w:val="18"/>
          <w:u w:val="single"/>
          <w:lang w:val="de-DE"/>
        </w:rPr>
        <w:t>ter</w:t>
      </w:r>
      <w:r w:rsidRPr="0078684C">
        <w:rPr>
          <w:b/>
          <w:sz w:val="18"/>
          <w:szCs w:val="18"/>
          <w:u w:val="single"/>
          <w:lang w:val="de-DE"/>
        </w:rPr>
        <w:t>,</w:t>
      </w:r>
      <w:r w:rsidRPr="0078684C">
        <w:rPr>
          <w:sz w:val="18"/>
          <w:szCs w:val="18"/>
          <w:lang w:val="de-DE"/>
        </w:rPr>
        <w:t xml:space="preserve"> in der der Hilfsunternehmen entsprechenden Anzahl, </w:t>
      </w:r>
      <w:r w:rsidRPr="0078684C">
        <w:rPr>
          <w:b/>
          <w:sz w:val="18"/>
          <w:szCs w:val="18"/>
          <w:u w:val="single"/>
          <w:lang w:val="de-DE"/>
        </w:rPr>
        <w:t>auch wenn es sich um zum Konzern gehörende Unternehmen handelt</w:t>
      </w:r>
      <w:r w:rsidRPr="0078684C">
        <w:rPr>
          <w:sz w:val="18"/>
          <w:szCs w:val="18"/>
          <w:lang w:val="de-DE"/>
        </w:rPr>
        <w:t xml:space="preserve">, welche die von letzteren unterzeichneten Erklärungen enthalten, mit denen </w:t>
      </w:r>
      <w:r w:rsidRPr="0078684C">
        <w:rPr>
          <w:sz w:val="18"/>
          <w:szCs w:val="18"/>
          <w:lang w:val="de-DE"/>
        </w:rPr>
        <w:lastRenderedPageBreak/>
        <w:t xml:space="preserve">bescheinigt wird, dass diese die allgemeinen Anforderungen gemäß Art. </w:t>
      </w:r>
      <w:r w:rsidR="00E839DD" w:rsidRPr="0078684C">
        <w:rPr>
          <w:sz w:val="18"/>
          <w:szCs w:val="18"/>
          <w:lang w:val="de-DE"/>
        </w:rPr>
        <w:t xml:space="preserve">80 des GVD Nr. 50/2016 </w:t>
      </w:r>
      <w:r w:rsidRPr="0078684C">
        <w:rPr>
          <w:sz w:val="18"/>
          <w:szCs w:val="18"/>
          <w:lang w:val="de-DE"/>
        </w:rPr>
        <w:t>sowie die technischen Anforderungen erfüllen, und die Ressourcen besitzen, die Gegenstand der Nutzung Kapazitäten Dritter sind</w:t>
      </w:r>
      <w:r w:rsidR="00E839DD" w:rsidRPr="0078684C">
        <w:rPr>
          <w:sz w:val="18"/>
          <w:szCs w:val="18"/>
          <w:lang w:val="de-DE"/>
        </w:rPr>
        <w:t>, sowie die vom Hilfsunternehmen unterzeichnete Erklärung, mit welchem sich es sich gegenüber dem Wirtschaftsteilnehmer und gegenüber der Vergabestelle dazu verpflichtet, für die gesamte Auftragsdauer die notwendigen Ressourcen, die dem Wettbewerbsteilnehmer fehlen, zur Verfügung zu stellen</w:t>
      </w:r>
      <w:r w:rsidRPr="0078684C">
        <w:rPr>
          <w:sz w:val="18"/>
          <w:szCs w:val="18"/>
          <w:lang w:val="de-DE"/>
        </w:rPr>
        <w:t xml:space="preserve">; </w:t>
      </w:r>
    </w:p>
    <w:p w14:paraId="6E9E9619" w14:textId="77777777" w:rsidR="00E839DD" w:rsidRPr="0078684C" w:rsidRDefault="00E839DD" w:rsidP="00782CEF">
      <w:pPr>
        <w:numPr>
          <w:ilvl w:val="0"/>
          <w:numId w:val="5"/>
        </w:numPr>
        <w:tabs>
          <w:tab w:val="clear" w:pos="862"/>
        </w:tabs>
        <w:spacing w:line="360" w:lineRule="auto"/>
        <w:ind w:left="567" w:hanging="567"/>
        <w:jc w:val="both"/>
        <w:rPr>
          <w:sz w:val="18"/>
          <w:szCs w:val="18"/>
          <w:lang w:val="de-DE"/>
        </w:rPr>
      </w:pPr>
      <w:r w:rsidRPr="0078684C">
        <w:rPr>
          <w:sz w:val="18"/>
          <w:szCs w:val="18"/>
          <w:lang w:val="de-DE"/>
        </w:rPr>
        <w:t>den Vertrag, mit welchem sich das Hilfsunternehmen gegenüber dem Wettbewerbsteilnehmer dazu verpflichtet, die Anforderungen bereitzustellen und die notwendigen Ressourcen für die gesamte Auftragsdauer zur Verfügung zu stellen im Original oder in Form einer beglaubigten Kopie;</w:t>
      </w:r>
    </w:p>
    <w:p w14:paraId="54F12DD9" w14:textId="77777777" w:rsidR="00DC7342" w:rsidRPr="0078684C" w:rsidRDefault="00DC7342" w:rsidP="00797CD3">
      <w:pPr>
        <w:spacing w:line="360" w:lineRule="auto"/>
        <w:jc w:val="both"/>
        <w:rPr>
          <w:sz w:val="18"/>
          <w:szCs w:val="18"/>
          <w:lang w:val="de-DE"/>
        </w:rPr>
      </w:pPr>
    </w:p>
    <w:p w14:paraId="4378C5E8" w14:textId="77777777" w:rsidR="00DC7342" w:rsidRPr="0078684C" w:rsidRDefault="00DC7342" w:rsidP="00782CEF">
      <w:pPr>
        <w:numPr>
          <w:ilvl w:val="0"/>
          <w:numId w:val="5"/>
        </w:numPr>
        <w:tabs>
          <w:tab w:val="clear" w:pos="862"/>
        </w:tabs>
        <w:spacing w:line="360" w:lineRule="auto"/>
        <w:ind w:left="567" w:hanging="567"/>
        <w:jc w:val="both"/>
        <w:rPr>
          <w:sz w:val="18"/>
          <w:szCs w:val="18"/>
          <w:lang w:val="de-DE"/>
        </w:rPr>
      </w:pPr>
      <w:r w:rsidRPr="0078684C">
        <w:rPr>
          <w:sz w:val="18"/>
          <w:szCs w:val="18"/>
          <w:lang w:val="de-DE"/>
        </w:rPr>
        <w:t xml:space="preserve">die </w:t>
      </w:r>
      <w:r w:rsidRPr="0078684C">
        <w:rPr>
          <w:b/>
          <w:sz w:val="18"/>
          <w:szCs w:val="18"/>
          <w:u w:val="single"/>
          <w:lang w:val="de-DE"/>
        </w:rPr>
        <w:t>weiteren</w:t>
      </w:r>
      <w:r w:rsidR="00E839DD" w:rsidRPr="0078684C">
        <w:rPr>
          <w:sz w:val="18"/>
          <w:szCs w:val="18"/>
          <w:lang w:val="de-DE"/>
        </w:rPr>
        <w:t xml:space="preserve"> gemäß Art. 8</w:t>
      </w:r>
      <w:r w:rsidRPr="0078684C">
        <w:rPr>
          <w:sz w:val="18"/>
          <w:szCs w:val="18"/>
          <w:lang w:val="de-DE"/>
        </w:rPr>
        <w:t xml:space="preserve">9 GVD Nr. </w:t>
      </w:r>
      <w:r w:rsidR="00E839DD" w:rsidRPr="0078684C">
        <w:rPr>
          <w:sz w:val="18"/>
          <w:szCs w:val="18"/>
          <w:lang w:val="de-DE"/>
        </w:rPr>
        <w:t>50/201</w:t>
      </w:r>
      <w:r w:rsidRPr="0078684C">
        <w:rPr>
          <w:sz w:val="18"/>
          <w:szCs w:val="18"/>
          <w:lang w:val="de-DE"/>
        </w:rPr>
        <w:t>6 und den Ausschreibungsunterlagen vorgeschriebenen Dokumente;</w:t>
      </w:r>
    </w:p>
    <w:p w14:paraId="0B4D3A96" w14:textId="77777777" w:rsidR="00DC7342" w:rsidRPr="0078684C" w:rsidRDefault="00DC7342" w:rsidP="00797CD3">
      <w:pPr>
        <w:pStyle w:val="sche3"/>
        <w:spacing w:line="360" w:lineRule="auto"/>
        <w:ind w:right="-2"/>
        <w:rPr>
          <w:b/>
          <w:sz w:val="18"/>
          <w:szCs w:val="18"/>
          <w:lang w:val="de-DE"/>
        </w:rPr>
      </w:pPr>
    </w:p>
    <w:p w14:paraId="2CCD5626" w14:textId="77777777" w:rsidR="00DC7342" w:rsidRPr="0078684C" w:rsidRDefault="00DC7342" w:rsidP="00797CD3">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DC7342" w:rsidRPr="0078684C" w14:paraId="2D9B5564" w14:textId="77777777" w:rsidTr="00A71B81">
        <w:tc>
          <w:tcPr>
            <w:tcW w:w="9680" w:type="dxa"/>
            <w:tcBorders>
              <w:top w:val="single" w:sz="4" w:space="0" w:color="000000"/>
              <w:left w:val="single" w:sz="4" w:space="0" w:color="000000"/>
              <w:bottom w:val="single" w:sz="4" w:space="0" w:color="000000"/>
              <w:right w:val="single" w:sz="4" w:space="0" w:color="000000"/>
            </w:tcBorders>
          </w:tcPr>
          <w:p w14:paraId="5C6EB87C" w14:textId="77777777" w:rsidR="00DC7342" w:rsidRPr="0078684C" w:rsidRDefault="00DC7342" w:rsidP="00797CD3">
            <w:pPr>
              <w:pStyle w:val="sche3"/>
              <w:snapToGrid w:val="0"/>
              <w:spacing w:line="360" w:lineRule="auto"/>
              <w:rPr>
                <w:b/>
                <w:bCs/>
                <w:i/>
                <w:iCs/>
                <w:sz w:val="18"/>
                <w:szCs w:val="18"/>
                <w:lang w:val="de-DE"/>
              </w:rPr>
            </w:pPr>
          </w:p>
          <w:p w14:paraId="1EA84E3B" w14:textId="77777777" w:rsidR="00DC7342" w:rsidRPr="0078684C" w:rsidRDefault="00DC7342" w:rsidP="00797CD3">
            <w:pPr>
              <w:pStyle w:val="sche3"/>
              <w:spacing w:line="360" w:lineRule="auto"/>
              <w:rPr>
                <w:b/>
                <w:bCs/>
                <w:i/>
                <w:iCs/>
                <w:sz w:val="18"/>
                <w:szCs w:val="18"/>
                <w:lang w:val="it-IT"/>
              </w:rPr>
            </w:pPr>
            <w:r w:rsidRPr="0078684C">
              <w:rPr>
                <w:b/>
                <w:bCs/>
                <w:i/>
                <w:iCs/>
                <w:sz w:val="18"/>
                <w:szCs w:val="18"/>
                <w:lang w:val="it-IT"/>
              </w:rPr>
              <w:t>ANMERKUNGEN</w:t>
            </w:r>
          </w:p>
          <w:p w14:paraId="39CDF777" w14:textId="77777777" w:rsidR="00DC7342" w:rsidRPr="0078684C" w:rsidRDefault="00DC7342" w:rsidP="00797CD3">
            <w:pPr>
              <w:pStyle w:val="sche3"/>
              <w:spacing w:line="360" w:lineRule="auto"/>
              <w:rPr>
                <w:sz w:val="18"/>
                <w:szCs w:val="18"/>
                <w:lang w:val="it-IT"/>
              </w:rPr>
            </w:pPr>
            <w:r w:rsidRPr="0078684C">
              <w:rPr>
                <w:sz w:val="18"/>
                <w:szCs w:val="18"/>
              </w:rPr>
              <w:fldChar w:fldCharType="begin">
                <w:ffData>
                  <w:name w:val="Testo69"/>
                  <w:enabled/>
                  <w:calcOnExit w:val="0"/>
                  <w:textInput/>
                </w:ffData>
              </w:fldChar>
            </w:r>
            <w:r w:rsidRPr="0078684C">
              <w:rPr>
                <w:sz w:val="18"/>
                <w:szCs w:val="18"/>
                <w:lang w:val="it-IT"/>
              </w:rPr>
              <w:instrText xml:space="preserve"> FORMTEXT </w:instrText>
            </w:r>
            <w:r w:rsidRPr="0078684C">
              <w:rPr>
                <w:sz w:val="18"/>
                <w:szCs w:val="18"/>
              </w:rPr>
            </w:r>
            <w:r w:rsidRPr="0078684C">
              <w:rPr>
                <w:sz w:val="18"/>
                <w:szCs w:val="18"/>
              </w:rPr>
              <w:fldChar w:fldCharType="separate"/>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sz w:val="18"/>
                <w:szCs w:val="18"/>
              </w:rPr>
              <w:fldChar w:fldCharType="end"/>
            </w:r>
          </w:p>
        </w:tc>
      </w:tr>
    </w:tbl>
    <w:p w14:paraId="3B27A9E8" w14:textId="77777777" w:rsidR="00DC7342" w:rsidRPr="0078684C" w:rsidRDefault="00DC7342" w:rsidP="00797CD3">
      <w:pPr>
        <w:pStyle w:val="sche3"/>
        <w:spacing w:line="360" w:lineRule="auto"/>
        <w:rPr>
          <w:sz w:val="18"/>
          <w:szCs w:val="18"/>
          <w:lang w:val="it-IT"/>
        </w:rPr>
      </w:pPr>
    </w:p>
    <w:p w14:paraId="7BADF52E" w14:textId="77777777" w:rsidR="00DC7342" w:rsidRPr="0078684C" w:rsidRDefault="00DC7342" w:rsidP="00797CD3">
      <w:pPr>
        <w:pStyle w:val="sche3"/>
        <w:pageBreakBefore/>
        <w:spacing w:line="360" w:lineRule="auto"/>
        <w:ind w:left="709" w:hanging="567"/>
        <w:rPr>
          <w:b/>
          <w:bCs/>
          <w:i/>
          <w:iCs/>
          <w:sz w:val="18"/>
          <w:szCs w:val="18"/>
          <w:lang w:val="it-IT"/>
        </w:rPr>
      </w:pPr>
    </w:p>
    <w:p w14:paraId="45DF3909" w14:textId="77777777" w:rsidR="00B350C0" w:rsidRPr="00B350C0" w:rsidRDefault="00B350C0" w:rsidP="00B350C0">
      <w:pPr>
        <w:widowControl w:val="0"/>
        <w:pBdr>
          <w:top w:val="single" w:sz="4" w:space="1" w:color="000000"/>
          <w:left w:val="single" w:sz="4" w:space="4" w:color="000000"/>
          <w:bottom w:val="single" w:sz="4" w:space="1" w:color="000000"/>
          <w:right w:val="single" w:sz="4" w:space="4" w:color="000000"/>
        </w:pBdr>
        <w:shd w:val="clear" w:color="auto" w:fill="E6E6E6"/>
        <w:autoSpaceDE w:val="0"/>
        <w:spacing w:line="360" w:lineRule="auto"/>
        <w:jc w:val="center"/>
        <w:rPr>
          <w:b/>
          <w:i/>
          <w:sz w:val="18"/>
          <w:szCs w:val="18"/>
          <w:lang w:val="de-DE"/>
        </w:rPr>
      </w:pPr>
      <w:bookmarkStart w:id="52" w:name="_Hlk9498108"/>
      <w:r w:rsidRPr="00B350C0">
        <w:rPr>
          <w:b/>
          <w:i/>
          <w:sz w:val="18"/>
          <w:szCs w:val="18"/>
          <w:lang w:val="de-DE"/>
        </w:rPr>
        <w:t>Teil V</w:t>
      </w:r>
    </w:p>
    <w:p w14:paraId="1F9BEAA9" w14:textId="77777777" w:rsidR="00B350C0" w:rsidRPr="00B350C0" w:rsidRDefault="00B350C0" w:rsidP="00B350C0">
      <w:pPr>
        <w:widowControl w:val="0"/>
        <w:pBdr>
          <w:top w:val="single" w:sz="4" w:space="1" w:color="000000"/>
          <w:left w:val="single" w:sz="4" w:space="4" w:color="000000"/>
          <w:bottom w:val="single" w:sz="4" w:space="1" w:color="000000"/>
          <w:right w:val="single" w:sz="4" w:space="4" w:color="000000"/>
        </w:pBdr>
        <w:shd w:val="clear" w:color="auto" w:fill="E6E6E6"/>
        <w:autoSpaceDE w:val="0"/>
        <w:spacing w:line="360" w:lineRule="auto"/>
        <w:jc w:val="center"/>
        <w:rPr>
          <w:b/>
          <w:i/>
          <w:sz w:val="18"/>
          <w:szCs w:val="18"/>
          <w:lang w:val="de-DE"/>
        </w:rPr>
      </w:pPr>
      <w:r w:rsidRPr="00B350C0">
        <w:rPr>
          <w:b/>
          <w:i/>
          <w:sz w:val="18"/>
          <w:szCs w:val="18"/>
          <w:lang w:val="de-DE"/>
        </w:rPr>
        <w:t xml:space="preserve">ETWAIGE ZUSÄTZLICHE ERKLÄRUNG GEMÄSS ART. 110 </w:t>
      </w:r>
      <w:proofErr w:type="spellStart"/>
      <w:r w:rsidRPr="00B350C0">
        <w:rPr>
          <w:b/>
          <w:i/>
          <w:sz w:val="18"/>
          <w:szCs w:val="18"/>
          <w:lang w:val="de-DE"/>
        </w:rPr>
        <w:t>GvD</w:t>
      </w:r>
      <w:proofErr w:type="spellEnd"/>
      <w:r w:rsidRPr="00B350C0">
        <w:rPr>
          <w:b/>
          <w:i/>
          <w:sz w:val="18"/>
          <w:szCs w:val="18"/>
          <w:lang w:val="de-DE"/>
        </w:rPr>
        <w:t xml:space="preserve"> Nr. 5072016 UND GEMÄSS KONKURSRECHT</w:t>
      </w:r>
    </w:p>
    <w:p w14:paraId="3B860772" w14:textId="0EF7BF1B" w:rsidR="00B350C0" w:rsidRPr="00D96B01" w:rsidRDefault="00B350C0" w:rsidP="00B350C0">
      <w:pPr>
        <w:widowControl w:val="0"/>
        <w:pBdr>
          <w:top w:val="single" w:sz="4" w:space="1" w:color="000000"/>
          <w:left w:val="single" w:sz="4" w:space="4" w:color="000000"/>
          <w:bottom w:val="single" w:sz="4" w:space="1" w:color="000000"/>
          <w:right w:val="single" w:sz="4" w:space="4" w:color="000000"/>
        </w:pBdr>
        <w:shd w:val="clear" w:color="auto" w:fill="E6E6E6"/>
        <w:autoSpaceDE w:val="0"/>
        <w:spacing w:line="360" w:lineRule="auto"/>
        <w:jc w:val="both"/>
        <w:rPr>
          <w:b/>
          <w:bCs/>
          <w:i/>
          <w:iCs/>
          <w:sz w:val="18"/>
          <w:szCs w:val="18"/>
          <w:lang w:val="de-DE"/>
        </w:rPr>
      </w:pPr>
      <w:r w:rsidRPr="00B350C0">
        <w:rPr>
          <w:b/>
          <w:bCs/>
          <w:i/>
          <w:iCs/>
          <w:sz w:val="18"/>
          <w:szCs w:val="18"/>
          <w:lang w:val="de-DE"/>
        </w:rPr>
        <w:t xml:space="preserve">(Nur dann auszufüllen, wenn der </w:t>
      </w:r>
      <w:r w:rsidRPr="00D96B01">
        <w:rPr>
          <w:b/>
          <w:bCs/>
          <w:i/>
          <w:iCs/>
          <w:sz w:val="18"/>
          <w:szCs w:val="18"/>
          <w:lang w:val="de-DE"/>
        </w:rPr>
        <w:t xml:space="preserve">Wirtschaftsteilnehmer ein Einzelunternehmen ist. Bei Bietergemeinschaften, Konsortien, EWIV oder Unternehmensnetzwerken </w:t>
      </w:r>
      <w:r w:rsidR="00D17FA9" w:rsidRPr="00D96B01">
        <w:rPr>
          <w:b/>
          <w:bCs/>
          <w:i/>
          <w:iCs/>
          <w:sz w:val="18"/>
          <w:szCs w:val="18"/>
          <w:lang w:val="de-DE"/>
        </w:rPr>
        <w:t xml:space="preserve">darf sich </w:t>
      </w:r>
      <w:r w:rsidRPr="00D96B01">
        <w:rPr>
          <w:b/>
          <w:bCs/>
          <w:i/>
          <w:iCs/>
          <w:sz w:val="18"/>
          <w:szCs w:val="18"/>
          <w:lang w:val="de-DE"/>
        </w:rPr>
        <w:t xml:space="preserve">das federführende Unternehmen bei sonstigem Ausschluss nicht </w:t>
      </w:r>
      <w:r w:rsidR="00A26DDD" w:rsidRPr="00D96B01">
        <w:rPr>
          <w:b/>
          <w:bCs/>
          <w:i/>
          <w:iCs/>
          <w:sz w:val="18"/>
          <w:szCs w:val="18"/>
          <w:lang w:val="de-DE"/>
        </w:rPr>
        <w:t xml:space="preserve">in </w:t>
      </w:r>
      <w:r w:rsidRPr="00D96B01">
        <w:rPr>
          <w:b/>
          <w:bCs/>
          <w:i/>
          <w:iCs/>
          <w:sz w:val="18"/>
          <w:szCs w:val="18"/>
          <w:lang w:val="de-DE"/>
        </w:rPr>
        <w:t>einem Ausgleich</w:t>
      </w:r>
      <w:r w:rsidR="00A26DDD" w:rsidRPr="00D96B01">
        <w:rPr>
          <w:b/>
          <w:bCs/>
          <w:i/>
          <w:iCs/>
          <w:sz w:val="18"/>
          <w:szCs w:val="18"/>
          <w:lang w:val="de-DE"/>
        </w:rPr>
        <w:t>sverfahren</w:t>
      </w:r>
      <w:r w:rsidRPr="00D96B01">
        <w:rPr>
          <w:b/>
          <w:bCs/>
          <w:i/>
          <w:iCs/>
          <w:sz w:val="18"/>
          <w:szCs w:val="18"/>
          <w:lang w:val="de-DE"/>
        </w:rPr>
        <w:t xml:space="preserve"> mit Unternehmensfortführung</w:t>
      </w:r>
      <w:r w:rsidR="00A26DDD" w:rsidRPr="00D96B01">
        <w:rPr>
          <w:b/>
          <w:bCs/>
          <w:i/>
          <w:iCs/>
          <w:sz w:val="18"/>
          <w:szCs w:val="18"/>
          <w:lang w:val="de-DE"/>
        </w:rPr>
        <w:t xml:space="preserve"> befinden bzw. auch nicht</w:t>
      </w:r>
      <w:r w:rsidRPr="00D96B01">
        <w:rPr>
          <w:b/>
          <w:bCs/>
          <w:i/>
          <w:iCs/>
          <w:sz w:val="18"/>
          <w:szCs w:val="18"/>
          <w:lang w:val="de-DE"/>
        </w:rPr>
        <w:t xml:space="preserve"> </w:t>
      </w:r>
      <w:r w:rsidRPr="00D96B01">
        <w:rPr>
          <w:b/>
          <w:bCs/>
          <w:i/>
          <w:iCs/>
          <w:strike/>
          <w:sz w:val="18"/>
          <w:szCs w:val="18"/>
          <w:lang w:val="de-DE"/>
        </w:rPr>
        <w:t>zugelassen werden</w:t>
      </w:r>
      <w:r w:rsidRPr="00D96B01">
        <w:rPr>
          <w:b/>
          <w:bCs/>
          <w:i/>
          <w:iCs/>
          <w:sz w:val="18"/>
          <w:szCs w:val="18"/>
          <w:lang w:val="de-DE"/>
        </w:rPr>
        <w:t xml:space="preserve"> einen Rekurs auf Zulassung zum Ausgleich mit Unternehmensfortführung hinterleg</w:t>
      </w:r>
      <w:r w:rsidR="00A26DDD" w:rsidRPr="00D96B01">
        <w:rPr>
          <w:b/>
          <w:bCs/>
          <w:i/>
          <w:iCs/>
          <w:sz w:val="18"/>
          <w:szCs w:val="18"/>
          <w:lang w:val="de-DE"/>
        </w:rPr>
        <w:t>t haben</w:t>
      </w:r>
      <w:r w:rsidRPr="00D96B01">
        <w:rPr>
          <w:b/>
          <w:bCs/>
          <w:i/>
          <w:iCs/>
          <w:sz w:val="18"/>
          <w:szCs w:val="18"/>
          <w:lang w:val="de-DE"/>
        </w:rPr>
        <w:t>)</w:t>
      </w:r>
      <w:r w:rsidRPr="00D96B01">
        <w:rPr>
          <w:rFonts w:cs="Times New Roman"/>
          <w:b/>
          <w:sz w:val="18"/>
          <w:szCs w:val="18"/>
          <w:vertAlign w:val="superscript"/>
          <w:lang w:val="de-DE"/>
        </w:rPr>
        <w:endnoteReference w:id="33"/>
      </w:r>
    </w:p>
    <w:bookmarkEnd w:id="52"/>
    <w:p w14:paraId="541E3D7D" w14:textId="6BC9D250" w:rsidR="00DC7342" w:rsidRPr="0078684C" w:rsidRDefault="00DC7342"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Style w:val="Caratterenotadichiusura"/>
          <w:rFonts w:cs="Arial"/>
          <w:sz w:val="18"/>
          <w:szCs w:val="18"/>
          <w:lang w:val="de-DE"/>
        </w:rPr>
      </w:pPr>
      <w:r w:rsidRPr="00D96B01">
        <w:rPr>
          <w:rStyle w:val="Caratterenotadichiusura"/>
          <w:rFonts w:cs="Arial"/>
          <w:sz w:val="18"/>
          <w:szCs w:val="18"/>
        </w:rPr>
        <w:endnoteReference w:id="34"/>
      </w:r>
    </w:p>
    <w:p w14:paraId="2729D960" w14:textId="77777777" w:rsidR="00DC7342" w:rsidRPr="0078684C" w:rsidRDefault="00DC7342" w:rsidP="00797CD3">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de-DE"/>
        </w:rPr>
      </w:pPr>
    </w:p>
    <w:p w14:paraId="590809C4" w14:textId="77777777" w:rsidR="00B350C0" w:rsidRPr="00B350C0" w:rsidRDefault="00B350C0" w:rsidP="00B350C0">
      <w:pPr>
        <w:autoSpaceDE w:val="0"/>
        <w:spacing w:line="360" w:lineRule="auto"/>
        <w:outlineLvl w:val="0"/>
        <w:rPr>
          <w:b/>
          <w:sz w:val="18"/>
          <w:szCs w:val="18"/>
          <w:u w:val="single"/>
          <w:lang w:val="de-DE"/>
        </w:rPr>
      </w:pPr>
      <w:bookmarkStart w:id="53" w:name="_Hlk9498204"/>
    </w:p>
    <w:p w14:paraId="246B8D1B" w14:textId="77777777" w:rsidR="00B350C0" w:rsidRPr="00B350C0" w:rsidRDefault="00B350C0" w:rsidP="00B350C0">
      <w:pPr>
        <w:autoSpaceDE w:val="0"/>
        <w:spacing w:line="360" w:lineRule="auto"/>
        <w:outlineLvl w:val="0"/>
        <w:rPr>
          <w:b/>
          <w:sz w:val="18"/>
          <w:szCs w:val="18"/>
          <w:u w:val="single"/>
          <w:lang w:val="de-DE"/>
        </w:rPr>
      </w:pPr>
      <w:r w:rsidRPr="00B350C0">
        <w:rPr>
          <w:b/>
          <w:sz w:val="18"/>
          <w:szCs w:val="18"/>
          <w:u w:val="single"/>
          <w:lang w:val="de-DE"/>
        </w:rPr>
        <w:t>1. HYPOTHESE</w:t>
      </w:r>
    </w:p>
    <w:p w14:paraId="4D1103AC" w14:textId="77777777" w:rsidR="00B350C0" w:rsidRPr="00B350C0" w:rsidRDefault="00B350C0" w:rsidP="00B350C0">
      <w:pPr>
        <w:autoSpaceDE w:val="0"/>
        <w:spacing w:line="360" w:lineRule="auto"/>
        <w:outlineLvl w:val="0"/>
        <w:rPr>
          <w:b/>
          <w:sz w:val="18"/>
          <w:szCs w:val="18"/>
          <w:u w:val="single"/>
          <w:lang w:val="de-DE"/>
        </w:rPr>
      </w:pPr>
    </w:p>
    <w:bookmarkStart w:id="54" w:name="_Hlk8026895"/>
    <w:p w14:paraId="20C6C689" w14:textId="77777777" w:rsidR="00B350C0" w:rsidRPr="00B350C0" w:rsidRDefault="00B350C0" w:rsidP="00B350C0">
      <w:pPr>
        <w:autoSpaceDE w:val="0"/>
        <w:spacing w:line="360" w:lineRule="auto"/>
        <w:jc w:val="both"/>
        <w:outlineLvl w:val="0"/>
        <w:rPr>
          <w:b/>
          <w:sz w:val="18"/>
          <w:szCs w:val="18"/>
          <w:lang w:val="de-DE"/>
        </w:rPr>
      </w:pPr>
      <w:r w:rsidRPr="00B350C0">
        <w:rPr>
          <w:sz w:val="18"/>
          <w:szCs w:val="18"/>
          <w:lang w:val="de-DE"/>
        </w:rPr>
        <w:fldChar w:fldCharType="begin">
          <w:ffData>
            <w:name w:val="Controllo152"/>
            <w:enabled/>
            <w:calcOnExit w:val="0"/>
            <w:checkBox>
              <w:sizeAuto/>
              <w:default w:val="0"/>
            </w:checkBox>
          </w:ffData>
        </w:fldChar>
      </w:r>
      <w:r w:rsidRPr="00B350C0">
        <w:rPr>
          <w:sz w:val="18"/>
          <w:szCs w:val="18"/>
          <w:lang w:val="de-DE"/>
        </w:rPr>
        <w:instrText xml:space="preserve"> FORMCHECKBOX </w:instrText>
      </w:r>
      <w:r w:rsidR="00ED782D">
        <w:rPr>
          <w:sz w:val="18"/>
          <w:szCs w:val="18"/>
          <w:lang w:val="de-DE"/>
        </w:rPr>
      </w:r>
      <w:r w:rsidR="00ED782D">
        <w:rPr>
          <w:sz w:val="18"/>
          <w:szCs w:val="18"/>
          <w:lang w:val="de-DE"/>
        </w:rPr>
        <w:fldChar w:fldCharType="separate"/>
      </w:r>
      <w:r w:rsidRPr="00B350C0">
        <w:rPr>
          <w:sz w:val="18"/>
          <w:szCs w:val="18"/>
          <w:lang w:val="de-DE"/>
        </w:rPr>
        <w:fldChar w:fldCharType="end"/>
      </w:r>
      <w:r w:rsidRPr="00B350C0">
        <w:rPr>
          <w:sz w:val="18"/>
          <w:szCs w:val="18"/>
          <w:lang w:val="de-DE"/>
        </w:rPr>
        <w:t xml:space="preserve"> </w:t>
      </w:r>
      <w:bookmarkEnd w:id="54"/>
      <w:r w:rsidRPr="00B350C0">
        <w:rPr>
          <w:b/>
          <w:sz w:val="18"/>
          <w:szCs w:val="18"/>
          <w:lang w:val="de-DE"/>
        </w:rPr>
        <w:t>dass er sich</w:t>
      </w:r>
      <w:r w:rsidRPr="00B350C0">
        <w:rPr>
          <w:sz w:val="18"/>
          <w:szCs w:val="18"/>
          <w:lang w:val="de-DE"/>
        </w:rPr>
        <w:t xml:space="preserve"> </w:t>
      </w:r>
      <w:r w:rsidRPr="00B350C0">
        <w:rPr>
          <w:b/>
          <w:sz w:val="18"/>
          <w:szCs w:val="18"/>
          <w:lang w:val="de-DE"/>
        </w:rPr>
        <w:t xml:space="preserve">im Zeitraum zwischen Hinterlegung des Antrags auf Zulassung zum Ausgleich mit Unternehmensfortführung bzw. zum Ausgleich gemäß Art. 161 Abs. 6 </w:t>
      </w:r>
      <w:proofErr w:type="spellStart"/>
      <w:r w:rsidRPr="00B350C0">
        <w:rPr>
          <w:b/>
          <w:sz w:val="18"/>
          <w:szCs w:val="18"/>
          <w:lang w:val="de-DE"/>
        </w:rPr>
        <w:t>kgl.D</w:t>
      </w:r>
      <w:proofErr w:type="spellEnd"/>
      <w:r w:rsidRPr="00B350C0">
        <w:rPr>
          <w:b/>
          <w:sz w:val="18"/>
          <w:szCs w:val="18"/>
          <w:lang w:val="de-DE"/>
        </w:rPr>
        <w:t xml:space="preserve">. vom 16. März 1942 Nr. 267 </w:t>
      </w:r>
      <w:proofErr w:type="spellStart"/>
      <w:r w:rsidRPr="00B350C0">
        <w:rPr>
          <w:b/>
          <w:sz w:val="18"/>
          <w:szCs w:val="18"/>
          <w:lang w:val="de-DE"/>
        </w:rPr>
        <w:t>i.g.F</w:t>
      </w:r>
      <w:proofErr w:type="spellEnd"/>
      <w:r w:rsidRPr="00B350C0">
        <w:rPr>
          <w:b/>
          <w:sz w:val="18"/>
          <w:szCs w:val="18"/>
          <w:lang w:val="de-DE"/>
        </w:rPr>
        <w:t>. (Konkursrecht) und Hinterlegung des Dekrets gemäß Art. 163 ebd. befindet. Deshalb</w:t>
      </w:r>
    </w:p>
    <w:p w14:paraId="04BB4293" w14:textId="77777777" w:rsidR="00B350C0" w:rsidRPr="00B350C0" w:rsidRDefault="00B350C0" w:rsidP="00B350C0">
      <w:pPr>
        <w:numPr>
          <w:ilvl w:val="0"/>
          <w:numId w:val="5"/>
        </w:numPr>
        <w:tabs>
          <w:tab w:val="clear" w:pos="862"/>
          <w:tab w:val="num" w:pos="720"/>
        </w:tabs>
        <w:spacing w:line="360" w:lineRule="auto"/>
        <w:ind w:left="284"/>
        <w:jc w:val="both"/>
        <w:rPr>
          <w:sz w:val="18"/>
          <w:szCs w:val="18"/>
          <w:lang w:val="de-DE"/>
        </w:rPr>
      </w:pPr>
      <w:r w:rsidRPr="00B350C0">
        <w:rPr>
          <w:sz w:val="18"/>
          <w:szCs w:val="18"/>
          <w:lang w:val="de-DE"/>
        </w:rPr>
        <w:t xml:space="preserve">hinterlegt er Kopie der Verfügung des Landesgerichts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lang w:val="de-DE"/>
        </w:rPr>
        <w:t> </w:t>
      </w:r>
      <w:r w:rsidRPr="00B350C0">
        <w:rPr>
          <w:lang w:val="de-DE"/>
        </w:rPr>
        <w:t> </w:t>
      </w:r>
      <w:r w:rsidRPr="00B350C0">
        <w:rPr>
          <w:lang w:val="de-DE"/>
        </w:rPr>
        <w:t> </w:t>
      </w:r>
      <w:r w:rsidRPr="00B350C0">
        <w:rPr>
          <w:lang w:val="de-DE"/>
        </w:rPr>
        <w:t> </w:t>
      </w:r>
      <w:r w:rsidRPr="00B350C0">
        <w:rPr>
          <w:lang w:val="de-DE"/>
        </w:rPr>
        <w:t> </w:t>
      </w:r>
      <w:r w:rsidRPr="00B350C0">
        <w:rPr>
          <w:sz w:val="18"/>
          <w:szCs w:val="18"/>
          <w:lang w:val="de-DE"/>
        </w:rPr>
        <w:fldChar w:fldCharType="end"/>
      </w:r>
      <w:r w:rsidRPr="00B350C0">
        <w:rPr>
          <w:sz w:val="18"/>
          <w:szCs w:val="18"/>
          <w:lang w:val="de-DE"/>
        </w:rPr>
        <w:t xml:space="preserve"> Nr.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lang w:val="de-DE"/>
        </w:rPr>
        <w:t> </w:t>
      </w:r>
      <w:r w:rsidRPr="00B350C0">
        <w:rPr>
          <w:lang w:val="de-DE"/>
        </w:rPr>
        <w:t> </w:t>
      </w:r>
      <w:r w:rsidRPr="00B350C0">
        <w:rPr>
          <w:lang w:val="de-DE"/>
        </w:rPr>
        <w:t> </w:t>
      </w:r>
      <w:r w:rsidRPr="00B350C0">
        <w:rPr>
          <w:lang w:val="de-DE"/>
        </w:rPr>
        <w:t> </w:t>
      </w:r>
      <w:r w:rsidRPr="00B350C0">
        <w:rPr>
          <w:lang w:val="de-DE"/>
        </w:rPr>
        <w:t> </w:t>
      </w:r>
      <w:r w:rsidRPr="00B350C0">
        <w:rPr>
          <w:sz w:val="18"/>
          <w:szCs w:val="18"/>
          <w:lang w:val="de-DE"/>
        </w:rPr>
        <w:fldChar w:fldCharType="end"/>
      </w:r>
      <w:r w:rsidRPr="00B350C0">
        <w:rPr>
          <w:sz w:val="18"/>
          <w:szCs w:val="18"/>
          <w:lang w:val="de-DE"/>
        </w:rPr>
        <w:t xml:space="preserve"> vom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lang w:val="de-DE"/>
        </w:rPr>
        <w:t> </w:t>
      </w:r>
      <w:r w:rsidRPr="00B350C0">
        <w:rPr>
          <w:lang w:val="de-DE"/>
        </w:rPr>
        <w:t> </w:t>
      </w:r>
      <w:r w:rsidRPr="00B350C0">
        <w:rPr>
          <w:lang w:val="de-DE"/>
        </w:rPr>
        <w:t> </w:t>
      </w:r>
      <w:r w:rsidRPr="00B350C0">
        <w:rPr>
          <w:lang w:val="de-DE"/>
        </w:rPr>
        <w:t> </w:t>
      </w:r>
      <w:r w:rsidRPr="00B350C0">
        <w:rPr>
          <w:lang w:val="de-DE"/>
        </w:rPr>
        <w:t> </w:t>
      </w:r>
      <w:r w:rsidRPr="00B350C0">
        <w:rPr>
          <w:sz w:val="18"/>
          <w:szCs w:val="18"/>
          <w:lang w:val="de-DE"/>
        </w:rPr>
        <w:fldChar w:fldCharType="end"/>
      </w:r>
      <w:r w:rsidRPr="00B350C0">
        <w:rPr>
          <w:sz w:val="18"/>
          <w:szCs w:val="18"/>
          <w:lang w:val="de-DE"/>
        </w:rPr>
        <w:t xml:space="preserve"> zur Genehmigung zur Teilnahme an Verfahren für die Vergabe öffentlicher Verträge, </w:t>
      </w:r>
    </w:p>
    <w:p w14:paraId="1EF5BBD9" w14:textId="77777777" w:rsidR="00B350C0" w:rsidRPr="00B350C0" w:rsidRDefault="00B350C0" w:rsidP="00B350C0">
      <w:pPr>
        <w:numPr>
          <w:ilvl w:val="0"/>
          <w:numId w:val="5"/>
        </w:numPr>
        <w:tabs>
          <w:tab w:val="clear" w:pos="862"/>
          <w:tab w:val="num" w:pos="720"/>
        </w:tabs>
        <w:spacing w:line="360" w:lineRule="auto"/>
        <w:ind w:left="284"/>
        <w:jc w:val="both"/>
        <w:rPr>
          <w:sz w:val="18"/>
          <w:szCs w:val="18"/>
          <w:lang w:val="de-DE"/>
        </w:rPr>
      </w:pPr>
      <w:r w:rsidRPr="00B350C0">
        <w:rPr>
          <w:sz w:val="18"/>
          <w:szCs w:val="18"/>
          <w:lang w:val="de-DE"/>
        </w:rPr>
        <w:t xml:space="preserve">erklärt er, sich im Sinne und für die Wirkungen von Art. 110 Abs. 4 </w:t>
      </w:r>
      <w:proofErr w:type="spellStart"/>
      <w:r w:rsidRPr="00B350C0">
        <w:rPr>
          <w:sz w:val="18"/>
          <w:szCs w:val="18"/>
          <w:lang w:val="de-DE"/>
        </w:rPr>
        <w:t>kgl.D</w:t>
      </w:r>
      <w:proofErr w:type="spellEnd"/>
      <w:r w:rsidRPr="00B350C0">
        <w:rPr>
          <w:sz w:val="18"/>
          <w:szCs w:val="18"/>
          <w:lang w:val="de-DE"/>
        </w:rPr>
        <w:t xml:space="preserve">. Nr. 267/1942 auf folgendes Hilfssubjekt zu stützen: </w:t>
      </w:r>
    </w:p>
    <w:p w14:paraId="54344162" w14:textId="77777777" w:rsidR="00B350C0" w:rsidRPr="00B350C0" w:rsidRDefault="00B350C0" w:rsidP="00B350C0">
      <w:pPr>
        <w:spacing w:line="360" w:lineRule="auto"/>
        <w:ind w:left="284"/>
        <w:rPr>
          <w:sz w:val="18"/>
          <w:szCs w:val="18"/>
          <w:lang w:val="de-DE"/>
        </w:rPr>
      </w:pPr>
      <w:r w:rsidRPr="00B350C0">
        <w:rPr>
          <w:sz w:val="18"/>
          <w:szCs w:val="18"/>
          <w:lang w:val="de-DE"/>
        </w:rPr>
        <w:t xml:space="preserve">Unternehmen: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 xml:space="preserve"> </w:t>
      </w:r>
    </w:p>
    <w:p w14:paraId="73BD265D" w14:textId="77777777" w:rsidR="00B350C0" w:rsidRPr="00B350C0" w:rsidRDefault="00B350C0" w:rsidP="00B350C0">
      <w:pPr>
        <w:spacing w:line="360" w:lineRule="auto"/>
        <w:ind w:firstLine="284"/>
        <w:rPr>
          <w:sz w:val="18"/>
          <w:szCs w:val="18"/>
          <w:lang w:val="de-DE"/>
        </w:rPr>
      </w:pPr>
      <w:r w:rsidRPr="00B350C0">
        <w:rPr>
          <w:sz w:val="18"/>
          <w:szCs w:val="18"/>
          <w:lang w:val="de-DE"/>
        </w:rPr>
        <w:t xml:space="preserve">Steuernummer.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 xml:space="preserve"> ; MwSt.: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w:t>
      </w:r>
    </w:p>
    <w:p w14:paraId="3A75AEDA" w14:textId="77777777" w:rsidR="00B350C0" w:rsidRPr="00B350C0" w:rsidRDefault="00B350C0" w:rsidP="00B350C0">
      <w:pPr>
        <w:spacing w:line="360" w:lineRule="auto"/>
        <w:ind w:firstLine="284"/>
        <w:rPr>
          <w:sz w:val="18"/>
          <w:szCs w:val="18"/>
          <w:lang w:val="de-DE"/>
        </w:rPr>
      </w:pPr>
      <w:r w:rsidRPr="00B350C0">
        <w:rPr>
          <w:sz w:val="18"/>
          <w:szCs w:val="18"/>
          <w:lang w:val="de-DE"/>
        </w:rPr>
        <w:t xml:space="preserve">mit Rechtssitz in der Gemeinde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 xml:space="preserve"> , PLZ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 xml:space="preserve"> , Prov.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 xml:space="preserve">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 xml:space="preserve"> ), Land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 xml:space="preserve"> ,</w:t>
      </w:r>
    </w:p>
    <w:p w14:paraId="4FC1BEC8" w14:textId="77777777" w:rsidR="00B350C0" w:rsidRPr="00B350C0" w:rsidRDefault="00B350C0" w:rsidP="00B350C0">
      <w:pPr>
        <w:spacing w:line="360" w:lineRule="auto"/>
        <w:ind w:firstLine="284"/>
        <w:rPr>
          <w:sz w:val="18"/>
          <w:szCs w:val="18"/>
          <w:lang w:val="de-DE"/>
        </w:rPr>
      </w:pPr>
      <w:r w:rsidRPr="00B350C0">
        <w:rPr>
          <w:sz w:val="18"/>
          <w:szCs w:val="18"/>
          <w:lang w:val="de-DE"/>
        </w:rPr>
        <w:t xml:space="preserve">Straße/Platz: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w:t>
      </w:r>
    </w:p>
    <w:p w14:paraId="56C0D379" w14:textId="77777777" w:rsidR="00B350C0" w:rsidRPr="00B350C0" w:rsidRDefault="00B350C0" w:rsidP="00B350C0">
      <w:pPr>
        <w:spacing w:line="360" w:lineRule="auto"/>
        <w:ind w:firstLine="284"/>
        <w:rPr>
          <w:sz w:val="18"/>
          <w:szCs w:val="18"/>
          <w:lang w:val="de-DE"/>
        </w:rPr>
      </w:pPr>
      <w:r w:rsidRPr="00B350C0">
        <w:rPr>
          <w:sz w:val="18"/>
          <w:szCs w:val="18"/>
          <w:lang w:val="de-DE"/>
        </w:rPr>
        <w:t xml:space="preserve">gesetzlicher Vertreter: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t> </w:t>
      </w:r>
      <w:r w:rsidRPr="00B350C0">
        <w:rPr>
          <w:sz w:val="18"/>
          <w:szCs w:val="18"/>
          <w:lang w:val="de-DE"/>
        </w:rPr>
        <w:fldChar w:fldCharType="end"/>
      </w:r>
      <w:r w:rsidRPr="00B350C0">
        <w:rPr>
          <w:sz w:val="18"/>
          <w:szCs w:val="18"/>
          <w:lang w:val="de-DE"/>
        </w:rPr>
        <w:t>.</w:t>
      </w:r>
    </w:p>
    <w:p w14:paraId="3E7DBA79" w14:textId="77777777" w:rsidR="00B350C0" w:rsidRPr="00B350C0" w:rsidRDefault="00B350C0" w:rsidP="00B350C0">
      <w:pPr>
        <w:spacing w:line="360" w:lineRule="auto"/>
        <w:ind w:firstLine="284"/>
        <w:rPr>
          <w:sz w:val="18"/>
          <w:szCs w:val="18"/>
          <w:lang w:val="de-DE"/>
        </w:rPr>
      </w:pPr>
      <w:r w:rsidRPr="00B350C0">
        <w:rPr>
          <w:sz w:val="18"/>
          <w:szCs w:val="18"/>
          <w:lang w:val="de-DE"/>
        </w:rPr>
        <w:t xml:space="preserve">Er hinterlegt folgende Dokumente des Hilfsunternehmens: </w:t>
      </w:r>
    </w:p>
    <w:p w14:paraId="786794E9" w14:textId="77777777" w:rsidR="00B350C0" w:rsidRPr="00B350C0" w:rsidRDefault="00B350C0" w:rsidP="00B350C0">
      <w:pPr>
        <w:numPr>
          <w:ilvl w:val="0"/>
          <w:numId w:val="5"/>
        </w:numPr>
        <w:tabs>
          <w:tab w:val="clear" w:pos="862"/>
          <w:tab w:val="num" w:pos="720"/>
        </w:tabs>
        <w:spacing w:line="360" w:lineRule="auto"/>
        <w:ind w:left="720"/>
        <w:jc w:val="both"/>
        <w:rPr>
          <w:sz w:val="18"/>
          <w:szCs w:val="18"/>
          <w:lang w:val="de-DE"/>
        </w:rPr>
      </w:pPr>
      <w:r w:rsidRPr="00B350C0">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14:paraId="38C8B07F" w14:textId="77777777" w:rsidR="00B350C0" w:rsidRPr="00B350C0" w:rsidRDefault="00B350C0" w:rsidP="00B350C0">
      <w:pPr>
        <w:numPr>
          <w:ilvl w:val="0"/>
          <w:numId w:val="5"/>
        </w:numPr>
        <w:tabs>
          <w:tab w:val="clear" w:pos="862"/>
          <w:tab w:val="num" w:pos="720"/>
        </w:tabs>
        <w:spacing w:line="360" w:lineRule="auto"/>
        <w:ind w:left="720"/>
        <w:jc w:val="both"/>
        <w:rPr>
          <w:sz w:val="18"/>
          <w:szCs w:val="18"/>
          <w:lang w:val="de-DE"/>
        </w:rPr>
      </w:pPr>
      <w:r w:rsidRPr="00B350C0">
        <w:rPr>
          <w:sz w:val="18"/>
          <w:szCs w:val="18"/>
          <w:lang w:val="de-DE"/>
        </w:rPr>
        <w:t xml:space="preserve">Nutzungsvertrag (vgl. Art. 89 </w:t>
      </w:r>
      <w:proofErr w:type="spellStart"/>
      <w:r w:rsidRPr="00B350C0">
        <w:rPr>
          <w:sz w:val="18"/>
          <w:szCs w:val="18"/>
          <w:lang w:val="de-DE"/>
        </w:rPr>
        <w:t>GvD</w:t>
      </w:r>
      <w:proofErr w:type="spellEnd"/>
      <w:r w:rsidRPr="00B350C0">
        <w:rPr>
          <w:sz w:val="18"/>
          <w:szCs w:val="18"/>
          <w:lang w:val="de-DE"/>
        </w:rPr>
        <w:t xml:space="preserve"> Nr. 50/2016).</w:t>
      </w:r>
    </w:p>
    <w:p w14:paraId="0627C9BD" w14:textId="77777777" w:rsidR="00B350C0" w:rsidRPr="00B350C0" w:rsidRDefault="00B350C0" w:rsidP="00B350C0">
      <w:pPr>
        <w:spacing w:line="360" w:lineRule="auto"/>
        <w:jc w:val="both"/>
        <w:rPr>
          <w:sz w:val="18"/>
          <w:szCs w:val="18"/>
          <w:lang w:val="de-DE"/>
        </w:rPr>
      </w:pPr>
    </w:p>
    <w:p w14:paraId="3F7303B8" w14:textId="77777777" w:rsidR="00B350C0" w:rsidRPr="00B350C0" w:rsidRDefault="00B350C0" w:rsidP="00B350C0">
      <w:pPr>
        <w:autoSpaceDE w:val="0"/>
        <w:spacing w:line="360" w:lineRule="auto"/>
        <w:outlineLvl w:val="0"/>
        <w:rPr>
          <w:b/>
          <w:sz w:val="18"/>
          <w:szCs w:val="18"/>
          <w:highlight w:val="yellow"/>
          <w:u w:val="single"/>
          <w:lang w:val="de-DE"/>
        </w:rPr>
      </w:pPr>
      <w:r w:rsidRPr="00B350C0">
        <w:rPr>
          <w:b/>
          <w:sz w:val="18"/>
          <w:szCs w:val="18"/>
          <w:u w:val="single"/>
          <w:lang w:val="de-DE"/>
        </w:rPr>
        <w:t xml:space="preserve">2. HYPOTHESE </w:t>
      </w:r>
    </w:p>
    <w:p w14:paraId="3A627C31" w14:textId="77777777" w:rsidR="00B350C0" w:rsidRPr="00B350C0" w:rsidRDefault="00B350C0" w:rsidP="00B350C0">
      <w:pPr>
        <w:rPr>
          <w:sz w:val="18"/>
          <w:szCs w:val="18"/>
          <w:lang w:val="de-DE"/>
        </w:rPr>
      </w:pPr>
    </w:p>
    <w:p w14:paraId="6F432F2D" w14:textId="77777777" w:rsidR="00B350C0" w:rsidRPr="00B350C0" w:rsidRDefault="00B350C0" w:rsidP="00B350C0">
      <w:pPr>
        <w:spacing w:line="360" w:lineRule="auto"/>
        <w:jc w:val="both"/>
        <w:rPr>
          <w:b/>
          <w:sz w:val="18"/>
          <w:szCs w:val="18"/>
          <w:lang w:val="de-DE"/>
        </w:rPr>
      </w:pPr>
      <w:r w:rsidRPr="00B350C0">
        <w:rPr>
          <w:b/>
          <w:sz w:val="18"/>
          <w:szCs w:val="18"/>
          <w:lang w:val="de-DE"/>
        </w:rPr>
        <w:fldChar w:fldCharType="begin">
          <w:ffData>
            <w:name w:val="Controllo152"/>
            <w:enabled/>
            <w:calcOnExit w:val="0"/>
            <w:checkBox>
              <w:sizeAuto/>
              <w:default w:val="0"/>
            </w:checkBox>
          </w:ffData>
        </w:fldChar>
      </w:r>
      <w:r w:rsidRPr="00B350C0">
        <w:rPr>
          <w:b/>
          <w:sz w:val="18"/>
          <w:szCs w:val="18"/>
          <w:lang w:val="de-DE"/>
        </w:rPr>
        <w:instrText xml:space="preserve"> FORMCHECKBOX </w:instrText>
      </w:r>
      <w:r w:rsidR="00ED782D">
        <w:rPr>
          <w:b/>
          <w:sz w:val="18"/>
          <w:szCs w:val="18"/>
          <w:lang w:val="de-DE"/>
        </w:rPr>
      </w:r>
      <w:r w:rsidR="00ED782D">
        <w:rPr>
          <w:b/>
          <w:sz w:val="18"/>
          <w:szCs w:val="18"/>
          <w:lang w:val="de-DE"/>
        </w:rPr>
        <w:fldChar w:fldCharType="separate"/>
      </w:r>
      <w:r w:rsidRPr="00B350C0">
        <w:rPr>
          <w:b/>
          <w:sz w:val="18"/>
          <w:szCs w:val="18"/>
          <w:lang w:val="de-DE"/>
        </w:rPr>
        <w:fldChar w:fldCharType="end"/>
      </w:r>
      <w:r w:rsidRPr="00B350C0">
        <w:rPr>
          <w:b/>
          <w:sz w:val="18"/>
          <w:szCs w:val="18"/>
          <w:lang w:val="de-DE"/>
        </w:rPr>
        <w:t xml:space="preserve"> dass das Unternehmen gemäß Art. 163 </w:t>
      </w:r>
      <w:proofErr w:type="spellStart"/>
      <w:r w:rsidRPr="00B350C0">
        <w:rPr>
          <w:b/>
          <w:sz w:val="18"/>
          <w:szCs w:val="18"/>
          <w:lang w:val="de-DE"/>
        </w:rPr>
        <w:t>kgl.D</w:t>
      </w:r>
      <w:proofErr w:type="spellEnd"/>
      <w:r w:rsidRPr="00B350C0">
        <w:rPr>
          <w:b/>
          <w:sz w:val="18"/>
          <w:szCs w:val="18"/>
          <w:lang w:val="de-DE"/>
        </w:rPr>
        <w:t>. Nr. 267/1942 zum Verfahren für den Ausgleich</w:t>
      </w:r>
      <w:r w:rsidRPr="00B350C0">
        <w:rPr>
          <w:b/>
          <w:bCs/>
          <w:i/>
          <w:iCs/>
          <w:sz w:val="18"/>
          <w:szCs w:val="18"/>
          <w:lang w:val="de-DE"/>
        </w:rPr>
        <w:t xml:space="preserve"> </w:t>
      </w:r>
      <w:r w:rsidRPr="00B350C0">
        <w:rPr>
          <w:b/>
          <w:bCs/>
          <w:iCs/>
          <w:sz w:val="18"/>
          <w:szCs w:val="18"/>
          <w:lang w:val="de-DE"/>
        </w:rPr>
        <w:t xml:space="preserve">mit Unternehmensfortführung gemäß Art. 186-bis ebd. mit Dekret des Landesgerichts </w:t>
      </w:r>
      <w:r w:rsidRPr="00B350C0">
        <w:rPr>
          <w:b/>
          <w:sz w:val="18"/>
          <w:szCs w:val="18"/>
          <w:lang w:val="de-DE"/>
        </w:rPr>
        <w:fldChar w:fldCharType="begin">
          <w:ffData>
            <w:name w:val="Testo69"/>
            <w:enabled/>
            <w:calcOnExit w:val="0"/>
            <w:textInput/>
          </w:ffData>
        </w:fldChar>
      </w:r>
      <w:r w:rsidRPr="00B350C0">
        <w:rPr>
          <w:b/>
          <w:sz w:val="18"/>
          <w:szCs w:val="18"/>
          <w:lang w:val="de-DE"/>
        </w:rPr>
        <w:instrText xml:space="preserve"> FORMTEXT </w:instrText>
      </w:r>
      <w:r w:rsidRPr="00B350C0">
        <w:rPr>
          <w:b/>
          <w:sz w:val="18"/>
          <w:szCs w:val="18"/>
          <w:lang w:val="de-DE"/>
        </w:rPr>
      </w:r>
      <w:r w:rsidRPr="00B350C0">
        <w:rPr>
          <w:b/>
          <w:sz w:val="18"/>
          <w:szCs w:val="18"/>
          <w:lang w:val="de-DE"/>
        </w:rPr>
        <w:fldChar w:fldCharType="separate"/>
      </w:r>
      <w:r w:rsidRPr="00B350C0">
        <w:rPr>
          <w:b/>
          <w:sz w:val="18"/>
          <w:szCs w:val="18"/>
          <w:lang w:val="de-DE"/>
        </w:rPr>
        <w:t> </w:t>
      </w:r>
      <w:r w:rsidRPr="00B350C0">
        <w:rPr>
          <w:b/>
          <w:sz w:val="18"/>
          <w:szCs w:val="18"/>
          <w:lang w:val="de-DE"/>
        </w:rPr>
        <w:t> </w:t>
      </w:r>
      <w:r w:rsidRPr="00B350C0">
        <w:rPr>
          <w:b/>
          <w:sz w:val="18"/>
          <w:szCs w:val="18"/>
          <w:lang w:val="de-DE"/>
        </w:rPr>
        <w:t> </w:t>
      </w:r>
      <w:r w:rsidRPr="00B350C0">
        <w:rPr>
          <w:b/>
          <w:sz w:val="18"/>
          <w:szCs w:val="18"/>
          <w:lang w:val="de-DE"/>
        </w:rPr>
        <w:t> </w:t>
      </w:r>
      <w:r w:rsidRPr="00B350C0">
        <w:rPr>
          <w:b/>
          <w:sz w:val="18"/>
          <w:szCs w:val="18"/>
          <w:lang w:val="de-DE"/>
        </w:rPr>
        <w:t> </w:t>
      </w:r>
      <w:r w:rsidRPr="00B350C0">
        <w:rPr>
          <w:b/>
          <w:sz w:val="18"/>
          <w:szCs w:val="18"/>
          <w:lang w:val="de-DE"/>
        </w:rPr>
        <w:fldChar w:fldCharType="end"/>
      </w:r>
      <w:r w:rsidRPr="00B350C0">
        <w:rPr>
          <w:b/>
          <w:sz w:val="18"/>
          <w:szCs w:val="18"/>
          <w:lang w:val="de-DE"/>
        </w:rPr>
        <w:t xml:space="preserve"> </w:t>
      </w:r>
      <w:r w:rsidRPr="00B350C0">
        <w:rPr>
          <w:b/>
          <w:bCs/>
          <w:iCs/>
          <w:sz w:val="18"/>
          <w:szCs w:val="18"/>
          <w:lang w:val="de-DE"/>
        </w:rPr>
        <w:t>Nr.</w:t>
      </w:r>
      <w:r w:rsidRPr="00B350C0">
        <w:rPr>
          <w:b/>
          <w:sz w:val="18"/>
          <w:szCs w:val="18"/>
          <w:lang w:val="de-DE"/>
        </w:rPr>
        <w:t xml:space="preserve"> </w:t>
      </w:r>
      <w:r w:rsidRPr="00B350C0">
        <w:rPr>
          <w:b/>
          <w:sz w:val="18"/>
          <w:szCs w:val="18"/>
          <w:lang w:val="de-DE"/>
        </w:rPr>
        <w:fldChar w:fldCharType="begin">
          <w:ffData>
            <w:name w:val="Testo69"/>
            <w:enabled/>
            <w:calcOnExit w:val="0"/>
            <w:textInput/>
          </w:ffData>
        </w:fldChar>
      </w:r>
      <w:r w:rsidRPr="00B350C0">
        <w:rPr>
          <w:b/>
          <w:sz w:val="18"/>
          <w:szCs w:val="18"/>
          <w:lang w:val="de-DE"/>
        </w:rPr>
        <w:instrText xml:space="preserve"> FORMTEXT </w:instrText>
      </w:r>
      <w:r w:rsidRPr="00B350C0">
        <w:rPr>
          <w:b/>
          <w:sz w:val="18"/>
          <w:szCs w:val="18"/>
          <w:lang w:val="de-DE"/>
        </w:rPr>
      </w:r>
      <w:r w:rsidRPr="00B350C0">
        <w:rPr>
          <w:b/>
          <w:sz w:val="18"/>
          <w:szCs w:val="18"/>
          <w:lang w:val="de-DE"/>
        </w:rPr>
        <w:fldChar w:fldCharType="separate"/>
      </w:r>
      <w:r w:rsidRPr="00B350C0">
        <w:rPr>
          <w:b/>
          <w:sz w:val="18"/>
          <w:szCs w:val="18"/>
          <w:lang w:val="de-DE"/>
        </w:rPr>
        <w:t> </w:t>
      </w:r>
      <w:r w:rsidRPr="00B350C0">
        <w:rPr>
          <w:b/>
          <w:sz w:val="18"/>
          <w:szCs w:val="18"/>
          <w:lang w:val="de-DE"/>
        </w:rPr>
        <w:t> </w:t>
      </w:r>
      <w:r w:rsidRPr="00B350C0">
        <w:rPr>
          <w:b/>
          <w:sz w:val="18"/>
          <w:szCs w:val="18"/>
          <w:lang w:val="de-DE"/>
        </w:rPr>
        <w:t> </w:t>
      </w:r>
      <w:r w:rsidRPr="00B350C0">
        <w:rPr>
          <w:b/>
          <w:sz w:val="18"/>
          <w:szCs w:val="18"/>
          <w:lang w:val="de-DE"/>
        </w:rPr>
        <w:t> </w:t>
      </w:r>
      <w:r w:rsidRPr="00B350C0">
        <w:rPr>
          <w:b/>
          <w:sz w:val="18"/>
          <w:szCs w:val="18"/>
          <w:lang w:val="de-DE"/>
        </w:rPr>
        <w:t> </w:t>
      </w:r>
      <w:r w:rsidRPr="00B350C0">
        <w:rPr>
          <w:b/>
          <w:sz w:val="18"/>
          <w:szCs w:val="18"/>
          <w:lang w:val="de-DE"/>
        </w:rPr>
        <w:fldChar w:fldCharType="end"/>
      </w:r>
      <w:r w:rsidRPr="00B350C0">
        <w:rPr>
          <w:b/>
          <w:sz w:val="18"/>
          <w:szCs w:val="18"/>
          <w:lang w:val="de-DE"/>
        </w:rPr>
        <w:t xml:space="preserve"> vom </w:t>
      </w:r>
      <w:r w:rsidRPr="00B350C0">
        <w:rPr>
          <w:b/>
          <w:sz w:val="18"/>
          <w:szCs w:val="18"/>
          <w:lang w:val="de-DE"/>
        </w:rPr>
        <w:fldChar w:fldCharType="begin">
          <w:ffData>
            <w:name w:val="Testo69"/>
            <w:enabled/>
            <w:calcOnExit w:val="0"/>
            <w:textInput/>
          </w:ffData>
        </w:fldChar>
      </w:r>
      <w:r w:rsidRPr="00B350C0">
        <w:rPr>
          <w:b/>
          <w:sz w:val="18"/>
          <w:szCs w:val="18"/>
          <w:lang w:val="de-DE"/>
        </w:rPr>
        <w:instrText xml:space="preserve"> FORMTEXT </w:instrText>
      </w:r>
      <w:r w:rsidRPr="00B350C0">
        <w:rPr>
          <w:b/>
          <w:sz w:val="18"/>
          <w:szCs w:val="18"/>
          <w:lang w:val="de-DE"/>
        </w:rPr>
      </w:r>
      <w:r w:rsidRPr="00B350C0">
        <w:rPr>
          <w:b/>
          <w:sz w:val="18"/>
          <w:szCs w:val="18"/>
          <w:lang w:val="de-DE"/>
        </w:rPr>
        <w:fldChar w:fldCharType="separate"/>
      </w:r>
      <w:r w:rsidRPr="00B350C0">
        <w:rPr>
          <w:b/>
          <w:sz w:val="18"/>
          <w:szCs w:val="18"/>
          <w:lang w:val="de-DE"/>
        </w:rPr>
        <w:t> </w:t>
      </w:r>
      <w:r w:rsidRPr="00B350C0">
        <w:rPr>
          <w:b/>
          <w:sz w:val="18"/>
          <w:szCs w:val="18"/>
          <w:lang w:val="de-DE"/>
        </w:rPr>
        <w:t> </w:t>
      </w:r>
      <w:r w:rsidRPr="00B350C0">
        <w:rPr>
          <w:b/>
          <w:sz w:val="18"/>
          <w:szCs w:val="18"/>
          <w:lang w:val="de-DE"/>
        </w:rPr>
        <w:t> </w:t>
      </w:r>
      <w:r w:rsidRPr="00B350C0">
        <w:rPr>
          <w:b/>
          <w:sz w:val="18"/>
          <w:szCs w:val="18"/>
          <w:lang w:val="de-DE"/>
        </w:rPr>
        <w:t> </w:t>
      </w:r>
      <w:r w:rsidRPr="00B350C0">
        <w:rPr>
          <w:b/>
          <w:sz w:val="18"/>
          <w:szCs w:val="18"/>
          <w:lang w:val="de-DE"/>
        </w:rPr>
        <w:t> </w:t>
      </w:r>
      <w:r w:rsidRPr="00B350C0">
        <w:rPr>
          <w:b/>
          <w:sz w:val="18"/>
          <w:szCs w:val="18"/>
          <w:lang w:val="de-DE"/>
        </w:rPr>
        <w:fldChar w:fldCharType="end"/>
      </w:r>
      <w:r w:rsidRPr="00B350C0">
        <w:rPr>
          <w:b/>
          <w:sz w:val="18"/>
          <w:szCs w:val="18"/>
          <w:lang w:val="de-DE"/>
        </w:rPr>
        <w:t xml:space="preserve"> zugelassen wurde. Er hinterlegt: </w:t>
      </w:r>
    </w:p>
    <w:p w14:paraId="7F75C735" w14:textId="77777777" w:rsidR="00B350C0" w:rsidRPr="00B350C0" w:rsidRDefault="00B350C0" w:rsidP="00B350C0">
      <w:pPr>
        <w:numPr>
          <w:ilvl w:val="0"/>
          <w:numId w:val="5"/>
        </w:numPr>
        <w:tabs>
          <w:tab w:val="clear" w:pos="862"/>
          <w:tab w:val="num" w:pos="720"/>
        </w:tabs>
        <w:spacing w:line="360" w:lineRule="auto"/>
        <w:ind w:left="284"/>
        <w:jc w:val="both"/>
        <w:rPr>
          <w:sz w:val="18"/>
          <w:szCs w:val="18"/>
          <w:lang w:val="de-DE"/>
        </w:rPr>
      </w:pPr>
      <w:r w:rsidRPr="00B350C0">
        <w:rPr>
          <w:sz w:val="18"/>
          <w:szCs w:val="18"/>
          <w:lang w:val="de-DE"/>
        </w:rPr>
        <w:t xml:space="preserve">Kopie der Verfügung des Landesgerichts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lang w:val="de-DE"/>
        </w:rPr>
        <w:t> </w:t>
      </w:r>
      <w:r w:rsidRPr="00B350C0">
        <w:rPr>
          <w:lang w:val="de-DE"/>
        </w:rPr>
        <w:t> </w:t>
      </w:r>
      <w:r w:rsidRPr="00B350C0">
        <w:rPr>
          <w:lang w:val="de-DE"/>
        </w:rPr>
        <w:t> </w:t>
      </w:r>
      <w:r w:rsidRPr="00B350C0">
        <w:rPr>
          <w:lang w:val="de-DE"/>
        </w:rPr>
        <w:t> </w:t>
      </w:r>
      <w:r w:rsidRPr="00B350C0">
        <w:rPr>
          <w:lang w:val="de-DE"/>
        </w:rPr>
        <w:t> </w:t>
      </w:r>
      <w:r w:rsidRPr="00B350C0">
        <w:rPr>
          <w:sz w:val="18"/>
          <w:szCs w:val="18"/>
          <w:lang w:val="de-DE"/>
        </w:rPr>
        <w:fldChar w:fldCharType="end"/>
      </w:r>
      <w:r w:rsidRPr="00B350C0">
        <w:rPr>
          <w:sz w:val="18"/>
          <w:szCs w:val="18"/>
          <w:lang w:val="de-DE"/>
        </w:rPr>
        <w:t xml:space="preserve"> Nr.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lang w:val="de-DE"/>
        </w:rPr>
        <w:t> </w:t>
      </w:r>
      <w:r w:rsidRPr="00B350C0">
        <w:rPr>
          <w:lang w:val="de-DE"/>
        </w:rPr>
        <w:t> </w:t>
      </w:r>
      <w:r w:rsidRPr="00B350C0">
        <w:rPr>
          <w:lang w:val="de-DE"/>
        </w:rPr>
        <w:t> </w:t>
      </w:r>
      <w:r w:rsidRPr="00B350C0">
        <w:rPr>
          <w:lang w:val="de-DE"/>
        </w:rPr>
        <w:t> </w:t>
      </w:r>
      <w:r w:rsidRPr="00B350C0">
        <w:rPr>
          <w:lang w:val="de-DE"/>
        </w:rPr>
        <w:t> </w:t>
      </w:r>
      <w:r w:rsidRPr="00B350C0">
        <w:rPr>
          <w:sz w:val="18"/>
          <w:szCs w:val="18"/>
          <w:lang w:val="de-DE"/>
        </w:rPr>
        <w:fldChar w:fldCharType="end"/>
      </w:r>
      <w:r w:rsidRPr="00B350C0">
        <w:rPr>
          <w:sz w:val="18"/>
          <w:szCs w:val="18"/>
          <w:lang w:val="de-DE"/>
        </w:rPr>
        <w:t xml:space="preserve"> vom </w:t>
      </w:r>
      <w:r w:rsidRPr="00B350C0">
        <w:rPr>
          <w:sz w:val="18"/>
          <w:szCs w:val="18"/>
          <w:lang w:val="de-DE"/>
        </w:rPr>
        <w:fldChar w:fldCharType="begin">
          <w:ffData>
            <w:name w:val="Testo69"/>
            <w:enabled/>
            <w:calcOnExit w:val="0"/>
            <w:textInput/>
          </w:ffData>
        </w:fldChar>
      </w:r>
      <w:r w:rsidRPr="00B350C0">
        <w:rPr>
          <w:sz w:val="18"/>
          <w:szCs w:val="18"/>
          <w:lang w:val="de-DE"/>
        </w:rPr>
        <w:instrText xml:space="preserve"> FORMTEXT </w:instrText>
      </w:r>
      <w:r w:rsidRPr="00B350C0">
        <w:rPr>
          <w:sz w:val="18"/>
          <w:szCs w:val="18"/>
          <w:lang w:val="de-DE"/>
        </w:rPr>
      </w:r>
      <w:r w:rsidRPr="00B350C0">
        <w:rPr>
          <w:sz w:val="18"/>
          <w:szCs w:val="18"/>
          <w:lang w:val="de-DE"/>
        </w:rPr>
        <w:fldChar w:fldCharType="separate"/>
      </w:r>
      <w:r w:rsidRPr="00B350C0">
        <w:rPr>
          <w:lang w:val="de-DE"/>
        </w:rPr>
        <w:t> </w:t>
      </w:r>
      <w:r w:rsidRPr="00B350C0">
        <w:rPr>
          <w:lang w:val="de-DE"/>
        </w:rPr>
        <w:t> </w:t>
      </w:r>
      <w:r w:rsidRPr="00B350C0">
        <w:rPr>
          <w:lang w:val="de-DE"/>
        </w:rPr>
        <w:t> </w:t>
      </w:r>
      <w:r w:rsidRPr="00B350C0">
        <w:rPr>
          <w:lang w:val="de-DE"/>
        </w:rPr>
        <w:t> </w:t>
      </w:r>
      <w:r w:rsidRPr="00B350C0">
        <w:rPr>
          <w:lang w:val="de-DE"/>
        </w:rPr>
        <w:t> </w:t>
      </w:r>
      <w:r w:rsidRPr="00B350C0">
        <w:rPr>
          <w:sz w:val="18"/>
          <w:szCs w:val="18"/>
          <w:lang w:val="de-DE"/>
        </w:rPr>
        <w:fldChar w:fldCharType="end"/>
      </w:r>
      <w:r w:rsidRPr="00B350C0">
        <w:rPr>
          <w:sz w:val="18"/>
          <w:szCs w:val="18"/>
          <w:lang w:val="de-DE"/>
        </w:rPr>
        <w:t xml:space="preserve"> zur Genehmigung zur Teilnahme an Verfahren für die Vergabe öffentlicher Verträge. </w:t>
      </w:r>
    </w:p>
    <w:p w14:paraId="646831D1" w14:textId="77777777" w:rsidR="00B350C0" w:rsidRPr="00B350C0" w:rsidRDefault="00B350C0" w:rsidP="00B350C0">
      <w:pPr>
        <w:numPr>
          <w:ilvl w:val="0"/>
          <w:numId w:val="5"/>
        </w:numPr>
        <w:tabs>
          <w:tab w:val="clear" w:pos="862"/>
          <w:tab w:val="num" w:pos="720"/>
        </w:tabs>
        <w:spacing w:line="360" w:lineRule="auto"/>
        <w:ind w:left="284"/>
        <w:jc w:val="both"/>
        <w:rPr>
          <w:sz w:val="18"/>
          <w:szCs w:val="18"/>
          <w:lang w:val="de-DE"/>
        </w:rPr>
      </w:pPr>
      <w:r w:rsidRPr="00B350C0">
        <w:rPr>
          <w:sz w:val="18"/>
          <w:szCs w:val="18"/>
          <w:lang w:val="de-DE"/>
        </w:rPr>
        <w:t>einen Bericht eines Experten welcher die Anforderungen gemäß Art. 67 Abs. 3 Buchst. d) besitzt, in welchem die Übereinstimmung mit dem Plan und eine angemessene Fähigkeit zur Vertragserfüllung bescheinigt wird;</w:t>
      </w:r>
    </w:p>
    <w:bookmarkEnd w:id="53"/>
    <w:p w14:paraId="76FE6CB9" w14:textId="77777777" w:rsidR="00DC7342" w:rsidRPr="009F1E65" w:rsidRDefault="00DC7342" w:rsidP="00797CD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199DEAEC" w14:textId="77777777" w:rsidR="00DC7342" w:rsidRPr="009F1E65" w:rsidRDefault="00DC7342"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9F1E65">
        <w:rPr>
          <w:b/>
          <w:bCs/>
          <w:i/>
          <w:iCs/>
          <w:sz w:val="18"/>
          <w:szCs w:val="18"/>
          <w:lang w:val="de-DE"/>
        </w:rPr>
        <w:t>Teil VI</w:t>
      </w:r>
    </w:p>
    <w:p w14:paraId="5A4A20FF" w14:textId="77777777" w:rsidR="00DC7342" w:rsidRPr="0078684C" w:rsidRDefault="00DC7342"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78684C">
        <w:rPr>
          <w:b/>
          <w:i/>
          <w:sz w:val="18"/>
          <w:szCs w:val="18"/>
          <w:lang w:val="de-DE"/>
        </w:rPr>
        <w:t>WEITERE VERBINDLICHE ERKLÄRUNG ZUR ZULASSUNG ZUM WETTBEWERB</w:t>
      </w:r>
    </w:p>
    <w:p w14:paraId="68E0B87E" w14:textId="77777777" w:rsidR="00DC7342" w:rsidRPr="0078684C" w:rsidRDefault="00DC7342" w:rsidP="00DB18A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78684C">
        <w:rPr>
          <w:b/>
          <w:i/>
          <w:sz w:val="18"/>
          <w:szCs w:val="18"/>
          <w:lang w:val="de-DE"/>
        </w:rPr>
        <w:t>(für alle Arten von Bietern, die am Wettbewerb teilnehmen)</w:t>
      </w:r>
    </w:p>
    <w:p w14:paraId="10129C28" w14:textId="77777777" w:rsidR="00DC7342" w:rsidRPr="0078684C" w:rsidRDefault="00DC7342" w:rsidP="00797CD3">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p>
    <w:p w14:paraId="34FD70F7" w14:textId="77777777" w:rsidR="00DC7342" w:rsidRPr="0078684C" w:rsidRDefault="00DC7342" w:rsidP="00797CD3">
      <w:pPr>
        <w:spacing w:line="360" w:lineRule="auto"/>
        <w:jc w:val="both"/>
        <w:rPr>
          <w:b/>
          <w:bCs/>
          <w:sz w:val="18"/>
          <w:szCs w:val="18"/>
          <w:lang w:val="de-DE"/>
        </w:rPr>
      </w:pPr>
    </w:p>
    <w:p w14:paraId="79E383AD" w14:textId="77777777" w:rsidR="00DC7342" w:rsidRPr="0078684C" w:rsidRDefault="00DC7342" w:rsidP="00CD68CB">
      <w:pPr>
        <w:spacing w:line="360" w:lineRule="auto"/>
        <w:jc w:val="center"/>
        <w:rPr>
          <w:b/>
          <w:bCs/>
          <w:sz w:val="18"/>
          <w:szCs w:val="18"/>
          <w:lang w:val="de-DE"/>
        </w:rPr>
      </w:pPr>
      <w:bookmarkStart w:id="55" w:name="_Hlk507427396"/>
      <w:r w:rsidRPr="0078684C">
        <w:rPr>
          <w:b/>
          <w:bCs/>
          <w:sz w:val="18"/>
          <w:szCs w:val="18"/>
          <w:lang w:val="de-DE"/>
        </w:rPr>
        <w:t>ERKLÄRT</w:t>
      </w:r>
    </w:p>
    <w:p w14:paraId="283F7CC9" w14:textId="77777777" w:rsidR="00DC7342" w:rsidRPr="0078684C" w:rsidRDefault="00DC7342" w:rsidP="00797CD3">
      <w:pPr>
        <w:spacing w:line="360" w:lineRule="auto"/>
        <w:jc w:val="both"/>
        <w:rPr>
          <w:b/>
          <w:bCs/>
          <w:sz w:val="18"/>
          <w:szCs w:val="18"/>
          <w:lang w:val="de-DE"/>
        </w:rPr>
      </w:pPr>
    </w:p>
    <w:p w14:paraId="26A2E517" w14:textId="3048B574" w:rsidR="00C15EB9" w:rsidRPr="00A07D42" w:rsidRDefault="00DC7342" w:rsidP="00797CD3">
      <w:pPr>
        <w:pStyle w:val="sche3"/>
        <w:numPr>
          <w:ilvl w:val="0"/>
          <w:numId w:val="7"/>
        </w:numPr>
        <w:spacing w:line="360" w:lineRule="auto"/>
        <w:rPr>
          <w:b/>
          <w:sz w:val="18"/>
          <w:szCs w:val="18"/>
          <w:u w:val="single"/>
          <w:lang w:val="de-DE"/>
        </w:rPr>
      </w:pPr>
      <w:r w:rsidRPr="0078684C">
        <w:rPr>
          <w:b/>
          <w:sz w:val="18"/>
          <w:szCs w:val="18"/>
          <w:u w:val="single"/>
          <w:lang w:val="de-DE"/>
        </w:rPr>
        <w:t xml:space="preserve">in Kenntnis davon zu sein, dass die Teilnahme am gegenständlichen Verfahren als Erklärung gilt, im Besitz der allgemeinen und der besonderen Anforderungen zu sein, die von nationalen Rechtsvorschriften festgelegt und von den Ausschreibungsbedingungen oder dem </w:t>
      </w:r>
      <w:r w:rsidRPr="00A07D42">
        <w:rPr>
          <w:b/>
          <w:sz w:val="18"/>
          <w:szCs w:val="18"/>
          <w:u w:val="single"/>
          <w:lang w:val="de-DE"/>
        </w:rPr>
        <w:t xml:space="preserve">Aufforderungsschreiben </w:t>
      </w:r>
      <w:r w:rsidR="0063132C" w:rsidRPr="00A07D42">
        <w:rPr>
          <w:b/>
          <w:sz w:val="18"/>
          <w:szCs w:val="18"/>
          <w:u w:val="single"/>
          <w:lang w:val="de-DE"/>
        </w:rPr>
        <w:t>präzisiert</w:t>
      </w:r>
      <w:r w:rsidRPr="00A07D42">
        <w:rPr>
          <w:b/>
          <w:sz w:val="18"/>
          <w:szCs w:val="18"/>
          <w:u w:val="single"/>
          <w:lang w:val="de-DE"/>
        </w:rPr>
        <w:t xml:space="preserve"> oder gegebenenfalls </w:t>
      </w:r>
      <w:r w:rsidR="00C7592A" w:rsidRPr="00A07D42">
        <w:rPr>
          <w:b/>
          <w:sz w:val="18"/>
          <w:szCs w:val="18"/>
          <w:u w:val="single"/>
          <w:lang w:val="de-DE"/>
        </w:rPr>
        <w:t>ergänzt</w:t>
      </w:r>
      <w:r w:rsidRPr="00A07D42">
        <w:rPr>
          <w:b/>
          <w:sz w:val="18"/>
          <w:szCs w:val="18"/>
          <w:u w:val="single"/>
          <w:lang w:val="de-DE"/>
        </w:rPr>
        <w:t xml:space="preserve"> werden;</w:t>
      </w:r>
    </w:p>
    <w:p w14:paraId="523B746D" w14:textId="77777777" w:rsidR="00935AF4" w:rsidRDefault="00C46505" w:rsidP="00797CD3">
      <w:pPr>
        <w:pStyle w:val="sche3"/>
        <w:widowControl/>
        <w:numPr>
          <w:ilvl w:val="0"/>
          <w:numId w:val="7"/>
        </w:numPr>
        <w:suppressAutoHyphens w:val="0"/>
        <w:spacing w:line="360" w:lineRule="auto"/>
        <w:rPr>
          <w:b/>
          <w:bCs/>
          <w:sz w:val="18"/>
          <w:szCs w:val="18"/>
          <w:u w:val="single"/>
          <w:lang w:val="de-DE"/>
        </w:rPr>
      </w:pPr>
      <w:r w:rsidRPr="0078684C">
        <w:rPr>
          <w:b/>
          <w:bCs/>
          <w:sz w:val="18"/>
          <w:szCs w:val="18"/>
          <w:u w:val="single"/>
          <w:lang w:val="de-DE"/>
        </w:rPr>
        <w:t>nicht in Kenntnis über eventueller Hinderungsgründe gemäß Art.</w:t>
      </w:r>
      <w:r w:rsidR="006E1387" w:rsidRPr="0078684C">
        <w:rPr>
          <w:b/>
          <w:bCs/>
          <w:sz w:val="18"/>
          <w:szCs w:val="18"/>
          <w:u w:val="single"/>
          <w:lang w:val="de-DE"/>
        </w:rPr>
        <w:t xml:space="preserve"> 80</w:t>
      </w:r>
      <w:r w:rsidRPr="0078684C">
        <w:rPr>
          <w:b/>
          <w:bCs/>
          <w:sz w:val="18"/>
          <w:szCs w:val="18"/>
          <w:u w:val="single"/>
          <w:lang w:val="de-DE"/>
        </w:rPr>
        <w:t xml:space="preserve">, </w:t>
      </w:r>
      <w:r w:rsidR="006E1387" w:rsidRPr="0078684C">
        <w:rPr>
          <w:b/>
          <w:bCs/>
          <w:sz w:val="18"/>
          <w:szCs w:val="18"/>
          <w:u w:val="single"/>
          <w:lang w:val="de-DE"/>
        </w:rPr>
        <w:t xml:space="preserve">GVD Nr. 50/2016 </w:t>
      </w:r>
      <w:r w:rsidRPr="0078684C">
        <w:rPr>
          <w:b/>
          <w:sz w:val="18"/>
          <w:szCs w:val="18"/>
          <w:u w:val="single"/>
          <w:lang w:val="de-DE"/>
        </w:rPr>
        <w:t xml:space="preserve">hinsichtlich der in dieser Bestimmung genannten Subjekte </w:t>
      </w:r>
      <w:r w:rsidRPr="0078684C">
        <w:rPr>
          <w:b/>
          <w:bCs/>
          <w:sz w:val="18"/>
          <w:szCs w:val="18"/>
          <w:u w:val="single"/>
          <w:lang w:val="de-DE"/>
        </w:rPr>
        <w:t>zu sein</w:t>
      </w:r>
      <w:r w:rsidR="00935AF4" w:rsidRPr="0078684C">
        <w:rPr>
          <w:b/>
          <w:bCs/>
          <w:sz w:val="18"/>
          <w:szCs w:val="18"/>
          <w:u w:val="single"/>
          <w:lang w:val="de-DE"/>
        </w:rPr>
        <w:t>;</w:t>
      </w:r>
    </w:p>
    <w:p w14:paraId="4E175DEC" w14:textId="77777777" w:rsidR="003B1E4F" w:rsidRDefault="009A1E8E" w:rsidP="00C0239F">
      <w:pPr>
        <w:pStyle w:val="sche3"/>
        <w:numPr>
          <w:ilvl w:val="0"/>
          <w:numId w:val="7"/>
        </w:numPr>
        <w:spacing w:line="360" w:lineRule="auto"/>
        <w:rPr>
          <w:b/>
          <w:sz w:val="18"/>
          <w:szCs w:val="18"/>
          <w:u w:val="single"/>
          <w:lang w:val="de-DE"/>
        </w:rPr>
      </w:pPr>
      <w:r w:rsidRPr="00873F14">
        <w:rPr>
          <w:b/>
          <w:sz w:val="18"/>
          <w:szCs w:val="18"/>
          <w:u w:val="single"/>
          <w:lang w:val="de-DE"/>
        </w:rPr>
        <w:t xml:space="preserve">sich zu verpflichten, im Falle der Ausübung des Zugangsrechtes im Sinne des Art. </w:t>
      </w:r>
      <w:r w:rsidR="00C0239F" w:rsidRPr="00873F14">
        <w:rPr>
          <w:b/>
          <w:sz w:val="18"/>
          <w:szCs w:val="18"/>
          <w:u w:val="single"/>
          <w:lang w:val="de-DE"/>
        </w:rPr>
        <w:t xml:space="preserve">53 des </w:t>
      </w:r>
      <w:proofErr w:type="spellStart"/>
      <w:r w:rsidR="00C0239F" w:rsidRPr="00873F14">
        <w:rPr>
          <w:b/>
          <w:sz w:val="18"/>
          <w:szCs w:val="18"/>
          <w:u w:val="single"/>
          <w:lang w:val="de-DE"/>
        </w:rPr>
        <w:t>GvD</w:t>
      </w:r>
      <w:proofErr w:type="spellEnd"/>
      <w:r w:rsidRPr="00873F14">
        <w:rPr>
          <w:b/>
          <w:sz w:val="18"/>
          <w:szCs w:val="18"/>
          <w:u w:val="single"/>
          <w:lang w:val="de-DE"/>
        </w:rPr>
        <w:t xml:space="preserve"> Nr. 50/2016</w:t>
      </w:r>
      <w:r w:rsidR="00C0239F" w:rsidRPr="00873F14">
        <w:rPr>
          <w:b/>
          <w:sz w:val="18"/>
          <w:szCs w:val="18"/>
          <w:u w:val="single"/>
          <w:lang w:val="de-DE"/>
        </w:rPr>
        <w:t xml:space="preserve"> die Dokumentation und darin enthaltenden Daten jedweder Natur nicht zu verbreiten, u</w:t>
      </w:r>
      <w:r w:rsidR="00CB3E4A" w:rsidRPr="00873F14">
        <w:rPr>
          <w:b/>
          <w:sz w:val="18"/>
          <w:szCs w:val="18"/>
          <w:u w:val="single"/>
          <w:lang w:val="de-DE"/>
        </w:rPr>
        <w:t>nd jene Dokumentation ausschließ</w:t>
      </w:r>
      <w:r w:rsidR="00C0239F" w:rsidRPr="00873F14">
        <w:rPr>
          <w:b/>
          <w:sz w:val="18"/>
          <w:szCs w:val="18"/>
          <w:u w:val="single"/>
          <w:lang w:val="de-DE"/>
        </w:rPr>
        <w:t>lich zum Schutze rechtlicher Interessen im Rahmen des gegenständlichen Verfahrens zu verwenden;</w:t>
      </w:r>
    </w:p>
    <w:p w14:paraId="1A023459" w14:textId="77777777" w:rsidR="0022683F" w:rsidRPr="00D21BDB" w:rsidRDefault="00DC7342" w:rsidP="0022683F">
      <w:pPr>
        <w:pStyle w:val="sche3"/>
        <w:numPr>
          <w:ilvl w:val="0"/>
          <w:numId w:val="7"/>
        </w:numPr>
        <w:spacing w:line="360" w:lineRule="auto"/>
        <w:rPr>
          <w:color w:val="FF0000"/>
          <w:sz w:val="18"/>
          <w:szCs w:val="18"/>
          <w:lang w:val="de-DE"/>
        </w:rPr>
      </w:pPr>
      <w:r w:rsidRPr="00D21BDB">
        <w:rPr>
          <w:sz w:val="18"/>
          <w:szCs w:val="18"/>
          <w:lang w:val="de-DE"/>
        </w:rPr>
        <w:t xml:space="preserve">dass der wirtschaftliche Wert des Angebots </w:t>
      </w:r>
      <w:r w:rsidR="006E1387" w:rsidRPr="00D21BDB">
        <w:rPr>
          <w:sz w:val="18"/>
          <w:szCs w:val="18"/>
          <w:lang w:val="de-DE"/>
        </w:rPr>
        <w:t>im Sinne des Art. 97</w:t>
      </w:r>
      <w:r w:rsidR="003551AC" w:rsidRPr="00D21BDB">
        <w:rPr>
          <w:sz w:val="18"/>
          <w:szCs w:val="18"/>
          <w:lang w:val="de-DE"/>
        </w:rPr>
        <w:t xml:space="preserve"> Abs. 5</w:t>
      </w:r>
      <w:r w:rsidR="006E1387" w:rsidRPr="00D21BDB">
        <w:rPr>
          <w:sz w:val="18"/>
          <w:szCs w:val="18"/>
          <w:lang w:val="de-DE"/>
        </w:rPr>
        <w:t xml:space="preserve"> des GVD Nr. 50/2016 </w:t>
      </w:r>
      <w:r w:rsidRPr="00D21BDB">
        <w:rPr>
          <w:sz w:val="18"/>
          <w:szCs w:val="18"/>
          <w:lang w:val="de-DE"/>
        </w:rPr>
        <w:t>angemessen</w:t>
      </w:r>
      <w:r w:rsidR="006E1387" w:rsidRPr="00D21BDB">
        <w:rPr>
          <w:sz w:val="18"/>
          <w:szCs w:val="18"/>
          <w:lang w:val="de-DE"/>
        </w:rPr>
        <w:t xml:space="preserve"> ist;</w:t>
      </w:r>
      <w:r w:rsidRPr="00D21BDB">
        <w:rPr>
          <w:sz w:val="18"/>
          <w:szCs w:val="18"/>
          <w:lang w:val="de-DE"/>
        </w:rPr>
        <w:t xml:space="preserve"> </w:t>
      </w:r>
    </w:p>
    <w:p w14:paraId="619F0063" w14:textId="77777777" w:rsidR="0022683F" w:rsidRPr="00D21BDB" w:rsidRDefault="0022683F" w:rsidP="0022683F">
      <w:pPr>
        <w:pStyle w:val="sche3"/>
        <w:numPr>
          <w:ilvl w:val="0"/>
          <w:numId w:val="7"/>
        </w:numPr>
        <w:tabs>
          <w:tab w:val="clear" w:pos="502"/>
        </w:tabs>
        <w:spacing w:line="360" w:lineRule="auto"/>
        <w:rPr>
          <w:sz w:val="18"/>
          <w:szCs w:val="18"/>
          <w:lang w:val="de-DE"/>
        </w:rPr>
      </w:pPr>
      <w:bookmarkStart w:id="56" w:name="_Hlk506281277"/>
      <w:r w:rsidRPr="00D21BDB">
        <w:rPr>
          <w:rFonts w:eastAsia="Arial Unicode MS"/>
          <w:sz w:val="18"/>
          <w:szCs w:val="18"/>
          <w:lang w:val="de-DE"/>
        </w:rPr>
        <w:t>[</w:t>
      </w:r>
      <w:r w:rsidRPr="00D21BDB">
        <w:rPr>
          <w:sz w:val="18"/>
          <w:szCs w:val="18"/>
          <w:lang w:val="de-DE"/>
        </w:rPr>
        <w:t>im Falle von besonderen Ausführungsbedingungen</w:t>
      </w:r>
      <w:r w:rsidR="00C82DE7" w:rsidRPr="00D21BDB">
        <w:rPr>
          <w:rFonts w:eastAsia="Arial Unicode MS"/>
          <w:sz w:val="18"/>
          <w:szCs w:val="18"/>
          <w:lang w:val="de-DE"/>
        </w:rPr>
        <w:t>]</w:t>
      </w:r>
      <w:r w:rsidRPr="00D21BDB">
        <w:rPr>
          <w:sz w:val="18"/>
          <w:szCs w:val="18"/>
          <w:lang w:val="de-DE"/>
        </w:rPr>
        <w:t xml:space="preserve"> die besonderen Voraussetzungen zur Ausführung des Vertrages gemäß Art. 100, Absatz 2 des </w:t>
      </w:r>
      <w:proofErr w:type="spellStart"/>
      <w:r w:rsidRPr="00D21BDB">
        <w:rPr>
          <w:sz w:val="18"/>
          <w:szCs w:val="18"/>
          <w:lang w:val="de-DE"/>
        </w:rPr>
        <w:t>GvD</w:t>
      </w:r>
      <w:proofErr w:type="spellEnd"/>
      <w:r w:rsidRPr="00D21BDB">
        <w:rPr>
          <w:sz w:val="18"/>
          <w:szCs w:val="18"/>
          <w:lang w:val="de-DE"/>
        </w:rPr>
        <w:t xml:space="preserve"> 50/2016 anzunehmen, sofern er Zuschlagsempfänger ist;</w:t>
      </w:r>
    </w:p>
    <w:bookmarkEnd w:id="56"/>
    <w:p w14:paraId="2BDECFCD" w14:textId="77777777" w:rsidR="00C82DE7" w:rsidRPr="00D21BDB" w:rsidRDefault="00C82DE7" w:rsidP="00C82DE7">
      <w:pPr>
        <w:pStyle w:val="sche3"/>
        <w:numPr>
          <w:ilvl w:val="0"/>
          <w:numId w:val="7"/>
        </w:numPr>
        <w:tabs>
          <w:tab w:val="clear" w:pos="502"/>
        </w:tabs>
        <w:spacing w:line="360" w:lineRule="auto"/>
        <w:rPr>
          <w:sz w:val="18"/>
          <w:szCs w:val="18"/>
          <w:lang w:val="de-DE"/>
        </w:rPr>
      </w:pPr>
      <w:r w:rsidRPr="00D21BDB">
        <w:rPr>
          <w:sz w:val="18"/>
          <w:szCs w:val="18"/>
          <w:lang w:val="de-DE"/>
        </w:rPr>
        <w:t>die Sozialklausel laut Ausschreibungsbedingungen, wenn vorhanden, anzunehmen;</w:t>
      </w:r>
    </w:p>
    <w:p w14:paraId="1DD6AC4A" w14:textId="32D9E44A" w:rsidR="00C82DE7" w:rsidRPr="004C1253" w:rsidRDefault="00C82DE7" w:rsidP="00C82DE7">
      <w:pPr>
        <w:pStyle w:val="sche3"/>
        <w:numPr>
          <w:ilvl w:val="0"/>
          <w:numId w:val="7"/>
        </w:numPr>
        <w:tabs>
          <w:tab w:val="clear" w:pos="502"/>
        </w:tabs>
        <w:spacing w:line="360" w:lineRule="auto"/>
        <w:rPr>
          <w:sz w:val="18"/>
          <w:szCs w:val="18"/>
          <w:lang w:val="de-DE"/>
        </w:rPr>
      </w:pPr>
      <w:bookmarkStart w:id="57" w:name="_Hlk31357860"/>
      <w:r w:rsidRPr="004C1253">
        <w:rPr>
          <w:b/>
          <w:sz w:val="18"/>
          <w:szCs w:val="18"/>
          <w:u w:val="single"/>
          <w:lang w:val="de-DE"/>
        </w:rPr>
        <w:t xml:space="preserve">gemäß Gesetz 190/2012 im Verzeichnis der antimafiageprüften Firmen (sog. </w:t>
      </w:r>
      <w:proofErr w:type="spellStart"/>
      <w:r w:rsidRPr="004C1253">
        <w:rPr>
          <w:b/>
          <w:sz w:val="18"/>
          <w:szCs w:val="18"/>
          <w:u w:val="single"/>
          <w:lang w:val="de-DE"/>
        </w:rPr>
        <w:t>white</w:t>
      </w:r>
      <w:proofErr w:type="spellEnd"/>
      <w:r w:rsidRPr="004C1253">
        <w:rPr>
          <w:b/>
          <w:sz w:val="18"/>
          <w:szCs w:val="18"/>
          <w:u w:val="single"/>
          <w:lang w:val="de-DE"/>
        </w:rPr>
        <w:t xml:space="preserve"> </w:t>
      </w:r>
      <w:proofErr w:type="spellStart"/>
      <w:r w:rsidRPr="004C1253">
        <w:rPr>
          <w:b/>
          <w:sz w:val="18"/>
          <w:szCs w:val="18"/>
          <w:u w:val="single"/>
          <w:lang w:val="de-DE"/>
        </w:rPr>
        <w:t>list</w:t>
      </w:r>
      <w:proofErr w:type="spellEnd"/>
      <w:r w:rsidRPr="004C1253">
        <w:rPr>
          <w:b/>
          <w:sz w:val="18"/>
          <w:szCs w:val="18"/>
          <w:u w:val="single"/>
          <w:lang w:val="de-DE"/>
        </w:rPr>
        <w:t>), eingetragen zu sein oder das Ansuchen um Eintragung in genanntes Verzeichnis gestellt zu haben;</w:t>
      </w:r>
    </w:p>
    <w:bookmarkEnd w:id="57"/>
    <w:p w14:paraId="39F36135" w14:textId="4856885C" w:rsidR="00DC7342" w:rsidRPr="004C1253" w:rsidRDefault="00E43235" w:rsidP="00797CD3">
      <w:pPr>
        <w:pStyle w:val="sche3"/>
        <w:numPr>
          <w:ilvl w:val="0"/>
          <w:numId w:val="7"/>
        </w:numPr>
        <w:spacing w:line="360" w:lineRule="auto"/>
        <w:rPr>
          <w:sz w:val="18"/>
          <w:szCs w:val="18"/>
          <w:lang w:val="de-DE"/>
        </w:rPr>
      </w:pPr>
      <w:r w:rsidRPr="0078684C">
        <w:rPr>
          <w:sz w:val="18"/>
          <w:szCs w:val="18"/>
          <w:lang w:val="de-DE"/>
        </w:rPr>
        <w:t xml:space="preserve"> </w:t>
      </w:r>
      <w:r w:rsidR="00DC7342" w:rsidRPr="0078684C">
        <w:rPr>
          <w:sz w:val="18"/>
          <w:szCs w:val="18"/>
          <w:lang w:val="de-DE"/>
        </w:rPr>
        <w:t>(eventuell bei Unternehmen, die nicht in Italien ansässig sind und dort über keine ständige Niederlassung verfügen</w:t>
      </w:r>
      <w:proofErr w:type="gramStart"/>
      <w:r w:rsidR="00DC7342" w:rsidRPr="0078684C">
        <w:rPr>
          <w:sz w:val="18"/>
          <w:szCs w:val="18"/>
          <w:lang w:val="de-DE"/>
        </w:rPr>
        <w:t>)</w:t>
      </w:r>
      <w:proofErr w:type="gramEnd"/>
      <w:r w:rsidR="00DC7342" w:rsidRPr="0078684C">
        <w:rPr>
          <w:sz w:val="18"/>
          <w:szCs w:val="18"/>
          <w:lang w:val="de-DE"/>
        </w:rPr>
        <w:t xml:space="preserve"> </w:t>
      </w:r>
      <w:r w:rsidR="00DC7342" w:rsidRPr="004C1253">
        <w:rPr>
          <w:sz w:val="18"/>
          <w:szCs w:val="18"/>
          <w:lang w:val="de-DE"/>
        </w:rPr>
        <w:t xml:space="preserve">dass das Unternehmen </w:t>
      </w:r>
      <w:r w:rsidR="006E1387" w:rsidRPr="004C1253">
        <w:rPr>
          <w:sz w:val="18"/>
          <w:szCs w:val="18"/>
          <w:lang w:val="de-DE"/>
        </w:rPr>
        <w:t xml:space="preserve">sich an die geltende Steuergesetzgebung, die auf sie Anwendung findet, anpasst; </w:t>
      </w:r>
    </w:p>
    <w:p w14:paraId="48E4F270" w14:textId="4A7CB24C" w:rsidR="00DC7342" w:rsidRPr="004C1253" w:rsidRDefault="00DC7342" w:rsidP="00797CD3">
      <w:pPr>
        <w:pStyle w:val="sche3"/>
        <w:numPr>
          <w:ilvl w:val="0"/>
          <w:numId w:val="7"/>
        </w:numPr>
        <w:spacing w:line="360" w:lineRule="auto"/>
        <w:rPr>
          <w:sz w:val="18"/>
          <w:szCs w:val="18"/>
          <w:lang w:val="de-DE"/>
        </w:rPr>
      </w:pPr>
      <w:bookmarkStart w:id="58" w:name="_Hlk510695429"/>
      <w:r w:rsidRPr="004C1253">
        <w:rPr>
          <w:sz w:val="18"/>
          <w:szCs w:val="18"/>
          <w:lang w:val="de-DE"/>
        </w:rPr>
        <w:t>bei sonstigem Ausschluss, die Integritätsver</w:t>
      </w:r>
      <w:r w:rsidR="001A2C6A" w:rsidRPr="004C1253">
        <w:rPr>
          <w:sz w:val="18"/>
          <w:szCs w:val="18"/>
          <w:lang w:val="de-DE"/>
        </w:rPr>
        <w:t>e</w:t>
      </w:r>
      <w:r w:rsidRPr="004C1253">
        <w:rPr>
          <w:sz w:val="18"/>
          <w:szCs w:val="18"/>
          <w:lang w:val="de-DE"/>
        </w:rPr>
        <w:t xml:space="preserve">inbarung anzunehmen, welche den Ausschreibungsunterlagen beigelegt wurde und von der </w:t>
      </w:r>
      <w:r w:rsidR="004C1253" w:rsidRPr="004C1253">
        <w:rPr>
          <w:sz w:val="18"/>
          <w:szCs w:val="18"/>
          <w:lang w:val="de-DE"/>
        </w:rPr>
        <w:t>Eco Center AG</w:t>
      </w:r>
      <w:r w:rsidR="00327D90" w:rsidRPr="004C1253">
        <w:rPr>
          <w:sz w:val="18"/>
          <w:szCs w:val="18"/>
          <w:lang w:val="de-DE"/>
        </w:rPr>
        <w:t xml:space="preserve"> genehmigt wurde</w:t>
      </w:r>
      <w:bookmarkEnd w:id="58"/>
      <w:r w:rsidRPr="004C1253">
        <w:rPr>
          <w:sz w:val="18"/>
          <w:szCs w:val="18"/>
          <w:lang w:val="de-DE"/>
        </w:rPr>
        <w:t>;</w:t>
      </w:r>
    </w:p>
    <w:p w14:paraId="2D0C1551" w14:textId="77777777"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t>dass im Rahmen des eigenen Unternehmens die Sicherheitsverpflichtungen gemäß den geltenden gesetzlichen Bestimmungen erfüllt sind und dass die für die Ausführung der vertraglichen Leistungen vorgesehenen Mittel und Ausrüstungen zur Verfügung stehen und dass diese den geltenden gesetzlichen Bestimmungen über die Sicherheit, insbesondere gemäß GVD 81/08, gerecht werden;</w:t>
      </w:r>
    </w:p>
    <w:p w14:paraId="439A9978" w14:textId="77777777"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t>dass im Zusammenhang mit der gegenständlichen Ausschreibung keine Vereinbarungen und/oder Praktiken bestehen, die eine Einschränkung des Wettbewerbs und des Marktes bewirken und die nach den anwendbaren Bestimmungen, einschließlich Art. 101 und ff. des AEU-Vertrages sowie Art. 2 und ff. des Gesetzes Nr. 287/1990 verboten sind, und dass das Angebot unter strikter Einhaltung dieser Bestimmungen erstellt wurde;</w:t>
      </w:r>
    </w:p>
    <w:p w14:paraId="1CFE70A7" w14:textId="77777777"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t xml:space="preserve">den Inhalt des Vertragsentwurfs bzw. der besonderen Vergabebedingungen und der darin aufgeführten Dokumente, der Bekanntmachung, dieser Ausschreibungsbedingungen und der entsprechenden Anlagen, der Berichtigungen und Erklärungen, die während des </w:t>
      </w:r>
      <w:proofErr w:type="spellStart"/>
      <w:r w:rsidRPr="0078684C">
        <w:rPr>
          <w:sz w:val="18"/>
          <w:szCs w:val="18"/>
          <w:lang w:val="de-DE"/>
        </w:rPr>
        <w:t>Ausschreibungssverfahrens</w:t>
      </w:r>
      <w:proofErr w:type="spellEnd"/>
      <w:r w:rsidRPr="0078684C">
        <w:rPr>
          <w:sz w:val="18"/>
          <w:szCs w:val="18"/>
          <w:lang w:val="de-DE"/>
        </w:rPr>
        <w:t xml:space="preserve"> übermittelt werden in der auf der Website der Autonomen Provinz Bozen  </w:t>
      </w:r>
      <w:hyperlink r:id="rId17" w:history="1">
        <w:r w:rsidRPr="0078684C">
          <w:rPr>
            <w:rStyle w:val="Collegamentoipertestuale"/>
            <w:rFonts w:cs="Arial"/>
            <w:sz w:val="18"/>
            <w:szCs w:val="18"/>
            <w:lang w:val="de-DE"/>
          </w:rPr>
          <w:t>http://www.ausschreibungen-suedtirol.it/</w:t>
        </w:r>
      </w:hyperlink>
      <w:r w:rsidRPr="0078684C">
        <w:rPr>
          <w:sz w:val="18"/>
          <w:szCs w:val="18"/>
          <w:lang w:val="de-DE"/>
        </w:rPr>
        <w:t xml:space="preserve"> veröffentlichten Form zu akzeptieren;</w:t>
      </w:r>
    </w:p>
    <w:p w14:paraId="68348B43" w14:textId="77777777"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14:paraId="42CF65F4" w14:textId="77777777"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lastRenderedPageBreak/>
        <w:t>dass dieser Vertrag ohne Vermittlung oder Mitwirkung Dritter abgeschlossen wurde;</w:t>
      </w:r>
    </w:p>
    <w:p w14:paraId="29870899" w14:textId="09EB2406"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t xml:space="preserve">niemandem, direkt oder durch Dritte, einschließlich der Unternehmen mit denen man in einem Kontroll- oder- Vereinigungsverhältnis steht, Geldsummen oder andere Leistungen für Vermittlungsgeschäfte oder ähnliche Geschäfte, die jedenfalls dazu dienen sollten den </w:t>
      </w:r>
      <w:r w:rsidR="00420BE2" w:rsidRPr="0078684C">
        <w:rPr>
          <w:sz w:val="18"/>
          <w:szCs w:val="18"/>
          <w:lang w:val="de-DE"/>
        </w:rPr>
        <w:t>Vertragsabschluss</w:t>
      </w:r>
      <w:r w:rsidRPr="0078684C">
        <w:rPr>
          <w:sz w:val="18"/>
          <w:szCs w:val="18"/>
          <w:lang w:val="de-DE"/>
        </w:rPr>
        <w:t xml:space="preserve"> zu erleichtern, ausbezahlt oder versprochen zu haben;</w:t>
      </w:r>
    </w:p>
    <w:p w14:paraId="3C61AFF2" w14:textId="77777777"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t>sich zu verpflichten, niemandem für keinerlei Grund Geldsummen oder andere Leistungen auszuzahlen, welche die Durchführung und/oder die Verwaltung dieses Vertrages mit Bezug auf die damit eingegangenen Verpflichtungen erleichtern oder begünstigen könnten, weder Handlungen zu vollziehen die dasselbe zum Zweck haben;</w:t>
      </w:r>
    </w:p>
    <w:p w14:paraId="0AA7B301" w14:textId="77777777" w:rsidR="00733A92" w:rsidRPr="00733A92" w:rsidRDefault="00733A92" w:rsidP="00797CD3">
      <w:pPr>
        <w:pStyle w:val="sche3"/>
        <w:numPr>
          <w:ilvl w:val="0"/>
          <w:numId w:val="7"/>
        </w:numPr>
        <w:spacing w:line="360" w:lineRule="auto"/>
        <w:rPr>
          <w:sz w:val="18"/>
          <w:szCs w:val="18"/>
          <w:lang w:val="de-DE"/>
        </w:rPr>
      </w:pPr>
      <w:r w:rsidRPr="00733A92">
        <w:rPr>
          <w:sz w:val="18"/>
          <w:szCs w:val="18"/>
          <w:lang w:val="de-DE"/>
        </w:rPr>
        <w:t xml:space="preserve">keine Mitarbeiter gemäß Art. 53 Abs. 16-ter des GVD Nr. 165/2001 eingestellt hat, die in den letzten drei Dienstjahren Führungs- oder Verhandlungsbefugnisse für öffentliche Verwaltungen gemäß Art. 1 Abs. 2 des GVD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733A92">
        <w:rPr>
          <w:sz w:val="18"/>
          <w:szCs w:val="18"/>
          <w:lang w:val="de-DE"/>
        </w:rPr>
        <w:t>rückzuerstatten</w:t>
      </w:r>
      <w:proofErr w:type="spellEnd"/>
      <w:r w:rsidRPr="00733A92">
        <w:rPr>
          <w:sz w:val="18"/>
          <w:szCs w:val="18"/>
          <w:lang w:val="de-DE"/>
        </w:rPr>
        <w:t>;</w:t>
      </w:r>
    </w:p>
    <w:p w14:paraId="5E8AE9E7" w14:textId="77777777" w:rsidR="00DC7342" w:rsidRPr="00F830D1" w:rsidRDefault="00DC7342" w:rsidP="00797CD3">
      <w:pPr>
        <w:pStyle w:val="sche3"/>
        <w:numPr>
          <w:ilvl w:val="0"/>
          <w:numId w:val="7"/>
        </w:numPr>
        <w:spacing w:line="360" w:lineRule="auto"/>
        <w:rPr>
          <w:sz w:val="18"/>
          <w:szCs w:val="18"/>
          <w:lang w:val="de-DE"/>
        </w:rPr>
      </w:pPr>
      <w:r w:rsidRPr="00F830D1">
        <w:rPr>
          <w:sz w:val="18"/>
          <w:szCs w:val="18"/>
          <w:lang w:val="de-DE"/>
        </w:rPr>
        <w:t xml:space="preserve">sich darüber bewusst zu sein, dass der Teilnehmer aus der Ausschreibung ausgeschlossen wird, wenn festgestellt wird, dass der Inhalt der abgegebenen </w:t>
      </w:r>
      <w:r w:rsidR="00FA09AA">
        <w:rPr>
          <w:sz w:val="18"/>
          <w:szCs w:val="18"/>
          <w:lang w:val="de-DE"/>
        </w:rPr>
        <w:t xml:space="preserve">Erklärungen oder der von diesem </w:t>
      </w:r>
      <w:r w:rsidRPr="00F830D1">
        <w:rPr>
          <w:sz w:val="18"/>
          <w:szCs w:val="18"/>
          <w:lang w:val="de-DE"/>
        </w:rPr>
        <w:t>vorgelegten Unterlagen nicht der Wahrheit entspricht, bzw. dass der Zuschlag bei etwaiger Zuschlagserteilung aufgehoben und/oder widerrufen wird und dass der Vertrag von Rechts wegen seitens der Verwaltung gemäß Art. 1456 ZGB aufgehoben wird;</w:t>
      </w:r>
    </w:p>
    <w:p w14:paraId="123C3A22" w14:textId="77777777" w:rsidR="00DC7342" w:rsidRPr="00F830D1" w:rsidRDefault="00DC7342" w:rsidP="00797CD3">
      <w:pPr>
        <w:pStyle w:val="sche3"/>
        <w:numPr>
          <w:ilvl w:val="0"/>
          <w:numId w:val="7"/>
        </w:numPr>
        <w:spacing w:line="360" w:lineRule="auto"/>
        <w:rPr>
          <w:sz w:val="18"/>
          <w:szCs w:val="18"/>
          <w:lang w:val="de-DE"/>
        </w:rPr>
      </w:pPr>
      <w:r w:rsidRPr="00F830D1">
        <w:rPr>
          <w:sz w:val="18"/>
          <w:szCs w:val="18"/>
          <w:lang w:val="de-DE"/>
        </w:rPr>
        <w:t>nicht gemäß Art. 31 GVD Nr. 507/1999 geschäftsunfähig zu sein;</w:t>
      </w:r>
    </w:p>
    <w:p w14:paraId="2B8EDD74" w14:textId="77777777"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t>sich zu verpflichten, die Vergabestelle/Auftraggebende Körperschaft über jede in den Besitzverhältnissen, in der Betriebsstruktur, in den technischen Diensten und in der Verwaltung eingetretene Änderung</w:t>
      </w:r>
      <w:r w:rsidR="00F75B47">
        <w:rPr>
          <w:sz w:val="18"/>
          <w:szCs w:val="18"/>
          <w:lang w:val="de-DE"/>
        </w:rPr>
        <w:t xml:space="preserve"> </w:t>
      </w:r>
      <w:r w:rsidRPr="0078684C">
        <w:rPr>
          <w:sz w:val="18"/>
          <w:szCs w:val="18"/>
          <w:lang w:val="de-DE"/>
        </w:rPr>
        <w:t>unverzüglich zu unterrichten;</w:t>
      </w:r>
    </w:p>
    <w:p w14:paraId="22D28056" w14:textId="24A6CDB7"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t xml:space="preserve">bei der Ausarbeitung des Angebots sämtliche am Ausführungsort geltenden Pflichten und Lasten aus den Vorschriften zur Arbeitssicherheit, Hygiene, Umweltschutz, Arbeitsbedingungen und Sozialeinrichtungen berücksichtigt zu haben; dass weder die Kosten für besondere </w:t>
      </w:r>
      <w:r w:rsidRPr="00435283">
        <w:rPr>
          <w:sz w:val="18"/>
          <w:szCs w:val="18"/>
          <w:lang w:val="de-DE"/>
        </w:rPr>
        <w:t xml:space="preserve">Sicherheitsnahmen, gemäß dem in der Ausschreibungsbekanntgabe, in den </w:t>
      </w:r>
      <w:proofErr w:type="spellStart"/>
      <w:r w:rsidRPr="00435283">
        <w:rPr>
          <w:sz w:val="18"/>
          <w:szCs w:val="18"/>
          <w:lang w:val="de-DE"/>
        </w:rPr>
        <w:t>Besonderen</w:t>
      </w:r>
      <w:proofErr w:type="spellEnd"/>
      <w:r w:rsidRPr="00435283">
        <w:rPr>
          <w:sz w:val="18"/>
          <w:szCs w:val="18"/>
          <w:lang w:val="de-DE"/>
        </w:rPr>
        <w:t xml:space="preserve"> Vergabebedingungen sowie im Sicherheits- und Koordinierungsplan (</w:t>
      </w:r>
      <w:proofErr w:type="spellStart"/>
      <w:r w:rsidRPr="00435283">
        <w:rPr>
          <w:sz w:val="18"/>
          <w:szCs w:val="18"/>
          <w:lang w:val="de-DE"/>
        </w:rPr>
        <w:t>Gv.D</w:t>
      </w:r>
      <w:proofErr w:type="spellEnd"/>
      <w:r w:rsidRPr="00435283">
        <w:rPr>
          <w:sz w:val="18"/>
          <w:szCs w:val="18"/>
          <w:lang w:val="de-DE"/>
        </w:rPr>
        <w:t>. 81/08, Artikel 100) angegebenen Betrag, noch die</w:t>
      </w:r>
      <w:r w:rsidRPr="00A07D42">
        <w:rPr>
          <w:sz w:val="18"/>
          <w:szCs w:val="18"/>
          <w:lang w:val="de-DE"/>
        </w:rPr>
        <w:t>,</w:t>
      </w:r>
      <w:r w:rsidR="00A07D42" w:rsidRPr="00A07D42">
        <w:rPr>
          <w:sz w:val="18"/>
          <w:szCs w:val="18"/>
          <w:lang w:val="de-DE"/>
        </w:rPr>
        <w:t xml:space="preserve"> </w:t>
      </w:r>
      <w:r w:rsidR="001C4409" w:rsidRPr="00A07D42">
        <w:rPr>
          <w:sz w:val="18"/>
          <w:szCs w:val="18"/>
          <w:lang w:val="de-DE"/>
        </w:rPr>
        <w:t>in</w:t>
      </w:r>
      <w:r w:rsidR="00DB4FC6" w:rsidRPr="00A07D42">
        <w:rPr>
          <w:sz w:val="18"/>
          <w:szCs w:val="18"/>
          <w:lang w:val="de-DE"/>
        </w:rPr>
        <w:t xml:space="preserve"> einem Anteil von</w:t>
      </w:r>
      <w:bookmarkStart w:id="59" w:name="_Hlk21427998"/>
      <w:r w:rsidR="004C1253">
        <w:rPr>
          <w:b/>
          <w:color w:val="FF0000"/>
          <w:lang w:val="de-DE"/>
        </w:rPr>
        <w:t xml:space="preserve"> </w:t>
      </w:r>
      <w:r w:rsidR="004C1253" w:rsidRPr="004C1253">
        <w:rPr>
          <w:b/>
          <w:color w:val="FF0000"/>
          <w:highlight w:val="yellow"/>
          <w:lang w:val="de-DE"/>
        </w:rPr>
        <w:t>__________%</w:t>
      </w:r>
      <w:r w:rsidR="004C1253">
        <w:rPr>
          <w:b/>
          <w:color w:val="FF0000"/>
          <w:lang w:val="de-DE"/>
        </w:rPr>
        <w:t xml:space="preserve"> </w:t>
      </w:r>
      <w:r w:rsidR="00841742" w:rsidRPr="00A07D42">
        <w:rPr>
          <w:sz w:val="18"/>
          <w:szCs w:val="18"/>
          <w:lang w:val="de-DE"/>
        </w:rPr>
        <w:t xml:space="preserve">oder </w:t>
      </w:r>
      <w:r w:rsidR="00DB4FC6" w:rsidRPr="00A07D42">
        <w:rPr>
          <w:sz w:val="18"/>
          <w:szCs w:val="18"/>
          <w:lang w:val="de-DE"/>
        </w:rPr>
        <w:t>entsprechend</w:t>
      </w:r>
      <w:r w:rsidR="00DB4FC6" w:rsidRPr="00A07D42">
        <w:rPr>
          <w:strike/>
          <w:sz w:val="18"/>
          <w:szCs w:val="18"/>
          <w:lang w:val="de-DE"/>
        </w:rPr>
        <w:t xml:space="preserve"> </w:t>
      </w:r>
      <w:r w:rsidR="00841742" w:rsidRPr="00A07D42">
        <w:rPr>
          <w:sz w:val="18"/>
          <w:szCs w:val="18"/>
          <w:lang w:val="de-DE"/>
        </w:rPr>
        <w:t xml:space="preserve">dem </w:t>
      </w:r>
      <w:r w:rsidR="00247408" w:rsidRPr="00A07D42">
        <w:rPr>
          <w:sz w:val="18"/>
          <w:szCs w:val="18"/>
          <w:lang w:val="de-DE"/>
        </w:rPr>
        <w:t xml:space="preserve">im Falle eines eventuellen Zuschlag separat anzugebenden </w:t>
      </w:r>
      <w:bookmarkEnd w:id="59"/>
      <w:r w:rsidR="00841742" w:rsidRPr="00A07D42">
        <w:rPr>
          <w:sz w:val="18"/>
          <w:szCs w:val="18"/>
          <w:lang w:val="de-DE"/>
        </w:rPr>
        <w:t>Prozentsatz</w:t>
      </w:r>
      <w:r w:rsidR="00167D7A" w:rsidRPr="00A07D42">
        <w:rPr>
          <w:sz w:val="18"/>
          <w:szCs w:val="18"/>
          <w:lang w:val="de-DE"/>
        </w:rPr>
        <w:t xml:space="preserve"> oder Betrag</w:t>
      </w:r>
      <w:r w:rsidR="00841742" w:rsidRPr="00A07D42">
        <w:rPr>
          <w:sz w:val="18"/>
          <w:szCs w:val="18"/>
          <w:lang w:val="de-DE"/>
        </w:rPr>
        <w:t xml:space="preserve"> -</w:t>
      </w:r>
      <w:r w:rsidRPr="00A07D42">
        <w:rPr>
          <w:sz w:val="18"/>
          <w:szCs w:val="18"/>
          <w:lang w:val="de-DE"/>
        </w:rPr>
        <w:t xml:space="preserve"> in den einzelnen Einheitspreisen der Mengen- und Kostenberechnung erfassten gesetzlichen Sicherheitsmaßnahmen vom</w:t>
      </w:r>
      <w:r w:rsidRPr="00435283">
        <w:rPr>
          <w:sz w:val="18"/>
          <w:szCs w:val="18"/>
          <w:lang w:val="de-DE"/>
        </w:rPr>
        <w:t xml:space="preserve"> Preisabschlag betroffen sind, und dass er sich verpflichtet, genannte Beträge ausschließlich für Sicherheitsmaßnahmen an der Baustelle anzuwenden</w:t>
      </w:r>
      <w:r w:rsidRPr="0078684C">
        <w:rPr>
          <w:sz w:val="18"/>
          <w:szCs w:val="18"/>
          <w:lang w:val="de-DE"/>
        </w:rPr>
        <w:t>;</w:t>
      </w:r>
    </w:p>
    <w:p w14:paraId="00922AE1" w14:textId="77777777" w:rsidR="00DC7342" w:rsidRPr="0078684C" w:rsidRDefault="00DC7342" w:rsidP="00797CD3">
      <w:pPr>
        <w:pStyle w:val="sche3"/>
        <w:numPr>
          <w:ilvl w:val="0"/>
          <w:numId w:val="7"/>
        </w:numPr>
        <w:spacing w:line="360" w:lineRule="auto"/>
        <w:rPr>
          <w:sz w:val="18"/>
          <w:szCs w:val="18"/>
          <w:lang w:val="de-DE"/>
        </w:rPr>
      </w:pPr>
      <w:r w:rsidRPr="0078684C">
        <w:rPr>
          <w:sz w:val="18"/>
          <w:szCs w:val="18"/>
          <w:lang w:val="de-DE"/>
        </w:rPr>
        <w:t xml:space="preserve">den Inhalt der </w:t>
      </w:r>
      <w:proofErr w:type="spellStart"/>
      <w:r w:rsidRPr="0078684C">
        <w:rPr>
          <w:sz w:val="18"/>
          <w:szCs w:val="18"/>
          <w:lang w:val="de-DE"/>
        </w:rPr>
        <w:t>Besonderen</w:t>
      </w:r>
      <w:proofErr w:type="spellEnd"/>
      <w:r w:rsidRPr="0078684C">
        <w:rPr>
          <w:sz w:val="18"/>
          <w:szCs w:val="18"/>
          <w:lang w:val="de-DE"/>
        </w:rPr>
        <w:t xml:space="preserve"> Vergabebedingungen für öffentliche Arbeiten, Teil I und der dort angeführten Unterlagen vorbehaltlos anzunehmen, insbesondere Art. 22 (Anzahlungen), Art. 23 (Endabrechnung) und Art. 24 (Abnahme) die besonderen Vertragsbedingungen;</w:t>
      </w:r>
    </w:p>
    <w:p w14:paraId="02839FBB" w14:textId="477CDE35" w:rsidR="00DC7342" w:rsidRDefault="00DC7342" w:rsidP="00797CD3">
      <w:pPr>
        <w:pStyle w:val="sche3"/>
        <w:numPr>
          <w:ilvl w:val="0"/>
          <w:numId w:val="7"/>
        </w:numPr>
        <w:spacing w:line="360" w:lineRule="auto"/>
        <w:rPr>
          <w:sz w:val="18"/>
          <w:szCs w:val="18"/>
          <w:lang w:val="de-DE"/>
        </w:rPr>
      </w:pPr>
      <w:r w:rsidRPr="0078684C">
        <w:rPr>
          <w:sz w:val="18"/>
          <w:szCs w:val="18"/>
          <w:lang w:val="de-DE"/>
        </w:rPr>
        <w:t>(falls zutreffend) sofern Arbeiten betreffend Fernsprechanlagen vorgesehen sind, die Genehmigung 1./2. Grades gemäß M.D. vom 23. Mai 1992 mit allen Beilagen oder damit in Beziehung stehenden Bestimmungen zu besitzen (bezüglich Richtlinien für die Ausführung von Fernsprechanschlüssen und Abnahme von Fernsprechanlagen) oder die Arbeiten für das Datenübermittlungsnetz von einem Unternehmen ausführen zu lassen, welches besagte Genehmigung vorweisen kann;</w:t>
      </w:r>
    </w:p>
    <w:p w14:paraId="5DE38D56" w14:textId="77777777" w:rsidR="00220BB7" w:rsidRPr="0078684C" w:rsidRDefault="00220BB7" w:rsidP="00220BB7">
      <w:pPr>
        <w:pStyle w:val="sche3"/>
        <w:numPr>
          <w:ilvl w:val="0"/>
          <w:numId w:val="7"/>
        </w:numPr>
        <w:spacing w:line="360" w:lineRule="auto"/>
        <w:rPr>
          <w:sz w:val="18"/>
          <w:szCs w:val="18"/>
          <w:lang w:val="de-DE"/>
        </w:rPr>
      </w:pPr>
      <w:r w:rsidRPr="00993833">
        <w:rPr>
          <w:sz w:val="18"/>
          <w:szCs w:val="18"/>
          <w:lang w:val="de-DE"/>
        </w:rPr>
        <w:t xml:space="preserve">(Ggf.) die evtl. während der Ausführung der Arbeiten gemäß Planungsunterlagen erforderliche Entsorgung von </w:t>
      </w:r>
      <w:r w:rsidRPr="00993833">
        <w:rPr>
          <w:sz w:val="18"/>
          <w:szCs w:val="18"/>
          <w:lang w:val="de-DE"/>
        </w:rPr>
        <w:lastRenderedPageBreak/>
        <w:t>Kampfmittelrückständen bis zu 100% untervergeben</w:t>
      </w:r>
      <w:r>
        <w:rPr>
          <w:sz w:val="18"/>
          <w:szCs w:val="18"/>
          <w:lang w:val="de-DE"/>
        </w:rPr>
        <w:t>.</w:t>
      </w:r>
    </w:p>
    <w:p w14:paraId="1C6584CD" w14:textId="77777777" w:rsidR="00220BB7" w:rsidRPr="0078684C" w:rsidRDefault="00220BB7" w:rsidP="00220BB7">
      <w:pPr>
        <w:pStyle w:val="sche3"/>
        <w:spacing w:line="360" w:lineRule="auto"/>
        <w:ind w:left="502"/>
        <w:rPr>
          <w:sz w:val="18"/>
          <w:szCs w:val="18"/>
          <w:lang w:val="de-DE"/>
        </w:rPr>
      </w:pPr>
    </w:p>
    <w:bookmarkEnd w:id="55"/>
    <w:p w14:paraId="37768399" w14:textId="77777777" w:rsidR="00DC7342" w:rsidRPr="0078684C" w:rsidRDefault="00DC7342" w:rsidP="00797CD3">
      <w:pPr>
        <w:spacing w:line="360" w:lineRule="auto"/>
        <w:jc w:val="both"/>
        <w:rPr>
          <w:color w:val="FF0000"/>
          <w:sz w:val="18"/>
          <w:szCs w:val="18"/>
          <w:lang w:val="de-DE"/>
        </w:rPr>
      </w:pPr>
    </w:p>
    <w:tbl>
      <w:tblPr>
        <w:tblW w:w="0" w:type="auto"/>
        <w:tblInd w:w="245" w:type="dxa"/>
        <w:tblLayout w:type="fixed"/>
        <w:tblLook w:val="0000" w:firstRow="0" w:lastRow="0" w:firstColumn="0" w:lastColumn="0" w:noHBand="0" w:noVBand="0"/>
      </w:tblPr>
      <w:tblGrid>
        <w:gridCol w:w="9597"/>
      </w:tblGrid>
      <w:tr w:rsidR="00DC7342" w:rsidRPr="0078684C" w14:paraId="40F8C797" w14:textId="77777777" w:rsidTr="00A71B81">
        <w:tc>
          <w:tcPr>
            <w:tcW w:w="9597" w:type="dxa"/>
            <w:tcBorders>
              <w:top w:val="single" w:sz="4" w:space="0" w:color="000000"/>
              <w:left w:val="single" w:sz="4" w:space="0" w:color="000000"/>
              <w:bottom w:val="single" w:sz="4" w:space="0" w:color="000000"/>
              <w:right w:val="single" w:sz="4" w:space="0" w:color="000000"/>
            </w:tcBorders>
          </w:tcPr>
          <w:p w14:paraId="58A34F70" w14:textId="77777777" w:rsidR="00DC7342" w:rsidRPr="0078684C" w:rsidRDefault="00DC7342" w:rsidP="00797CD3">
            <w:pPr>
              <w:pStyle w:val="sche3"/>
              <w:snapToGrid w:val="0"/>
              <w:spacing w:line="360" w:lineRule="auto"/>
              <w:rPr>
                <w:b/>
                <w:bCs/>
                <w:i/>
                <w:iCs/>
                <w:sz w:val="18"/>
                <w:szCs w:val="18"/>
                <w:lang w:val="de-DE"/>
              </w:rPr>
            </w:pPr>
          </w:p>
          <w:p w14:paraId="0C2B57C7" w14:textId="77777777" w:rsidR="00DC7342" w:rsidRPr="0078684C" w:rsidRDefault="00DC7342" w:rsidP="00797CD3">
            <w:pPr>
              <w:pStyle w:val="sche3"/>
              <w:spacing w:line="360" w:lineRule="auto"/>
              <w:rPr>
                <w:b/>
                <w:bCs/>
                <w:i/>
                <w:iCs/>
                <w:sz w:val="18"/>
                <w:szCs w:val="18"/>
                <w:lang w:val="it-IT"/>
              </w:rPr>
            </w:pPr>
            <w:r w:rsidRPr="0078684C">
              <w:rPr>
                <w:b/>
                <w:bCs/>
                <w:i/>
                <w:iCs/>
                <w:sz w:val="18"/>
                <w:szCs w:val="18"/>
                <w:lang w:val="it-IT"/>
              </w:rPr>
              <w:t>ANMERKUNGEN</w:t>
            </w:r>
          </w:p>
          <w:p w14:paraId="75D329D5" w14:textId="77777777" w:rsidR="00DC7342" w:rsidRPr="0078684C" w:rsidRDefault="00DC7342" w:rsidP="00797CD3">
            <w:pPr>
              <w:pStyle w:val="sche3"/>
              <w:spacing w:line="360" w:lineRule="auto"/>
              <w:rPr>
                <w:sz w:val="18"/>
                <w:szCs w:val="18"/>
                <w:lang w:val="it-IT"/>
              </w:rPr>
            </w:pPr>
            <w:r w:rsidRPr="0078684C">
              <w:rPr>
                <w:sz w:val="18"/>
                <w:szCs w:val="18"/>
              </w:rPr>
              <w:fldChar w:fldCharType="begin">
                <w:ffData>
                  <w:name w:val="Testo77"/>
                  <w:enabled/>
                  <w:calcOnExit w:val="0"/>
                  <w:textInput/>
                </w:ffData>
              </w:fldChar>
            </w:r>
            <w:r w:rsidRPr="0078684C">
              <w:rPr>
                <w:sz w:val="18"/>
                <w:szCs w:val="18"/>
              </w:rPr>
              <w:instrText xml:space="preserve"> FORMTEXT </w:instrText>
            </w:r>
            <w:r w:rsidRPr="0078684C">
              <w:rPr>
                <w:sz w:val="18"/>
                <w:szCs w:val="18"/>
              </w:rPr>
            </w:r>
            <w:r w:rsidRPr="0078684C">
              <w:rPr>
                <w:sz w:val="18"/>
                <w:szCs w:val="18"/>
              </w:rPr>
              <w:fldChar w:fldCharType="separate"/>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noProof/>
                <w:sz w:val="18"/>
                <w:szCs w:val="18"/>
              </w:rPr>
              <w:t> </w:t>
            </w:r>
            <w:r w:rsidRPr="0078684C">
              <w:rPr>
                <w:sz w:val="18"/>
                <w:szCs w:val="18"/>
              </w:rPr>
              <w:fldChar w:fldCharType="end"/>
            </w:r>
          </w:p>
        </w:tc>
      </w:tr>
    </w:tbl>
    <w:p w14:paraId="230DC566" w14:textId="77777777" w:rsidR="00DC7342" w:rsidRPr="0078684C" w:rsidRDefault="00DC7342" w:rsidP="00797CD3">
      <w:pPr>
        <w:snapToGrid w:val="0"/>
        <w:spacing w:line="360" w:lineRule="auto"/>
        <w:jc w:val="both"/>
        <w:rPr>
          <w:sz w:val="18"/>
          <w:szCs w:val="18"/>
          <w:lang w:val="it-IT"/>
        </w:rPr>
      </w:pPr>
    </w:p>
    <w:p w14:paraId="625A8FDA" w14:textId="77777777" w:rsidR="00DC7342" w:rsidRPr="0078684C" w:rsidRDefault="00DC7342" w:rsidP="00797CD3">
      <w:pPr>
        <w:snapToGrid w:val="0"/>
        <w:spacing w:line="360" w:lineRule="auto"/>
        <w:ind w:left="5670"/>
        <w:jc w:val="both"/>
        <w:rPr>
          <w:sz w:val="18"/>
          <w:szCs w:val="18"/>
          <w:lang w:val="de-DE"/>
        </w:rPr>
      </w:pPr>
      <w:r w:rsidRPr="0078684C">
        <w:rPr>
          <w:sz w:val="18"/>
          <w:szCs w:val="18"/>
          <w:lang w:val="de-DE"/>
        </w:rPr>
        <w:t xml:space="preserve">Der gesetzliche Vertreter / Der Bevollmächtigte </w:t>
      </w:r>
      <w:r w:rsidRPr="0078684C">
        <w:rPr>
          <w:sz w:val="18"/>
          <w:szCs w:val="18"/>
          <w:lang w:val="it-IT"/>
        </w:rPr>
        <w:fldChar w:fldCharType="begin">
          <w:ffData>
            <w:name w:val="Testo7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14:paraId="474D8812" w14:textId="77777777" w:rsidR="00DC7342" w:rsidRPr="00DB18AF" w:rsidRDefault="00DB18AF" w:rsidP="00DB18AF">
      <w:pPr>
        <w:spacing w:line="360" w:lineRule="auto"/>
        <w:ind w:left="4961" w:firstLine="709"/>
        <w:jc w:val="both"/>
        <w:rPr>
          <w:b/>
          <w:bCs/>
          <w:sz w:val="18"/>
          <w:szCs w:val="18"/>
          <w:lang w:val="de-DE"/>
        </w:rPr>
      </w:pPr>
      <w:r w:rsidRPr="00DB18AF">
        <w:rPr>
          <w:i/>
          <w:sz w:val="18"/>
          <w:szCs w:val="18"/>
          <w:lang w:val="de-DE"/>
        </w:rPr>
        <w:t>mit digitaler Unterschrift unterzeichnet</w:t>
      </w:r>
    </w:p>
    <w:p w14:paraId="0469E745" w14:textId="77777777" w:rsidR="00DC7342" w:rsidRPr="0078684C" w:rsidRDefault="00DC7342" w:rsidP="00797CD3">
      <w:pPr>
        <w:jc w:val="both"/>
        <w:rPr>
          <w:lang w:val="de-DE"/>
        </w:rPr>
      </w:pPr>
      <w:r w:rsidRPr="0078684C">
        <w:rPr>
          <w:lang w:val="de-DE"/>
        </w:rPr>
        <w:br w:type="page"/>
      </w:r>
    </w:p>
    <w:p w14:paraId="6DD9F58A" w14:textId="77777777" w:rsidR="00186215" w:rsidRPr="00DB18AF" w:rsidRDefault="00186215" w:rsidP="00797CD3">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p>
    <w:p w14:paraId="1274AE32" w14:textId="77777777" w:rsidR="00621E61" w:rsidRPr="00297C58" w:rsidRDefault="00621E61" w:rsidP="00621E6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Cs/>
          <w:sz w:val="18"/>
          <w:szCs w:val="18"/>
          <w:lang w:val="de-DE"/>
        </w:rPr>
      </w:pPr>
      <w:r>
        <w:rPr>
          <w:b/>
          <w:bCs/>
          <w:iCs/>
          <w:sz w:val="18"/>
          <w:szCs w:val="18"/>
          <w:lang w:val="de-DE"/>
        </w:rPr>
        <w:t>DATENSCHUTZHINWEIS</w:t>
      </w:r>
    </w:p>
    <w:p w14:paraId="69F2F628" w14:textId="77777777" w:rsidR="00297C58" w:rsidRPr="00297C58" w:rsidRDefault="00297C58" w:rsidP="00297C5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Cs/>
          <w:sz w:val="18"/>
          <w:szCs w:val="18"/>
          <w:lang w:val="de-DE"/>
        </w:rPr>
      </w:pPr>
    </w:p>
    <w:p w14:paraId="440A5B32" w14:textId="0762B6BF" w:rsidR="00945D23" w:rsidRDefault="00945D23" w:rsidP="00945D23">
      <w:pPr>
        <w:pBdr>
          <w:top w:val="nil"/>
          <w:left w:val="nil"/>
          <w:bottom w:val="nil"/>
          <w:right w:val="nil"/>
          <w:between w:val="nil"/>
        </w:pBdr>
        <w:tabs>
          <w:tab w:val="left" w:pos="959"/>
        </w:tabs>
        <w:jc w:val="both"/>
        <w:rPr>
          <w:rFonts w:eastAsia="Arial"/>
          <w:color w:val="000000"/>
          <w:lang w:val="de-DE"/>
        </w:rPr>
      </w:pPr>
    </w:p>
    <w:tbl>
      <w:tblPr>
        <w:tblW w:w="9705"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9705"/>
      </w:tblGrid>
      <w:tr w:rsidR="00D333A6" w:rsidRPr="00053638" w14:paraId="7E3AEC64" w14:textId="77777777" w:rsidTr="006457D2">
        <w:trPr>
          <w:trHeight w:val="1060"/>
        </w:trPr>
        <w:tc>
          <w:tcPr>
            <w:tcW w:w="9709" w:type="dxa"/>
            <w:tcBorders>
              <w:top w:val="single" w:sz="4" w:space="0" w:color="000000"/>
              <w:left w:val="single" w:sz="4" w:space="0" w:color="000000"/>
              <w:bottom w:val="nil"/>
              <w:right w:val="single" w:sz="4" w:space="0" w:color="000000"/>
            </w:tcBorders>
            <w:tcMar>
              <w:top w:w="0" w:type="dxa"/>
              <w:left w:w="283" w:type="dxa"/>
              <w:bottom w:w="0" w:type="dxa"/>
              <w:right w:w="283" w:type="dxa"/>
            </w:tcMar>
          </w:tcPr>
          <w:p w14:paraId="1F63BBBC" w14:textId="77777777" w:rsidR="00D333A6" w:rsidRPr="00053638" w:rsidRDefault="00D333A6" w:rsidP="006457D2">
            <w:pPr>
              <w:tabs>
                <w:tab w:val="left" w:pos="959"/>
              </w:tabs>
              <w:jc w:val="both"/>
              <w:rPr>
                <w:rFonts w:eastAsia="Arial"/>
                <w:b/>
                <w:sz w:val="18"/>
                <w:szCs w:val="18"/>
                <w:lang w:val="de-DE"/>
              </w:rPr>
            </w:pPr>
          </w:p>
          <w:p w14:paraId="5025D777" w14:textId="77777777" w:rsidR="00D333A6" w:rsidRPr="00053638" w:rsidRDefault="00D333A6" w:rsidP="006457D2">
            <w:pPr>
              <w:tabs>
                <w:tab w:val="left" w:pos="959"/>
              </w:tabs>
              <w:jc w:val="both"/>
              <w:rPr>
                <w:rFonts w:eastAsia="Arial"/>
                <w:sz w:val="18"/>
                <w:szCs w:val="18"/>
                <w:lang w:val="de-DE" w:eastAsia="it-IT"/>
              </w:rPr>
            </w:pPr>
            <w:r w:rsidRPr="00053638">
              <w:rPr>
                <w:rFonts w:eastAsia="Arial"/>
                <w:b/>
                <w:sz w:val="18"/>
                <w:szCs w:val="18"/>
                <w:lang w:val="de-DE"/>
              </w:rPr>
              <w:t>Information gemäß Art. 13 und Art. 14 der Verordnung (EU) 2016/679 (DSGVO)</w:t>
            </w:r>
          </w:p>
          <w:p w14:paraId="56C7C499" w14:textId="77777777" w:rsidR="00D333A6" w:rsidRPr="00053638" w:rsidRDefault="00D333A6" w:rsidP="006457D2">
            <w:pPr>
              <w:tabs>
                <w:tab w:val="left" w:pos="959"/>
              </w:tabs>
              <w:jc w:val="both"/>
              <w:rPr>
                <w:rFonts w:eastAsia="Arial"/>
                <w:sz w:val="18"/>
                <w:szCs w:val="18"/>
                <w:lang w:val="de-DE"/>
              </w:rPr>
            </w:pPr>
          </w:p>
          <w:p w14:paraId="48CE0FA7" w14:textId="77777777" w:rsidR="00D333A6" w:rsidRPr="00053638" w:rsidRDefault="00D333A6" w:rsidP="006457D2">
            <w:pPr>
              <w:tabs>
                <w:tab w:val="left" w:pos="959"/>
              </w:tabs>
              <w:jc w:val="both"/>
              <w:rPr>
                <w:rFonts w:eastAsia="Arial"/>
                <w:sz w:val="18"/>
                <w:szCs w:val="18"/>
                <w:lang w:val="de-DE"/>
              </w:rPr>
            </w:pPr>
            <w:r w:rsidRPr="00053638">
              <w:rPr>
                <w:rFonts w:eastAsia="Arial"/>
                <w:b/>
                <w:sz w:val="18"/>
                <w:szCs w:val="18"/>
                <w:lang w:val="de-DE"/>
              </w:rPr>
              <w:t>Verantwortlicher für die Datenverarbeitung</w:t>
            </w:r>
            <w:r w:rsidRPr="00053638">
              <w:rPr>
                <w:rFonts w:eastAsia="Arial"/>
                <w:sz w:val="18"/>
                <w:szCs w:val="18"/>
                <w:lang w:val="de-DE"/>
              </w:rPr>
              <w:t xml:space="preserve"> ist </w:t>
            </w:r>
            <w:proofErr w:type="gramStart"/>
            <w:r w:rsidRPr="00053638">
              <w:rPr>
                <w:rFonts w:eastAsia="Arial"/>
                <w:sz w:val="18"/>
                <w:szCs w:val="18"/>
                <w:lang w:val="de-DE"/>
              </w:rPr>
              <w:t>die</w:t>
            </w:r>
            <w:r>
              <w:rPr>
                <w:rFonts w:eastAsia="Arial"/>
                <w:sz w:val="18"/>
                <w:szCs w:val="18"/>
                <w:lang w:val="de-DE"/>
              </w:rPr>
              <w:t xml:space="preserve"> </w:t>
            </w:r>
            <w:r w:rsidRPr="00053638">
              <w:rPr>
                <w:rFonts w:eastAsia="Arial"/>
                <w:sz w:val="18"/>
                <w:szCs w:val="18"/>
                <w:lang w:val="de-DE"/>
              </w:rPr>
              <w:t>Auftrag</w:t>
            </w:r>
            <w:proofErr w:type="gramEnd"/>
            <w:r w:rsidRPr="00053638">
              <w:rPr>
                <w:rFonts w:eastAsia="Arial"/>
                <w:sz w:val="18"/>
                <w:szCs w:val="18"/>
                <w:lang w:val="de-DE"/>
              </w:rPr>
              <w:t xml:space="preserve"> gebende Körperschaft (siehe Ausschreibungsbedingungen). </w:t>
            </w:r>
          </w:p>
          <w:p w14:paraId="243B4CFE" w14:textId="77777777" w:rsidR="00D333A6" w:rsidRPr="00053638" w:rsidRDefault="00D333A6" w:rsidP="006457D2">
            <w:pPr>
              <w:tabs>
                <w:tab w:val="left" w:pos="959"/>
              </w:tabs>
              <w:jc w:val="both"/>
              <w:rPr>
                <w:rFonts w:eastAsia="Arial"/>
                <w:sz w:val="18"/>
                <w:szCs w:val="18"/>
                <w:lang w:val="de-DE"/>
              </w:rPr>
            </w:pPr>
            <w:r w:rsidRPr="00053638">
              <w:rPr>
                <w:rFonts w:eastAsia="Arial"/>
                <w:b/>
                <w:sz w:val="18"/>
                <w:szCs w:val="18"/>
                <w:lang w:val="de-DE"/>
              </w:rPr>
              <w:t>Auftragsverarbeiter gemäß Art. 28 DSGVO</w:t>
            </w:r>
            <w:r w:rsidRPr="00053638">
              <w:rPr>
                <w:rFonts w:eastAsia="Arial"/>
                <w:sz w:val="18"/>
                <w:szCs w:val="18"/>
                <w:lang w:val="de-DE"/>
              </w:rPr>
              <w:t xml:space="preserve"> ist die Eco Center AG, Rechtes Eisackufer 21/A, E-Mail: </w:t>
            </w:r>
            <w:hyperlink r:id="rId18" w:history="1">
              <w:r w:rsidRPr="00053638">
                <w:rPr>
                  <w:rStyle w:val="Collegamentoipertestuale"/>
                  <w:rFonts w:eastAsia="Arial"/>
                  <w:color w:val="auto"/>
                  <w:sz w:val="18"/>
                  <w:szCs w:val="18"/>
                  <w:lang w:val="de-DE"/>
                </w:rPr>
                <w:t>info@eco-center.it</w:t>
              </w:r>
            </w:hyperlink>
            <w:r w:rsidRPr="00053638">
              <w:rPr>
                <w:rFonts w:eastAsia="Arial"/>
                <w:sz w:val="18"/>
                <w:szCs w:val="18"/>
                <w:lang w:val="de-DE"/>
              </w:rPr>
              <w:t xml:space="preserve">; PEC: info@pec.eco-center.it. Der Privacy-Verantwortlicher ist Rag Sandro Summa. </w:t>
            </w:r>
          </w:p>
          <w:p w14:paraId="12055F27" w14:textId="77777777" w:rsidR="00D333A6" w:rsidRPr="00053638" w:rsidRDefault="00D333A6" w:rsidP="006457D2">
            <w:pPr>
              <w:tabs>
                <w:tab w:val="left" w:pos="959"/>
              </w:tabs>
              <w:jc w:val="both"/>
              <w:rPr>
                <w:rFonts w:eastAsia="Arial"/>
                <w:sz w:val="18"/>
                <w:szCs w:val="18"/>
                <w:lang w:val="de-DE"/>
              </w:rPr>
            </w:pPr>
            <w:r w:rsidRPr="00053638">
              <w:rPr>
                <w:rFonts w:eastAsia="Arial"/>
                <w:b/>
                <w:sz w:val="18"/>
                <w:szCs w:val="18"/>
                <w:lang w:val="de-DE"/>
              </w:rPr>
              <w:t>Unter-Auftragsverarbeiter gemäß Art. 28, Abs. 4 DSGVO</w:t>
            </w:r>
            <w:r w:rsidRPr="00053638">
              <w:rPr>
                <w:rFonts w:eastAsia="Arial"/>
                <w:sz w:val="18"/>
                <w:szCs w:val="18"/>
                <w:lang w:val="de-DE"/>
              </w:rPr>
              <w:t xml:space="preserve"> sind Drittanbieter von Dienstleistungen für die </w:t>
            </w:r>
            <w:proofErr w:type="spellStart"/>
            <w:r w:rsidRPr="00053638">
              <w:rPr>
                <w:rFonts w:eastAsia="Arial"/>
                <w:sz w:val="18"/>
                <w:szCs w:val="18"/>
                <w:lang w:val="de-DE"/>
              </w:rPr>
              <w:t>eco</w:t>
            </w:r>
            <w:proofErr w:type="spellEnd"/>
            <w:r w:rsidRPr="00053638">
              <w:rPr>
                <w:rFonts w:eastAsia="Arial"/>
                <w:sz w:val="18"/>
                <w:szCs w:val="18"/>
                <w:lang w:val="de-DE"/>
              </w:rPr>
              <w:t xml:space="preserve"> </w:t>
            </w:r>
            <w:proofErr w:type="spellStart"/>
            <w:r w:rsidRPr="00053638">
              <w:rPr>
                <w:rFonts w:eastAsia="Arial"/>
                <w:sz w:val="18"/>
                <w:szCs w:val="18"/>
                <w:lang w:val="de-DE"/>
              </w:rPr>
              <w:t>center</w:t>
            </w:r>
            <w:proofErr w:type="spellEnd"/>
            <w:r w:rsidRPr="00053638">
              <w:rPr>
                <w:rFonts w:eastAsia="Arial"/>
                <w:sz w:val="18"/>
                <w:szCs w:val="18"/>
                <w:lang w:val="de-DE"/>
              </w:rPr>
              <w:t xml:space="preserve"> AG mit Aufgaben zur operativen Abwicklung bezüglich des Ausschreibungsverfahrens, oder jedenfalls solche, welche vertraglich an sie gebunden sind, und zwar ausschließlich zum unten angeführten Zweck. </w:t>
            </w:r>
          </w:p>
          <w:p w14:paraId="73201B74" w14:textId="77777777" w:rsidR="00D333A6" w:rsidRPr="00053638" w:rsidRDefault="00D333A6" w:rsidP="006457D2">
            <w:pPr>
              <w:pBdr>
                <w:top w:val="nil"/>
                <w:left w:val="nil"/>
                <w:bottom w:val="nil"/>
                <w:right w:val="nil"/>
                <w:between w:val="nil"/>
              </w:pBdr>
              <w:tabs>
                <w:tab w:val="left" w:pos="959"/>
              </w:tabs>
              <w:jc w:val="both"/>
              <w:rPr>
                <w:rFonts w:eastAsia="Arial"/>
                <w:sz w:val="18"/>
                <w:szCs w:val="18"/>
                <w:lang w:val="de-DE"/>
              </w:rPr>
            </w:pPr>
            <w:r w:rsidRPr="00053638">
              <w:rPr>
                <w:rFonts w:eastAsia="Arial"/>
                <w:b/>
                <w:sz w:val="18"/>
                <w:szCs w:val="18"/>
                <w:lang w:val="de-DE"/>
              </w:rPr>
              <w:t>Herkunft der Daten:</w:t>
            </w:r>
            <w:r w:rsidRPr="00053638">
              <w:rPr>
                <w:rFonts w:eastAsia="Arial"/>
                <w:sz w:val="18"/>
                <w:szCs w:val="18"/>
                <w:lang w:val="de-DE"/>
              </w:rPr>
              <w:t xml:space="preserve"> Die Daten werden beim Interessierten (Mitbewerber) gesammelt und aus Archiven, Registern, Listen und Verzeichnissen, welche von öffentlichen Rechtsträgern im Sinne der Rechtsvorschriften geführt werden, entnommen.</w:t>
            </w:r>
          </w:p>
          <w:p w14:paraId="31CA2B80" w14:textId="77777777" w:rsidR="00D333A6" w:rsidRPr="00053638" w:rsidRDefault="00D333A6" w:rsidP="006457D2">
            <w:pPr>
              <w:tabs>
                <w:tab w:val="left" w:pos="959"/>
              </w:tabs>
              <w:jc w:val="both"/>
              <w:rPr>
                <w:rFonts w:eastAsia="Arial"/>
                <w:sz w:val="18"/>
                <w:szCs w:val="18"/>
                <w:lang w:val="de-DE"/>
              </w:rPr>
            </w:pPr>
            <w:r w:rsidRPr="00053638">
              <w:rPr>
                <w:rFonts w:eastAsia="Arial"/>
                <w:b/>
                <w:sz w:val="18"/>
                <w:szCs w:val="18"/>
                <w:lang w:val="de-DE"/>
              </w:rPr>
              <w:t>Kategorie der Daten:</w:t>
            </w:r>
            <w:r w:rsidRPr="00053638">
              <w:rPr>
                <w:rFonts w:eastAsia="Arial"/>
                <w:sz w:val="18"/>
                <w:szCs w:val="18"/>
                <w:lang w:val="de-DE"/>
              </w:rPr>
              <w:t xml:space="preserve"> Die eingehobenen Daten sind: Identifizierungsdaten und gerichtliche Daten (</w:t>
            </w:r>
            <w:r w:rsidRPr="00053638">
              <w:rPr>
                <w:sz w:val="18"/>
                <w:szCs w:val="18"/>
                <w:lang w:val="de-DE"/>
              </w:rPr>
              <w:t>bezüglich Verurteilungen, Strafen und jedenfalls Maßnahmen infolge von Vergehen straf-, bürger-, verwaltungs-, sozial-, beitrags-, und steuerrechtlicher Natur im Sinne des Art. 80 GVD Nr. 50/2016)</w:t>
            </w:r>
            <w:r w:rsidRPr="00053638">
              <w:rPr>
                <w:rFonts w:eastAsia="Arial"/>
                <w:sz w:val="18"/>
                <w:szCs w:val="18"/>
                <w:lang w:val="de-DE"/>
              </w:rPr>
              <w:t>. Besagte Datenverarbeitung ist insbesondere zum Zweck der korrekten Ausführung des Ausschreibungsverfahrens notwendig. Im Falle der fehlenden Übermittlung kann das Verfahren nicht vollendet werden.</w:t>
            </w:r>
          </w:p>
          <w:p w14:paraId="33F398CE" w14:textId="77777777" w:rsidR="00D333A6" w:rsidRPr="00053638" w:rsidRDefault="00D333A6" w:rsidP="006457D2">
            <w:pPr>
              <w:tabs>
                <w:tab w:val="left" w:pos="959"/>
              </w:tabs>
              <w:jc w:val="both"/>
              <w:rPr>
                <w:rFonts w:eastAsia="Arial"/>
                <w:sz w:val="18"/>
                <w:szCs w:val="18"/>
                <w:lang w:val="de-DE"/>
              </w:rPr>
            </w:pPr>
            <w:r w:rsidRPr="00053638">
              <w:rPr>
                <w:rFonts w:eastAsia="Arial"/>
                <w:b/>
                <w:sz w:val="18"/>
                <w:szCs w:val="18"/>
                <w:lang w:val="de-DE"/>
              </w:rPr>
              <w:t>Zweck und Art der Verarbeitung:</w:t>
            </w:r>
            <w:r w:rsidRPr="00053638">
              <w:rPr>
                <w:rFonts w:eastAsia="Arial"/>
                <w:sz w:val="18"/>
                <w:szCs w:val="18"/>
                <w:lang w:val="de-DE"/>
              </w:rPr>
              <w:t xml:space="preserve"> </w:t>
            </w:r>
          </w:p>
          <w:p w14:paraId="2339DF5E" w14:textId="77777777" w:rsidR="00D333A6" w:rsidRPr="00053638" w:rsidRDefault="00D333A6" w:rsidP="006457D2">
            <w:pPr>
              <w:tabs>
                <w:tab w:val="left" w:pos="959"/>
              </w:tabs>
              <w:jc w:val="both"/>
              <w:rPr>
                <w:rFonts w:eastAsia="Arial"/>
                <w:sz w:val="18"/>
                <w:szCs w:val="18"/>
                <w:lang w:val="de-DE"/>
              </w:rPr>
            </w:pPr>
            <w:r w:rsidRPr="00053638">
              <w:rPr>
                <w:rFonts w:eastAsia="Arial"/>
                <w:sz w:val="18"/>
                <w:szCs w:val="18"/>
                <w:lang w:val="de-DE"/>
              </w:rPr>
              <w:t xml:space="preserve">Die übermittelten Daten werden von der Eco Center AG, auch in elektronischer Form, für die Erfüllung von bestimmten gesetzlichen Verpflichtungen, welche von den Rechtsvorschriften im Bereich Ausschreibungen und öffentlichem Vertragswesen vorgesehen sind, einzig für die Durchführung des Ausschreibungsverfahrens, sowie den damit verbundenen und sich ergebenden Tätigkeiten, gesammelt und verarbeitet. Die Verarbeitung der gerichtlichen Daten erfolgt ausschließlich für die Bewertung der Erfüllung der Anforderungen, gemäß den anwendbaren, geltenden gesetzlichen Bestimmungen und erfolgt aufgrund der sich aus der “Ermächtigung zur Datenverarbeitung der gerichtlichen Daten von Seiten privater Subjekte, öffentlicher wirtschaftlicher Körperschaften und öffentlicher Subjekte” ableitenden Prinzipien, ausgestellt vom Sicherungsgeber zum Schutz der persönlichen Daten. Die Mitteilung der Daten ist unerlässlich, damit die beantragten Verwaltungsaufgaben erledigt werden können. Die Verweigerung kann die Durchführung des entsprechenden Untersuchungsverfahrens verhindern. </w:t>
            </w:r>
          </w:p>
        </w:tc>
      </w:tr>
      <w:tr w:rsidR="00D333A6" w:rsidRPr="00053638" w14:paraId="4C4F2271" w14:textId="77777777" w:rsidTr="006457D2">
        <w:trPr>
          <w:trHeight w:val="1060"/>
        </w:trPr>
        <w:tc>
          <w:tcPr>
            <w:tcW w:w="9709" w:type="dxa"/>
            <w:tcBorders>
              <w:top w:val="nil"/>
              <w:left w:val="single" w:sz="4" w:space="0" w:color="000000"/>
              <w:bottom w:val="nil"/>
              <w:right w:val="single" w:sz="4" w:space="0" w:color="000000"/>
            </w:tcBorders>
            <w:tcMar>
              <w:top w:w="0" w:type="dxa"/>
              <w:left w:w="283" w:type="dxa"/>
              <w:bottom w:w="0" w:type="dxa"/>
              <w:right w:w="283" w:type="dxa"/>
            </w:tcMar>
            <w:hideMark/>
          </w:tcPr>
          <w:p w14:paraId="358BB0F7" w14:textId="77777777" w:rsidR="00D333A6" w:rsidRPr="00053638" w:rsidRDefault="00D333A6" w:rsidP="006457D2">
            <w:pPr>
              <w:tabs>
                <w:tab w:val="left" w:pos="959"/>
              </w:tabs>
              <w:jc w:val="both"/>
              <w:rPr>
                <w:rFonts w:eastAsia="Arial"/>
                <w:sz w:val="18"/>
                <w:szCs w:val="18"/>
                <w:lang w:val="de-DE"/>
              </w:rPr>
            </w:pPr>
            <w:r w:rsidRPr="00053638">
              <w:rPr>
                <w:b/>
                <w:bCs/>
                <w:sz w:val="18"/>
                <w:szCs w:val="18"/>
                <w:lang w:val="de-DE"/>
              </w:rPr>
              <w:t>Mitteilung und Datenempfänger:</w:t>
            </w:r>
            <w:r w:rsidRPr="00053638">
              <w:rPr>
                <w:rFonts w:eastAsia="Arial"/>
                <w:sz w:val="18"/>
                <w:szCs w:val="18"/>
                <w:lang w:val="de-DE"/>
              </w:rPr>
              <w:t xml:space="preserve"> </w:t>
            </w:r>
          </w:p>
          <w:p w14:paraId="4B10B84A" w14:textId="77777777" w:rsidR="00D333A6" w:rsidRPr="00053638" w:rsidRDefault="00D333A6" w:rsidP="006457D2">
            <w:pPr>
              <w:tabs>
                <w:tab w:val="left" w:pos="959"/>
              </w:tabs>
              <w:jc w:val="both"/>
              <w:rPr>
                <w:rFonts w:eastAsia="Arial"/>
                <w:sz w:val="18"/>
                <w:szCs w:val="18"/>
                <w:lang w:val="de-DE"/>
              </w:rPr>
            </w:pPr>
            <w:r w:rsidRPr="00053638">
              <w:rPr>
                <w:rFonts w:eastAsia="Arial"/>
                <w:sz w:val="18"/>
                <w:szCs w:val="18"/>
                <w:lang w:val="de-DE"/>
              </w:rPr>
              <w:t xml:space="preserve">Die gesammelten Daten können ferner folgenden Subjekten mitgeteilt werden: </w:t>
            </w:r>
          </w:p>
          <w:p w14:paraId="5B7AD070" w14:textId="77777777" w:rsidR="00D333A6" w:rsidRPr="00053638" w:rsidRDefault="00D333A6" w:rsidP="006457D2">
            <w:pPr>
              <w:tabs>
                <w:tab w:val="left" w:pos="959"/>
              </w:tabs>
              <w:ind w:left="123" w:hanging="123"/>
              <w:jc w:val="both"/>
              <w:rPr>
                <w:rFonts w:eastAsia="Arial"/>
                <w:sz w:val="18"/>
                <w:szCs w:val="18"/>
                <w:lang w:val="de-DE"/>
              </w:rPr>
            </w:pPr>
            <w:r w:rsidRPr="00053638">
              <w:rPr>
                <w:rFonts w:eastAsia="Arial"/>
                <w:sz w:val="18"/>
                <w:szCs w:val="18"/>
                <w:lang w:val="de-DE"/>
              </w:rPr>
              <w:t>- den zur Verarbeitung beauftragten Subjekten, die aus verschiedenen Gründen im Auftrag der Eco Center AG arbeiten und denen schriftlich die entsprechenden Anweisungen zur berechtigten Verarbeitung der Daten erteilt wurde;</w:t>
            </w:r>
          </w:p>
          <w:p w14:paraId="119B4590" w14:textId="77777777" w:rsidR="00D333A6" w:rsidRPr="00053638" w:rsidRDefault="00D333A6" w:rsidP="006457D2">
            <w:pPr>
              <w:tabs>
                <w:tab w:val="left" w:pos="959"/>
              </w:tabs>
              <w:ind w:left="123" w:hanging="123"/>
              <w:jc w:val="both"/>
              <w:rPr>
                <w:rFonts w:eastAsia="Arial"/>
                <w:sz w:val="18"/>
                <w:szCs w:val="18"/>
                <w:lang w:val="de-DE"/>
              </w:rPr>
            </w:pPr>
            <w:r w:rsidRPr="00053638">
              <w:rPr>
                <w:rFonts w:eastAsia="Arial"/>
                <w:sz w:val="18"/>
                <w:szCs w:val="18"/>
                <w:lang w:val="de-DE"/>
              </w:rPr>
              <w:t>- anderen öffentlichen Verwaltungen und Behörden, denen die Daten im Rahmen ihrer institutionellen Aufgaben mitgeteilt werden können;</w:t>
            </w:r>
          </w:p>
          <w:p w14:paraId="0CC855DF" w14:textId="77777777" w:rsidR="00D333A6" w:rsidRPr="00053638" w:rsidRDefault="00D333A6" w:rsidP="006457D2">
            <w:pPr>
              <w:tabs>
                <w:tab w:val="left" w:pos="959"/>
              </w:tabs>
              <w:ind w:left="123" w:hanging="123"/>
              <w:jc w:val="both"/>
              <w:rPr>
                <w:rFonts w:eastAsia="Arial"/>
                <w:sz w:val="18"/>
                <w:szCs w:val="18"/>
                <w:lang w:val="de-DE"/>
              </w:rPr>
            </w:pPr>
            <w:r w:rsidRPr="00053638">
              <w:rPr>
                <w:rFonts w:eastAsia="Arial"/>
                <w:sz w:val="18"/>
                <w:szCs w:val="18"/>
                <w:lang w:val="de-DE"/>
              </w:rPr>
              <w:t>- anderen Bietern, die Anfrage um Zugang zu den Ausschreibungsunterlagen stellen, sowie allen Subjekten, die das Recht auf Bürgerzugang ausüben, gemäß den Modalitäten und im Rahmen dessen, was in diesem Bereich von den geltenden Bestimmungen vorgesehen ist;</w:t>
            </w:r>
          </w:p>
          <w:p w14:paraId="7C92F418" w14:textId="77777777" w:rsidR="00D333A6" w:rsidRPr="00053638" w:rsidRDefault="00D333A6" w:rsidP="006457D2">
            <w:pPr>
              <w:tabs>
                <w:tab w:val="left" w:pos="959"/>
              </w:tabs>
              <w:ind w:left="123" w:hanging="123"/>
              <w:jc w:val="both"/>
              <w:rPr>
                <w:rFonts w:eastAsia="Arial"/>
                <w:sz w:val="18"/>
                <w:szCs w:val="18"/>
                <w:lang w:val="de-DE"/>
              </w:rPr>
            </w:pPr>
            <w:r w:rsidRPr="00053638">
              <w:rPr>
                <w:rFonts w:eastAsia="Arial"/>
                <w:sz w:val="18"/>
                <w:szCs w:val="18"/>
                <w:lang w:val="de-DE"/>
              </w:rPr>
              <w:t>- externen Subjekten, deren Namen den Interessierten zur Verfügung stehen, da sie Teil der Bewertungskommissionen sind, die von Mal zu Mal gebildet werden;</w:t>
            </w:r>
          </w:p>
          <w:p w14:paraId="2CAB43BE" w14:textId="77777777" w:rsidR="00D333A6" w:rsidRPr="00053638" w:rsidRDefault="00D333A6" w:rsidP="006457D2">
            <w:pPr>
              <w:tabs>
                <w:tab w:val="left" w:pos="959"/>
              </w:tabs>
              <w:ind w:left="123" w:hanging="123"/>
              <w:jc w:val="both"/>
              <w:rPr>
                <w:rFonts w:eastAsia="Arial"/>
                <w:sz w:val="18"/>
                <w:szCs w:val="18"/>
                <w:lang w:val="de-DE"/>
              </w:rPr>
            </w:pPr>
            <w:r w:rsidRPr="00053638">
              <w:rPr>
                <w:rFonts w:eastAsia="Arial"/>
                <w:sz w:val="18"/>
                <w:szCs w:val="18"/>
                <w:lang w:val="de-DE"/>
              </w:rPr>
              <w:t>- Rechtsanwälten, welche mit der Verteidigung der Eco Center AG vor Gericht beauftragt sind.</w:t>
            </w:r>
          </w:p>
          <w:p w14:paraId="41528FCA" w14:textId="77777777" w:rsidR="00D333A6" w:rsidRPr="00053638" w:rsidRDefault="00D333A6" w:rsidP="006457D2">
            <w:pPr>
              <w:tabs>
                <w:tab w:val="left" w:pos="959"/>
              </w:tabs>
              <w:jc w:val="both"/>
              <w:rPr>
                <w:rFonts w:eastAsia="Arial"/>
                <w:sz w:val="18"/>
                <w:szCs w:val="18"/>
                <w:lang w:val="de-DE"/>
              </w:rPr>
            </w:pPr>
            <w:r w:rsidRPr="00053638">
              <w:rPr>
                <w:rFonts w:eastAsia="Arial"/>
                <w:sz w:val="18"/>
                <w:szCs w:val="18"/>
                <w:lang w:val="de-DE"/>
              </w:rPr>
              <w:t>Auf jeden Fall kann die Übermittlung von persönlichen Daten, mit Ausnahme der sensiblen und gerichtlichen Daten, von der Eco Center AG im Sinne der Verordnung EU/2016/679 (DSGVO) durchgeführt werden.</w:t>
            </w:r>
          </w:p>
          <w:p w14:paraId="176301F7" w14:textId="77777777" w:rsidR="00D333A6" w:rsidRPr="00053638" w:rsidRDefault="00D333A6" w:rsidP="006457D2">
            <w:pPr>
              <w:tabs>
                <w:tab w:val="left" w:pos="959"/>
              </w:tabs>
              <w:jc w:val="both"/>
              <w:rPr>
                <w:rFonts w:eastAsia="Arial"/>
                <w:sz w:val="18"/>
                <w:szCs w:val="18"/>
                <w:lang w:val="de-DE"/>
              </w:rPr>
            </w:pPr>
            <w:r w:rsidRPr="00053638">
              <w:rPr>
                <w:rFonts w:eastAsia="Arial"/>
                <w:sz w:val="18"/>
                <w:szCs w:val="18"/>
                <w:lang w:val="de-DE"/>
              </w:rPr>
              <w:t>Die Daten werden in keiner Weise nach Außen übermittelt und mitgeteilt und werden in keiner Weise verbreitet und an nicht autorisierte Subjekte mitgeteilt.</w:t>
            </w:r>
          </w:p>
        </w:tc>
      </w:tr>
      <w:tr w:rsidR="00D333A6" w:rsidRPr="00053638" w14:paraId="02543E4D" w14:textId="77777777" w:rsidTr="006457D2">
        <w:trPr>
          <w:trHeight w:val="380"/>
        </w:trPr>
        <w:tc>
          <w:tcPr>
            <w:tcW w:w="9709" w:type="dxa"/>
            <w:tcBorders>
              <w:top w:val="nil"/>
              <w:left w:val="single" w:sz="4" w:space="0" w:color="000000"/>
              <w:bottom w:val="single" w:sz="4" w:space="0" w:color="000000"/>
              <w:right w:val="single" w:sz="4" w:space="0" w:color="000000"/>
            </w:tcBorders>
            <w:tcMar>
              <w:top w:w="0" w:type="dxa"/>
              <w:left w:w="283" w:type="dxa"/>
              <w:bottom w:w="0" w:type="dxa"/>
              <w:right w:w="283" w:type="dxa"/>
            </w:tcMar>
            <w:hideMark/>
          </w:tcPr>
          <w:p w14:paraId="12E92E5B" w14:textId="77777777" w:rsidR="00D333A6" w:rsidRPr="00053638" w:rsidRDefault="00D333A6" w:rsidP="006457D2">
            <w:pPr>
              <w:jc w:val="both"/>
              <w:rPr>
                <w:sz w:val="18"/>
                <w:szCs w:val="18"/>
                <w:lang w:val="de-DE"/>
              </w:rPr>
            </w:pPr>
            <w:r w:rsidRPr="00053638">
              <w:rPr>
                <w:b/>
                <w:bCs/>
                <w:sz w:val="18"/>
                <w:szCs w:val="18"/>
                <w:lang w:val="de-DE"/>
              </w:rPr>
              <w:t>Verbreitung:</w:t>
            </w:r>
            <w:r w:rsidRPr="00053638">
              <w:rPr>
                <w:sz w:val="18"/>
                <w:szCs w:val="18"/>
                <w:lang w:val="de-DE"/>
              </w:rPr>
              <w:t xml:space="preserve"> Ist die Verbreitung der Daten unerlässlich, um bestimmte von der geltenden Rechtsordnung vorgesehene Veröffentlichungspflichten zu erfüllen, bleiben die von gesetzlichen Bestimmungen vorgesehenen Garantien zum Schutz der personenbezogenen Daten der betroffenen Person unberührt. </w:t>
            </w:r>
          </w:p>
          <w:p w14:paraId="16A422B7" w14:textId="77777777" w:rsidR="00D333A6" w:rsidRPr="00053638" w:rsidRDefault="00D333A6" w:rsidP="006457D2">
            <w:pPr>
              <w:shd w:val="clear" w:color="auto" w:fill="FFFFFF"/>
              <w:jc w:val="both"/>
              <w:rPr>
                <w:rFonts w:eastAsia="Arial"/>
                <w:sz w:val="18"/>
                <w:szCs w:val="18"/>
                <w:lang w:val="de-DE" w:eastAsia="it-IT"/>
              </w:rPr>
            </w:pPr>
            <w:r w:rsidRPr="00053638">
              <w:rPr>
                <w:b/>
                <w:bCs/>
                <w:sz w:val="18"/>
                <w:szCs w:val="18"/>
                <w:lang w:val="de-DE"/>
              </w:rPr>
              <w:t>Dauer</w:t>
            </w:r>
            <w:r w:rsidRPr="00053638">
              <w:rPr>
                <w:b/>
                <w:sz w:val="18"/>
                <w:szCs w:val="18"/>
                <w:lang w:val="de-DE"/>
              </w:rPr>
              <w:t>:</w:t>
            </w:r>
            <w:r w:rsidRPr="00053638">
              <w:rPr>
                <w:sz w:val="18"/>
                <w:szCs w:val="18"/>
                <w:lang w:val="de-DE"/>
              </w:rPr>
              <w:t xml:space="preserve"> Die übermittelten Daten werden für die von den geltenden Bestimmungen vorgesehenen Dauer aufbewahrt.</w:t>
            </w:r>
          </w:p>
          <w:p w14:paraId="31D48F29" w14:textId="77777777" w:rsidR="00D333A6" w:rsidRPr="00053638" w:rsidRDefault="00D333A6" w:rsidP="006457D2">
            <w:pPr>
              <w:jc w:val="both"/>
              <w:rPr>
                <w:sz w:val="18"/>
                <w:szCs w:val="18"/>
                <w:lang w:val="de-DE"/>
              </w:rPr>
            </w:pPr>
            <w:r w:rsidRPr="00053638">
              <w:rPr>
                <w:b/>
                <w:bCs/>
                <w:sz w:val="18"/>
                <w:szCs w:val="18"/>
                <w:lang w:val="de-DE"/>
              </w:rPr>
              <w:t>Rechte der betroffenen Person:</w:t>
            </w:r>
            <w:r w:rsidRPr="00053638">
              <w:rPr>
                <w:sz w:val="18"/>
                <w:szCs w:val="18"/>
                <w:lang w:val="de-DE"/>
              </w:rPr>
              <w:t xml:space="preserve"> Gemäß den geltenden Bestimmungen hat die betroffene Person, auf Antrag, jederzeit das Recht, Zugang zu den sie betreffenden Daten zu erhalten und es steht ihr das Recht auf Berichtigung oder Vervollständigung unrichtiger bzw. unvollständiger Daten zu; sofern die gesetzlichen Voraussetzungen gegeben sind, kann sie sich der Verarbeitung widersetzen oder die Löschung der Daten oder die Einschränkung der Verarbeitung verlangen. Im letztgenannten Fall dürfen die personenbezogenen Daten, die Gegenstand der Einschränkung der Verarbeitung sind, von ihrer Speicherung abgesehen, nur mit Einwilligung der betroffenen Person, zur Geltendmachung, Ausübung oder Verteidigung von Rechtsansprüchen des Verantwortlichen, zum Schutz der Rechte Dritter oder aus Gründen eines wichtigen öffentlichen Interesses verarbeitet werden. </w:t>
            </w:r>
          </w:p>
          <w:p w14:paraId="4284F914" w14:textId="77777777" w:rsidR="00D333A6" w:rsidRPr="00053638" w:rsidRDefault="00D333A6" w:rsidP="006457D2">
            <w:pPr>
              <w:jc w:val="both"/>
              <w:rPr>
                <w:sz w:val="18"/>
                <w:szCs w:val="18"/>
                <w:lang w:val="de-DE"/>
              </w:rPr>
            </w:pPr>
            <w:r w:rsidRPr="00053638">
              <w:rPr>
                <w:b/>
                <w:bCs/>
                <w:sz w:val="18"/>
                <w:szCs w:val="18"/>
                <w:lang w:val="de-DE"/>
              </w:rPr>
              <w:lastRenderedPageBreak/>
              <w:t>Rechtsbehelfe:</w:t>
            </w:r>
            <w:r w:rsidRPr="00053638">
              <w:rPr>
                <w:sz w:val="18"/>
                <w:szCs w:val="18"/>
                <w:lang w:val="de-DE"/>
              </w:rPr>
              <w:t xml:space="preserve"> Erhält die betroffene Person auf ihren Antrag nicht innerhalb von 30 Tagen nach Eingang − diese Frist kann um weitere 60 Tage verlängert werden, wenn dies wegen der Komplexität oder wegen der hohen Anzahl von Anträgen erforderlich ist – eine Rückmeldung, kann sie Beschwerde bei der Datenschutzbehörde oder Rekurs bei Gericht einlegen. </w:t>
            </w:r>
          </w:p>
        </w:tc>
      </w:tr>
    </w:tbl>
    <w:p w14:paraId="394B515E" w14:textId="77777777" w:rsidR="005311D3" w:rsidRPr="00CB486D" w:rsidRDefault="005311D3" w:rsidP="005311D3">
      <w:pPr>
        <w:pBdr>
          <w:top w:val="nil"/>
          <w:left w:val="nil"/>
          <w:bottom w:val="nil"/>
          <w:right w:val="nil"/>
          <w:between w:val="nil"/>
        </w:pBdr>
        <w:tabs>
          <w:tab w:val="left" w:pos="959"/>
        </w:tabs>
        <w:jc w:val="both"/>
        <w:rPr>
          <w:rFonts w:eastAsia="Arial"/>
          <w:color w:val="000000"/>
          <w:lang w:val="de-DE"/>
        </w:rPr>
      </w:pPr>
    </w:p>
    <w:p w14:paraId="197D684E" w14:textId="77777777" w:rsidR="005311D3" w:rsidRPr="00CB486D" w:rsidRDefault="005311D3" w:rsidP="005311D3">
      <w:pPr>
        <w:pBdr>
          <w:top w:val="nil"/>
          <w:left w:val="nil"/>
          <w:bottom w:val="nil"/>
          <w:right w:val="nil"/>
          <w:between w:val="nil"/>
        </w:pBdr>
        <w:tabs>
          <w:tab w:val="left" w:pos="959"/>
        </w:tabs>
        <w:jc w:val="both"/>
        <w:rPr>
          <w:rFonts w:eastAsia="Arial"/>
        </w:rPr>
      </w:pPr>
      <w:proofErr w:type="spellStart"/>
      <w:r>
        <w:rPr>
          <w:rFonts w:eastAsia="Arial"/>
        </w:rPr>
        <w:t>Gelesen</w:t>
      </w:r>
      <w:proofErr w:type="spellEnd"/>
      <w:r w:rsidRPr="00B86CA6">
        <w:rPr>
          <w:rFonts w:eastAsia="Arial"/>
        </w:rPr>
        <w:t xml:space="preserve">, </w:t>
      </w:r>
      <w:proofErr w:type="spellStart"/>
      <w:r>
        <w:rPr>
          <w:rFonts w:eastAsia="Arial"/>
        </w:rPr>
        <w:t>bestätigt</w:t>
      </w:r>
      <w:proofErr w:type="spellEnd"/>
      <w:r w:rsidRPr="00B86CA6">
        <w:rPr>
          <w:rFonts w:eastAsia="Arial"/>
        </w:rPr>
        <w:t xml:space="preserve"> </w:t>
      </w:r>
      <w:r>
        <w:rPr>
          <w:rFonts w:eastAsia="Arial"/>
        </w:rPr>
        <w:t>und</w:t>
      </w:r>
      <w:r w:rsidRPr="00B86CA6">
        <w:rPr>
          <w:rFonts w:eastAsia="Arial"/>
        </w:rPr>
        <w:t xml:space="preserve"> </w:t>
      </w:r>
      <w:proofErr w:type="spellStart"/>
      <w:r>
        <w:rPr>
          <w:rFonts w:eastAsia="Arial"/>
        </w:rPr>
        <w:t>unterzeichnet</w:t>
      </w:r>
      <w:proofErr w:type="spellEnd"/>
      <w:r w:rsidRPr="00B86CA6">
        <w:rPr>
          <w:rFonts w:eastAsia="Arial"/>
        </w:rPr>
        <w:t>.</w:t>
      </w:r>
    </w:p>
    <w:tbl>
      <w:tblPr>
        <w:tblW w:w="9746" w:type="dxa"/>
        <w:tblLayout w:type="fixed"/>
        <w:tblLook w:val="0000" w:firstRow="0" w:lastRow="0" w:firstColumn="0" w:lastColumn="0" w:noHBand="0" w:noVBand="0"/>
      </w:tblPr>
      <w:tblGrid>
        <w:gridCol w:w="4870"/>
        <w:gridCol w:w="4876"/>
      </w:tblGrid>
      <w:tr w:rsidR="005311D3" w:rsidRPr="00ED782D" w14:paraId="094D0447" w14:textId="77777777" w:rsidTr="00171279">
        <w:tc>
          <w:tcPr>
            <w:tcW w:w="4870" w:type="dxa"/>
          </w:tcPr>
          <w:p w14:paraId="7B17340D" w14:textId="77777777" w:rsidR="005311D3" w:rsidRPr="00B86CA6" w:rsidRDefault="005311D3" w:rsidP="00171279">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4434CE02" w14:textId="77777777" w:rsidR="005311D3" w:rsidRPr="001B6A3D" w:rsidRDefault="005311D3" w:rsidP="00171279">
            <w:pPr>
              <w:pBdr>
                <w:top w:val="nil"/>
                <w:left w:val="nil"/>
                <w:bottom w:val="nil"/>
                <w:right w:val="nil"/>
                <w:between w:val="nil"/>
              </w:pBdr>
              <w:tabs>
                <w:tab w:val="left" w:pos="959"/>
              </w:tabs>
              <w:jc w:val="center"/>
              <w:rPr>
                <w:rFonts w:eastAsia="Calibri"/>
                <w:sz w:val="18"/>
                <w:szCs w:val="18"/>
                <w:lang w:val="de-DE"/>
              </w:rPr>
            </w:pPr>
            <w:r w:rsidRPr="001B6A3D">
              <w:rPr>
                <w:rFonts w:eastAsia="Arial"/>
                <w:lang w:val="de-DE"/>
              </w:rPr>
              <w:t>Der gesetzliche Vertreter / Prokurist</w:t>
            </w:r>
          </w:p>
          <w:p w14:paraId="38D00329" w14:textId="77777777" w:rsidR="005311D3" w:rsidRPr="001B6A3D" w:rsidRDefault="005311D3" w:rsidP="00171279">
            <w:pPr>
              <w:pBdr>
                <w:top w:val="nil"/>
                <w:left w:val="nil"/>
                <w:bottom w:val="nil"/>
                <w:right w:val="nil"/>
                <w:between w:val="nil"/>
              </w:pBdr>
              <w:tabs>
                <w:tab w:val="left" w:pos="959"/>
              </w:tabs>
              <w:jc w:val="center"/>
              <w:rPr>
                <w:rFonts w:eastAsia="Arial"/>
                <w:lang w:val="de-DE"/>
              </w:rPr>
            </w:pPr>
            <w:r w:rsidRPr="001B6A3D">
              <w:rPr>
                <w:rFonts w:eastAsia="Arial"/>
                <w:lang w:val="de-DE"/>
              </w:rPr>
              <w:t>     </w:t>
            </w:r>
            <w:r w:rsidRPr="001B6A3D">
              <w:rPr>
                <w:rFonts w:eastAsia="Arial"/>
                <w:lang w:val="de-DE"/>
              </w:rPr>
              <w:br/>
            </w:r>
          </w:p>
          <w:p w14:paraId="1F160CF8" w14:textId="77777777" w:rsidR="005311D3" w:rsidRPr="001B6A3D" w:rsidRDefault="005311D3" w:rsidP="00171279">
            <w:pPr>
              <w:pBdr>
                <w:top w:val="nil"/>
                <w:left w:val="nil"/>
                <w:bottom w:val="nil"/>
                <w:right w:val="nil"/>
                <w:between w:val="nil"/>
              </w:pBdr>
              <w:tabs>
                <w:tab w:val="left" w:pos="959"/>
              </w:tabs>
              <w:jc w:val="center"/>
              <w:rPr>
                <w:rFonts w:eastAsia="Arial"/>
                <w:sz w:val="18"/>
                <w:szCs w:val="18"/>
                <w:lang w:val="de-DE"/>
              </w:rPr>
            </w:pPr>
            <w:r w:rsidRPr="001B6A3D">
              <w:rPr>
                <w:rFonts w:eastAsia="Arial"/>
                <w:sz w:val="18"/>
                <w:szCs w:val="18"/>
                <w:lang w:val="de-DE"/>
              </w:rPr>
              <w:t>(mit digitaler Unterschrift unterzeichnet)</w:t>
            </w:r>
          </w:p>
          <w:p w14:paraId="2BFC4E1A" w14:textId="77777777" w:rsidR="005311D3" w:rsidRPr="001B6A3D" w:rsidRDefault="005311D3" w:rsidP="00171279">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14:paraId="71096AB7" w14:textId="114FEA91" w:rsidR="005276FD" w:rsidRDefault="005276FD" w:rsidP="00945D23">
      <w:pPr>
        <w:pBdr>
          <w:top w:val="nil"/>
          <w:left w:val="nil"/>
          <w:bottom w:val="nil"/>
          <w:right w:val="nil"/>
          <w:between w:val="nil"/>
        </w:pBdr>
        <w:tabs>
          <w:tab w:val="left" w:pos="959"/>
        </w:tabs>
        <w:jc w:val="both"/>
        <w:rPr>
          <w:rFonts w:eastAsia="Arial"/>
          <w:color w:val="000000"/>
          <w:lang w:val="de-DE"/>
        </w:rPr>
      </w:pPr>
    </w:p>
    <w:p w14:paraId="41E6685C" w14:textId="3F3E674A" w:rsidR="005276FD" w:rsidRDefault="005276FD" w:rsidP="00945D23">
      <w:pPr>
        <w:pBdr>
          <w:top w:val="nil"/>
          <w:left w:val="nil"/>
          <w:bottom w:val="nil"/>
          <w:right w:val="nil"/>
          <w:between w:val="nil"/>
        </w:pBdr>
        <w:tabs>
          <w:tab w:val="left" w:pos="959"/>
        </w:tabs>
        <w:jc w:val="both"/>
        <w:rPr>
          <w:rFonts w:eastAsia="Arial"/>
          <w:color w:val="000000"/>
          <w:lang w:val="de-DE"/>
        </w:rPr>
      </w:pPr>
    </w:p>
    <w:p w14:paraId="49A65762" w14:textId="77777777" w:rsidR="00186215" w:rsidRPr="00A304A9" w:rsidRDefault="00186215" w:rsidP="0027474E">
      <w:pPr>
        <w:spacing w:line="360" w:lineRule="auto"/>
        <w:ind w:left="360"/>
        <w:jc w:val="both"/>
        <w:rPr>
          <w:sz w:val="18"/>
          <w:szCs w:val="18"/>
          <w:lang w:val="de-DE"/>
        </w:rPr>
      </w:pPr>
    </w:p>
    <w:sectPr w:rsidR="00186215" w:rsidRPr="00A304A9" w:rsidSect="00092646">
      <w:headerReference w:type="default" r:id="rId19"/>
      <w:footerReference w:type="default" r:id="rId20"/>
      <w:headerReference w:type="first" r:id="rId21"/>
      <w:footerReference w:type="first" r:id="rId22"/>
      <w:endnotePr>
        <w:numFmt w:val="decimal"/>
        <w:numRestart w:val="eachSect"/>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A4D8C" w14:textId="77777777" w:rsidR="006457D2" w:rsidRDefault="006457D2" w:rsidP="00092646">
      <w:r>
        <w:separator/>
      </w:r>
    </w:p>
  </w:endnote>
  <w:endnote w:type="continuationSeparator" w:id="0">
    <w:p w14:paraId="6A25154F" w14:textId="77777777" w:rsidR="006457D2" w:rsidRDefault="006457D2" w:rsidP="00092646">
      <w:r>
        <w:continuationSeparator/>
      </w:r>
    </w:p>
  </w:endnote>
  <w:endnote w:id="1">
    <w:p w14:paraId="4A4278E3" w14:textId="77777777" w:rsidR="006457D2" w:rsidRPr="0078684C" w:rsidRDefault="006457D2" w:rsidP="002E1376">
      <w:pPr>
        <w:pStyle w:val="Testonotadichiusura"/>
        <w:suppressAutoHyphens w:val="0"/>
        <w:ind w:left="284" w:hanging="284"/>
        <w:jc w:val="both"/>
        <w:rPr>
          <w:rFonts w:cs="Times New Roman"/>
          <w:noProof/>
          <w:sz w:val="16"/>
          <w:szCs w:val="16"/>
          <w:lang w:val="it-IT" w:eastAsia="en-US"/>
        </w:rPr>
      </w:pPr>
      <w:r w:rsidRPr="00A9392F">
        <w:rPr>
          <w:rStyle w:val="Rimandonotadichiusura"/>
          <w:rFonts w:cs="Arial"/>
          <w:sz w:val="16"/>
          <w:szCs w:val="16"/>
        </w:rPr>
        <w:endnoteRef/>
      </w:r>
      <w:r w:rsidRPr="00A9392F">
        <w:rPr>
          <w:sz w:val="16"/>
          <w:szCs w:val="16"/>
          <w:lang w:val="it-IT"/>
        </w:rPr>
        <w:tab/>
      </w:r>
      <w:r w:rsidRPr="0078684C">
        <w:rPr>
          <w:sz w:val="16"/>
          <w:szCs w:val="16"/>
          <w:lang w:val="it-IT"/>
        </w:rPr>
        <w:t xml:space="preserve">Le dichiarazioni di cui al presente modulo devono essere rese dagli operatori economici singoli, anche artigiani, dalle società, anche cooperative, dai consorzi di cui all’art. 45, comma 2, lett. b) e c), </w:t>
      </w:r>
      <w:proofErr w:type="spellStart"/>
      <w:r w:rsidRPr="0078684C">
        <w:rPr>
          <w:sz w:val="16"/>
          <w:szCs w:val="16"/>
          <w:lang w:val="it-IT"/>
        </w:rPr>
        <w:t>D.Lgs.</w:t>
      </w:r>
      <w:proofErr w:type="spellEnd"/>
      <w:r w:rsidRPr="0078684C">
        <w:rPr>
          <w:sz w:val="16"/>
          <w:szCs w:val="16"/>
          <w:lang w:val="it-IT"/>
        </w:rPr>
        <w:t xml:space="preserve"> n.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w:t>
      </w:r>
      <w:proofErr w:type="spellStart"/>
      <w:r w:rsidRPr="0078684C">
        <w:rPr>
          <w:sz w:val="16"/>
          <w:szCs w:val="16"/>
          <w:lang w:val="it-IT"/>
        </w:rPr>
        <w:t>D.Lgs.</w:t>
      </w:r>
      <w:proofErr w:type="spellEnd"/>
      <w:r w:rsidRPr="0078684C">
        <w:rPr>
          <w:sz w:val="16"/>
          <w:szCs w:val="16"/>
          <w:lang w:val="it-IT"/>
        </w:rPr>
        <w:t xml:space="preserve"> n. 50/2016 deve compilare l’allegato A1 bis.</w:t>
      </w:r>
    </w:p>
  </w:endnote>
  <w:endnote w:id="2">
    <w:p w14:paraId="732483A3" w14:textId="77777777" w:rsidR="006457D2" w:rsidRPr="0078684C" w:rsidRDefault="006457D2" w:rsidP="002E1376">
      <w:pPr>
        <w:pStyle w:val="Testonotadichiusura"/>
        <w:ind w:left="284" w:hanging="284"/>
        <w:jc w:val="both"/>
        <w:rPr>
          <w:sz w:val="16"/>
          <w:szCs w:val="16"/>
          <w:lang w:val="it-IT"/>
        </w:rPr>
      </w:pPr>
      <w:r w:rsidRPr="0078684C">
        <w:rPr>
          <w:rStyle w:val="Rimandonotadichiusura"/>
          <w:rFonts w:cs="Arial"/>
          <w:sz w:val="16"/>
          <w:szCs w:val="16"/>
        </w:rPr>
        <w:endnoteRef/>
      </w:r>
      <w:r>
        <w:rPr>
          <w:sz w:val="16"/>
          <w:szCs w:val="16"/>
          <w:lang w:val="it-IT"/>
        </w:rPr>
        <w:tab/>
      </w:r>
      <w:r w:rsidRPr="0078684C">
        <w:rPr>
          <w:sz w:val="16"/>
          <w:szCs w:val="16"/>
          <w:lang w:val="it-IT"/>
        </w:rPr>
        <w:t xml:space="preserve">In caso di impresa singola, indicare le generalità del </w:t>
      </w:r>
      <w:r w:rsidRPr="0078684C">
        <w:rPr>
          <w:bCs/>
          <w:sz w:val="16"/>
          <w:szCs w:val="16"/>
          <w:lang w:val="it-IT"/>
        </w:rPr>
        <w:t>legale rappresentante</w:t>
      </w:r>
      <w:r w:rsidRPr="0078684C">
        <w:rPr>
          <w:sz w:val="16"/>
          <w:szCs w:val="16"/>
          <w:lang w:val="it-IT"/>
        </w:rPr>
        <w:t xml:space="preserve"> dell’impresa; in caso di consorzio di cui all’art. 45, comma 2, lett. b) e c), </w:t>
      </w:r>
      <w:proofErr w:type="spellStart"/>
      <w:r w:rsidRPr="0078684C">
        <w:rPr>
          <w:sz w:val="16"/>
          <w:szCs w:val="16"/>
          <w:lang w:val="it-IT"/>
        </w:rPr>
        <w:t>D.Lgs.</w:t>
      </w:r>
      <w:proofErr w:type="spellEnd"/>
      <w:r w:rsidRPr="0078684C">
        <w:rPr>
          <w:sz w:val="16"/>
          <w:szCs w:val="16"/>
          <w:lang w:val="it-IT"/>
        </w:rPr>
        <w:t xml:space="preserve"> n. 50/2016, indicare le generalità del legale rappresentante del consorzio; in caso di raggruppamento temporaneo di concorrenti, consorzio ordinario di cui all’art. 45, comma 2 lett. e), </w:t>
      </w:r>
      <w:proofErr w:type="spellStart"/>
      <w:r w:rsidRPr="0078684C">
        <w:rPr>
          <w:sz w:val="16"/>
          <w:szCs w:val="16"/>
          <w:lang w:val="it-IT"/>
        </w:rPr>
        <w:t>D.Lgs.</w:t>
      </w:r>
      <w:proofErr w:type="spellEnd"/>
      <w:r w:rsidRPr="0078684C">
        <w:rPr>
          <w:sz w:val="16"/>
          <w:szCs w:val="16"/>
          <w:lang w:val="it-IT"/>
        </w:rPr>
        <w:t xml:space="preserve"> n. 50/2016, GEIE, rete di imprese, indicare le generalità del legale rappresentante dell’impresa mandataria.</w:t>
      </w:r>
    </w:p>
  </w:endnote>
  <w:endnote w:id="3">
    <w:p w14:paraId="5ADB08FD" w14:textId="77777777" w:rsidR="006457D2" w:rsidRPr="0078684C" w:rsidRDefault="006457D2" w:rsidP="002E1376">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proofErr w:type="spellStart"/>
      <w:r w:rsidRPr="0078684C">
        <w:rPr>
          <w:sz w:val="16"/>
          <w:szCs w:val="16"/>
          <w:lang w:val="it-IT"/>
        </w:rPr>
        <w:t>D.Lgs.</w:t>
      </w:r>
      <w:proofErr w:type="spellEnd"/>
      <w:r w:rsidRPr="0078684C">
        <w:rPr>
          <w:sz w:val="16"/>
          <w:szCs w:val="16"/>
          <w:lang w:val="it-IT"/>
        </w:rPr>
        <w:t xml:space="preserve"> n. 50/2016 le imprese consorziate che eseguiranno le prestazioni contrattuali sono obbligate a presentare le dichiarazioni di cui al modulo A1 bis.</w:t>
      </w:r>
    </w:p>
  </w:endnote>
  <w:endnote w:id="4">
    <w:p w14:paraId="1FF4A6A8" w14:textId="77777777" w:rsidR="006457D2" w:rsidRPr="0078684C" w:rsidRDefault="006457D2" w:rsidP="00681E3B">
      <w:pPr>
        <w:pStyle w:val="Testonotadichiusura"/>
        <w:ind w:left="284" w:hanging="284"/>
        <w:jc w:val="both"/>
        <w:rPr>
          <w:sz w:val="16"/>
          <w:szCs w:val="16"/>
          <w:lang w:val="it-IT"/>
        </w:rPr>
      </w:pPr>
      <w:r w:rsidRPr="0078684C">
        <w:rPr>
          <w:rStyle w:val="Rimandonotadichiusura"/>
          <w:rFonts w:cs="Arial"/>
          <w:sz w:val="16"/>
          <w:szCs w:val="16"/>
        </w:rPr>
        <w:endnoteRef/>
      </w:r>
      <w:r w:rsidRPr="0078684C">
        <w:rPr>
          <w:sz w:val="16"/>
          <w:szCs w:val="16"/>
          <w:lang w:val="it-IT"/>
        </w:rPr>
        <w:tab/>
        <w:t xml:space="preserve">Qualora l’operatore economico concorrente si presenti in forma di consorzio ordinario di cui all’art. 45, comma 2, lett. e), </w:t>
      </w:r>
      <w:proofErr w:type="spellStart"/>
      <w:r w:rsidRPr="0078684C">
        <w:rPr>
          <w:sz w:val="16"/>
          <w:szCs w:val="16"/>
          <w:lang w:val="it-IT"/>
        </w:rPr>
        <w:t>D.Lgs.</w:t>
      </w:r>
      <w:proofErr w:type="spellEnd"/>
      <w:r w:rsidRPr="0078684C">
        <w:rPr>
          <w:sz w:val="16"/>
          <w:szCs w:val="16"/>
          <w:lang w:val="it-IT"/>
        </w:rPr>
        <w:t xml:space="preserve"> n. 50/2016, ciascuna impresa consorziata mandante è obbligata a presentare le dichiarazioni di cui al modulo A1 bis.</w:t>
      </w:r>
    </w:p>
  </w:endnote>
  <w:endnote w:id="5">
    <w:p w14:paraId="07AA3F38" w14:textId="77777777" w:rsidR="006457D2" w:rsidRPr="0078684C" w:rsidRDefault="006457D2" w:rsidP="00036181">
      <w:pPr>
        <w:pStyle w:val="Testonotadichiusura"/>
        <w:ind w:left="284" w:hanging="284"/>
        <w:jc w:val="both"/>
        <w:rPr>
          <w:sz w:val="16"/>
          <w:szCs w:val="16"/>
          <w:lang w:val="it-IT"/>
        </w:rPr>
      </w:pPr>
      <w:r w:rsidRPr="0078684C">
        <w:rPr>
          <w:rStyle w:val="Rimandonotadichiusura"/>
          <w:rFonts w:cs="Arial"/>
          <w:sz w:val="16"/>
          <w:szCs w:val="16"/>
        </w:rPr>
        <w:endnoteRef/>
      </w:r>
      <w:r w:rsidRPr="0078684C">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14:paraId="2948060F" w14:textId="77777777" w:rsidR="006457D2" w:rsidRPr="0078684C" w:rsidRDefault="006457D2" w:rsidP="0075422A">
      <w:pPr>
        <w:pStyle w:val="Testonotadichiusura"/>
        <w:ind w:left="284" w:hanging="284"/>
        <w:jc w:val="both"/>
        <w:rPr>
          <w:sz w:val="16"/>
          <w:szCs w:val="16"/>
          <w:lang w:val="it-IT"/>
        </w:rPr>
      </w:pPr>
      <w:r w:rsidRPr="0078684C">
        <w:rPr>
          <w:rStyle w:val="Rimandonotadichiusura"/>
          <w:rFonts w:cs="Arial"/>
          <w:sz w:val="16"/>
          <w:szCs w:val="16"/>
        </w:rPr>
        <w:endnoteRef/>
      </w:r>
      <w:r w:rsidRPr="0078684C">
        <w:rPr>
          <w:sz w:val="16"/>
          <w:szCs w:val="16"/>
          <w:lang w:val="it-IT"/>
        </w:rPr>
        <w:tab/>
        <w:t>Qualora l’operatore economico concorrente si presenti in forma rete di imprese, ciascuna impresa mandante è obbligata a presentare le dichiarazioni di cui al modulo A1 bis.</w:t>
      </w:r>
    </w:p>
  </w:endnote>
  <w:endnote w:id="7">
    <w:p w14:paraId="4B1D4890" w14:textId="77777777" w:rsidR="006457D2" w:rsidRPr="0078684C" w:rsidRDefault="006457D2" w:rsidP="0074480D">
      <w:pPr>
        <w:pStyle w:val="Testonotadichiusura"/>
        <w:ind w:left="284" w:hanging="284"/>
        <w:jc w:val="both"/>
        <w:rPr>
          <w:sz w:val="16"/>
          <w:szCs w:val="16"/>
          <w:lang w:val="it-IT"/>
        </w:rPr>
      </w:pPr>
      <w:r w:rsidRPr="0078684C">
        <w:rPr>
          <w:rStyle w:val="Rimandonotadichiusura"/>
          <w:rFonts w:cs="Arial"/>
          <w:sz w:val="16"/>
          <w:szCs w:val="16"/>
        </w:rPr>
        <w:endnoteRef/>
      </w:r>
      <w:r w:rsidRPr="0078684C">
        <w:rPr>
          <w:sz w:val="16"/>
          <w:szCs w:val="16"/>
          <w:lang w:val="it-IT"/>
        </w:rPr>
        <w:tab/>
        <w:t>Qualora l’operatore economico concorrente si presenti in forma di GEIE, ciascuna impresa mandante è obbligata a presentare le dichiarazioni di cui al modulo A1 bis.</w:t>
      </w:r>
    </w:p>
  </w:endnote>
  <w:endnote w:id="8">
    <w:p w14:paraId="3D75915B" w14:textId="77777777" w:rsidR="006457D2" w:rsidRPr="0078684C" w:rsidRDefault="006457D2" w:rsidP="00B94F73">
      <w:pPr>
        <w:pStyle w:val="Testonotadichiusura"/>
        <w:ind w:left="284" w:hanging="284"/>
        <w:jc w:val="both"/>
        <w:rPr>
          <w:sz w:val="16"/>
          <w:szCs w:val="16"/>
          <w:lang w:val="it-IT"/>
        </w:rPr>
      </w:pPr>
      <w:r w:rsidRPr="0078684C">
        <w:rPr>
          <w:rStyle w:val="Rimandonotadichiusura"/>
          <w:rFonts w:cs="Arial"/>
          <w:sz w:val="16"/>
          <w:szCs w:val="16"/>
        </w:rPr>
        <w:endnoteRef/>
      </w:r>
      <w:r w:rsidRPr="0078684C">
        <w:rPr>
          <w:rStyle w:val="Rimandonotadichiusura"/>
          <w:rFonts w:cs="Arial"/>
          <w:sz w:val="16"/>
          <w:szCs w:val="16"/>
          <w:lang w:val="it-IT"/>
        </w:rPr>
        <w:t xml:space="preserve"> </w:t>
      </w:r>
      <w:r w:rsidRPr="0078684C">
        <w:rPr>
          <w:sz w:val="16"/>
          <w:szCs w:val="16"/>
          <w:lang w:val="it-IT"/>
        </w:rPr>
        <w:tab/>
        <w:t xml:space="preserve">Indicare le complete generalità di ciascuna impresa facente parte del raggruppamento temporaneo d’impresa, del consorzio di cui all’art. 45, comma 2, lett. e), </w:t>
      </w:r>
      <w:proofErr w:type="spellStart"/>
      <w:r w:rsidRPr="0078684C">
        <w:rPr>
          <w:sz w:val="16"/>
          <w:szCs w:val="16"/>
          <w:lang w:val="it-IT"/>
        </w:rPr>
        <w:t>D.Lgs.</w:t>
      </w:r>
      <w:proofErr w:type="spellEnd"/>
      <w:r w:rsidRPr="0078684C">
        <w:rPr>
          <w:sz w:val="16"/>
          <w:szCs w:val="16"/>
          <w:lang w:val="it-IT"/>
        </w:rPr>
        <w:t xml:space="preserve"> n. 50/2016, e di ciascuna consorziata per le quale il consorzio ex art. 45, comma 2, lett. b) e c), </w:t>
      </w:r>
      <w:proofErr w:type="spellStart"/>
      <w:r w:rsidRPr="0078684C">
        <w:rPr>
          <w:sz w:val="16"/>
          <w:szCs w:val="16"/>
          <w:lang w:val="it-IT"/>
        </w:rPr>
        <w:t>D.Lgs.</w:t>
      </w:r>
      <w:proofErr w:type="spellEnd"/>
      <w:r w:rsidRPr="0078684C">
        <w:rPr>
          <w:sz w:val="16"/>
          <w:szCs w:val="16"/>
          <w:lang w:val="it-IT"/>
        </w:rPr>
        <w:t xml:space="preserve"> n. 50/2016 (denominazione o ragione sociale, sede legale, codice fiscale e tipologia di impresa: impresa individuale, società in nome collettivo o in accomandita semplice o altro tipo di società).</w:t>
      </w:r>
    </w:p>
  </w:endnote>
  <w:endnote w:id="9">
    <w:p w14:paraId="6256301D" w14:textId="77777777" w:rsidR="006457D2" w:rsidRPr="0078684C" w:rsidRDefault="006457D2" w:rsidP="00592219">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t>Dichiarazioni obbligatorie a pena di esclusione in caso di raggruppamento temporaneo di imprese o di consorzio ordinario o di aggregazione di rete di imprese.</w:t>
      </w:r>
    </w:p>
  </w:endnote>
  <w:endnote w:id="10">
    <w:p w14:paraId="1F80C37F" w14:textId="77777777" w:rsidR="006457D2" w:rsidRPr="0078684C" w:rsidRDefault="006457D2" w:rsidP="00474161">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t>Con la locuzione “impresa dichiarante” si intende l’impresa che sottoscrive il modulo. Con l’espressione “operatore economico concorrente” si intende l’operatore economico nel suo complesso. In caso di impresa singola l’impresa dichiarante coinciderà con l’operatore economico concorrente; in caso di operatore economico plurisoggettivo, l’operatore economico concorrente è il raggruppamento, il consorzio, il GEIE o la rete di impresa, mentre l’impresa dichiarante è di volta in volta la mandataria che sottoscrive il modulo A1 o le singole mandanti che sottoscrivono i rispettivi moduli A1 bis.</w:t>
      </w:r>
    </w:p>
  </w:endnote>
  <w:endnote w:id="11">
    <w:p w14:paraId="29D89563" w14:textId="77777777" w:rsidR="006457D2" w:rsidRPr="00633B2C" w:rsidRDefault="006457D2" w:rsidP="0019723A">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t xml:space="preserve">Tali potesi devono essere attestate da qualsiasi tipologia d’operatore economico concorrente che partecipa alla gara, con riferimento </w:t>
      </w:r>
      <w:r w:rsidRPr="00633B2C">
        <w:rPr>
          <w:rFonts w:cs="Times New Roman"/>
          <w:noProof/>
          <w:sz w:val="16"/>
          <w:szCs w:val="16"/>
          <w:lang w:val="it-IT" w:eastAsia="en-US"/>
        </w:rPr>
        <w:t>alla sede dell’impresa dichiarante.</w:t>
      </w:r>
    </w:p>
  </w:endnote>
  <w:endnote w:id="12">
    <w:p w14:paraId="77E11132" w14:textId="77777777" w:rsidR="006457D2" w:rsidRPr="00633B2C" w:rsidRDefault="006457D2" w:rsidP="00633B2C">
      <w:pPr>
        <w:pStyle w:val="Testonotadichiusura"/>
        <w:ind w:left="284" w:hanging="284"/>
        <w:rPr>
          <w:sz w:val="16"/>
          <w:szCs w:val="16"/>
          <w:lang w:val="it-IT"/>
        </w:rPr>
      </w:pPr>
      <w:r w:rsidRPr="00633B2C">
        <w:rPr>
          <w:rStyle w:val="Rimandonotadichiusura"/>
        </w:rPr>
        <w:endnoteRef/>
      </w:r>
      <w:r w:rsidRPr="00633B2C">
        <w:rPr>
          <w:lang w:val="it-IT"/>
        </w:rPr>
        <w:t xml:space="preserve"> </w:t>
      </w:r>
      <w:r w:rsidRPr="00633B2C">
        <w:rPr>
          <w:sz w:val="16"/>
          <w:szCs w:val="16"/>
          <w:lang w:val="it-IT"/>
        </w:rPr>
        <w:t>Ai sensi dell’art. 2 della Raccomandazione n. 2003/361/CE gli effettivi e soglie finanziarie che definiscono le categorie di imprese sono i seguenti:</w:t>
      </w:r>
    </w:p>
    <w:p w14:paraId="105D9DCF" w14:textId="77777777" w:rsidR="006457D2" w:rsidRPr="00633B2C" w:rsidRDefault="006457D2" w:rsidP="00633B2C">
      <w:pPr>
        <w:ind w:left="284"/>
        <w:rPr>
          <w:sz w:val="16"/>
          <w:szCs w:val="16"/>
          <w:lang w:val="it-IT"/>
        </w:rPr>
      </w:pPr>
      <w:r w:rsidRPr="00633B2C">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14:paraId="727BBE60" w14:textId="77777777" w:rsidR="006457D2" w:rsidRPr="00633B2C" w:rsidRDefault="006457D2" w:rsidP="00633B2C">
      <w:pPr>
        <w:ind w:left="284"/>
        <w:rPr>
          <w:sz w:val="16"/>
          <w:szCs w:val="16"/>
          <w:lang w:val="it-IT"/>
        </w:rPr>
      </w:pPr>
      <w:r w:rsidRPr="00633B2C">
        <w:rPr>
          <w:sz w:val="16"/>
          <w:szCs w:val="16"/>
          <w:lang w:val="it-IT"/>
        </w:rPr>
        <w:t xml:space="preserve">2. Nella categoria delle PMI si definisce piccola impresa un'impresa che occupa meno di 50 persone e realizza un fatturato annuo o un totale di bilancio annuo non superiori a 10 milioni di EUR. </w:t>
      </w:r>
    </w:p>
    <w:p w14:paraId="10436137" w14:textId="77777777" w:rsidR="006457D2" w:rsidRPr="00B24F6A" w:rsidRDefault="006457D2" w:rsidP="00633B2C">
      <w:pPr>
        <w:ind w:left="284"/>
        <w:rPr>
          <w:lang w:val="it-IT"/>
        </w:rPr>
      </w:pPr>
      <w:r w:rsidRPr="00633B2C">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14:paraId="74E7BDEB" w14:textId="77777777" w:rsidR="006457D2" w:rsidRPr="0078684C" w:rsidRDefault="006457D2" w:rsidP="00977328">
      <w:pPr>
        <w:pStyle w:val="Testonotadichiusura"/>
        <w:suppressAutoHyphens w:val="0"/>
        <w:ind w:left="284" w:hanging="284"/>
        <w:jc w:val="both"/>
        <w:rPr>
          <w:rFonts w:cs="Times New Roman"/>
          <w:noProof/>
          <w:sz w:val="16"/>
          <w:szCs w:val="16"/>
          <w:lang w:val="it-IT" w:eastAsia="en-US"/>
        </w:rPr>
      </w:pPr>
      <w:r w:rsidRPr="0078684C">
        <w:rPr>
          <w:rStyle w:val="Rimandonotadichiusura"/>
          <w:sz w:val="16"/>
          <w:szCs w:val="16"/>
        </w:rPr>
        <w:endnoteRef/>
      </w:r>
      <w:r w:rsidRPr="0078684C">
        <w:rPr>
          <w:rFonts w:cs="Times New Roman"/>
          <w:noProof/>
          <w:sz w:val="16"/>
          <w:szCs w:val="16"/>
          <w:lang w:val="it-IT" w:eastAsia="en-US"/>
        </w:rPr>
        <w:tab/>
        <w:t xml:space="preserve">Indicare le lavorazioni o le categorie di lavoro cui appartengono dette lavorazioni che, in caso di aggiudicazione dell’appalto, il soggetto concorrente dichiarante prevede di subappaltare, ovvero deve necessariamente subappaltare, nel rispetto dei limiti previsti dalle vigenti norme di legge e dal bando di gara. In caso di </w:t>
      </w:r>
      <w:smartTag w:uri="urn:schemas-microsoft-com:office:smarttags" w:element="stockticker">
        <w:r w:rsidRPr="0078684C">
          <w:rPr>
            <w:rFonts w:cs="Times New Roman"/>
            <w:noProof/>
            <w:sz w:val="16"/>
            <w:szCs w:val="16"/>
            <w:lang w:val="it-IT" w:eastAsia="en-US"/>
          </w:rPr>
          <w:t>RTI</w:t>
        </w:r>
      </w:smartTag>
      <w:r w:rsidRPr="0078684C">
        <w:rPr>
          <w:rFonts w:cs="Times New Roman"/>
          <w:noProof/>
          <w:sz w:val="16"/>
          <w:szCs w:val="16"/>
          <w:lang w:val="it-IT" w:eastAsia="en-US"/>
        </w:rPr>
        <w:t xml:space="preserve">, consorzio, GEIE, rete di imprese, l’eventuale dichiarazione relativa al subappalto va resa da parte dell’impresa mandataria. </w:t>
      </w:r>
      <w:r w:rsidRPr="0078684C">
        <w:rPr>
          <w:sz w:val="16"/>
          <w:szCs w:val="16"/>
          <w:lang w:val="it-IT"/>
        </w:rPr>
        <w:t>A pena di esclusione dalla gara non possono comparire nemmeno indirettamente importi economici che devono essere indicati nell’offerta economica.</w:t>
      </w:r>
    </w:p>
  </w:endnote>
  <w:endnote w:id="14">
    <w:p w14:paraId="796DE118" w14:textId="77777777" w:rsidR="006457D2" w:rsidRPr="003F730D" w:rsidRDefault="006457D2" w:rsidP="00434FC8">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t xml:space="preserve">Elencare ciascuno dei requisiti di ordine speciale previsti che il concorrente non possiede in proprio e la misura percentuale di detti requisiti, se in totale o in parte rispetto alle prescrizioni di legge e dalla stessa documentazione di gara, per i quali il concorrente intende avvalersi della qualifica di un’altra impresa ausiliaria: attestazione SOA per categorie e classifiche - se ammessi dal disciplinare di gara; requisiti ex art. 90 del D.P.R. n. 207/2010 e requisiti abilitativi di esecuzione degli impianti tecnici di cui al D.M. </w:t>
      </w:r>
      <w:r w:rsidRPr="003F730D">
        <w:rPr>
          <w:rFonts w:cs="Times New Roman"/>
          <w:noProof/>
          <w:sz w:val="16"/>
          <w:szCs w:val="16"/>
          <w:lang w:val="it-IT" w:eastAsia="en-US"/>
        </w:rPr>
        <w:t>22-1-2008, n. 37, semprechè tali requisiti abilitativi possano essere oggetto di “avvalimento”.</w:t>
      </w:r>
    </w:p>
  </w:endnote>
  <w:endnote w:id="15">
    <w:p w14:paraId="07615853" w14:textId="77777777" w:rsidR="006457D2" w:rsidRPr="003F730D" w:rsidRDefault="006457D2" w:rsidP="00C70699">
      <w:pPr>
        <w:pStyle w:val="Testonotadichiusura"/>
        <w:suppressAutoHyphens w:val="0"/>
        <w:ind w:left="284" w:hanging="284"/>
        <w:jc w:val="both"/>
        <w:rPr>
          <w:rFonts w:cs="Times New Roman"/>
          <w:noProof/>
          <w:sz w:val="16"/>
          <w:szCs w:val="16"/>
          <w:lang w:val="it-IT" w:eastAsia="en-US"/>
        </w:rPr>
      </w:pPr>
      <w:r w:rsidRPr="003F730D">
        <w:rPr>
          <w:rStyle w:val="Rimandonotadichiusura"/>
          <w:rFonts w:cs="Arial"/>
          <w:sz w:val="16"/>
          <w:szCs w:val="16"/>
        </w:rPr>
        <w:endnoteRef/>
      </w:r>
      <w:r w:rsidRPr="003F730D">
        <w:rPr>
          <w:rFonts w:cs="Times New Roman"/>
          <w:noProof/>
          <w:sz w:val="16"/>
          <w:szCs w:val="16"/>
          <w:lang w:val="it-IT" w:eastAsia="en-US"/>
        </w:rPr>
        <w:tab/>
        <w:t>Denominazione, sede legale ed indicazioni generali dell’/e impresa/e ausiliaria/e e requisiti, per i quali intende avvalersi.</w:t>
      </w:r>
    </w:p>
  </w:endnote>
  <w:endnote w:id="16">
    <w:p w14:paraId="7E6761A7" w14:textId="77777777" w:rsidR="006457D2" w:rsidRPr="005252DE" w:rsidRDefault="006457D2" w:rsidP="003F730D">
      <w:pPr>
        <w:pStyle w:val="Testonotadichiusura"/>
        <w:ind w:left="284" w:hanging="284"/>
        <w:jc w:val="both"/>
        <w:rPr>
          <w:sz w:val="16"/>
          <w:szCs w:val="16"/>
          <w:lang w:val="it-IT"/>
        </w:rPr>
      </w:pPr>
      <w:r w:rsidRPr="003F730D">
        <w:rPr>
          <w:rStyle w:val="Rimandonotadichiusura"/>
          <w:sz w:val="16"/>
          <w:szCs w:val="16"/>
        </w:rPr>
        <w:endnoteRef/>
      </w:r>
      <w:r w:rsidRPr="003F730D">
        <w:rPr>
          <w:sz w:val="16"/>
          <w:szCs w:val="16"/>
          <w:lang w:val="it-IT"/>
        </w:rPr>
        <w:tab/>
        <w:t>L’art. 110 d.lgs. 50/2016 verrà sostituito a partire dal 15.08.2020 in base all’art. 372, comma 1 d.lgs. 14/2019.</w:t>
      </w:r>
    </w:p>
  </w:endnote>
  <w:endnote w:id="17">
    <w:p w14:paraId="3C860C58" w14:textId="77777777" w:rsidR="006457D2" w:rsidRPr="005252DE" w:rsidRDefault="006457D2" w:rsidP="00B012B1">
      <w:pPr>
        <w:pStyle w:val="Testonotadichiusura"/>
        <w:ind w:left="284" w:hanging="284"/>
        <w:jc w:val="both"/>
        <w:rPr>
          <w:sz w:val="16"/>
          <w:szCs w:val="16"/>
          <w:lang w:val="it-IT"/>
        </w:rPr>
      </w:pPr>
      <w:r w:rsidRPr="0078684C">
        <w:rPr>
          <w:rStyle w:val="Rimandonotadichiusura"/>
          <w:rFonts w:cs="Arial"/>
          <w:sz w:val="16"/>
          <w:szCs w:val="16"/>
        </w:rPr>
        <w:endnoteRef/>
      </w:r>
      <w:r w:rsidRPr="0078684C">
        <w:rPr>
          <w:sz w:val="16"/>
          <w:szCs w:val="16"/>
          <w:lang w:val="it-IT"/>
        </w:rPr>
        <w:tab/>
        <w:t xml:space="preserve">In caso di </w:t>
      </w:r>
      <w:smartTag w:uri="urn:schemas-microsoft-com:office:smarttags" w:element="stockticker">
        <w:r w:rsidRPr="0078684C">
          <w:rPr>
            <w:sz w:val="16"/>
            <w:szCs w:val="16"/>
            <w:lang w:val="it-IT"/>
          </w:rPr>
          <w:t>RTI</w:t>
        </w:r>
      </w:smartTag>
      <w:r w:rsidRPr="0078684C">
        <w:rPr>
          <w:sz w:val="16"/>
          <w:szCs w:val="16"/>
          <w:lang w:val="it-IT"/>
        </w:rPr>
        <w:t>, consorzio, GEIE, o rete di impresa, la mandataria non può, pena l'esclusione, versare in stato di concordato preventivo con continuità aziendale, né avere proposto ricorso per l’am</w:t>
      </w:r>
      <w:r w:rsidRPr="00A9392F">
        <w:rPr>
          <w:sz w:val="16"/>
          <w:szCs w:val="16"/>
          <w:lang w:val="it-IT"/>
        </w:rPr>
        <w:t>missione al concordato preventivo con continuità aziendale.</w:t>
      </w:r>
    </w:p>
  </w:endnote>
  <w:endnote w:id="18">
    <w:p w14:paraId="7D945B8A" w14:textId="77777777" w:rsidR="006457D2" w:rsidRPr="0078684C" w:rsidRDefault="006457D2" w:rsidP="00DC7342">
      <w:pPr>
        <w:pStyle w:val="Testonotadichiusura"/>
        <w:suppressAutoHyphens w:val="0"/>
        <w:ind w:left="709" w:hanging="567"/>
        <w:jc w:val="both"/>
        <w:rPr>
          <w:noProof/>
          <w:sz w:val="16"/>
          <w:szCs w:val="16"/>
          <w:lang w:val="de-DE" w:eastAsia="en-US"/>
        </w:rPr>
      </w:pPr>
      <w:r w:rsidRPr="00217826">
        <w:rPr>
          <w:noProof/>
          <w:sz w:val="16"/>
          <w:szCs w:val="16"/>
          <w:lang w:val="de-DE" w:eastAsia="en-US"/>
        </w:rPr>
        <w:endnoteRef/>
      </w:r>
      <w:r w:rsidRPr="00217826">
        <w:rPr>
          <w:noProof/>
          <w:sz w:val="16"/>
          <w:szCs w:val="16"/>
          <w:lang w:val="de-DE" w:eastAsia="en-US"/>
        </w:rPr>
        <w:tab/>
      </w:r>
      <w:r w:rsidRPr="0078684C">
        <w:rPr>
          <w:noProof/>
          <w:sz w:val="16"/>
          <w:szCs w:val="16"/>
          <w:lang w:val="de-DE" w:eastAsia="en-US"/>
        </w:rPr>
        <w:t>Die Erklärungen im Hinblick auf diesen Vordruck müssen von den einzelnen Wirtschaftsteilnehmern, von den Konsortien gemäß Art. 45, Abs. 2 Buchst. b) GvD Nr. 50/2016 und den federführenden Unternehmen von Bietergemeinschaften, ordentlichen Konsortien, EWIV und Unternehmensnetzwerken abgegeben werden. Jedes Mitglied einer Bietergemeinschaft, eines ordentlichen Konsortiums, einer EWIV oder eines Unternehmenszusammenschlusses sowie jede ausführende Konsortialgesellschaft eines Genossenschaftskonsortiums oder eines ständigen Konsortiums muss Anlage A1-bis ausfüllen.</w:t>
      </w:r>
    </w:p>
  </w:endnote>
  <w:endnote w:id="19">
    <w:p w14:paraId="3F88B997" w14:textId="77777777" w:rsidR="006457D2" w:rsidRPr="0078684C" w:rsidRDefault="006457D2" w:rsidP="00011D39">
      <w:pPr>
        <w:pStyle w:val="Testonotadichiusura"/>
        <w:ind w:left="709" w:hanging="567"/>
        <w:jc w:val="both"/>
        <w:rPr>
          <w:sz w:val="16"/>
          <w:szCs w:val="16"/>
          <w:lang w:val="de-DE"/>
        </w:rPr>
      </w:pPr>
      <w:r w:rsidRPr="0078684C">
        <w:rPr>
          <w:sz w:val="16"/>
          <w:szCs w:val="16"/>
          <w:lang w:val="de-DE"/>
        </w:rPr>
        <w:endnoteRef/>
      </w:r>
      <w:r w:rsidRPr="0078684C">
        <w:rPr>
          <w:sz w:val="16"/>
          <w:szCs w:val="16"/>
          <w:lang w:val="de-DE"/>
        </w:rPr>
        <w:tab/>
        <w:t>Bei Einzelunternehmen die Angaben des gesetzlichen Vertreters anführen; bei Konsortien gemäß Art. 45, Abs. 2, Bst. b) und c) des GVD Nr. 50/2016 die Angaben des gesetzlichen Vertreters des Konsortiums anführen; bei vorübergehenden Bietergemeinsch</w:t>
      </w:r>
      <w:r>
        <w:rPr>
          <w:sz w:val="16"/>
          <w:szCs w:val="16"/>
          <w:lang w:val="de-DE"/>
        </w:rPr>
        <w:t xml:space="preserve">aften, ordentlichem Konsortium </w:t>
      </w:r>
      <w:r w:rsidRPr="0078684C">
        <w:rPr>
          <w:sz w:val="16"/>
          <w:szCs w:val="16"/>
          <w:lang w:val="de-DE"/>
        </w:rPr>
        <w:t xml:space="preserve">gemäß Art. 45, </w:t>
      </w:r>
      <w:r>
        <w:rPr>
          <w:sz w:val="16"/>
          <w:szCs w:val="16"/>
          <w:lang w:val="de-DE"/>
        </w:rPr>
        <w:t>Abs. 2, Bst. e) GVD Nr. 50/2016</w:t>
      </w:r>
      <w:r w:rsidRPr="0078684C">
        <w:rPr>
          <w:sz w:val="16"/>
          <w:szCs w:val="16"/>
          <w:lang w:val="de-DE"/>
        </w:rPr>
        <w:t xml:space="preserve">, EWIV oder </w:t>
      </w:r>
      <w:proofErr w:type="spellStart"/>
      <w:r w:rsidRPr="0078684C">
        <w:rPr>
          <w:sz w:val="16"/>
          <w:szCs w:val="16"/>
          <w:lang w:val="de-DE"/>
        </w:rPr>
        <w:t>Unternehmensnetwerk</w:t>
      </w:r>
      <w:proofErr w:type="spellEnd"/>
      <w:r w:rsidRPr="0078684C">
        <w:rPr>
          <w:sz w:val="16"/>
          <w:szCs w:val="16"/>
          <w:lang w:val="de-DE"/>
        </w:rPr>
        <w:t>, die Angaben des gesetzlichen Vertreters des federführenden Unternehmens anführen.</w:t>
      </w:r>
    </w:p>
  </w:endnote>
  <w:endnote w:id="20">
    <w:p w14:paraId="7B44A474" w14:textId="77777777" w:rsidR="006457D2" w:rsidRPr="0078684C" w:rsidRDefault="006457D2" w:rsidP="00087A5E">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21">
    <w:p w14:paraId="1365E4BD" w14:textId="77777777" w:rsidR="006457D2" w:rsidRPr="0078684C" w:rsidRDefault="006457D2" w:rsidP="00DC7342">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Falls der teilnehmende Wirtschaftsteilnehmer die Form eines ordentlichen Konsortiums gemäß Art. 45, Abs. 2 Buchst. e) GVD Nr. 50/2016 aufweist, ist jedes Mitgliedsunternehmen verpflichtet, die Erklärungen gemäß Vordruck A1-bis abzugeben.</w:t>
      </w:r>
    </w:p>
  </w:endnote>
  <w:endnote w:id="22">
    <w:p w14:paraId="4704DE08" w14:textId="77777777" w:rsidR="006457D2" w:rsidRPr="0078684C" w:rsidRDefault="006457D2" w:rsidP="00DC7342">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Falls der teilnehmende Wirtschaftsteilnehmer die Form einer Bietergemeinschaft aufweist, ist jedes Mitgliedsunternehmen verpflichtet, die Erklärungen gemäß Vordruck A1-bis abzugeben.</w:t>
      </w:r>
    </w:p>
  </w:endnote>
  <w:endnote w:id="23">
    <w:p w14:paraId="20C6BBAA" w14:textId="77777777" w:rsidR="006457D2" w:rsidRPr="0078684C" w:rsidRDefault="006457D2" w:rsidP="00DC7342">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Falls der teilnehmende Wirtschaftsteilnehmer die Form eines Unternehmensnetzwerks aufweist, ist jedes Mitgliedsunternehmen verpflichtet, die Erklärungen gemäß Vordruck A1-bis abzugeben.</w:t>
      </w:r>
    </w:p>
  </w:endnote>
  <w:endnote w:id="24">
    <w:p w14:paraId="031A2BAC" w14:textId="77777777" w:rsidR="006457D2" w:rsidRPr="0078684C" w:rsidRDefault="006457D2" w:rsidP="00DC7342">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Falls der teilnehmende Wirtschaftsteilnehmer die Form einer EWIV aufweist, ist jedes Mitgliedsunternehmen verpflichtet, die Erklärungen gemäß Vordruck A1-bis abzugeben.</w:t>
      </w:r>
    </w:p>
  </w:endnote>
  <w:endnote w:id="25">
    <w:p w14:paraId="1E0A20D4" w14:textId="77777777" w:rsidR="006457D2" w:rsidRPr="0078684C" w:rsidRDefault="006457D2" w:rsidP="006377ED">
      <w:pPr>
        <w:pStyle w:val="Testonotadichiusura"/>
        <w:ind w:left="709" w:hanging="567"/>
        <w:jc w:val="both"/>
        <w:rPr>
          <w:sz w:val="16"/>
          <w:szCs w:val="16"/>
          <w:lang w:val="de-DE"/>
        </w:rPr>
      </w:pPr>
      <w:r w:rsidRPr="0078684C">
        <w:rPr>
          <w:sz w:val="16"/>
          <w:szCs w:val="16"/>
          <w:lang w:val="de-DE"/>
        </w:rPr>
        <w:endnoteRef/>
      </w:r>
      <w:r w:rsidRPr="0078684C">
        <w:rPr>
          <w:sz w:val="16"/>
          <w:szCs w:val="16"/>
          <w:lang w:val="de-DE"/>
        </w:rPr>
        <w:tab/>
      </w:r>
      <w:r w:rsidRPr="0078684C">
        <w:rPr>
          <w:noProof/>
          <w:sz w:val="16"/>
          <w:szCs w:val="16"/>
          <w:lang w:val="de-DE" w:eastAsia="en-US"/>
        </w:rPr>
        <w:t>Die vollständigen Angaben eines jeden Unternehmens gemäß Art. 45, Abs. 2, Bst. b) und c) des GVD Nr. 50/2016  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26">
    <w:p w14:paraId="059A3977" w14:textId="77777777" w:rsidR="006457D2" w:rsidRPr="0078684C" w:rsidRDefault="006457D2" w:rsidP="006B7674">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Verbindliche Erklärungen bei anderweitigem Ausschluss bei Bietergemeinschaften oder ordentlichen Konsortien oder Unternehmensnetzwerken.</w:t>
      </w:r>
    </w:p>
  </w:endnote>
  <w:endnote w:id="27">
    <w:p w14:paraId="089B498C" w14:textId="77777777" w:rsidR="006457D2" w:rsidRPr="0078684C" w:rsidRDefault="006457D2" w:rsidP="00DC7342">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Unter dem Begriff „die Erklärung abgebendes Unternehmen“ ist das Unternehmen zu verstehen, welches den Vordruck unterzeichnet. Unter dem Begriff „teilnehmender Wirtschaftsteilnehmer“ ist der Wirtschaftsteilnehmer insgesamt zu verstehen. Handelt es sich beim die Erklärung abgebenden Unternehmen um ein Einzelunternehmen, fällt dieses mit dem „teilnehmenden Wirtschaftsteilnehmer“ zusammen. Bei aus mehreren Personen bestehenden Wirtschaftsteilnehmern ist der teilnehmende Wirtschaftsteilnehmer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28">
    <w:p w14:paraId="5A4713C2" w14:textId="73CDF03C" w:rsidR="006457D2" w:rsidRPr="00EE0C8C" w:rsidRDefault="006457D2" w:rsidP="00F3471A">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Diese Fälle müssen von jeder Art an teilnehmendem Wirtschaftsteilnehmer, welcher sich am Wettbewerb beteiligt, mit Bezug auf den Sitz des die Erklärung abgebenden Unternehmens bestätigt werden.</w:t>
      </w:r>
    </w:p>
  </w:endnote>
  <w:endnote w:id="29">
    <w:p w14:paraId="3C8C1008" w14:textId="77777777" w:rsidR="006457D2" w:rsidRPr="00F3471A" w:rsidRDefault="006457D2" w:rsidP="00F3471A">
      <w:pPr>
        <w:pStyle w:val="Testonotadichiusura"/>
        <w:ind w:left="284"/>
        <w:rPr>
          <w:sz w:val="16"/>
          <w:szCs w:val="16"/>
          <w:lang w:val="de-DE"/>
        </w:rPr>
      </w:pPr>
      <w:r w:rsidRPr="00F3471A">
        <w:rPr>
          <w:rStyle w:val="Rimandonotadichiusura"/>
          <w:sz w:val="28"/>
          <w:szCs w:val="28"/>
        </w:rPr>
        <w:endnoteRef/>
      </w:r>
      <w:r w:rsidRPr="00F3471A">
        <w:rPr>
          <w:lang w:val="de-DE"/>
        </w:rPr>
        <w:t xml:space="preserve"> </w:t>
      </w:r>
      <w:r w:rsidRPr="00F3471A">
        <w:rPr>
          <w:sz w:val="16"/>
          <w:szCs w:val="16"/>
          <w:lang w:val="de-DE"/>
        </w:rPr>
        <w:t>Gemäß Art. 2 der Empfehlung der Kommission der Europäischen Gemeinschaften Nr. 2003/361/EG sind die Mitarbeiterzahlen und finanzielle Schwellenwerte zur Definition der Unternehmensklassen folgende:</w:t>
      </w:r>
    </w:p>
    <w:p w14:paraId="644FEA61" w14:textId="77777777" w:rsidR="006457D2" w:rsidRPr="00F3471A" w:rsidRDefault="006457D2" w:rsidP="00F3471A">
      <w:pPr>
        <w:pStyle w:val="Testonotadichiusura"/>
        <w:numPr>
          <w:ilvl w:val="0"/>
          <w:numId w:val="43"/>
        </w:numPr>
        <w:rPr>
          <w:sz w:val="16"/>
          <w:szCs w:val="16"/>
          <w:lang w:val="de-DE"/>
        </w:rPr>
      </w:pPr>
      <w:r w:rsidRPr="00F3471A">
        <w:rPr>
          <w:sz w:val="16"/>
          <w:szCs w:val="16"/>
          <w:lang w:val="de-DE"/>
        </w:rPr>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14:paraId="68DF8585" w14:textId="77777777" w:rsidR="006457D2" w:rsidRPr="00F3471A" w:rsidRDefault="006457D2" w:rsidP="00F3471A">
      <w:pPr>
        <w:pStyle w:val="Testonotadichiusura"/>
        <w:numPr>
          <w:ilvl w:val="0"/>
          <w:numId w:val="43"/>
        </w:numPr>
        <w:rPr>
          <w:sz w:val="16"/>
          <w:szCs w:val="16"/>
          <w:lang w:val="it-IT"/>
        </w:rPr>
      </w:pPr>
      <w:r w:rsidRPr="00F3471A">
        <w:rPr>
          <w:sz w:val="16"/>
          <w:szCs w:val="16"/>
          <w:lang w:val="de-DE"/>
        </w:rPr>
        <w:t xml:space="preserve">Innerhalb der Kategorie der KMU wird ein kleines Unternehmen als ein Unternehmen definiert, das weniger als 50 Personen beschäftigt und dessen Jahresumsatz bzw. Jahresbilanz 10 Mio. </w:t>
      </w:r>
      <w:r w:rsidRPr="00F3471A">
        <w:rPr>
          <w:sz w:val="16"/>
          <w:szCs w:val="16"/>
          <w:lang w:val="it-IT"/>
        </w:rPr>
        <w:t xml:space="preserve">EUR </w:t>
      </w:r>
      <w:proofErr w:type="spellStart"/>
      <w:r w:rsidRPr="00F3471A">
        <w:rPr>
          <w:sz w:val="16"/>
          <w:szCs w:val="16"/>
          <w:lang w:val="it-IT"/>
        </w:rPr>
        <w:t>nicht</w:t>
      </w:r>
      <w:proofErr w:type="spellEnd"/>
      <w:r w:rsidRPr="00F3471A">
        <w:rPr>
          <w:sz w:val="16"/>
          <w:szCs w:val="16"/>
          <w:lang w:val="it-IT"/>
        </w:rPr>
        <w:t xml:space="preserve"> </w:t>
      </w:r>
      <w:proofErr w:type="spellStart"/>
      <w:r w:rsidRPr="00F3471A">
        <w:rPr>
          <w:sz w:val="16"/>
          <w:szCs w:val="16"/>
          <w:lang w:val="it-IT"/>
        </w:rPr>
        <w:t>übersteigt</w:t>
      </w:r>
      <w:proofErr w:type="spellEnd"/>
      <w:r w:rsidRPr="00F3471A">
        <w:rPr>
          <w:sz w:val="16"/>
          <w:szCs w:val="16"/>
          <w:lang w:val="it-IT"/>
        </w:rPr>
        <w:t>.</w:t>
      </w:r>
    </w:p>
    <w:p w14:paraId="318CC4F6" w14:textId="1AD74164" w:rsidR="006457D2" w:rsidRPr="00F3471A" w:rsidRDefault="006457D2" w:rsidP="00F3471A">
      <w:pPr>
        <w:pStyle w:val="Testonotadichiusura"/>
        <w:numPr>
          <w:ilvl w:val="0"/>
          <w:numId w:val="43"/>
        </w:numPr>
        <w:rPr>
          <w:sz w:val="16"/>
          <w:szCs w:val="16"/>
          <w:lang w:val="it-IT"/>
        </w:rPr>
      </w:pPr>
      <w:r w:rsidRPr="00F3471A">
        <w:rPr>
          <w:sz w:val="16"/>
          <w:szCs w:val="16"/>
          <w:lang w:val="de-DE"/>
        </w:rPr>
        <w:t xml:space="preserve"> Innerhalb der Kategorie der KMU wird ein Kleinstunternehmen als ein Unternehmen definiert, das weniger als 10 Personen beschäftigt und dessen Jahresumsatz bzw. Jahresbilanz 2 Mio. </w:t>
      </w:r>
      <w:r w:rsidRPr="00F3471A">
        <w:rPr>
          <w:sz w:val="16"/>
          <w:szCs w:val="16"/>
          <w:lang w:val="it-IT"/>
        </w:rPr>
        <w:t xml:space="preserve">EUR </w:t>
      </w:r>
      <w:proofErr w:type="spellStart"/>
      <w:r w:rsidRPr="00F3471A">
        <w:rPr>
          <w:sz w:val="16"/>
          <w:szCs w:val="16"/>
          <w:lang w:val="it-IT"/>
        </w:rPr>
        <w:t>nicht</w:t>
      </w:r>
      <w:proofErr w:type="spellEnd"/>
      <w:r w:rsidRPr="00F3471A">
        <w:rPr>
          <w:sz w:val="16"/>
          <w:szCs w:val="16"/>
          <w:lang w:val="it-IT"/>
        </w:rPr>
        <w:t xml:space="preserve"> </w:t>
      </w:r>
      <w:proofErr w:type="spellStart"/>
      <w:r w:rsidRPr="00F3471A">
        <w:rPr>
          <w:sz w:val="16"/>
          <w:szCs w:val="16"/>
          <w:lang w:val="it-IT"/>
        </w:rPr>
        <w:t>überschreitet</w:t>
      </w:r>
      <w:proofErr w:type="spellEnd"/>
      <w:r w:rsidRPr="00F3471A">
        <w:rPr>
          <w:sz w:val="16"/>
          <w:szCs w:val="16"/>
          <w:lang w:val="it-IT"/>
        </w:rPr>
        <w:t>.</w:t>
      </w:r>
    </w:p>
  </w:endnote>
  <w:endnote w:id="30">
    <w:p w14:paraId="56C6FBB6" w14:textId="77777777" w:rsidR="006457D2" w:rsidRPr="002E2FFB" w:rsidRDefault="006457D2" w:rsidP="009065C3">
      <w:pPr>
        <w:pStyle w:val="Testonotadichiusura"/>
        <w:suppressAutoHyphens w:val="0"/>
        <w:ind w:left="709" w:hanging="567"/>
        <w:jc w:val="both"/>
        <w:rPr>
          <w:noProof/>
          <w:sz w:val="16"/>
          <w:szCs w:val="16"/>
          <w:lang w:val="de-DE" w:eastAsia="en-US"/>
        </w:rPr>
      </w:pPr>
      <w:r w:rsidRPr="007901E5">
        <w:rPr>
          <w:noProof/>
          <w:sz w:val="16"/>
          <w:szCs w:val="16"/>
          <w:lang w:val="de-DE" w:eastAsia="en-US"/>
        </w:rPr>
        <w:endnoteRef/>
      </w:r>
      <w:r w:rsidRPr="007901E5">
        <w:rPr>
          <w:noProof/>
          <w:sz w:val="16"/>
          <w:szCs w:val="16"/>
          <w:lang w:val="de-DE" w:eastAsia="en-US"/>
        </w:rPr>
        <w:t xml:space="preserve"> </w:t>
      </w:r>
      <w:r w:rsidRPr="007901E5">
        <w:rPr>
          <w:noProof/>
          <w:sz w:val="16"/>
          <w:szCs w:val="16"/>
          <w:lang w:val="de-DE" w:eastAsia="en-US"/>
        </w:rPr>
        <w:tab/>
      </w:r>
      <w:r w:rsidRPr="007901E5">
        <w:rPr>
          <w:rFonts w:cs="Times New Roman"/>
          <w:noProof/>
          <w:sz w:val="16"/>
          <w:szCs w:val="16"/>
          <w:lang w:val="de-DE" w:eastAsia="en-US"/>
        </w:rPr>
        <w:t>Die Arbeitsleistungen und Kategorien angeben, welche genannte Arbeitsleistungen angehören, welche der Bieter im Falle eines Zuschlages weiterzuvergeben gedenkt, oder welche er notwendigerweise unter Einhaltung der gesetzlichen Grenzen sowei der Bekanntmachung weitervergeben muss. Im Falle einer Bietergemeinschaft, Konsortium, EWIV oder Unternehmensnetzwerk wird die Erklärung zur Weitervergabe vom federführenden Unternehmen abgegeben</w:t>
      </w:r>
      <w:r w:rsidRPr="007901E5">
        <w:rPr>
          <w:noProof/>
          <w:sz w:val="16"/>
          <w:szCs w:val="16"/>
          <w:lang w:val="de-DE" w:eastAsia="en-US"/>
        </w:rPr>
        <w:t>. Unter sonstigem Ausschluss dürfen auch nicht auf indirektem Wege irgendwelche Preiselemente, welche zum wirtschaftlichen Angebot gehören, angegeben werden.</w:t>
      </w:r>
    </w:p>
  </w:endnote>
  <w:endnote w:id="31">
    <w:p w14:paraId="2AB3582D" w14:textId="77777777" w:rsidR="006457D2" w:rsidRPr="0078684C" w:rsidRDefault="006457D2" w:rsidP="009065C3">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Jede einzelne der besonderen Anforderungen angeben, welche der Bieter nicht selbst erfüllt, sowie den Anteil dieser Anforderungen, ob gesamt oder zum Teil im Hinblick auf die gesetzlichen Vorschriften oder die Ausschreibungsunterlagen, in Bezug auf die der Bieter beabsichtigt, die Qualifikation eines Hilfsunternehmens in Anspruch zu nehmen: SOA-Bescheinigung für Kategorien und Qualifikationen, sofern von den Ausschreibungsbedingungen vorgesehen; Anforderungen gemäß Art. 90 D.P.R. Nr. 207/2010 und befähigende Voraussetzungen zur Ausführung technischer Anlagen gemäß MD Nr. 37 vom 22.1.2008, vorausgesetzt, dass diese befähigenden Anforderungen Gegenstand der Nutzung K</w:t>
      </w:r>
      <w:r>
        <w:rPr>
          <w:noProof/>
          <w:sz w:val="16"/>
          <w:szCs w:val="16"/>
          <w:lang w:val="de-DE" w:eastAsia="en-US"/>
        </w:rPr>
        <w:t>apazitäten Dritter sein können.</w:t>
      </w:r>
    </w:p>
  </w:endnote>
  <w:endnote w:id="32">
    <w:p w14:paraId="3D4A6EC5" w14:textId="77777777" w:rsidR="006457D2" w:rsidRPr="0078684C" w:rsidRDefault="006457D2" w:rsidP="00EE0C8C">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t>Firma, Sitz und allgemeine Angaben des/der Hilfsunternehmens/Hilfsunternehmen und Anforderungen, für welche die Kap</w:t>
      </w:r>
      <w:r>
        <w:rPr>
          <w:noProof/>
          <w:sz w:val="16"/>
          <w:szCs w:val="16"/>
          <w:lang w:val="de-DE" w:eastAsia="en-US"/>
        </w:rPr>
        <w:t>azitäten genutzt werden sollen.</w:t>
      </w:r>
    </w:p>
  </w:endnote>
  <w:endnote w:id="33">
    <w:p w14:paraId="106FD317" w14:textId="203469C7" w:rsidR="006457D2" w:rsidRPr="00D05AF0" w:rsidRDefault="006457D2" w:rsidP="00B350C0">
      <w:pPr>
        <w:pStyle w:val="Testonotadichiusura"/>
        <w:ind w:left="284" w:hanging="142"/>
        <w:jc w:val="both"/>
        <w:rPr>
          <w:sz w:val="16"/>
          <w:szCs w:val="16"/>
          <w:lang w:val="de-DE"/>
        </w:rPr>
      </w:pPr>
      <w:r w:rsidRPr="00B350C0">
        <w:rPr>
          <w:noProof/>
          <w:lang w:eastAsia="en-US"/>
        </w:rPr>
        <w:endnoteRef/>
      </w:r>
      <w:r w:rsidRPr="00DF0C4B">
        <w:rPr>
          <w:noProof/>
          <w:sz w:val="16"/>
          <w:szCs w:val="16"/>
          <w:lang w:val="de-DE" w:eastAsia="en-US"/>
        </w:rPr>
        <w:tab/>
      </w:r>
      <w:r w:rsidRPr="00DF0C4B">
        <w:rPr>
          <w:sz w:val="16"/>
          <w:szCs w:val="16"/>
          <w:lang w:val="de-DE"/>
        </w:rPr>
        <w:t xml:space="preserve">Vom 15.08.2020 an wird Art. 110 </w:t>
      </w:r>
      <w:proofErr w:type="spellStart"/>
      <w:r w:rsidRPr="00DF0C4B">
        <w:rPr>
          <w:sz w:val="16"/>
          <w:szCs w:val="16"/>
          <w:lang w:val="de-DE"/>
        </w:rPr>
        <w:t>GvD</w:t>
      </w:r>
      <w:proofErr w:type="spellEnd"/>
      <w:r w:rsidRPr="00DF0C4B">
        <w:rPr>
          <w:sz w:val="16"/>
          <w:szCs w:val="16"/>
          <w:lang w:val="de-DE"/>
        </w:rPr>
        <w:t xml:space="preserve"> Nr. 50/2016 gemäß Art. 372 Abs. 1 </w:t>
      </w:r>
      <w:proofErr w:type="spellStart"/>
      <w:r w:rsidRPr="00DF0C4B">
        <w:rPr>
          <w:sz w:val="16"/>
          <w:szCs w:val="16"/>
          <w:lang w:val="de-DE"/>
        </w:rPr>
        <w:t>GvD</w:t>
      </w:r>
      <w:proofErr w:type="spellEnd"/>
      <w:r w:rsidRPr="00DF0C4B">
        <w:rPr>
          <w:sz w:val="16"/>
          <w:szCs w:val="16"/>
          <w:lang w:val="de-DE"/>
        </w:rPr>
        <w:t xml:space="preserve"> Nr. 14/2019 geändert werden.</w:t>
      </w:r>
    </w:p>
  </w:endnote>
  <w:endnote w:id="34">
    <w:p w14:paraId="6B884CC9" w14:textId="77777777" w:rsidR="006457D2" w:rsidRDefault="006457D2" w:rsidP="00201D1D">
      <w:pPr>
        <w:pStyle w:val="Testonotadichiusura"/>
        <w:suppressAutoHyphens w:val="0"/>
        <w:ind w:left="709" w:hanging="567"/>
        <w:jc w:val="both"/>
        <w:rPr>
          <w:noProof/>
          <w:sz w:val="16"/>
          <w:szCs w:val="16"/>
          <w:lang w:val="de-DE" w:eastAsia="en-US"/>
        </w:rPr>
      </w:pPr>
      <w:r w:rsidRPr="0078684C">
        <w:rPr>
          <w:noProof/>
          <w:sz w:val="16"/>
          <w:szCs w:val="16"/>
          <w:lang w:val="de-DE" w:eastAsia="en-US"/>
        </w:rPr>
        <w:endnoteRef/>
      </w:r>
      <w:r w:rsidRPr="0078684C">
        <w:rPr>
          <w:noProof/>
          <w:sz w:val="16"/>
          <w:szCs w:val="16"/>
          <w:lang w:val="de-DE" w:eastAsia="en-US"/>
        </w:rPr>
        <w:tab/>
      </w:r>
      <w:r w:rsidRPr="000B5784">
        <w:rPr>
          <w:noProof/>
          <w:sz w:val="16"/>
          <w:szCs w:val="16"/>
          <w:lang w:val="de-DE" w:eastAsia="en-US"/>
        </w:rPr>
        <w:t>Bei Bietergemeinschaften, Konsortien, EWIV oder Unternehmensnetzwerken darf das federführende Unternehmen bei sonstigem Ausschluss aus dem Wettbewerb weder von einem Vergleichsverfahren mit Unternehmensfortsetzung betroffen sein noch einen Antrag auf dessen Zulassung gestellt haben.</w:t>
      </w:r>
    </w:p>
    <w:p w14:paraId="66F6B753" w14:textId="77777777" w:rsidR="006457D2" w:rsidRDefault="006457D2" w:rsidP="00201D1D">
      <w:pPr>
        <w:pStyle w:val="Testonotadichiusura"/>
        <w:suppressAutoHyphens w:val="0"/>
        <w:ind w:left="709" w:hanging="567"/>
        <w:jc w:val="both"/>
        <w:rPr>
          <w:noProof/>
          <w:sz w:val="16"/>
          <w:szCs w:val="16"/>
          <w:lang w:val="de-DE" w:eastAsia="en-US"/>
        </w:rPr>
      </w:pPr>
    </w:p>
    <w:p w14:paraId="21E3D22E" w14:textId="77777777" w:rsidR="006457D2" w:rsidRPr="00217826" w:rsidRDefault="006457D2" w:rsidP="000B5784">
      <w:pPr>
        <w:pStyle w:val="Testonotadichiusura"/>
        <w:suppressAutoHyphens w:val="0"/>
        <w:ind w:left="709" w:hanging="567"/>
        <w:jc w:val="both"/>
        <w:rPr>
          <w:noProof/>
          <w:sz w:val="16"/>
          <w:szCs w:val="16"/>
          <w:lang w:val="de-DE" w:eastAsia="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ill Sans Std">
    <w:panose1 w:val="00000000000000000000"/>
    <w:charset w:val="00"/>
    <w:family w:val="swiss"/>
    <w:notTrueType/>
    <w:pitch w:val="variable"/>
    <w:sig w:usb0="800000AF" w:usb1="4000204A" w:usb2="00000000" w:usb3="00000000" w:csb0="00000001" w:csb1="00000000"/>
  </w:font>
  <w:font w:name="84ofkt-OneByteIdentityH">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37C60" w14:textId="77777777" w:rsidR="006457D2" w:rsidRDefault="006457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EE716" w14:textId="77777777" w:rsidR="006457D2" w:rsidRDefault="006457D2">
    <w:pPr>
      <w:pStyle w:val="Pidipagina"/>
      <w:tabs>
        <w:tab w:val="clear" w:pos="4536"/>
        <w:tab w:val="clear" w:pos="9072"/>
      </w:tabs>
      <w:spacing w:line="20" w:lineRule="exac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3C910" w14:textId="77777777" w:rsidR="006457D2" w:rsidRPr="00113963" w:rsidRDefault="006457D2">
    <w:pPr>
      <w:pStyle w:val="Pidipagina"/>
      <w:tabs>
        <w:tab w:val="clear" w:pos="4536"/>
        <w:tab w:val="clear" w:pos="9072"/>
      </w:tabs>
      <w:spacing w:line="20" w:lineRule="exact"/>
      <w:rPr>
        <w:color w:val="FF0000"/>
        <w:lang w:val="it-IT"/>
      </w:rPr>
    </w:pPr>
  </w:p>
  <w:p w14:paraId="7C852268" w14:textId="77777777" w:rsidR="006457D2" w:rsidRPr="008343DC" w:rsidRDefault="006457D2">
    <w:pPr>
      <w:pStyle w:val="Pidipagina"/>
      <w:tabs>
        <w:tab w:val="clear" w:pos="4536"/>
        <w:tab w:val="clear" w:pos="9072"/>
      </w:tabs>
      <w:spacing w:line="20" w:lineRule="exact"/>
      <w:rPr>
        <w:sz w:val="16"/>
        <w:szCs w:val="16"/>
        <w:lang w:val="it-I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7309C" w14:textId="77777777" w:rsidR="006457D2" w:rsidRDefault="006457D2">
    <w:pPr>
      <w:pStyle w:val="Pidipagina"/>
      <w:tabs>
        <w:tab w:val="clear" w:pos="4536"/>
        <w:tab w:val="clear" w:pos="9072"/>
      </w:tabs>
      <w:spacing w:line="20" w:lineRule="exact"/>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A3470" w14:textId="77777777" w:rsidR="006457D2" w:rsidRPr="002249EC" w:rsidRDefault="006457D2">
    <w:pPr>
      <w:pStyle w:val="Pidipagina"/>
      <w:tabs>
        <w:tab w:val="clear" w:pos="4536"/>
        <w:tab w:val="clear" w:pos="9072"/>
      </w:tabs>
      <w:spacing w:line="20" w:lineRule="exact"/>
      <w:rPr>
        <w:color w:val="FF0000"/>
        <w:lang w:val="it-IT"/>
      </w:rPr>
    </w:pPr>
  </w:p>
  <w:p w14:paraId="2B5AB7E8" w14:textId="77777777" w:rsidR="006457D2" w:rsidRPr="002249EC" w:rsidRDefault="006457D2">
    <w:pPr>
      <w:pStyle w:val="Pidipagina"/>
      <w:tabs>
        <w:tab w:val="clear" w:pos="4536"/>
        <w:tab w:val="clear" w:pos="9072"/>
      </w:tabs>
      <w:spacing w:line="20" w:lineRule="exact"/>
      <w:rPr>
        <w:color w:val="FF0000"/>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75A2F" w14:textId="77777777" w:rsidR="006457D2" w:rsidRDefault="006457D2" w:rsidP="00092646">
      <w:r>
        <w:separator/>
      </w:r>
    </w:p>
  </w:footnote>
  <w:footnote w:type="continuationSeparator" w:id="0">
    <w:p w14:paraId="06ADAB4A" w14:textId="77777777" w:rsidR="006457D2" w:rsidRDefault="006457D2"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3DBE2" w14:textId="77777777" w:rsidR="006457D2" w:rsidRDefault="006457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75278" w14:textId="77777777" w:rsidR="006457D2" w:rsidRDefault="006457D2" w:rsidP="00D333A6">
    <w:pPr>
      <w:widowControl w:val="0"/>
      <w:spacing w:line="240" w:lineRule="exact"/>
      <w:ind w:right="180"/>
      <w:jc w:val="center"/>
      <w:rPr>
        <w:bCs/>
        <w:caps/>
        <w:lang w:val="it-IT"/>
      </w:rPr>
    </w:pPr>
    <w:r w:rsidRPr="00D333A6">
      <w:rPr>
        <w:bCs/>
        <w:caps/>
        <w:lang w:val="it-IT"/>
      </w:rPr>
      <w:t xml:space="preserve">PROCEDURA RISTRETTA PER L’AFFIDAMENTO DEI LAVORI DI RISANAMENTO DEL COLLETTORE SOVRACOMUNALE DELLA VAL GARDENA (BZ) </w:t>
    </w:r>
  </w:p>
  <w:p w14:paraId="5A8384D5" w14:textId="77777777" w:rsidR="006457D2" w:rsidRPr="00D333A6" w:rsidRDefault="006457D2" w:rsidP="00D333A6">
    <w:pPr>
      <w:widowControl w:val="0"/>
      <w:spacing w:line="240" w:lineRule="exact"/>
      <w:ind w:right="180"/>
      <w:jc w:val="center"/>
      <w:rPr>
        <w:bCs/>
        <w:caps/>
        <w:lang w:val="de-DE"/>
      </w:rPr>
    </w:pPr>
    <w:r w:rsidRPr="00D333A6">
      <w:rPr>
        <w:bCs/>
        <w:caps/>
        <w:lang w:val="de-DE"/>
      </w:rPr>
      <w:t xml:space="preserve">NICHTOFFENES VERFAHREN FÜR DIE VERGABE DER bAUArbeiten </w:t>
    </w:r>
    <w:r w:rsidRPr="00D333A6">
      <w:rPr>
        <w:bCs/>
        <w:lang w:val="de-DE"/>
      </w:rPr>
      <w:t xml:space="preserve">ZUR SANIERUNG DES HAUPTSAMMLERS </w:t>
    </w:r>
  </w:p>
  <w:p w14:paraId="028BC4E9" w14:textId="77777777" w:rsidR="006457D2" w:rsidRDefault="006457D2" w:rsidP="00D333A6">
    <w:pPr>
      <w:widowControl w:val="0"/>
      <w:spacing w:line="240" w:lineRule="exact"/>
      <w:ind w:right="180"/>
      <w:jc w:val="center"/>
      <w:rPr>
        <w:bCs/>
        <w:caps/>
        <w:lang w:val="de-DE"/>
      </w:rPr>
    </w:pPr>
    <w:r w:rsidRPr="00D333A6">
      <w:rPr>
        <w:lang w:val="de-DE"/>
      </w:rPr>
      <w:t>VON ÜBERGEMEINDLICHEM INTERESSE</w:t>
    </w:r>
    <w:r w:rsidRPr="00D333A6">
      <w:rPr>
        <w:bCs/>
        <w:lang w:val="de-DE"/>
      </w:rPr>
      <w:t xml:space="preserve"> GRÖDEN </w:t>
    </w:r>
    <w:r w:rsidRPr="00D333A6">
      <w:rPr>
        <w:bCs/>
        <w:caps/>
        <w:lang w:val="de-DE"/>
      </w:rPr>
      <w:t>(BZ)</w:t>
    </w:r>
  </w:p>
  <w:p w14:paraId="470DD6D7" w14:textId="77777777" w:rsidR="006457D2" w:rsidRPr="00D333A6" w:rsidRDefault="006457D2" w:rsidP="00D333A6">
    <w:pPr>
      <w:widowControl w:val="0"/>
      <w:spacing w:line="240" w:lineRule="exact"/>
      <w:ind w:right="180"/>
      <w:jc w:val="center"/>
      <w:rPr>
        <w:bCs/>
        <w:caps/>
        <w:lang w:val="de-DE"/>
      </w:rPr>
    </w:pPr>
    <w:r>
      <w:rPr>
        <w:bCs/>
        <w:caps/>
        <w:lang w:val="de-DE"/>
      </w:rPr>
      <w:t>PRAT. 0450</w:t>
    </w:r>
  </w:p>
  <w:p w14:paraId="53E4F8A7" w14:textId="77777777" w:rsidR="006457D2" w:rsidRDefault="006457D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7AAD4" w14:textId="77777777" w:rsidR="006457D2" w:rsidRDefault="006457D2" w:rsidP="00D333A6">
    <w:pPr>
      <w:widowControl w:val="0"/>
      <w:spacing w:line="240" w:lineRule="exact"/>
      <w:ind w:right="180"/>
      <w:jc w:val="center"/>
      <w:rPr>
        <w:bCs/>
        <w:caps/>
        <w:lang w:val="it-IT"/>
      </w:rPr>
    </w:pPr>
    <w:r w:rsidRPr="00D333A6">
      <w:rPr>
        <w:bCs/>
        <w:caps/>
        <w:lang w:val="it-IT"/>
      </w:rPr>
      <w:t xml:space="preserve">PROCEDURA RISTRETTA PER L’AFFIDAMENTO DEI LAVORI DI RISANAMENTO DEL COLLETTORE SOVRACOMUNALE DELLA VAL GARDENA (BZ) </w:t>
    </w:r>
  </w:p>
  <w:p w14:paraId="592CFD07" w14:textId="441CAA22" w:rsidR="006457D2" w:rsidRPr="00D333A6" w:rsidRDefault="006457D2" w:rsidP="00D333A6">
    <w:pPr>
      <w:widowControl w:val="0"/>
      <w:spacing w:line="240" w:lineRule="exact"/>
      <w:ind w:right="180"/>
      <w:jc w:val="center"/>
      <w:rPr>
        <w:bCs/>
        <w:caps/>
        <w:lang w:val="de-DE"/>
      </w:rPr>
    </w:pPr>
    <w:r w:rsidRPr="00D333A6">
      <w:rPr>
        <w:bCs/>
        <w:caps/>
        <w:lang w:val="de-DE"/>
      </w:rPr>
      <w:t xml:space="preserve">NICHTOFFENES VERFAHREN FÜR DIE VERGABE DER bAUArbeiten </w:t>
    </w:r>
    <w:r w:rsidRPr="00D333A6">
      <w:rPr>
        <w:bCs/>
        <w:lang w:val="de-DE"/>
      </w:rPr>
      <w:t xml:space="preserve">ZUR SANIERUNG DES HAUPTSAMMLERS </w:t>
    </w:r>
  </w:p>
  <w:p w14:paraId="2DF3D321" w14:textId="6D84E06B" w:rsidR="006457D2" w:rsidRDefault="006457D2" w:rsidP="00D333A6">
    <w:pPr>
      <w:widowControl w:val="0"/>
      <w:spacing w:line="240" w:lineRule="exact"/>
      <w:ind w:right="180"/>
      <w:jc w:val="center"/>
      <w:rPr>
        <w:bCs/>
        <w:caps/>
        <w:lang w:val="de-DE"/>
      </w:rPr>
    </w:pPr>
    <w:r w:rsidRPr="00D333A6">
      <w:rPr>
        <w:lang w:val="de-DE"/>
      </w:rPr>
      <w:t>VON ÜBERGEMEINDLICHEM INTERESSE</w:t>
    </w:r>
    <w:r w:rsidRPr="00D333A6">
      <w:rPr>
        <w:bCs/>
        <w:lang w:val="de-DE"/>
      </w:rPr>
      <w:t xml:space="preserve"> GRÖDEN </w:t>
    </w:r>
    <w:r w:rsidRPr="00D333A6">
      <w:rPr>
        <w:bCs/>
        <w:caps/>
        <w:lang w:val="de-DE"/>
      </w:rPr>
      <w:t>(BZ)</w:t>
    </w:r>
  </w:p>
  <w:p w14:paraId="1DA25B84" w14:textId="0A51AF7D" w:rsidR="006457D2" w:rsidRPr="00D333A6" w:rsidRDefault="006457D2" w:rsidP="00D333A6">
    <w:pPr>
      <w:widowControl w:val="0"/>
      <w:spacing w:line="240" w:lineRule="exact"/>
      <w:ind w:right="180"/>
      <w:jc w:val="center"/>
      <w:rPr>
        <w:bCs/>
        <w:caps/>
        <w:lang w:val="de-DE"/>
      </w:rPr>
    </w:pPr>
    <w:r>
      <w:rPr>
        <w:bCs/>
        <w:caps/>
        <w:lang w:val="de-DE"/>
      </w:rPr>
      <w:t>PRAT. 0450</w:t>
    </w:r>
  </w:p>
  <w:p w14:paraId="79D0C33F" w14:textId="77777777" w:rsidR="006457D2" w:rsidRPr="00D333A6" w:rsidRDefault="006457D2">
    <w:pPr>
      <w:pStyle w:val="Intestazione"/>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5F1CC" w14:textId="77777777" w:rsidR="006457D2" w:rsidRDefault="006457D2" w:rsidP="00D333A6">
    <w:pPr>
      <w:widowControl w:val="0"/>
      <w:spacing w:line="240" w:lineRule="exact"/>
      <w:ind w:right="180"/>
      <w:jc w:val="center"/>
      <w:rPr>
        <w:bCs/>
        <w:caps/>
        <w:lang w:val="it-IT"/>
      </w:rPr>
    </w:pPr>
    <w:r w:rsidRPr="00D333A6">
      <w:rPr>
        <w:bCs/>
        <w:caps/>
        <w:lang w:val="it-IT"/>
      </w:rPr>
      <w:t xml:space="preserve">PROCEDURA RISTRETTA PER L’AFFIDAMENTO DEI LAVORI DI RISANAMENTO DEL COLLETTORE SOVRACOMUNALE DELLA VAL GARDENA (BZ) </w:t>
    </w:r>
  </w:p>
  <w:p w14:paraId="10946CF9" w14:textId="6D073D53" w:rsidR="006457D2" w:rsidRDefault="006457D2" w:rsidP="006457D2">
    <w:pPr>
      <w:widowControl w:val="0"/>
      <w:spacing w:line="240" w:lineRule="exact"/>
      <w:ind w:right="180"/>
      <w:jc w:val="center"/>
      <w:rPr>
        <w:bCs/>
        <w:caps/>
        <w:lang w:val="de-DE"/>
      </w:rPr>
    </w:pPr>
    <w:r w:rsidRPr="00D333A6">
      <w:rPr>
        <w:bCs/>
        <w:caps/>
        <w:lang w:val="de-DE"/>
      </w:rPr>
      <w:t xml:space="preserve">NICHTOFFENES VERFAHREN FÜR DIE VERGABE DER bAUArbeiten </w:t>
    </w:r>
    <w:r w:rsidRPr="00D333A6">
      <w:rPr>
        <w:bCs/>
        <w:lang w:val="de-DE"/>
      </w:rPr>
      <w:t xml:space="preserve">ZUR SANIERUNG DES HAUPTSAMMLERS </w:t>
    </w:r>
    <w:bookmarkStart w:id="60" w:name="_GoBack"/>
    <w:bookmarkEnd w:id="60"/>
    <w:r w:rsidRPr="00D333A6">
      <w:rPr>
        <w:lang w:val="de-DE"/>
      </w:rPr>
      <w:t>VON ÜBERGEMEINDLICHEM INTERESSE</w:t>
    </w:r>
    <w:r w:rsidRPr="00D333A6">
      <w:rPr>
        <w:bCs/>
        <w:lang w:val="de-DE"/>
      </w:rPr>
      <w:t xml:space="preserve"> GRÖDEN </w:t>
    </w:r>
    <w:r w:rsidRPr="00D333A6">
      <w:rPr>
        <w:bCs/>
        <w:caps/>
        <w:lang w:val="de-DE"/>
      </w:rPr>
      <w:t>(BZ)</w:t>
    </w:r>
  </w:p>
  <w:p w14:paraId="29253585" w14:textId="77777777" w:rsidR="006457D2" w:rsidRPr="00D333A6" w:rsidRDefault="006457D2" w:rsidP="00D333A6">
    <w:pPr>
      <w:widowControl w:val="0"/>
      <w:spacing w:line="240" w:lineRule="exact"/>
      <w:ind w:right="180"/>
      <w:jc w:val="center"/>
      <w:rPr>
        <w:bCs/>
        <w:caps/>
        <w:lang w:val="de-DE"/>
      </w:rPr>
    </w:pPr>
    <w:r>
      <w:rPr>
        <w:bCs/>
        <w:caps/>
        <w:lang w:val="de-DE"/>
      </w:rPr>
      <w:t>PRAT. 0450</w:t>
    </w:r>
  </w:p>
  <w:p w14:paraId="3151FA53" w14:textId="77777777" w:rsidR="006457D2" w:rsidRPr="00D333A6" w:rsidRDefault="006457D2" w:rsidP="00D333A6">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D4F1A" w14:textId="77777777" w:rsidR="006457D2" w:rsidRDefault="006457D2" w:rsidP="00D333A6">
    <w:pPr>
      <w:widowControl w:val="0"/>
      <w:spacing w:line="240" w:lineRule="exact"/>
      <w:ind w:right="180"/>
      <w:jc w:val="center"/>
      <w:rPr>
        <w:bCs/>
        <w:caps/>
        <w:lang w:val="it-IT"/>
      </w:rPr>
    </w:pPr>
    <w:r w:rsidRPr="00D333A6">
      <w:rPr>
        <w:bCs/>
        <w:caps/>
        <w:lang w:val="it-IT"/>
      </w:rPr>
      <w:t xml:space="preserve">PROCEDURA RISTRETTA PER L’AFFIDAMENTO DEI LAVORI DI RISANAMENTO DEL COLLETTORE SOVRACOMUNALE DELLA VAL GARDENA (BZ) </w:t>
    </w:r>
  </w:p>
  <w:p w14:paraId="75505D3A" w14:textId="77777777" w:rsidR="006457D2" w:rsidRPr="00D333A6" w:rsidRDefault="006457D2" w:rsidP="00D333A6">
    <w:pPr>
      <w:widowControl w:val="0"/>
      <w:spacing w:line="240" w:lineRule="exact"/>
      <w:ind w:right="180"/>
      <w:jc w:val="center"/>
      <w:rPr>
        <w:bCs/>
        <w:caps/>
        <w:lang w:val="de-DE"/>
      </w:rPr>
    </w:pPr>
    <w:r w:rsidRPr="00D333A6">
      <w:rPr>
        <w:bCs/>
        <w:caps/>
        <w:lang w:val="de-DE"/>
      </w:rPr>
      <w:t xml:space="preserve">NICHTOFFENES VERFAHREN FÜR DIE VERGABE DER bAUArbeiten </w:t>
    </w:r>
    <w:r w:rsidRPr="00D333A6">
      <w:rPr>
        <w:bCs/>
        <w:lang w:val="de-DE"/>
      </w:rPr>
      <w:t xml:space="preserve">ZUR SANIERUNG DES HAUPTSAMMLERS </w:t>
    </w:r>
  </w:p>
  <w:p w14:paraId="27157089" w14:textId="77777777" w:rsidR="006457D2" w:rsidRDefault="006457D2" w:rsidP="00D333A6">
    <w:pPr>
      <w:widowControl w:val="0"/>
      <w:spacing w:line="240" w:lineRule="exact"/>
      <w:ind w:right="180"/>
      <w:jc w:val="center"/>
      <w:rPr>
        <w:bCs/>
        <w:caps/>
        <w:lang w:val="de-DE"/>
      </w:rPr>
    </w:pPr>
    <w:r w:rsidRPr="00D333A6">
      <w:rPr>
        <w:lang w:val="de-DE"/>
      </w:rPr>
      <w:t>VON ÜBERGEMEINDLICHEM INTERESSE</w:t>
    </w:r>
    <w:r w:rsidRPr="00D333A6">
      <w:rPr>
        <w:bCs/>
        <w:lang w:val="de-DE"/>
      </w:rPr>
      <w:t xml:space="preserve"> GRÖDEN </w:t>
    </w:r>
    <w:r w:rsidRPr="00D333A6">
      <w:rPr>
        <w:bCs/>
        <w:caps/>
        <w:lang w:val="de-DE"/>
      </w:rPr>
      <w:t>(BZ)</w:t>
    </w:r>
  </w:p>
  <w:p w14:paraId="7C8AF1FC" w14:textId="77777777" w:rsidR="006457D2" w:rsidRPr="00D333A6" w:rsidRDefault="006457D2" w:rsidP="00D333A6">
    <w:pPr>
      <w:widowControl w:val="0"/>
      <w:spacing w:line="240" w:lineRule="exact"/>
      <w:ind w:right="180"/>
      <w:jc w:val="center"/>
      <w:rPr>
        <w:bCs/>
        <w:caps/>
        <w:lang w:val="de-DE"/>
      </w:rPr>
    </w:pPr>
    <w:r>
      <w:rPr>
        <w:bCs/>
        <w:caps/>
        <w:lang w:val="de-DE"/>
      </w:rPr>
      <w:t>PRAT. 0450</w:t>
    </w:r>
  </w:p>
  <w:p w14:paraId="1B4611B8" w14:textId="77777777" w:rsidR="006457D2" w:rsidRPr="008B23B2" w:rsidRDefault="006457D2" w:rsidP="008B23B2">
    <w:pPr>
      <w:pStyle w:val="Intestazione"/>
      <w:rPr>
        <w:sz w:val="4"/>
        <w:szCs w:val="4"/>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2EF26F34"/>
    <w:name w:val="WW8Num14"/>
    <w:lvl w:ilvl="0">
      <w:start w:val="1"/>
      <w:numFmt w:val="decimal"/>
      <w:lvlText w:val="%1)"/>
      <w:lvlJc w:val="left"/>
      <w:pPr>
        <w:tabs>
          <w:tab w:val="num" w:pos="360"/>
        </w:tabs>
        <w:ind w:left="360" w:hanging="360"/>
      </w:pPr>
      <w:rPr>
        <w:rFonts w:cs="Times New Roman"/>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19345678"/>
    <w:name w:val="WW8Num142"/>
    <w:lvl w:ilvl="0" w:tplc="A9442634">
      <w:start w:val="1"/>
      <w:numFmt w:val="decimal"/>
      <w:lvlText w:val="%1)"/>
      <w:lvlJc w:val="left"/>
      <w:pPr>
        <w:tabs>
          <w:tab w:val="num" w:pos="360"/>
        </w:tabs>
        <w:ind w:left="360" w:hanging="360"/>
      </w:pPr>
      <w:rPr>
        <w:rFonts w:cs="Times New Roman"/>
        <w:b w:val="0"/>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393700"/>
    <w:multiLevelType w:val="hybridMultilevel"/>
    <w:tmpl w:val="647416F6"/>
    <w:lvl w:ilvl="0" w:tplc="04070003">
      <w:start w:val="1"/>
      <w:numFmt w:val="bullet"/>
      <w:lvlText w:val="o"/>
      <w:lvlJc w:val="left"/>
      <w:pPr>
        <w:tabs>
          <w:tab w:val="num" w:pos="928"/>
        </w:tabs>
        <w:ind w:left="928" w:hanging="360"/>
      </w:pPr>
      <w:rPr>
        <w:rFonts w:ascii="Courier New" w:hAnsi="Courier New" w:cs="Courier New" w:hint="default"/>
      </w:rPr>
    </w:lvl>
    <w:lvl w:ilvl="1" w:tplc="04070019" w:tentative="1">
      <w:start w:val="1"/>
      <w:numFmt w:val="lowerLetter"/>
      <w:lvlText w:val="%2."/>
      <w:lvlJc w:val="left"/>
      <w:pPr>
        <w:tabs>
          <w:tab w:val="num" w:pos="1648"/>
        </w:tabs>
        <w:ind w:left="1648" w:hanging="360"/>
      </w:pPr>
    </w:lvl>
    <w:lvl w:ilvl="2" w:tplc="0407001B" w:tentative="1">
      <w:start w:val="1"/>
      <w:numFmt w:val="lowerRoman"/>
      <w:lvlText w:val="%3."/>
      <w:lvlJc w:val="right"/>
      <w:pPr>
        <w:tabs>
          <w:tab w:val="num" w:pos="2368"/>
        </w:tabs>
        <w:ind w:left="2368" w:hanging="180"/>
      </w:pPr>
    </w:lvl>
    <w:lvl w:ilvl="3" w:tplc="0407000F" w:tentative="1">
      <w:start w:val="1"/>
      <w:numFmt w:val="decimal"/>
      <w:lvlText w:val="%4."/>
      <w:lvlJc w:val="left"/>
      <w:pPr>
        <w:tabs>
          <w:tab w:val="num" w:pos="3088"/>
        </w:tabs>
        <w:ind w:left="3088" w:hanging="360"/>
      </w:pPr>
    </w:lvl>
    <w:lvl w:ilvl="4" w:tplc="04070019" w:tentative="1">
      <w:start w:val="1"/>
      <w:numFmt w:val="lowerLetter"/>
      <w:lvlText w:val="%5."/>
      <w:lvlJc w:val="left"/>
      <w:pPr>
        <w:tabs>
          <w:tab w:val="num" w:pos="3808"/>
        </w:tabs>
        <w:ind w:left="3808" w:hanging="360"/>
      </w:pPr>
    </w:lvl>
    <w:lvl w:ilvl="5" w:tplc="0407001B" w:tentative="1">
      <w:start w:val="1"/>
      <w:numFmt w:val="lowerRoman"/>
      <w:lvlText w:val="%6."/>
      <w:lvlJc w:val="right"/>
      <w:pPr>
        <w:tabs>
          <w:tab w:val="num" w:pos="4528"/>
        </w:tabs>
        <w:ind w:left="4528" w:hanging="180"/>
      </w:pPr>
    </w:lvl>
    <w:lvl w:ilvl="6" w:tplc="0407000F" w:tentative="1">
      <w:start w:val="1"/>
      <w:numFmt w:val="decimal"/>
      <w:lvlText w:val="%7."/>
      <w:lvlJc w:val="left"/>
      <w:pPr>
        <w:tabs>
          <w:tab w:val="num" w:pos="5248"/>
        </w:tabs>
        <w:ind w:left="5248" w:hanging="360"/>
      </w:pPr>
    </w:lvl>
    <w:lvl w:ilvl="7" w:tplc="04070019" w:tentative="1">
      <w:start w:val="1"/>
      <w:numFmt w:val="lowerLetter"/>
      <w:lvlText w:val="%8."/>
      <w:lvlJc w:val="left"/>
      <w:pPr>
        <w:tabs>
          <w:tab w:val="num" w:pos="5968"/>
        </w:tabs>
        <w:ind w:left="5968" w:hanging="360"/>
      </w:pPr>
    </w:lvl>
    <w:lvl w:ilvl="8" w:tplc="0407001B" w:tentative="1">
      <w:start w:val="1"/>
      <w:numFmt w:val="lowerRoman"/>
      <w:lvlText w:val="%9."/>
      <w:lvlJc w:val="right"/>
      <w:pPr>
        <w:tabs>
          <w:tab w:val="num" w:pos="6688"/>
        </w:tabs>
        <w:ind w:left="6688" w:hanging="180"/>
      </w:pPr>
    </w:lvl>
  </w:abstractNum>
  <w:abstractNum w:abstractNumId="8" w15:restartNumberingAfterBreak="0">
    <w:nsid w:val="14217842"/>
    <w:multiLevelType w:val="hybridMultilevel"/>
    <w:tmpl w:val="35381AFE"/>
    <w:lvl w:ilvl="0" w:tplc="EF4CC594">
      <w:numFmt w:val="bullet"/>
      <w:lvlText w:val=""/>
      <w:lvlJc w:val="left"/>
      <w:pPr>
        <w:tabs>
          <w:tab w:val="num" w:pos="278"/>
        </w:tabs>
        <w:ind w:left="278" w:hanging="420"/>
      </w:pPr>
      <w:rPr>
        <w:rFonts w:ascii="Wingdings 2" w:eastAsia="Times New Roman" w:hAnsi="Wingdings 2" w:cs="Arial" w:hint="default"/>
        <w:b/>
      </w:rPr>
    </w:lvl>
    <w:lvl w:ilvl="1" w:tplc="C89CB1F8">
      <w:start w:val="2"/>
      <w:numFmt w:val="bullet"/>
      <w:lvlText w:val="-"/>
      <w:lvlJc w:val="left"/>
      <w:pPr>
        <w:tabs>
          <w:tab w:val="num" w:pos="938"/>
        </w:tabs>
        <w:ind w:left="938" w:hanging="360"/>
      </w:pPr>
      <w:rPr>
        <w:rFonts w:ascii="Arial" w:eastAsia="Times New Roman" w:hAnsi="Arial" w:cs="Arial" w:hint="default"/>
        <w:b/>
      </w:rPr>
    </w:lvl>
    <w:lvl w:ilvl="2" w:tplc="04070005" w:tentative="1">
      <w:start w:val="1"/>
      <w:numFmt w:val="bullet"/>
      <w:lvlText w:val=""/>
      <w:lvlJc w:val="left"/>
      <w:pPr>
        <w:tabs>
          <w:tab w:val="num" w:pos="1658"/>
        </w:tabs>
        <w:ind w:left="1658" w:hanging="360"/>
      </w:pPr>
      <w:rPr>
        <w:rFonts w:ascii="Wingdings" w:hAnsi="Wingdings" w:hint="default"/>
      </w:rPr>
    </w:lvl>
    <w:lvl w:ilvl="3" w:tplc="04070001" w:tentative="1">
      <w:start w:val="1"/>
      <w:numFmt w:val="bullet"/>
      <w:lvlText w:val=""/>
      <w:lvlJc w:val="left"/>
      <w:pPr>
        <w:tabs>
          <w:tab w:val="num" w:pos="2378"/>
        </w:tabs>
        <w:ind w:left="2378" w:hanging="360"/>
      </w:pPr>
      <w:rPr>
        <w:rFonts w:ascii="Symbol" w:hAnsi="Symbol" w:hint="default"/>
      </w:rPr>
    </w:lvl>
    <w:lvl w:ilvl="4" w:tplc="04070003" w:tentative="1">
      <w:start w:val="1"/>
      <w:numFmt w:val="bullet"/>
      <w:lvlText w:val="o"/>
      <w:lvlJc w:val="left"/>
      <w:pPr>
        <w:tabs>
          <w:tab w:val="num" w:pos="3098"/>
        </w:tabs>
        <w:ind w:left="3098" w:hanging="360"/>
      </w:pPr>
      <w:rPr>
        <w:rFonts w:ascii="Courier New" w:hAnsi="Courier New" w:cs="Courier New" w:hint="default"/>
      </w:rPr>
    </w:lvl>
    <w:lvl w:ilvl="5" w:tplc="04070005" w:tentative="1">
      <w:start w:val="1"/>
      <w:numFmt w:val="bullet"/>
      <w:lvlText w:val=""/>
      <w:lvlJc w:val="left"/>
      <w:pPr>
        <w:tabs>
          <w:tab w:val="num" w:pos="3818"/>
        </w:tabs>
        <w:ind w:left="3818" w:hanging="360"/>
      </w:pPr>
      <w:rPr>
        <w:rFonts w:ascii="Wingdings" w:hAnsi="Wingdings" w:hint="default"/>
      </w:rPr>
    </w:lvl>
    <w:lvl w:ilvl="6" w:tplc="04070001" w:tentative="1">
      <w:start w:val="1"/>
      <w:numFmt w:val="bullet"/>
      <w:lvlText w:val=""/>
      <w:lvlJc w:val="left"/>
      <w:pPr>
        <w:tabs>
          <w:tab w:val="num" w:pos="4538"/>
        </w:tabs>
        <w:ind w:left="4538" w:hanging="360"/>
      </w:pPr>
      <w:rPr>
        <w:rFonts w:ascii="Symbol" w:hAnsi="Symbol" w:hint="default"/>
      </w:rPr>
    </w:lvl>
    <w:lvl w:ilvl="7" w:tplc="04070003" w:tentative="1">
      <w:start w:val="1"/>
      <w:numFmt w:val="bullet"/>
      <w:lvlText w:val="o"/>
      <w:lvlJc w:val="left"/>
      <w:pPr>
        <w:tabs>
          <w:tab w:val="num" w:pos="5258"/>
        </w:tabs>
        <w:ind w:left="5258" w:hanging="360"/>
      </w:pPr>
      <w:rPr>
        <w:rFonts w:ascii="Courier New" w:hAnsi="Courier New" w:cs="Courier New" w:hint="default"/>
      </w:rPr>
    </w:lvl>
    <w:lvl w:ilvl="8" w:tplc="04070005" w:tentative="1">
      <w:start w:val="1"/>
      <w:numFmt w:val="bullet"/>
      <w:lvlText w:val=""/>
      <w:lvlJc w:val="left"/>
      <w:pPr>
        <w:tabs>
          <w:tab w:val="num" w:pos="5978"/>
        </w:tabs>
        <w:ind w:left="5978" w:hanging="360"/>
      </w:pPr>
      <w:rPr>
        <w:rFonts w:ascii="Wingdings" w:hAnsi="Wingdings" w:hint="default"/>
      </w:rPr>
    </w:lvl>
  </w:abstractNum>
  <w:abstractNum w:abstractNumId="9" w15:restartNumberingAfterBreak="0">
    <w:nsid w:val="1B136D6B"/>
    <w:multiLevelType w:val="hybridMultilevel"/>
    <w:tmpl w:val="6F72CD1C"/>
    <w:lvl w:ilvl="0" w:tplc="04070005">
      <w:start w:val="1"/>
      <w:numFmt w:val="bullet"/>
      <w:lvlText w:val=""/>
      <w:lvlJc w:val="left"/>
      <w:pPr>
        <w:tabs>
          <w:tab w:val="num" w:pos="1080"/>
        </w:tabs>
        <w:ind w:left="1080" w:hanging="360"/>
      </w:pPr>
      <w:rPr>
        <w:rFonts w:ascii="Wingdings" w:hAnsi="Wingdings" w:hint="default"/>
        <w:sz w:val="24"/>
      </w:rPr>
    </w:lvl>
    <w:lvl w:ilvl="1" w:tplc="47B8DE86">
      <w:start w:val="1"/>
      <w:numFmt w:val="bullet"/>
      <w:lvlText w:val="o"/>
      <w:lvlJc w:val="left"/>
      <w:pPr>
        <w:tabs>
          <w:tab w:val="num" w:pos="1440"/>
        </w:tabs>
        <w:ind w:left="1440" w:hanging="360"/>
      </w:pPr>
      <w:rPr>
        <w:rFonts w:ascii="Courier New" w:hAnsi="Courier New" w:cs="Courier New" w:hint="default"/>
        <w:color w:val="FF0000"/>
        <w:sz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D72DB"/>
    <w:multiLevelType w:val="hybridMultilevel"/>
    <w:tmpl w:val="A1CA2F50"/>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938"/>
        </w:tabs>
        <w:ind w:left="938" w:hanging="360"/>
      </w:pPr>
      <w:rPr>
        <w:rFonts w:ascii="Courier New" w:hAnsi="Courier New" w:cs="Courier New" w:hint="default"/>
      </w:rPr>
    </w:lvl>
    <w:lvl w:ilvl="2" w:tplc="04070005" w:tentative="1">
      <w:start w:val="1"/>
      <w:numFmt w:val="bullet"/>
      <w:lvlText w:val=""/>
      <w:lvlJc w:val="left"/>
      <w:pPr>
        <w:tabs>
          <w:tab w:val="num" w:pos="1658"/>
        </w:tabs>
        <w:ind w:left="1658" w:hanging="360"/>
      </w:pPr>
      <w:rPr>
        <w:rFonts w:ascii="Wingdings" w:hAnsi="Wingdings" w:hint="default"/>
      </w:rPr>
    </w:lvl>
    <w:lvl w:ilvl="3" w:tplc="04070001" w:tentative="1">
      <w:start w:val="1"/>
      <w:numFmt w:val="bullet"/>
      <w:lvlText w:val=""/>
      <w:lvlJc w:val="left"/>
      <w:pPr>
        <w:tabs>
          <w:tab w:val="num" w:pos="2378"/>
        </w:tabs>
        <w:ind w:left="2378" w:hanging="360"/>
      </w:pPr>
      <w:rPr>
        <w:rFonts w:ascii="Symbol" w:hAnsi="Symbol" w:hint="default"/>
      </w:rPr>
    </w:lvl>
    <w:lvl w:ilvl="4" w:tplc="04070003" w:tentative="1">
      <w:start w:val="1"/>
      <w:numFmt w:val="bullet"/>
      <w:lvlText w:val="o"/>
      <w:lvlJc w:val="left"/>
      <w:pPr>
        <w:tabs>
          <w:tab w:val="num" w:pos="3098"/>
        </w:tabs>
        <w:ind w:left="3098" w:hanging="360"/>
      </w:pPr>
      <w:rPr>
        <w:rFonts w:ascii="Courier New" w:hAnsi="Courier New" w:cs="Courier New" w:hint="default"/>
      </w:rPr>
    </w:lvl>
    <w:lvl w:ilvl="5" w:tplc="04070005" w:tentative="1">
      <w:start w:val="1"/>
      <w:numFmt w:val="bullet"/>
      <w:lvlText w:val=""/>
      <w:lvlJc w:val="left"/>
      <w:pPr>
        <w:tabs>
          <w:tab w:val="num" w:pos="3818"/>
        </w:tabs>
        <w:ind w:left="3818" w:hanging="360"/>
      </w:pPr>
      <w:rPr>
        <w:rFonts w:ascii="Wingdings" w:hAnsi="Wingdings" w:hint="default"/>
      </w:rPr>
    </w:lvl>
    <w:lvl w:ilvl="6" w:tplc="04070001" w:tentative="1">
      <w:start w:val="1"/>
      <w:numFmt w:val="bullet"/>
      <w:lvlText w:val=""/>
      <w:lvlJc w:val="left"/>
      <w:pPr>
        <w:tabs>
          <w:tab w:val="num" w:pos="4538"/>
        </w:tabs>
        <w:ind w:left="4538" w:hanging="360"/>
      </w:pPr>
      <w:rPr>
        <w:rFonts w:ascii="Symbol" w:hAnsi="Symbol" w:hint="default"/>
      </w:rPr>
    </w:lvl>
    <w:lvl w:ilvl="7" w:tplc="04070003" w:tentative="1">
      <w:start w:val="1"/>
      <w:numFmt w:val="bullet"/>
      <w:lvlText w:val="o"/>
      <w:lvlJc w:val="left"/>
      <w:pPr>
        <w:tabs>
          <w:tab w:val="num" w:pos="5258"/>
        </w:tabs>
        <w:ind w:left="5258" w:hanging="360"/>
      </w:pPr>
      <w:rPr>
        <w:rFonts w:ascii="Courier New" w:hAnsi="Courier New" w:cs="Courier New" w:hint="default"/>
      </w:rPr>
    </w:lvl>
    <w:lvl w:ilvl="8" w:tplc="04070005" w:tentative="1">
      <w:start w:val="1"/>
      <w:numFmt w:val="bullet"/>
      <w:lvlText w:val=""/>
      <w:lvlJc w:val="left"/>
      <w:pPr>
        <w:tabs>
          <w:tab w:val="num" w:pos="5978"/>
        </w:tabs>
        <w:ind w:left="5978" w:hanging="360"/>
      </w:pPr>
      <w:rPr>
        <w:rFonts w:ascii="Wingdings" w:hAnsi="Wingdings" w:hint="default"/>
      </w:rPr>
    </w:lvl>
  </w:abstractNum>
  <w:abstractNum w:abstractNumId="11" w15:restartNumberingAfterBreak="0">
    <w:nsid w:val="25420190"/>
    <w:multiLevelType w:val="multilevel"/>
    <w:tmpl w:val="F7925F5A"/>
    <w:lvl w:ilvl="0">
      <w:start w:val="1"/>
      <w:numFmt w:val="bullet"/>
      <w:lvlText w:val="►"/>
      <w:lvlJc w:val="left"/>
      <w:pPr>
        <w:tabs>
          <w:tab w:val="num" w:pos="568"/>
        </w:tabs>
        <w:ind w:left="568" w:hanging="284"/>
      </w:pPr>
      <w:rPr>
        <w:rFonts w:ascii="Arial" w:hAnsi="Arial" w:hint="default"/>
        <w:sz w:val="16"/>
      </w:rPr>
    </w:lvl>
    <w:lvl w:ilvl="1">
      <w:start w:val="1"/>
      <w:numFmt w:val="bullet"/>
      <w:lvlText w:val="■"/>
      <w:lvlJc w:val="left"/>
      <w:pPr>
        <w:tabs>
          <w:tab w:val="num" w:pos="1364"/>
        </w:tabs>
        <w:ind w:left="1364" w:hanging="284"/>
      </w:pPr>
      <w:rPr>
        <w:rFonts w:ascii="Arial" w:hAnsi="Arial" w:hint="default"/>
        <w:color w:val="FF0000"/>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793CCD"/>
    <w:multiLevelType w:val="hybridMultilevel"/>
    <w:tmpl w:val="7B5883CC"/>
    <w:lvl w:ilvl="0" w:tplc="61DCB8E6">
      <w:start w:val="1"/>
      <w:numFmt w:val="bullet"/>
      <w:lvlText w:val=""/>
      <w:lvlJc w:val="left"/>
      <w:pPr>
        <w:tabs>
          <w:tab w:val="num" w:pos="900"/>
        </w:tabs>
        <w:ind w:left="900" w:hanging="360"/>
      </w:pPr>
      <w:rPr>
        <w:rFonts w:ascii="Wingdings 2" w:eastAsia="Times New Roman" w:hAnsi="Wingdings 2" w:cs="Aria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26A537E4"/>
    <w:multiLevelType w:val="hybridMultilevel"/>
    <w:tmpl w:val="114027FA"/>
    <w:lvl w:ilvl="0" w:tplc="B66024D2">
      <w:numFmt w:val="bullet"/>
      <w:lvlText w:val=""/>
      <w:lvlJc w:val="left"/>
      <w:pPr>
        <w:ind w:left="720" w:hanging="360"/>
      </w:pPr>
      <w:rPr>
        <w:rFonts w:ascii="Symbol" w:eastAsia="Arial Unicode MS"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64F1E"/>
    <w:multiLevelType w:val="hybridMultilevel"/>
    <w:tmpl w:val="F4F0663A"/>
    <w:lvl w:ilvl="0" w:tplc="31B67E8C">
      <w:start w:val="1"/>
      <w:numFmt w:val="bullet"/>
      <w:lvlText w:val="-"/>
      <w:lvlJc w:val="left"/>
      <w:pPr>
        <w:tabs>
          <w:tab w:val="num" w:pos="2862"/>
        </w:tabs>
        <w:ind w:left="2862" w:hanging="360"/>
      </w:pPr>
      <w:rPr>
        <w:rFonts w:ascii="Arial" w:eastAsia="Times New Roman" w:hAnsi="Arial" w:cs="Arial" w:hint="default"/>
        <w:b/>
        <w:bCs/>
        <w:i w:val="0"/>
        <w:iCs w:val="0"/>
        <w:color w:val="FF0000"/>
      </w:rPr>
    </w:lvl>
    <w:lvl w:ilvl="1" w:tplc="D1FE8D50">
      <w:start w:val="1"/>
      <w:numFmt w:val="decimal"/>
      <w:lvlText w:val="%2."/>
      <w:lvlJc w:val="left"/>
      <w:pPr>
        <w:tabs>
          <w:tab w:val="num" w:pos="1782"/>
        </w:tabs>
        <w:ind w:left="1782" w:hanging="360"/>
      </w:pPr>
      <w:rPr>
        <w:rFonts w:hint="default"/>
      </w:rPr>
    </w:lvl>
    <w:lvl w:ilvl="2" w:tplc="0E3EC2BC">
      <w:start w:val="1"/>
      <w:numFmt w:val="lowerLetter"/>
      <w:lvlText w:val="%3)"/>
      <w:lvlJc w:val="left"/>
      <w:pPr>
        <w:tabs>
          <w:tab w:val="num" w:pos="2682"/>
        </w:tabs>
        <w:ind w:left="2682" w:hanging="360"/>
      </w:pPr>
      <w:rPr>
        <w:rFonts w:hint="default"/>
      </w:rPr>
    </w:lvl>
    <w:lvl w:ilvl="3" w:tplc="0410000F" w:tentative="1">
      <w:start w:val="1"/>
      <w:numFmt w:val="decimal"/>
      <w:lvlText w:val="%4."/>
      <w:lvlJc w:val="left"/>
      <w:pPr>
        <w:tabs>
          <w:tab w:val="num" w:pos="3222"/>
        </w:tabs>
        <w:ind w:left="3222" w:hanging="360"/>
      </w:pPr>
    </w:lvl>
    <w:lvl w:ilvl="4" w:tplc="04100019" w:tentative="1">
      <w:start w:val="1"/>
      <w:numFmt w:val="lowerLetter"/>
      <w:lvlText w:val="%5."/>
      <w:lvlJc w:val="left"/>
      <w:pPr>
        <w:tabs>
          <w:tab w:val="num" w:pos="3942"/>
        </w:tabs>
        <w:ind w:left="3942" w:hanging="360"/>
      </w:pPr>
    </w:lvl>
    <w:lvl w:ilvl="5" w:tplc="0410001B" w:tentative="1">
      <w:start w:val="1"/>
      <w:numFmt w:val="lowerRoman"/>
      <w:lvlText w:val="%6."/>
      <w:lvlJc w:val="right"/>
      <w:pPr>
        <w:tabs>
          <w:tab w:val="num" w:pos="4662"/>
        </w:tabs>
        <w:ind w:left="4662" w:hanging="180"/>
      </w:pPr>
    </w:lvl>
    <w:lvl w:ilvl="6" w:tplc="0410000F" w:tentative="1">
      <w:start w:val="1"/>
      <w:numFmt w:val="decimal"/>
      <w:lvlText w:val="%7."/>
      <w:lvlJc w:val="left"/>
      <w:pPr>
        <w:tabs>
          <w:tab w:val="num" w:pos="5382"/>
        </w:tabs>
        <w:ind w:left="5382" w:hanging="360"/>
      </w:pPr>
    </w:lvl>
    <w:lvl w:ilvl="7" w:tplc="04100019" w:tentative="1">
      <w:start w:val="1"/>
      <w:numFmt w:val="lowerLetter"/>
      <w:lvlText w:val="%8."/>
      <w:lvlJc w:val="left"/>
      <w:pPr>
        <w:tabs>
          <w:tab w:val="num" w:pos="6102"/>
        </w:tabs>
        <w:ind w:left="6102" w:hanging="360"/>
      </w:pPr>
    </w:lvl>
    <w:lvl w:ilvl="8" w:tplc="0410001B" w:tentative="1">
      <w:start w:val="1"/>
      <w:numFmt w:val="lowerRoman"/>
      <w:lvlText w:val="%9."/>
      <w:lvlJc w:val="right"/>
      <w:pPr>
        <w:tabs>
          <w:tab w:val="num" w:pos="6822"/>
        </w:tabs>
        <w:ind w:left="6822" w:hanging="180"/>
      </w:pPr>
    </w:lvl>
  </w:abstractNum>
  <w:abstractNum w:abstractNumId="15" w15:restartNumberingAfterBreak="0">
    <w:nsid w:val="26D43B36"/>
    <w:multiLevelType w:val="hybridMultilevel"/>
    <w:tmpl w:val="0CDE01B2"/>
    <w:lvl w:ilvl="0" w:tplc="C6D6B636">
      <w:start w:val="1"/>
      <w:numFmt w:val="bullet"/>
      <w:lvlText w:val="-"/>
      <w:lvlJc w:val="left"/>
      <w:pPr>
        <w:tabs>
          <w:tab w:val="num" w:pos="862"/>
        </w:tabs>
        <w:ind w:left="862" w:hanging="360"/>
      </w:pPr>
      <w:rPr>
        <w:rFonts w:ascii="Arial" w:eastAsia="Times New Roman" w:hAnsi="Arial" w:cs="Arial" w:hint="default"/>
      </w:rPr>
    </w:lvl>
    <w:lvl w:ilvl="1" w:tplc="04070003" w:tentative="1">
      <w:start w:val="1"/>
      <w:numFmt w:val="bullet"/>
      <w:lvlText w:val="o"/>
      <w:lvlJc w:val="left"/>
      <w:pPr>
        <w:tabs>
          <w:tab w:val="num" w:pos="1582"/>
        </w:tabs>
        <w:ind w:left="1582" w:hanging="360"/>
      </w:pPr>
      <w:rPr>
        <w:rFonts w:ascii="Courier New" w:hAnsi="Courier New" w:cs="Courier New" w:hint="default"/>
      </w:rPr>
    </w:lvl>
    <w:lvl w:ilvl="2" w:tplc="04070005" w:tentative="1">
      <w:start w:val="1"/>
      <w:numFmt w:val="bullet"/>
      <w:lvlText w:val=""/>
      <w:lvlJc w:val="left"/>
      <w:pPr>
        <w:tabs>
          <w:tab w:val="num" w:pos="2302"/>
        </w:tabs>
        <w:ind w:left="2302" w:hanging="360"/>
      </w:pPr>
      <w:rPr>
        <w:rFonts w:ascii="Wingdings" w:hAnsi="Wingdings" w:hint="default"/>
      </w:rPr>
    </w:lvl>
    <w:lvl w:ilvl="3" w:tplc="04070001" w:tentative="1">
      <w:start w:val="1"/>
      <w:numFmt w:val="bullet"/>
      <w:lvlText w:val=""/>
      <w:lvlJc w:val="left"/>
      <w:pPr>
        <w:tabs>
          <w:tab w:val="num" w:pos="3022"/>
        </w:tabs>
        <w:ind w:left="3022" w:hanging="360"/>
      </w:pPr>
      <w:rPr>
        <w:rFonts w:ascii="Symbol" w:hAnsi="Symbol" w:hint="default"/>
      </w:rPr>
    </w:lvl>
    <w:lvl w:ilvl="4" w:tplc="04070003" w:tentative="1">
      <w:start w:val="1"/>
      <w:numFmt w:val="bullet"/>
      <w:lvlText w:val="o"/>
      <w:lvlJc w:val="left"/>
      <w:pPr>
        <w:tabs>
          <w:tab w:val="num" w:pos="3742"/>
        </w:tabs>
        <w:ind w:left="3742" w:hanging="360"/>
      </w:pPr>
      <w:rPr>
        <w:rFonts w:ascii="Courier New" w:hAnsi="Courier New" w:cs="Courier New" w:hint="default"/>
      </w:rPr>
    </w:lvl>
    <w:lvl w:ilvl="5" w:tplc="04070005" w:tentative="1">
      <w:start w:val="1"/>
      <w:numFmt w:val="bullet"/>
      <w:lvlText w:val=""/>
      <w:lvlJc w:val="left"/>
      <w:pPr>
        <w:tabs>
          <w:tab w:val="num" w:pos="4462"/>
        </w:tabs>
        <w:ind w:left="4462" w:hanging="360"/>
      </w:pPr>
      <w:rPr>
        <w:rFonts w:ascii="Wingdings" w:hAnsi="Wingdings" w:hint="default"/>
      </w:rPr>
    </w:lvl>
    <w:lvl w:ilvl="6" w:tplc="04070001" w:tentative="1">
      <w:start w:val="1"/>
      <w:numFmt w:val="bullet"/>
      <w:lvlText w:val=""/>
      <w:lvlJc w:val="left"/>
      <w:pPr>
        <w:tabs>
          <w:tab w:val="num" w:pos="5182"/>
        </w:tabs>
        <w:ind w:left="5182" w:hanging="360"/>
      </w:pPr>
      <w:rPr>
        <w:rFonts w:ascii="Symbol" w:hAnsi="Symbol" w:hint="default"/>
      </w:rPr>
    </w:lvl>
    <w:lvl w:ilvl="7" w:tplc="04070003" w:tentative="1">
      <w:start w:val="1"/>
      <w:numFmt w:val="bullet"/>
      <w:lvlText w:val="o"/>
      <w:lvlJc w:val="left"/>
      <w:pPr>
        <w:tabs>
          <w:tab w:val="num" w:pos="5902"/>
        </w:tabs>
        <w:ind w:left="5902" w:hanging="360"/>
      </w:pPr>
      <w:rPr>
        <w:rFonts w:ascii="Courier New" w:hAnsi="Courier New" w:cs="Courier New" w:hint="default"/>
      </w:rPr>
    </w:lvl>
    <w:lvl w:ilvl="8" w:tplc="0407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294626F9"/>
    <w:multiLevelType w:val="hybridMultilevel"/>
    <w:tmpl w:val="F7925F5A"/>
    <w:lvl w:ilvl="0" w:tplc="B62ADA7E">
      <w:start w:val="1"/>
      <w:numFmt w:val="bullet"/>
      <w:lvlText w:val="►"/>
      <w:lvlJc w:val="left"/>
      <w:pPr>
        <w:tabs>
          <w:tab w:val="num" w:pos="568"/>
        </w:tabs>
        <w:ind w:left="568" w:hanging="284"/>
      </w:pPr>
      <w:rPr>
        <w:rFonts w:ascii="Arial" w:hAnsi="Arial" w:hint="default"/>
        <w:sz w:val="16"/>
      </w:rPr>
    </w:lvl>
    <w:lvl w:ilvl="1" w:tplc="6E5E8D0E">
      <w:start w:val="1"/>
      <w:numFmt w:val="bullet"/>
      <w:lvlText w:val="■"/>
      <w:lvlJc w:val="left"/>
      <w:pPr>
        <w:tabs>
          <w:tab w:val="num" w:pos="1364"/>
        </w:tabs>
        <w:ind w:left="1364" w:hanging="284"/>
      </w:pPr>
      <w:rPr>
        <w:rFonts w:ascii="Arial" w:hAnsi="Arial" w:hint="default"/>
        <w:color w:val="FF0000"/>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CA7BC6"/>
    <w:multiLevelType w:val="multilevel"/>
    <w:tmpl w:val="8138B1A6"/>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447697"/>
    <w:multiLevelType w:val="multilevel"/>
    <w:tmpl w:val="BB880044"/>
    <w:lvl w:ilvl="0">
      <w:start w:val="1"/>
      <w:numFmt w:val="bullet"/>
      <w:lvlText w:val="-"/>
      <w:lvlJc w:val="left"/>
      <w:pPr>
        <w:tabs>
          <w:tab w:val="num" w:pos="284"/>
        </w:tabs>
        <w:ind w:left="284" w:hanging="284"/>
      </w:pPr>
      <w:rPr>
        <w:rFonts w:ascii="Arial" w:eastAsia="Gill Sans Std"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B8748A"/>
    <w:multiLevelType w:val="hybridMultilevel"/>
    <w:tmpl w:val="E8489E04"/>
    <w:lvl w:ilvl="0" w:tplc="9B32511A">
      <w:start w:val="1"/>
      <w:numFmt w:val="decimal"/>
      <w:lvlText w:val="%1."/>
      <w:lvlJc w:val="left"/>
      <w:pPr>
        <w:ind w:left="1097" w:hanging="360"/>
      </w:pPr>
    </w:lvl>
    <w:lvl w:ilvl="1" w:tplc="04070019">
      <w:start w:val="1"/>
      <w:numFmt w:val="lowerLetter"/>
      <w:lvlText w:val="%2."/>
      <w:lvlJc w:val="left"/>
      <w:pPr>
        <w:ind w:left="1817" w:hanging="360"/>
      </w:pPr>
    </w:lvl>
    <w:lvl w:ilvl="2" w:tplc="0407001B">
      <w:start w:val="1"/>
      <w:numFmt w:val="lowerRoman"/>
      <w:lvlText w:val="%3."/>
      <w:lvlJc w:val="right"/>
      <w:pPr>
        <w:ind w:left="2537" w:hanging="180"/>
      </w:pPr>
    </w:lvl>
    <w:lvl w:ilvl="3" w:tplc="0407000F">
      <w:start w:val="1"/>
      <w:numFmt w:val="decimal"/>
      <w:lvlText w:val="%4."/>
      <w:lvlJc w:val="left"/>
      <w:pPr>
        <w:ind w:left="3257" w:hanging="360"/>
      </w:pPr>
    </w:lvl>
    <w:lvl w:ilvl="4" w:tplc="04070019">
      <w:start w:val="1"/>
      <w:numFmt w:val="lowerLetter"/>
      <w:lvlText w:val="%5."/>
      <w:lvlJc w:val="left"/>
      <w:pPr>
        <w:ind w:left="3977" w:hanging="360"/>
      </w:pPr>
    </w:lvl>
    <w:lvl w:ilvl="5" w:tplc="0407001B">
      <w:start w:val="1"/>
      <w:numFmt w:val="lowerRoman"/>
      <w:lvlText w:val="%6."/>
      <w:lvlJc w:val="right"/>
      <w:pPr>
        <w:ind w:left="4697" w:hanging="180"/>
      </w:pPr>
    </w:lvl>
    <w:lvl w:ilvl="6" w:tplc="0407000F">
      <w:start w:val="1"/>
      <w:numFmt w:val="decimal"/>
      <w:lvlText w:val="%7."/>
      <w:lvlJc w:val="left"/>
      <w:pPr>
        <w:ind w:left="5417" w:hanging="360"/>
      </w:pPr>
    </w:lvl>
    <w:lvl w:ilvl="7" w:tplc="04070019">
      <w:start w:val="1"/>
      <w:numFmt w:val="lowerLetter"/>
      <w:lvlText w:val="%8."/>
      <w:lvlJc w:val="left"/>
      <w:pPr>
        <w:ind w:left="6137" w:hanging="360"/>
      </w:pPr>
    </w:lvl>
    <w:lvl w:ilvl="8" w:tplc="0407001B">
      <w:start w:val="1"/>
      <w:numFmt w:val="lowerRoman"/>
      <w:lvlText w:val="%9."/>
      <w:lvlJc w:val="right"/>
      <w:pPr>
        <w:ind w:left="6857" w:hanging="180"/>
      </w:pPr>
    </w:lvl>
  </w:abstractNum>
  <w:abstractNum w:abstractNumId="20" w15:restartNumberingAfterBreak="0">
    <w:nsid w:val="3908268E"/>
    <w:multiLevelType w:val="hybridMultilevel"/>
    <w:tmpl w:val="BB880044"/>
    <w:lvl w:ilvl="0" w:tplc="77580BA0">
      <w:start w:val="1"/>
      <w:numFmt w:val="bullet"/>
      <w:lvlText w:val="-"/>
      <w:lvlJc w:val="left"/>
      <w:pPr>
        <w:tabs>
          <w:tab w:val="num" w:pos="284"/>
        </w:tabs>
        <w:ind w:left="284" w:hanging="284"/>
      </w:pPr>
      <w:rPr>
        <w:rFonts w:ascii="Arial" w:eastAsia="Gill Sans Std"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6132CC"/>
    <w:multiLevelType w:val="hybridMultilevel"/>
    <w:tmpl w:val="A220146A"/>
    <w:lvl w:ilvl="0" w:tplc="0AF4A858">
      <w:numFmt w:val="bullet"/>
      <w:lvlText w:val=""/>
      <w:lvlJc w:val="left"/>
      <w:pPr>
        <w:ind w:left="720" w:hanging="360"/>
      </w:pPr>
      <w:rPr>
        <w:rFonts w:ascii="Symbol" w:eastAsia="Arial Unicode MS"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406538"/>
    <w:multiLevelType w:val="hybridMultilevel"/>
    <w:tmpl w:val="66CC2D82"/>
    <w:lvl w:ilvl="0" w:tplc="4A16A594">
      <w:start w:val="3"/>
      <w:numFmt w:val="bullet"/>
      <w:lvlText w:val=""/>
      <w:lvlJc w:val="left"/>
      <w:pPr>
        <w:tabs>
          <w:tab w:val="num" w:pos="502"/>
        </w:tabs>
        <w:ind w:left="502" w:hanging="360"/>
      </w:pPr>
      <w:rPr>
        <w:rFonts w:ascii="Wingdings 2" w:eastAsia="Times New Roman" w:hAnsi="Wingdings 2" w:cs="Arial" w:hint="default"/>
        <w:b/>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4" w15:restartNumberingAfterBreak="0">
    <w:nsid w:val="445A656B"/>
    <w:multiLevelType w:val="hybridMultilevel"/>
    <w:tmpl w:val="A978EDBC"/>
    <w:lvl w:ilvl="0" w:tplc="04070005">
      <w:start w:val="1"/>
      <w:numFmt w:val="bullet"/>
      <w:lvlText w:val=""/>
      <w:lvlJc w:val="left"/>
      <w:pPr>
        <w:tabs>
          <w:tab w:val="num" w:pos="1080"/>
        </w:tabs>
        <w:ind w:left="1080" w:hanging="360"/>
      </w:pPr>
      <w:rPr>
        <w:rFonts w:ascii="Wingdings" w:hAnsi="Wingdings" w:hint="default"/>
      </w:rPr>
    </w:lvl>
    <w:lvl w:ilvl="1" w:tplc="04070003">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6113E58"/>
    <w:multiLevelType w:val="multilevel"/>
    <w:tmpl w:val="F7925F5A"/>
    <w:lvl w:ilvl="0">
      <w:start w:val="1"/>
      <w:numFmt w:val="bullet"/>
      <w:lvlText w:val="►"/>
      <w:lvlJc w:val="left"/>
      <w:pPr>
        <w:tabs>
          <w:tab w:val="num" w:pos="568"/>
        </w:tabs>
        <w:ind w:left="568" w:hanging="284"/>
      </w:pPr>
      <w:rPr>
        <w:rFonts w:ascii="Arial" w:hAnsi="Arial" w:hint="default"/>
        <w:sz w:val="16"/>
      </w:rPr>
    </w:lvl>
    <w:lvl w:ilvl="1">
      <w:start w:val="1"/>
      <w:numFmt w:val="bullet"/>
      <w:lvlText w:val="■"/>
      <w:lvlJc w:val="left"/>
      <w:pPr>
        <w:tabs>
          <w:tab w:val="num" w:pos="1364"/>
        </w:tabs>
        <w:ind w:left="1364" w:hanging="284"/>
      </w:pPr>
      <w:rPr>
        <w:rFonts w:ascii="Arial" w:hAnsi="Arial" w:hint="default"/>
        <w:color w:val="FF0000"/>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C3422E"/>
    <w:multiLevelType w:val="hybridMultilevel"/>
    <w:tmpl w:val="82B8320C"/>
    <w:lvl w:ilvl="0" w:tplc="C696F95C">
      <w:numFmt w:val="bullet"/>
      <w:lvlText w:val="-"/>
      <w:lvlJc w:val="left"/>
      <w:pPr>
        <w:tabs>
          <w:tab w:val="num" w:pos="862"/>
        </w:tabs>
        <w:ind w:left="862" w:hanging="360"/>
      </w:pPr>
      <w:rPr>
        <w:rFonts w:ascii="Times New Roman" w:eastAsia="Times New Roman" w:hAnsi="Times New Roman" w:cs="Times New Roman" w:hint="default"/>
      </w:rPr>
    </w:lvl>
    <w:lvl w:ilvl="1" w:tplc="04070003">
      <w:start w:val="1"/>
      <w:numFmt w:val="bullet"/>
      <w:lvlText w:val="o"/>
      <w:lvlJc w:val="left"/>
      <w:pPr>
        <w:tabs>
          <w:tab w:val="num" w:pos="1582"/>
        </w:tabs>
        <w:ind w:left="1582" w:hanging="360"/>
      </w:pPr>
      <w:rPr>
        <w:rFonts w:ascii="Courier New" w:hAnsi="Courier New" w:cs="Courier New" w:hint="default"/>
      </w:rPr>
    </w:lvl>
    <w:lvl w:ilvl="2" w:tplc="04070005" w:tentative="1">
      <w:start w:val="1"/>
      <w:numFmt w:val="bullet"/>
      <w:lvlText w:val=""/>
      <w:lvlJc w:val="left"/>
      <w:pPr>
        <w:tabs>
          <w:tab w:val="num" w:pos="2302"/>
        </w:tabs>
        <w:ind w:left="2302" w:hanging="360"/>
      </w:pPr>
      <w:rPr>
        <w:rFonts w:ascii="Wingdings" w:hAnsi="Wingdings" w:hint="default"/>
      </w:rPr>
    </w:lvl>
    <w:lvl w:ilvl="3" w:tplc="04070001" w:tentative="1">
      <w:start w:val="1"/>
      <w:numFmt w:val="bullet"/>
      <w:lvlText w:val=""/>
      <w:lvlJc w:val="left"/>
      <w:pPr>
        <w:tabs>
          <w:tab w:val="num" w:pos="3022"/>
        </w:tabs>
        <w:ind w:left="3022" w:hanging="360"/>
      </w:pPr>
      <w:rPr>
        <w:rFonts w:ascii="Symbol" w:hAnsi="Symbol" w:hint="default"/>
      </w:rPr>
    </w:lvl>
    <w:lvl w:ilvl="4" w:tplc="04070003" w:tentative="1">
      <w:start w:val="1"/>
      <w:numFmt w:val="bullet"/>
      <w:lvlText w:val="o"/>
      <w:lvlJc w:val="left"/>
      <w:pPr>
        <w:tabs>
          <w:tab w:val="num" w:pos="3742"/>
        </w:tabs>
        <w:ind w:left="3742" w:hanging="360"/>
      </w:pPr>
      <w:rPr>
        <w:rFonts w:ascii="Courier New" w:hAnsi="Courier New" w:cs="Courier New" w:hint="default"/>
      </w:rPr>
    </w:lvl>
    <w:lvl w:ilvl="5" w:tplc="04070005" w:tentative="1">
      <w:start w:val="1"/>
      <w:numFmt w:val="bullet"/>
      <w:lvlText w:val=""/>
      <w:lvlJc w:val="left"/>
      <w:pPr>
        <w:tabs>
          <w:tab w:val="num" w:pos="4462"/>
        </w:tabs>
        <w:ind w:left="4462" w:hanging="360"/>
      </w:pPr>
      <w:rPr>
        <w:rFonts w:ascii="Wingdings" w:hAnsi="Wingdings" w:hint="default"/>
      </w:rPr>
    </w:lvl>
    <w:lvl w:ilvl="6" w:tplc="04070001" w:tentative="1">
      <w:start w:val="1"/>
      <w:numFmt w:val="bullet"/>
      <w:lvlText w:val=""/>
      <w:lvlJc w:val="left"/>
      <w:pPr>
        <w:tabs>
          <w:tab w:val="num" w:pos="5182"/>
        </w:tabs>
        <w:ind w:left="5182" w:hanging="360"/>
      </w:pPr>
      <w:rPr>
        <w:rFonts w:ascii="Symbol" w:hAnsi="Symbol" w:hint="default"/>
      </w:rPr>
    </w:lvl>
    <w:lvl w:ilvl="7" w:tplc="04070003" w:tentative="1">
      <w:start w:val="1"/>
      <w:numFmt w:val="bullet"/>
      <w:lvlText w:val="o"/>
      <w:lvlJc w:val="left"/>
      <w:pPr>
        <w:tabs>
          <w:tab w:val="num" w:pos="5902"/>
        </w:tabs>
        <w:ind w:left="5902" w:hanging="360"/>
      </w:pPr>
      <w:rPr>
        <w:rFonts w:ascii="Courier New" w:hAnsi="Courier New" w:cs="Courier New" w:hint="default"/>
      </w:rPr>
    </w:lvl>
    <w:lvl w:ilvl="8" w:tplc="04070005" w:tentative="1">
      <w:start w:val="1"/>
      <w:numFmt w:val="bullet"/>
      <w:lvlText w:val=""/>
      <w:lvlJc w:val="left"/>
      <w:pPr>
        <w:tabs>
          <w:tab w:val="num" w:pos="6622"/>
        </w:tabs>
        <w:ind w:left="6622" w:hanging="360"/>
      </w:pPr>
      <w:rPr>
        <w:rFonts w:ascii="Wingdings" w:hAnsi="Wingdings" w:hint="default"/>
      </w:rPr>
    </w:lvl>
  </w:abstractNum>
  <w:abstractNum w:abstractNumId="27" w15:restartNumberingAfterBreak="0">
    <w:nsid w:val="485F36E8"/>
    <w:multiLevelType w:val="multilevel"/>
    <w:tmpl w:val="5532C2A2"/>
    <w:lvl w:ilvl="0">
      <w:start w:val="1"/>
      <w:numFmt w:val="decimal"/>
      <w:lvlText w:val="%1."/>
      <w:lvlJc w:val="left"/>
      <w:pPr>
        <w:tabs>
          <w:tab w:val="num" w:pos="928"/>
        </w:tabs>
        <w:ind w:left="928" w:hanging="360"/>
      </w:pPr>
      <w:rPr>
        <w:rFonts w:hint="defaul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abstractNum w:abstractNumId="28" w15:restartNumberingAfterBreak="0">
    <w:nsid w:val="4A8930FF"/>
    <w:multiLevelType w:val="hybridMultilevel"/>
    <w:tmpl w:val="5532C2A2"/>
    <w:lvl w:ilvl="0" w:tplc="0407000F">
      <w:start w:val="1"/>
      <w:numFmt w:val="decimal"/>
      <w:lvlText w:val="%1."/>
      <w:lvlJc w:val="left"/>
      <w:pPr>
        <w:tabs>
          <w:tab w:val="num" w:pos="928"/>
        </w:tabs>
        <w:ind w:left="928" w:hanging="360"/>
      </w:pPr>
      <w:rPr>
        <w:rFonts w:hint="default"/>
      </w:rPr>
    </w:lvl>
    <w:lvl w:ilvl="1" w:tplc="04070019" w:tentative="1">
      <w:start w:val="1"/>
      <w:numFmt w:val="lowerLetter"/>
      <w:lvlText w:val="%2."/>
      <w:lvlJc w:val="left"/>
      <w:pPr>
        <w:tabs>
          <w:tab w:val="num" w:pos="1648"/>
        </w:tabs>
        <w:ind w:left="1648" w:hanging="360"/>
      </w:pPr>
    </w:lvl>
    <w:lvl w:ilvl="2" w:tplc="0407001B" w:tentative="1">
      <w:start w:val="1"/>
      <w:numFmt w:val="lowerRoman"/>
      <w:lvlText w:val="%3."/>
      <w:lvlJc w:val="right"/>
      <w:pPr>
        <w:tabs>
          <w:tab w:val="num" w:pos="2368"/>
        </w:tabs>
        <w:ind w:left="2368" w:hanging="180"/>
      </w:pPr>
    </w:lvl>
    <w:lvl w:ilvl="3" w:tplc="0407000F" w:tentative="1">
      <w:start w:val="1"/>
      <w:numFmt w:val="decimal"/>
      <w:lvlText w:val="%4."/>
      <w:lvlJc w:val="left"/>
      <w:pPr>
        <w:tabs>
          <w:tab w:val="num" w:pos="3088"/>
        </w:tabs>
        <w:ind w:left="3088" w:hanging="360"/>
      </w:pPr>
    </w:lvl>
    <w:lvl w:ilvl="4" w:tplc="04070019" w:tentative="1">
      <w:start w:val="1"/>
      <w:numFmt w:val="lowerLetter"/>
      <w:lvlText w:val="%5."/>
      <w:lvlJc w:val="left"/>
      <w:pPr>
        <w:tabs>
          <w:tab w:val="num" w:pos="3808"/>
        </w:tabs>
        <w:ind w:left="3808" w:hanging="360"/>
      </w:pPr>
    </w:lvl>
    <w:lvl w:ilvl="5" w:tplc="0407001B" w:tentative="1">
      <w:start w:val="1"/>
      <w:numFmt w:val="lowerRoman"/>
      <w:lvlText w:val="%6."/>
      <w:lvlJc w:val="right"/>
      <w:pPr>
        <w:tabs>
          <w:tab w:val="num" w:pos="4528"/>
        </w:tabs>
        <w:ind w:left="4528" w:hanging="180"/>
      </w:pPr>
    </w:lvl>
    <w:lvl w:ilvl="6" w:tplc="0407000F" w:tentative="1">
      <w:start w:val="1"/>
      <w:numFmt w:val="decimal"/>
      <w:lvlText w:val="%7."/>
      <w:lvlJc w:val="left"/>
      <w:pPr>
        <w:tabs>
          <w:tab w:val="num" w:pos="5248"/>
        </w:tabs>
        <w:ind w:left="5248" w:hanging="360"/>
      </w:pPr>
    </w:lvl>
    <w:lvl w:ilvl="7" w:tplc="04070019" w:tentative="1">
      <w:start w:val="1"/>
      <w:numFmt w:val="lowerLetter"/>
      <w:lvlText w:val="%8."/>
      <w:lvlJc w:val="left"/>
      <w:pPr>
        <w:tabs>
          <w:tab w:val="num" w:pos="5968"/>
        </w:tabs>
        <w:ind w:left="5968" w:hanging="360"/>
      </w:pPr>
    </w:lvl>
    <w:lvl w:ilvl="8" w:tplc="0407001B" w:tentative="1">
      <w:start w:val="1"/>
      <w:numFmt w:val="lowerRoman"/>
      <w:lvlText w:val="%9."/>
      <w:lvlJc w:val="right"/>
      <w:pPr>
        <w:tabs>
          <w:tab w:val="num" w:pos="6688"/>
        </w:tabs>
        <w:ind w:left="6688" w:hanging="180"/>
      </w:pPr>
    </w:lvl>
  </w:abstractNum>
  <w:abstractNum w:abstractNumId="29" w15:restartNumberingAfterBreak="0">
    <w:nsid w:val="4A8F185E"/>
    <w:multiLevelType w:val="hybridMultilevel"/>
    <w:tmpl w:val="8138B1A6"/>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346C46"/>
    <w:multiLevelType w:val="multilevel"/>
    <w:tmpl w:val="AB46354E"/>
    <w:lvl w:ilvl="0">
      <w:start w:val="5"/>
      <w:numFmt w:val="bullet"/>
      <w:lvlText w:val="-"/>
      <w:lvlJc w:val="left"/>
      <w:pPr>
        <w:tabs>
          <w:tab w:val="num" w:pos="587"/>
        </w:tabs>
        <w:ind w:left="587" w:hanging="360"/>
      </w:pPr>
      <w:rPr>
        <w:rFonts w:ascii="Arial" w:eastAsia="Times New Roman" w:hAnsi="Arial" w:cs="Aria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C19BE"/>
    <w:multiLevelType w:val="hybridMultilevel"/>
    <w:tmpl w:val="461C1BBA"/>
    <w:lvl w:ilvl="0" w:tplc="45BE0ACE">
      <w:start w:val="1"/>
      <w:numFmt w:val="bullet"/>
      <w:lvlText w:val="-"/>
      <w:lvlJc w:val="left"/>
      <w:pPr>
        <w:tabs>
          <w:tab w:val="num" w:pos="567"/>
        </w:tabs>
        <w:ind w:left="567" w:hanging="283"/>
      </w:pPr>
      <w:rPr>
        <w:rFonts w:ascii="Arial" w:eastAsia="84ofkt-OneByteIdentityH"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3F0482"/>
    <w:multiLevelType w:val="hybridMultilevel"/>
    <w:tmpl w:val="3800C92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DC0BC2"/>
    <w:multiLevelType w:val="hybridMultilevel"/>
    <w:tmpl w:val="AB46354E"/>
    <w:lvl w:ilvl="0" w:tplc="65587436">
      <w:start w:val="5"/>
      <w:numFmt w:val="bullet"/>
      <w:lvlText w:val="-"/>
      <w:lvlJc w:val="left"/>
      <w:pPr>
        <w:tabs>
          <w:tab w:val="num" w:pos="587"/>
        </w:tabs>
        <w:ind w:left="587" w:hanging="360"/>
      </w:pPr>
      <w:rPr>
        <w:rFonts w:ascii="Arial" w:eastAsia="Times New Roman" w:hAnsi="Arial" w:cs="Arial"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A57622"/>
    <w:multiLevelType w:val="hybridMultilevel"/>
    <w:tmpl w:val="68CAA3DA"/>
    <w:lvl w:ilvl="0" w:tplc="4A16A594">
      <w:start w:val="3"/>
      <w:numFmt w:val="bullet"/>
      <w:lvlText w:val=""/>
      <w:lvlJc w:val="left"/>
      <w:pPr>
        <w:tabs>
          <w:tab w:val="num" w:pos="502"/>
        </w:tabs>
        <w:ind w:left="502" w:hanging="360"/>
      </w:pPr>
      <w:rPr>
        <w:rFonts w:ascii="Wingdings 2" w:eastAsia="Times New Roman" w:hAnsi="Wingdings 2" w:cs="Arial" w:hint="default"/>
        <w:b/>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6" w15:restartNumberingAfterBreak="0">
    <w:nsid w:val="64A13C1C"/>
    <w:multiLevelType w:val="hybridMultilevel"/>
    <w:tmpl w:val="E794B5A2"/>
    <w:lvl w:ilvl="0" w:tplc="1180C17C">
      <w:start w:val="1"/>
      <w:numFmt w:val="lowerLetter"/>
      <w:lvlText w:val="%1)"/>
      <w:lvlJc w:val="left"/>
      <w:pPr>
        <w:tabs>
          <w:tab w:val="num" w:pos="502"/>
        </w:tabs>
        <w:ind w:left="502" w:hanging="360"/>
      </w:pPr>
      <w:rPr>
        <w:rFonts w:hint="default"/>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7" w15:restartNumberingAfterBreak="0">
    <w:nsid w:val="6A477EC4"/>
    <w:multiLevelType w:val="hybridMultilevel"/>
    <w:tmpl w:val="CFFCA616"/>
    <w:lvl w:ilvl="0" w:tplc="32B234EE">
      <w:start w:val="1"/>
      <w:numFmt w:val="decimal"/>
      <w:lvlText w:val="%1."/>
      <w:lvlJc w:val="left"/>
      <w:pPr>
        <w:tabs>
          <w:tab w:val="num" w:pos="587"/>
        </w:tabs>
        <w:ind w:left="587" w:hanging="360"/>
      </w:pPr>
      <w:rPr>
        <w:rFonts w:hint="default"/>
        <w:color w:val="FF0000"/>
      </w:rPr>
    </w:lvl>
    <w:lvl w:ilvl="1" w:tplc="04100019" w:tentative="1">
      <w:start w:val="1"/>
      <w:numFmt w:val="lowerLetter"/>
      <w:lvlText w:val="%2."/>
      <w:lvlJc w:val="left"/>
      <w:pPr>
        <w:ind w:left="245" w:hanging="360"/>
      </w:pPr>
    </w:lvl>
    <w:lvl w:ilvl="2" w:tplc="0410001B" w:tentative="1">
      <w:start w:val="1"/>
      <w:numFmt w:val="lowerRoman"/>
      <w:lvlText w:val="%3."/>
      <w:lvlJc w:val="right"/>
      <w:pPr>
        <w:ind w:left="965" w:hanging="180"/>
      </w:pPr>
    </w:lvl>
    <w:lvl w:ilvl="3" w:tplc="0410000F" w:tentative="1">
      <w:start w:val="1"/>
      <w:numFmt w:val="decimal"/>
      <w:lvlText w:val="%4."/>
      <w:lvlJc w:val="left"/>
      <w:pPr>
        <w:ind w:left="1685" w:hanging="360"/>
      </w:pPr>
    </w:lvl>
    <w:lvl w:ilvl="4" w:tplc="04100019" w:tentative="1">
      <w:start w:val="1"/>
      <w:numFmt w:val="lowerLetter"/>
      <w:lvlText w:val="%5."/>
      <w:lvlJc w:val="left"/>
      <w:pPr>
        <w:ind w:left="2405" w:hanging="360"/>
      </w:pPr>
    </w:lvl>
    <w:lvl w:ilvl="5" w:tplc="0410001B" w:tentative="1">
      <w:start w:val="1"/>
      <w:numFmt w:val="lowerRoman"/>
      <w:lvlText w:val="%6."/>
      <w:lvlJc w:val="right"/>
      <w:pPr>
        <w:ind w:left="3125" w:hanging="180"/>
      </w:pPr>
    </w:lvl>
    <w:lvl w:ilvl="6" w:tplc="0410000F" w:tentative="1">
      <w:start w:val="1"/>
      <w:numFmt w:val="decimal"/>
      <w:lvlText w:val="%7."/>
      <w:lvlJc w:val="left"/>
      <w:pPr>
        <w:ind w:left="3845" w:hanging="360"/>
      </w:pPr>
    </w:lvl>
    <w:lvl w:ilvl="7" w:tplc="04100019" w:tentative="1">
      <w:start w:val="1"/>
      <w:numFmt w:val="lowerLetter"/>
      <w:lvlText w:val="%8."/>
      <w:lvlJc w:val="left"/>
      <w:pPr>
        <w:ind w:left="4565" w:hanging="360"/>
      </w:pPr>
    </w:lvl>
    <w:lvl w:ilvl="8" w:tplc="0410001B" w:tentative="1">
      <w:start w:val="1"/>
      <w:numFmt w:val="lowerRoman"/>
      <w:lvlText w:val="%9."/>
      <w:lvlJc w:val="right"/>
      <w:pPr>
        <w:ind w:left="5285" w:hanging="180"/>
      </w:pPr>
    </w:lvl>
  </w:abstractNum>
  <w:abstractNum w:abstractNumId="38" w15:restartNumberingAfterBreak="0">
    <w:nsid w:val="6AD23736"/>
    <w:multiLevelType w:val="multilevel"/>
    <w:tmpl w:val="F7925F5A"/>
    <w:lvl w:ilvl="0">
      <w:start w:val="1"/>
      <w:numFmt w:val="bullet"/>
      <w:lvlText w:val="►"/>
      <w:lvlJc w:val="left"/>
      <w:pPr>
        <w:tabs>
          <w:tab w:val="num" w:pos="568"/>
        </w:tabs>
        <w:ind w:left="568" w:hanging="284"/>
      </w:pPr>
      <w:rPr>
        <w:rFonts w:ascii="Arial" w:hAnsi="Arial" w:hint="default"/>
        <w:sz w:val="16"/>
      </w:rPr>
    </w:lvl>
    <w:lvl w:ilvl="1">
      <w:start w:val="1"/>
      <w:numFmt w:val="bullet"/>
      <w:lvlText w:val="■"/>
      <w:lvlJc w:val="left"/>
      <w:pPr>
        <w:tabs>
          <w:tab w:val="num" w:pos="1364"/>
        </w:tabs>
        <w:ind w:left="1364" w:hanging="284"/>
      </w:pPr>
      <w:rPr>
        <w:rFonts w:ascii="Arial" w:hAnsi="Arial" w:hint="default"/>
        <w:color w:val="FF0000"/>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C30219"/>
    <w:multiLevelType w:val="hybridMultilevel"/>
    <w:tmpl w:val="24287808"/>
    <w:lvl w:ilvl="0" w:tplc="E68E52B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41" w15:restartNumberingAfterBreak="0">
    <w:nsid w:val="7E137DF2"/>
    <w:multiLevelType w:val="multilevel"/>
    <w:tmpl w:val="461C1BBA"/>
    <w:lvl w:ilvl="0">
      <w:start w:val="1"/>
      <w:numFmt w:val="bullet"/>
      <w:lvlText w:val="-"/>
      <w:lvlJc w:val="left"/>
      <w:pPr>
        <w:tabs>
          <w:tab w:val="num" w:pos="567"/>
        </w:tabs>
        <w:ind w:left="567" w:hanging="283"/>
      </w:pPr>
      <w:rPr>
        <w:rFonts w:ascii="Arial" w:eastAsia="84ofkt-OneByteIdentityH"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9F6277"/>
    <w:multiLevelType w:val="multilevel"/>
    <w:tmpl w:val="5204D924"/>
    <w:lvl w:ilvl="0">
      <w:start w:val="1"/>
      <w:numFmt w:val="bullet"/>
      <w:lvlText w:val="►"/>
      <w:lvlJc w:val="left"/>
      <w:pPr>
        <w:tabs>
          <w:tab w:val="num" w:pos="568"/>
        </w:tabs>
        <w:ind w:left="568" w:hanging="284"/>
      </w:pPr>
      <w:rPr>
        <w:rFonts w:ascii="Arial" w:hAnsi="Arial" w:hint="default"/>
        <w:sz w:val="16"/>
      </w:rPr>
    </w:lvl>
    <w:lvl w:ilvl="1">
      <w:start w:val="1"/>
      <w:numFmt w:val="bullet"/>
      <w:lvlText w:val="■"/>
      <w:lvlJc w:val="left"/>
      <w:pPr>
        <w:tabs>
          <w:tab w:val="num" w:pos="1364"/>
        </w:tabs>
        <w:ind w:left="1364" w:hanging="284"/>
      </w:pPr>
      <w:rPr>
        <w:rFonts w:ascii="Arial" w:hAnsi="Arial" w:hint="default"/>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8E4DCE"/>
    <w:multiLevelType w:val="hybridMultilevel"/>
    <w:tmpl w:val="E0D00E80"/>
    <w:lvl w:ilvl="0" w:tplc="4A16A594">
      <w:start w:val="3"/>
      <w:numFmt w:val="bullet"/>
      <w:lvlText w:val=""/>
      <w:lvlJc w:val="left"/>
      <w:pPr>
        <w:tabs>
          <w:tab w:val="num" w:pos="398"/>
        </w:tabs>
        <w:ind w:left="398" w:hanging="360"/>
      </w:pPr>
      <w:rPr>
        <w:rFonts w:ascii="Wingdings 2" w:eastAsia="Times New Roman" w:hAnsi="Wingdings 2" w:cs="Arial" w:hint="default"/>
        <w:b/>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44"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2"/>
  </w:num>
  <w:num w:numId="3">
    <w:abstractNumId w:val="10"/>
  </w:num>
  <w:num w:numId="4">
    <w:abstractNumId w:val="6"/>
  </w:num>
  <w:num w:numId="5">
    <w:abstractNumId w:val="15"/>
  </w:num>
  <w:num w:numId="6">
    <w:abstractNumId w:val="44"/>
  </w:num>
  <w:num w:numId="7">
    <w:abstractNumId w:val="36"/>
  </w:num>
  <w:num w:numId="8">
    <w:abstractNumId w:val="5"/>
  </w:num>
  <w:num w:numId="9">
    <w:abstractNumId w:val="12"/>
  </w:num>
  <w:num w:numId="10">
    <w:abstractNumId w:val="43"/>
  </w:num>
  <w:num w:numId="11">
    <w:abstractNumId w:val="35"/>
  </w:num>
  <w:num w:numId="12">
    <w:abstractNumId w:val="23"/>
  </w:num>
  <w:num w:numId="13">
    <w:abstractNumId w:val="32"/>
  </w:num>
  <w:num w:numId="14">
    <w:abstractNumId w:val="8"/>
  </w:num>
  <w:num w:numId="15">
    <w:abstractNumId w:val="29"/>
  </w:num>
  <w:num w:numId="16">
    <w:abstractNumId w:val="30"/>
  </w:num>
  <w:num w:numId="17">
    <w:abstractNumId w:val="26"/>
  </w:num>
  <w:num w:numId="18">
    <w:abstractNumId w:val="16"/>
  </w:num>
  <w:num w:numId="19">
    <w:abstractNumId w:val="42"/>
  </w:num>
  <w:num w:numId="20">
    <w:abstractNumId w:val="33"/>
  </w:num>
  <w:num w:numId="21">
    <w:abstractNumId w:val="24"/>
  </w:num>
  <w:num w:numId="22">
    <w:abstractNumId w:val="39"/>
  </w:num>
  <w:num w:numId="23">
    <w:abstractNumId w:val="34"/>
  </w:num>
  <w:num w:numId="24">
    <w:abstractNumId w:val="28"/>
  </w:num>
  <w:num w:numId="25">
    <w:abstractNumId w:val="31"/>
  </w:num>
  <w:num w:numId="26">
    <w:abstractNumId w:val="9"/>
  </w:num>
  <w:num w:numId="27">
    <w:abstractNumId w:val="27"/>
  </w:num>
  <w:num w:numId="28">
    <w:abstractNumId w:val="7"/>
  </w:num>
  <w:num w:numId="29">
    <w:abstractNumId w:val="17"/>
  </w:num>
  <w:num w:numId="30">
    <w:abstractNumId w:val="20"/>
  </w:num>
  <w:num w:numId="31">
    <w:abstractNumId w:val="18"/>
  </w:num>
  <w:num w:numId="32">
    <w:abstractNumId w:val="41"/>
  </w:num>
  <w:num w:numId="33">
    <w:abstractNumId w:val="25"/>
  </w:num>
  <w:num w:numId="34">
    <w:abstractNumId w:val="11"/>
  </w:num>
  <w:num w:numId="35">
    <w:abstractNumId w:val="38"/>
  </w:num>
  <w:num w:numId="36">
    <w:abstractNumId w:val="32"/>
  </w:num>
  <w:num w:numId="37">
    <w:abstractNumId w:val="22"/>
  </w:num>
  <w:num w:numId="38">
    <w:abstractNumId w:val="40"/>
  </w:num>
  <w:num w:numId="39">
    <w:abstractNumId w:val="37"/>
  </w:num>
  <w:num w:numId="40">
    <w:abstractNumId w:val="14"/>
  </w:num>
  <w:num w:numId="41">
    <w:abstractNumId w:val="21"/>
  </w:num>
  <w:num w:numId="42">
    <w:abstractNumId w:val="13"/>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w:hdrShapeDefaults>
  <w:footnotePr>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8CE"/>
    <w:rsid w:val="00001691"/>
    <w:rsid w:val="00003932"/>
    <w:rsid w:val="0000524E"/>
    <w:rsid w:val="00007250"/>
    <w:rsid w:val="00011D39"/>
    <w:rsid w:val="000132D7"/>
    <w:rsid w:val="00015300"/>
    <w:rsid w:val="000158A1"/>
    <w:rsid w:val="00015A7A"/>
    <w:rsid w:val="00016961"/>
    <w:rsid w:val="000227B2"/>
    <w:rsid w:val="00024245"/>
    <w:rsid w:val="00026178"/>
    <w:rsid w:val="000268A7"/>
    <w:rsid w:val="00026A51"/>
    <w:rsid w:val="000272B6"/>
    <w:rsid w:val="00030CC4"/>
    <w:rsid w:val="00031EAE"/>
    <w:rsid w:val="00032001"/>
    <w:rsid w:val="000327E8"/>
    <w:rsid w:val="00034ED3"/>
    <w:rsid w:val="000356D5"/>
    <w:rsid w:val="00035FF5"/>
    <w:rsid w:val="00036181"/>
    <w:rsid w:val="000374C7"/>
    <w:rsid w:val="00037FB9"/>
    <w:rsid w:val="000408C5"/>
    <w:rsid w:val="00041D04"/>
    <w:rsid w:val="00042692"/>
    <w:rsid w:val="00043148"/>
    <w:rsid w:val="0004574D"/>
    <w:rsid w:val="00047E61"/>
    <w:rsid w:val="00050966"/>
    <w:rsid w:val="000525A2"/>
    <w:rsid w:val="00052FC6"/>
    <w:rsid w:val="00053CA7"/>
    <w:rsid w:val="000540A4"/>
    <w:rsid w:val="00056CB1"/>
    <w:rsid w:val="000608FB"/>
    <w:rsid w:val="00060D54"/>
    <w:rsid w:val="00060FEB"/>
    <w:rsid w:val="00061229"/>
    <w:rsid w:val="00062813"/>
    <w:rsid w:val="000644AB"/>
    <w:rsid w:val="00065101"/>
    <w:rsid w:val="00065109"/>
    <w:rsid w:val="000670F8"/>
    <w:rsid w:val="0006718E"/>
    <w:rsid w:val="00071FEC"/>
    <w:rsid w:val="00072F7C"/>
    <w:rsid w:val="0007377F"/>
    <w:rsid w:val="00082079"/>
    <w:rsid w:val="0008315C"/>
    <w:rsid w:val="00084E9D"/>
    <w:rsid w:val="00087087"/>
    <w:rsid w:val="00087A5E"/>
    <w:rsid w:val="00091455"/>
    <w:rsid w:val="00092646"/>
    <w:rsid w:val="00093FCE"/>
    <w:rsid w:val="00096CEB"/>
    <w:rsid w:val="000979B4"/>
    <w:rsid w:val="00097B11"/>
    <w:rsid w:val="000A37B1"/>
    <w:rsid w:val="000A456E"/>
    <w:rsid w:val="000A4A6C"/>
    <w:rsid w:val="000A4AC4"/>
    <w:rsid w:val="000A5FB7"/>
    <w:rsid w:val="000A6FBB"/>
    <w:rsid w:val="000A71A5"/>
    <w:rsid w:val="000B5784"/>
    <w:rsid w:val="000C17B6"/>
    <w:rsid w:val="000C2A1D"/>
    <w:rsid w:val="000D45A2"/>
    <w:rsid w:val="000D79F0"/>
    <w:rsid w:val="000E1880"/>
    <w:rsid w:val="000E7A2F"/>
    <w:rsid w:val="000F26DF"/>
    <w:rsid w:val="000F343F"/>
    <w:rsid w:val="000F3AA8"/>
    <w:rsid w:val="000F3E3D"/>
    <w:rsid w:val="000F42F8"/>
    <w:rsid w:val="000F4926"/>
    <w:rsid w:val="000F7AE2"/>
    <w:rsid w:val="00100970"/>
    <w:rsid w:val="00102DA4"/>
    <w:rsid w:val="001064DF"/>
    <w:rsid w:val="0011066F"/>
    <w:rsid w:val="001123AF"/>
    <w:rsid w:val="0011251D"/>
    <w:rsid w:val="0011337E"/>
    <w:rsid w:val="0011377D"/>
    <w:rsid w:val="00113963"/>
    <w:rsid w:val="00114114"/>
    <w:rsid w:val="0011558B"/>
    <w:rsid w:val="00117385"/>
    <w:rsid w:val="00117A93"/>
    <w:rsid w:val="00121E32"/>
    <w:rsid w:val="00125CFB"/>
    <w:rsid w:val="00127A94"/>
    <w:rsid w:val="00130969"/>
    <w:rsid w:val="00131B8E"/>
    <w:rsid w:val="0013584A"/>
    <w:rsid w:val="00140D04"/>
    <w:rsid w:val="0014165F"/>
    <w:rsid w:val="001434D6"/>
    <w:rsid w:val="001435E2"/>
    <w:rsid w:val="00144C80"/>
    <w:rsid w:val="0014587B"/>
    <w:rsid w:val="001462CF"/>
    <w:rsid w:val="0014673C"/>
    <w:rsid w:val="00146D11"/>
    <w:rsid w:val="00147B9F"/>
    <w:rsid w:val="00147E4B"/>
    <w:rsid w:val="00150A99"/>
    <w:rsid w:val="00151238"/>
    <w:rsid w:val="00152CB3"/>
    <w:rsid w:val="001605E9"/>
    <w:rsid w:val="00162EA7"/>
    <w:rsid w:val="001636F6"/>
    <w:rsid w:val="00167D7A"/>
    <w:rsid w:val="0017011C"/>
    <w:rsid w:val="00171279"/>
    <w:rsid w:val="001744F2"/>
    <w:rsid w:val="00174C2A"/>
    <w:rsid w:val="00175D18"/>
    <w:rsid w:val="00175DB0"/>
    <w:rsid w:val="00181345"/>
    <w:rsid w:val="00182465"/>
    <w:rsid w:val="0018248F"/>
    <w:rsid w:val="00185AD9"/>
    <w:rsid w:val="0018600F"/>
    <w:rsid w:val="00186215"/>
    <w:rsid w:val="001961E7"/>
    <w:rsid w:val="0019723A"/>
    <w:rsid w:val="00197410"/>
    <w:rsid w:val="001A0A38"/>
    <w:rsid w:val="001A17CD"/>
    <w:rsid w:val="001A2C6A"/>
    <w:rsid w:val="001A3C08"/>
    <w:rsid w:val="001A4138"/>
    <w:rsid w:val="001A4E77"/>
    <w:rsid w:val="001B1F51"/>
    <w:rsid w:val="001B3B01"/>
    <w:rsid w:val="001B4488"/>
    <w:rsid w:val="001B48C8"/>
    <w:rsid w:val="001B4D4B"/>
    <w:rsid w:val="001B6984"/>
    <w:rsid w:val="001C0AB2"/>
    <w:rsid w:val="001C0DF2"/>
    <w:rsid w:val="001C19EC"/>
    <w:rsid w:val="001C24C4"/>
    <w:rsid w:val="001C28DC"/>
    <w:rsid w:val="001C4409"/>
    <w:rsid w:val="001C5A3D"/>
    <w:rsid w:val="001D02FF"/>
    <w:rsid w:val="001D18CE"/>
    <w:rsid w:val="001D27F2"/>
    <w:rsid w:val="001D3FCD"/>
    <w:rsid w:val="001D5A37"/>
    <w:rsid w:val="001D6366"/>
    <w:rsid w:val="001D7CF1"/>
    <w:rsid w:val="001E08BB"/>
    <w:rsid w:val="001E3FC8"/>
    <w:rsid w:val="001E4947"/>
    <w:rsid w:val="001F024A"/>
    <w:rsid w:val="001F6BF6"/>
    <w:rsid w:val="00201950"/>
    <w:rsid w:val="00201D1D"/>
    <w:rsid w:val="00213229"/>
    <w:rsid w:val="002144CF"/>
    <w:rsid w:val="00214CC6"/>
    <w:rsid w:val="002158F5"/>
    <w:rsid w:val="00215E49"/>
    <w:rsid w:val="002164C9"/>
    <w:rsid w:val="00217826"/>
    <w:rsid w:val="002207A1"/>
    <w:rsid w:val="00220BB7"/>
    <w:rsid w:val="002249EC"/>
    <w:rsid w:val="00225C81"/>
    <w:rsid w:val="0022683F"/>
    <w:rsid w:val="0023088E"/>
    <w:rsid w:val="00232005"/>
    <w:rsid w:val="00232016"/>
    <w:rsid w:val="00243DB9"/>
    <w:rsid w:val="00247408"/>
    <w:rsid w:val="00251CB4"/>
    <w:rsid w:val="00253197"/>
    <w:rsid w:val="00254321"/>
    <w:rsid w:val="00254C13"/>
    <w:rsid w:val="00261AF1"/>
    <w:rsid w:val="0026624A"/>
    <w:rsid w:val="00267D52"/>
    <w:rsid w:val="00272AA8"/>
    <w:rsid w:val="00273058"/>
    <w:rsid w:val="00273A1D"/>
    <w:rsid w:val="0027474E"/>
    <w:rsid w:val="00281B38"/>
    <w:rsid w:val="00283D38"/>
    <w:rsid w:val="0028435C"/>
    <w:rsid w:val="0029149A"/>
    <w:rsid w:val="00292520"/>
    <w:rsid w:val="002945CB"/>
    <w:rsid w:val="002963BB"/>
    <w:rsid w:val="00297C58"/>
    <w:rsid w:val="002A2559"/>
    <w:rsid w:val="002A279A"/>
    <w:rsid w:val="002A3D37"/>
    <w:rsid w:val="002B047A"/>
    <w:rsid w:val="002B12AC"/>
    <w:rsid w:val="002B5DB6"/>
    <w:rsid w:val="002B7244"/>
    <w:rsid w:val="002C0FF6"/>
    <w:rsid w:val="002C1441"/>
    <w:rsid w:val="002C25BB"/>
    <w:rsid w:val="002C4C2F"/>
    <w:rsid w:val="002C6827"/>
    <w:rsid w:val="002C6F5D"/>
    <w:rsid w:val="002C6F8A"/>
    <w:rsid w:val="002D2221"/>
    <w:rsid w:val="002E1376"/>
    <w:rsid w:val="002E1EC8"/>
    <w:rsid w:val="002E2FFB"/>
    <w:rsid w:val="002E4A18"/>
    <w:rsid w:val="002E630C"/>
    <w:rsid w:val="002F024B"/>
    <w:rsid w:val="002F155F"/>
    <w:rsid w:val="002F19EC"/>
    <w:rsid w:val="002F33D2"/>
    <w:rsid w:val="002F344F"/>
    <w:rsid w:val="002F5687"/>
    <w:rsid w:val="00301C7A"/>
    <w:rsid w:val="00302459"/>
    <w:rsid w:val="00303AF4"/>
    <w:rsid w:val="00304BC7"/>
    <w:rsid w:val="00306658"/>
    <w:rsid w:val="00310C05"/>
    <w:rsid w:val="0031130B"/>
    <w:rsid w:val="00311D53"/>
    <w:rsid w:val="0031234F"/>
    <w:rsid w:val="00314321"/>
    <w:rsid w:val="00314CBE"/>
    <w:rsid w:val="00316F54"/>
    <w:rsid w:val="00316FA6"/>
    <w:rsid w:val="003177E9"/>
    <w:rsid w:val="003234BC"/>
    <w:rsid w:val="00323B1C"/>
    <w:rsid w:val="00327D90"/>
    <w:rsid w:val="00330302"/>
    <w:rsid w:val="0033192D"/>
    <w:rsid w:val="00333046"/>
    <w:rsid w:val="00334958"/>
    <w:rsid w:val="00334C99"/>
    <w:rsid w:val="00340C08"/>
    <w:rsid w:val="00344C5C"/>
    <w:rsid w:val="00345943"/>
    <w:rsid w:val="00346BCB"/>
    <w:rsid w:val="0035187E"/>
    <w:rsid w:val="00352792"/>
    <w:rsid w:val="0035285F"/>
    <w:rsid w:val="00354ED1"/>
    <w:rsid w:val="003551AC"/>
    <w:rsid w:val="0035793F"/>
    <w:rsid w:val="00365381"/>
    <w:rsid w:val="00366BCB"/>
    <w:rsid w:val="00367772"/>
    <w:rsid w:val="0037025C"/>
    <w:rsid w:val="003708B8"/>
    <w:rsid w:val="00374BD5"/>
    <w:rsid w:val="003771D6"/>
    <w:rsid w:val="00377863"/>
    <w:rsid w:val="00377ED4"/>
    <w:rsid w:val="0038015E"/>
    <w:rsid w:val="00380296"/>
    <w:rsid w:val="0038270F"/>
    <w:rsid w:val="00382942"/>
    <w:rsid w:val="003843EB"/>
    <w:rsid w:val="003858ED"/>
    <w:rsid w:val="00390655"/>
    <w:rsid w:val="00392D76"/>
    <w:rsid w:val="00393D9B"/>
    <w:rsid w:val="00396B38"/>
    <w:rsid w:val="00397E3F"/>
    <w:rsid w:val="003A29E9"/>
    <w:rsid w:val="003A3AF0"/>
    <w:rsid w:val="003A632A"/>
    <w:rsid w:val="003A7635"/>
    <w:rsid w:val="003A7D75"/>
    <w:rsid w:val="003B1533"/>
    <w:rsid w:val="003B1E4F"/>
    <w:rsid w:val="003B335A"/>
    <w:rsid w:val="003B6DBD"/>
    <w:rsid w:val="003B6E53"/>
    <w:rsid w:val="003C1031"/>
    <w:rsid w:val="003C1897"/>
    <w:rsid w:val="003C4322"/>
    <w:rsid w:val="003C5BFE"/>
    <w:rsid w:val="003C75E1"/>
    <w:rsid w:val="003D043C"/>
    <w:rsid w:val="003D10CE"/>
    <w:rsid w:val="003D280D"/>
    <w:rsid w:val="003D7BB5"/>
    <w:rsid w:val="003E1573"/>
    <w:rsid w:val="003E4AD0"/>
    <w:rsid w:val="003E59CE"/>
    <w:rsid w:val="003E6722"/>
    <w:rsid w:val="003E764C"/>
    <w:rsid w:val="003F1C1A"/>
    <w:rsid w:val="003F1F01"/>
    <w:rsid w:val="003F4E4B"/>
    <w:rsid w:val="003F4FB7"/>
    <w:rsid w:val="003F730D"/>
    <w:rsid w:val="003F7A4A"/>
    <w:rsid w:val="00401696"/>
    <w:rsid w:val="00404A70"/>
    <w:rsid w:val="00406E52"/>
    <w:rsid w:val="004122B6"/>
    <w:rsid w:val="0041275E"/>
    <w:rsid w:val="00412CBD"/>
    <w:rsid w:val="004133FB"/>
    <w:rsid w:val="0042067E"/>
    <w:rsid w:val="004208DD"/>
    <w:rsid w:val="00420BE2"/>
    <w:rsid w:val="00421099"/>
    <w:rsid w:val="004215BF"/>
    <w:rsid w:val="004231AB"/>
    <w:rsid w:val="0042463F"/>
    <w:rsid w:val="00431AA1"/>
    <w:rsid w:val="00433575"/>
    <w:rsid w:val="004345E6"/>
    <w:rsid w:val="00434FC8"/>
    <w:rsid w:val="00435283"/>
    <w:rsid w:val="00435F48"/>
    <w:rsid w:val="0043680D"/>
    <w:rsid w:val="004371E4"/>
    <w:rsid w:val="00437C8D"/>
    <w:rsid w:val="00441128"/>
    <w:rsid w:val="00441810"/>
    <w:rsid w:val="004423C8"/>
    <w:rsid w:val="004439D8"/>
    <w:rsid w:val="00450C4D"/>
    <w:rsid w:val="00451918"/>
    <w:rsid w:val="00451F8E"/>
    <w:rsid w:val="00453CB5"/>
    <w:rsid w:val="004545A7"/>
    <w:rsid w:val="0045514D"/>
    <w:rsid w:val="0045638C"/>
    <w:rsid w:val="004574AF"/>
    <w:rsid w:val="00457C6A"/>
    <w:rsid w:val="004627F7"/>
    <w:rsid w:val="00464136"/>
    <w:rsid w:val="004644DF"/>
    <w:rsid w:val="00464D0A"/>
    <w:rsid w:val="00465538"/>
    <w:rsid w:val="004670E2"/>
    <w:rsid w:val="00471060"/>
    <w:rsid w:val="00474161"/>
    <w:rsid w:val="00475551"/>
    <w:rsid w:val="00480C1E"/>
    <w:rsid w:val="00486400"/>
    <w:rsid w:val="004906F8"/>
    <w:rsid w:val="00491924"/>
    <w:rsid w:val="00494318"/>
    <w:rsid w:val="00495DFD"/>
    <w:rsid w:val="00496784"/>
    <w:rsid w:val="004A2E40"/>
    <w:rsid w:val="004A4796"/>
    <w:rsid w:val="004A4F10"/>
    <w:rsid w:val="004A5C38"/>
    <w:rsid w:val="004A692F"/>
    <w:rsid w:val="004A744C"/>
    <w:rsid w:val="004B05FB"/>
    <w:rsid w:val="004B0941"/>
    <w:rsid w:val="004B213B"/>
    <w:rsid w:val="004B27CA"/>
    <w:rsid w:val="004B2CAB"/>
    <w:rsid w:val="004B2F9D"/>
    <w:rsid w:val="004B45CA"/>
    <w:rsid w:val="004B752D"/>
    <w:rsid w:val="004B7D2E"/>
    <w:rsid w:val="004C1253"/>
    <w:rsid w:val="004C3EA2"/>
    <w:rsid w:val="004C61FB"/>
    <w:rsid w:val="004C711C"/>
    <w:rsid w:val="004C79AE"/>
    <w:rsid w:val="004D01DE"/>
    <w:rsid w:val="004D083E"/>
    <w:rsid w:val="004D4D8D"/>
    <w:rsid w:val="004D7679"/>
    <w:rsid w:val="004E2F12"/>
    <w:rsid w:val="004E3542"/>
    <w:rsid w:val="004E5B2B"/>
    <w:rsid w:val="004F32F4"/>
    <w:rsid w:val="004F3CE7"/>
    <w:rsid w:val="004F41B8"/>
    <w:rsid w:val="004F4644"/>
    <w:rsid w:val="004F7755"/>
    <w:rsid w:val="00501DE9"/>
    <w:rsid w:val="00504610"/>
    <w:rsid w:val="00504D61"/>
    <w:rsid w:val="00506CDE"/>
    <w:rsid w:val="00507039"/>
    <w:rsid w:val="005071ED"/>
    <w:rsid w:val="005129DC"/>
    <w:rsid w:val="005135F7"/>
    <w:rsid w:val="00515CF6"/>
    <w:rsid w:val="005217B8"/>
    <w:rsid w:val="005218F0"/>
    <w:rsid w:val="0052387B"/>
    <w:rsid w:val="00523D44"/>
    <w:rsid w:val="00524384"/>
    <w:rsid w:val="0052748F"/>
    <w:rsid w:val="005276FD"/>
    <w:rsid w:val="00530C19"/>
    <w:rsid w:val="005311D3"/>
    <w:rsid w:val="0053138D"/>
    <w:rsid w:val="00531835"/>
    <w:rsid w:val="00531B99"/>
    <w:rsid w:val="005321EB"/>
    <w:rsid w:val="005350AE"/>
    <w:rsid w:val="00535884"/>
    <w:rsid w:val="00536B62"/>
    <w:rsid w:val="00537777"/>
    <w:rsid w:val="00543280"/>
    <w:rsid w:val="0054345C"/>
    <w:rsid w:val="00546874"/>
    <w:rsid w:val="00546C30"/>
    <w:rsid w:val="0054718F"/>
    <w:rsid w:val="00550EF6"/>
    <w:rsid w:val="00552F0D"/>
    <w:rsid w:val="00553538"/>
    <w:rsid w:val="00555429"/>
    <w:rsid w:val="00555E23"/>
    <w:rsid w:val="00557D04"/>
    <w:rsid w:val="0056157A"/>
    <w:rsid w:val="00561DDE"/>
    <w:rsid w:val="00561DDF"/>
    <w:rsid w:val="00565C70"/>
    <w:rsid w:val="00565D1F"/>
    <w:rsid w:val="0057008A"/>
    <w:rsid w:val="00570DF3"/>
    <w:rsid w:val="00571A11"/>
    <w:rsid w:val="00571C13"/>
    <w:rsid w:val="00573D5C"/>
    <w:rsid w:val="00574011"/>
    <w:rsid w:val="005747C2"/>
    <w:rsid w:val="005752C7"/>
    <w:rsid w:val="005756AF"/>
    <w:rsid w:val="005769C0"/>
    <w:rsid w:val="00580DC0"/>
    <w:rsid w:val="005852C9"/>
    <w:rsid w:val="005860C1"/>
    <w:rsid w:val="00586A4C"/>
    <w:rsid w:val="00587D41"/>
    <w:rsid w:val="00590175"/>
    <w:rsid w:val="00592219"/>
    <w:rsid w:val="00593684"/>
    <w:rsid w:val="00594F7D"/>
    <w:rsid w:val="00595613"/>
    <w:rsid w:val="0059661F"/>
    <w:rsid w:val="00596E08"/>
    <w:rsid w:val="005A61B2"/>
    <w:rsid w:val="005A67F7"/>
    <w:rsid w:val="005A69F3"/>
    <w:rsid w:val="005A6CC5"/>
    <w:rsid w:val="005B050B"/>
    <w:rsid w:val="005B0B73"/>
    <w:rsid w:val="005B1868"/>
    <w:rsid w:val="005B1F52"/>
    <w:rsid w:val="005B6DC3"/>
    <w:rsid w:val="005C0DFD"/>
    <w:rsid w:val="005C2E61"/>
    <w:rsid w:val="005D3AB8"/>
    <w:rsid w:val="005D6D08"/>
    <w:rsid w:val="005E595B"/>
    <w:rsid w:val="005E5FBF"/>
    <w:rsid w:val="005E6ABE"/>
    <w:rsid w:val="005F3B4F"/>
    <w:rsid w:val="005F530A"/>
    <w:rsid w:val="005F6ABC"/>
    <w:rsid w:val="00600A9D"/>
    <w:rsid w:val="0060257D"/>
    <w:rsid w:val="00603336"/>
    <w:rsid w:val="00603A3E"/>
    <w:rsid w:val="00604A7B"/>
    <w:rsid w:val="00606E6D"/>
    <w:rsid w:val="0060727C"/>
    <w:rsid w:val="00607DD3"/>
    <w:rsid w:val="0061072B"/>
    <w:rsid w:val="00610CB8"/>
    <w:rsid w:val="0061234D"/>
    <w:rsid w:val="006161FF"/>
    <w:rsid w:val="00620F23"/>
    <w:rsid w:val="00621E61"/>
    <w:rsid w:val="006247E6"/>
    <w:rsid w:val="006258FB"/>
    <w:rsid w:val="0063049D"/>
    <w:rsid w:val="0063132C"/>
    <w:rsid w:val="006323E6"/>
    <w:rsid w:val="0063362A"/>
    <w:rsid w:val="00633B2C"/>
    <w:rsid w:val="006351FA"/>
    <w:rsid w:val="00635E77"/>
    <w:rsid w:val="00636B08"/>
    <w:rsid w:val="006377ED"/>
    <w:rsid w:val="00641D3A"/>
    <w:rsid w:val="006430AA"/>
    <w:rsid w:val="0064574C"/>
    <w:rsid w:val="006457D2"/>
    <w:rsid w:val="00645A17"/>
    <w:rsid w:val="00650129"/>
    <w:rsid w:val="006512E4"/>
    <w:rsid w:val="00655802"/>
    <w:rsid w:val="00655CB9"/>
    <w:rsid w:val="00661182"/>
    <w:rsid w:val="0066412F"/>
    <w:rsid w:val="0066479C"/>
    <w:rsid w:val="00664D2A"/>
    <w:rsid w:val="006658EC"/>
    <w:rsid w:val="0066776B"/>
    <w:rsid w:val="00673F52"/>
    <w:rsid w:val="00676328"/>
    <w:rsid w:val="00681E3B"/>
    <w:rsid w:val="00684415"/>
    <w:rsid w:val="006867C5"/>
    <w:rsid w:val="006871F1"/>
    <w:rsid w:val="00691BD2"/>
    <w:rsid w:val="00691C5C"/>
    <w:rsid w:val="00692385"/>
    <w:rsid w:val="00692E03"/>
    <w:rsid w:val="00693620"/>
    <w:rsid w:val="006A356D"/>
    <w:rsid w:val="006A3E6E"/>
    <w:rsid w:val="006A4E88"/>
    <w:rsid w:val="006B6169"/>
    <w:rsid w:val="006B7674"/>
    <w:rsid w:val="006C0F8A"/>
    <w:rsid w:val="006C24FC"/>
    <w:rsid w:val="006C59D9"/>
    <w:rsid w:val="006C6527"/>
    <w:rsid w:val="006C7A79"/>
    <w:rsid w:val="006D16DF"/>
    <w:rsid w:val="006D17BB"/>
    <w:rsid w:val="006D2036"/>
    <w:rsid w:val="006D20D6"/>
    <w:rsid w:val="006D2DAB"/>
    <w:rsid w:val="006D5EFF"/>
    <w:rsid w:val="006E03FA"/>
    <w:rsid w:val="006E1387"/>
    <w:rsid w:val="006E20B6"/>
    <w:rsid w:val="006E379A"/>
    <w:rsid w:val="006E4841"/>
    <w:rsid w:val="006E5816"/>
    <w:rsid w:val="006F0109"/>
    <w:rsid w:val="006F16E4"/>
    <w:rsid w:val="006F3F55"/>
    <w:rsid w:val="006F5AD2"/>
    <w:rsid w:val="0070365D"/>
    <w:rsid w:val="0070375A"/>
    <w:rsid w:val="00703C26"/>
    <w:rsid w:val="00705BC6"/>
    <w:rsid w:val="007101E4"/>
    <w:rsid w:val="00711D2B"/>
    <w:rsid w:val="00714340"/>
    <w:rsid w:val="00717650"/>
    <w:rsid w:val="007176A5"/>
    <w:rsid w:val="0072074C"/>
    <w:rsid w:val="0072166D"/>
    <w:rsid w:val="00723B50"/>
    <w:rsid w:val="00726080"/>
    <w:rsid w:val="00726D4A"/>
    <w:rsid w:val="0073168F"/>
    <w:rsid w:val="00731982"/>
    <w:rsid w:val="00732320"/>
    <w:rsid w:val="0073319A"/>
    <w:rsid w:val="00733A92"/>
    <w:rsid w:val="007352C6"/>
    <w:rsid w:val="00735543"/>
    <w:rsid w:val="00736AE7"/>
    <w:rsid w:val="007421BD"/>
    <w:rsid w:val="0074309E"/>
    <w:rsid w:val="00743890"/>
    <w:rsid w:val="0074480D"/>
    <w:rsid w:val="007465C9"/>
    <w:rsid w:val="00746FE4"/>
    <w:rsid w:val="00750FA3"/>
    <w:rsid w:val="0075422A"/>
    <w:rsid w:val="00754E52"/>
    <w:rsid w:val="007554D0"/>
    <w:rsid w:val="00755777"/>
    <w:rsid w:val="00755DE8"/>
    <w:rsid w:val="00763026"/>
    <w:rsid w:val="0076330B"/>
    <w:rsid w:val="007650C9"/>
    <w:rsid w:val="00767880"/>
    <w:rsid w:val="00767CB8"/>
    <w:rsid w:val="00767DE9"/>
    <w:rsid w:val="0077169E"/>
    <w:rsid w:val="00771771"/>
    <w:rsid w:val="007718C5"/>
    <w:rsid w:val="00771C13"/>
    <w:rsid w:val="007723E6"/>
    <w:rsid w:val="00774354"/>
    <w:rsid w:val="00774AF2"/>
    <w:rsid w:val="00782CEF"/>
    <w:rsid w:val="0078684C"/>
    <w:rsid w:val="00787145"/>
    <w:rsid w:val="00787E14"/>
    <w:rsid w:val="007901E5"/>
    <w:rsid w:val="00793209"/>
    <w:rsid w:val="00793F67"/>
    <w:rsid w:val="0079789D"/>
    <w:rsid w:val="00797979"/>
    <w:rsid w:val="00797CD3"/>
    <w:rsid w:val="007A3440"/>
    <w:rsid w:val="007A5C71"/>
    <w:rsid w:val="007A5EE3"/>
    <w:rsid w:val="007B01E0"/>
    <w:rsid w:val="007B2735"/>
    <w:rsid w:val="007B2A4A"/>
    <w:rsid w:val="007B390F"/>
    <w:rsid w:val="007B4272"/>
    <w:rsid w:val="007B7B5C"/>
    <w:rsid w:val="007C2EF7"/>
    <w:rsid w:val="007D492D"/>
    <w:rsid w:val="007E014D"/>
    <w:rsid w:val="007E2C72"/>
    <w:rsid w:val="007E374F"/>
    <w:rsid w:val="007E4EA1"/>
    <w:rsid w:val="007E662E"/>
    <w:rsid w:val="007E71DF"/>
    <w:rsid w:val="007F0380"/>
    <w:rsid w:val="007F091D"/>
    <w:rsid w:val="007F1673"/>
    <w:rsid w:val="007F16F5"/>
    <w:rsid w:val="007F20F8"/>
    <w:rsid w:val="007F5341"/>
    <w:rsid w:val="0080080B"/>
    <w:rsid w:val="00802849"/>
    <w:rsid w:val="00806D5B"/>
    <w:rsid w:val="00810977"/>
    <w:rsid w:val="008109FC"/>
    <w:rsid w:val="008116C1"/>
    <w:rsid w:val="0081453F"/>
    <w:rsid w:val="00815362"/>
    <w:rsid w:val="00815C18"/>
    <w:rsid w:val="00817932"/>
    <w:rsid w:val="0082001F"/>
    <w:rsid w:val="00823D06"/>
    <w:rsid w:val="00823D99"/>
    <w:rsid w:val="00824E99"/>
    <w:rsid w:val="00825720"/>
    <w:rsid w:val="008330CD"/>
    <w:rsid w:val="00833B21"/>
    <w:rsid w:val="008343DC"/>
    <w:rsid w:val="0083621F"/>
    <w:rsid w:val="008368A0"/>
    <w:rsid w:val="00841742"/>
    <w:rsid w:val="0084433C"/>
    <w:rsid w:val="00846388"/>
    <w:rsid w:val="00850FBE"/>
    <w:rsid w:val="00851469"/>
    <w:rsid w:val="00851F8D"/>
    <w:rsid w:val="00852DF4"/>
    <w:rsid w:val="00852F9A"/>
    <w:rsid w:val="008533FA"/>
    <w:rsid w:val="00854439"/>
    <w:rsid w:val="008548D0"/>
    <w:rsid w:val="00855028"/>
    <w:rsid w:val="00856CAA"/>
    <w:rsid w:val="00856E89"/>
    <w:rsid w:val="008641CC"/>
    <w:rsid w:val="00864386"/>
    <w:rsid w:val="0086607F"/>
    <w:rsid w:val="0086710C"/>
    <w:rsid w:val="00871A19"/>
    <w:rsid w:val="00873C13"/>
    <w:rsid w:val="00873F14"/>
    <w:rsid w:val="00874F87"/>
    <w:rsid w:val="00877626"/>
    <w:rsid w:val="008844FB"/>
    <w:rsid w:val="00885725"/>
    <w:rsid w:val="00885D4A"/>
    <w:rsid w:val="00890E69"/>
    <w:rsid w:val="0089102A"/>
    <w:rsid w:val="00892862"/>
    <w:rsid w:val="00892CE1"/>
    <w:rsid w:val="00892FF0"/>
    <w:rsid w:val="00893B9C"/>
    <w:rsid w:val="008941F1"/>
    <w:rsid w:val="008943C3"/>
    <w:rsid w:val="00897307"/>
    <w:rsid w:val="008A0FD3"/>
    <w:rsid w:val="008A1735"/>
    <w:rsid w:val="008A1F5F"/>
    <w:rsid w:val="008A2D63"/>
    <w:rsid w:val="008B04D3"/>
    <w:rsid w:val="008B23B2"/>
    <w:rsid w:val="008B2732"/>
    <w:rsid w:val="008B55AC"/>
    <w:rsid w:val="008B6C78"/>
    <w:rsid w:val="008B771D"/>
    <w:rsid w:val="008B7755"/>
    <w:rsid w:val="008B7D5A"/>
    <w:rsid w:val="008C35C9"/>
    <w:rsid w:val="008C4EAA"/>
    <w:rsid w:val="008C570A"/>
    <w:rsid w:val="008D1DDC"/>
    <w:rsid w:val="008D22B2"/>
    <w:rsid w:val="008D2A00"/>
    <w:rsid w:val="008D4F08"/>
    <w:rsid w:val="008D7E01"/>
    <w:rsid w:val="008E197D"/>
    <w:rsid w:val="008E2568"/>
    <w:rsid w:val="008E6E76"/>
    <w:rsid w:val="008F24DE"/>
    <w:rsid w:val="008F456D"/>
    <w:rsid w:val="008F5023"/>
    <w:rsid w:val="008F5104"/>
    <w:rsid w:val="008F6C4A"/>
    <w:rsid w:val="008F762E"/>
    <w:rsid w:val="009065C3"/>
    <w:rsid w:val="009119A6"/>
    <w:rsid w:val="00912795"/>
    <w:rsid w:val="0091311A"/>
    <w:rsid w:val="0091337E"/>
    <w:rsid w:val="0091352A"/>
    <w:rsid w:val="00913BAD"/>
    <w:rsid w:val="009141A2"/>
    <w:rsid w:val="00916AC5"/>
    <w:rsid w:val="00922A78"/>
    <w:rsid w:val="00924FA2"/>
    <w:rsid w:val="009250F1"/>
    <w:rsid w:val="009346BD"/>
    <w:rsid w:val="00935AF4"/>
    <w:rsid w:val="009360E4"/>
    <w:rsid w:val="009361C4"/>
    <w:rsid w:val="009362CC"/>
    <w:rsid w:val="00940AC2"/>
    <w:rsid w:val="00940EEB"/>
    <w:rsid w:val="00941069"/>
    <w:rsid w:val="00941083"/>
    <w:rsid w:val="00943BEB"/>
    <w:rsid w:val="0094505E"/>
    <w:rsid w:val="0094510D"/>
    <w:rsid w:val="00945495"/>
    <w:rsid w:val="00945D23"/>
    <w:rsid w:val="009503F5"/>
    <w:rsid w:val="009510EA"/>
    <w:rsid w:val="00953A14"/>
    <w:rsid w:val="00954FCA"/>
    <w:rsid w:val="00957EBF"/>
    <w:rsid w:val="00962652"/>
    <w:rsid w:val="009631F0"/>
    <w:rsid w:val="0096324D"/>
    <w:rsid w:val="009665E0"/>
    <w:rsid w:val="0097097C"/>
    <w:rsid w:val="00974382"/>
    <w:rsid w:val="00974996"/>
    <w:rsid w:val="00977328"/>
    <w:rsid w:val="00977E3C"/>
    <w:rsid w:val="009811A4"/>
    <w:rsid w:val="00982043"/>
    <w:rsid w:val="009826E0"/>
    <w:rsid w:val="00983097"/>
    <w:rsid w:val="00983575"/>
    <w:rsid w:val="00985471"/>
    <w:rsid w:val="0098573E"/>
    <w:rsid w:val="009864F2"/>
    <w:rsid w:val="00986EB2"/>
    <w:rsid w:val="00991FA5"/>
    <w:rsid w:val="00994921"/>
    <w:rsid w:val="009954CA"/>
    <w:rsid w:val="00995785"/>
    <w:rsid w:val="00996B89"/>
    <w:rsid w:val="00996D49"/>
    <w:rsid w:val="009A0BE0"/>
    <w:rsid w:val="009A1305"/>
    <w:rsid w:val="009A14C2"/>
    <w:rsid w:val="009A1E8E"/>
    <w:rsid w:val="009A33A1"/>
    <w:rsid w:val="009A3EC3"/>
    <w:rsid w:val="009B1D82"/>
    <w:rsid w:val="009B4A3B"/>
    <w:rsid w:val="009B6E4F"/>
    <w:rsid w:val="009C0C7B"/>
    <w:rsid w:val="009C6946"/>
    <w:rsid w:val="009D03C9"/>
    <w:rsid w:val="009D73AA"/>
    <w:rsid w:val="009D7F7E"/>
    <w:rsid w:val="009E2DE0"/>
    <w:rsid w:val="009E564A"/>
    <w:rsid w:val="009E67F1"/>
    <w:rsid w:val="009E69F1"/>
    <w:rsid w:val="009E7CC1"/>
    <w:rsid w:val="009F0BC8"/>
    <w:rsid w:val="009F1A7C"/>
    <w:rsid w:val="009F1E65"/>
    <w:rsid w:val="009F6203"/>
    <w:rsid w:val="009F75C8"/>
    <w:rsid w:val="00A00E25"/>
    <w:rsid w:val="00A02105"/>
    <w:rsid w:val="00A030DA"/>
    <w:rsid w:val="00A07677"/>
    <w:rsid w:val="00A076DD"/>
    <w:rsid w:val="00A07D42"/>
    <w:rsid w:val="00A104AA"/>
    <w:rsid w:val="00A15BE4"/>
    <w:rsid w:val="00A163C8"/>
    <w:rsid w:val="00A1691A"/>
    <w:rsid w:val="00A214DC"/>
    <w:rsid w:val="00A21EFE"/>
    <w:rsid w:val="00A2574B"/>
    <w:rsid w:val="00A26DDD"/>
    <w:rsid w:val="00A27E2B"/>
    <w:rsid w:val="00A27F35"/>
    <w:rsid w:val="00A30093"/>
    <w:rsid w:val="00A304A9"/>
    <w:rsid w:val="00A312D7"/>
    <w:rsid w:val="00A33B29"/>
    <w:rsid w:val="00A35BFD"/>
    <w:rsid w:val="00A36E95"/>
    <w:rsid w:val="00A40647"/>
    <w:rsid w:val="00A422B7"/>
    <w:rsid w:val="00A44688"/>
    <w:rsid w:val="00A50024"/>
    <w:rsid w:val="00A5110A"/>
    <w:rsid w:val="00A511B2"/>
    <w:rsid w:val="00A51C36"/>
    <w:rsid w:val="00A54C52"/>
    <w:rsid w:val="00A601BF"/>
    <w:rsid w:val="00A611B9"/>
    <w:rsid w:val="00A62B81"/>
    <w:rsid w:val="00A62FAE"/>
    <w:rsid w:val="00A64199"/>
    <w:rsid w:val="00A653E7"/>
    <w:rsid w:val="00A66320"/>
    <w:rsid w:val="00A66650"/>
    <w:rsid w:val="00A70954"/>
    <w:rsid w:val="00A71B81"/>
    <w:rsid w:val="00A7382F"/>
    <w:rsid w:val="00A75B8E"/>
    <w:rsid w:val="00A768E4"/>
    <w:rsid w:val="00A7731B"/>
    <w:rsid w:val="00A81841"/>
    <w:rsid w:val="00A83CB8"/>
    <w:rsid w:val="00A85754"/>
    <w:rsid w:val="00A87566"/>
    <w:rsid w:val="00A9141C"/>
    <w:rsid w:val="00A9392F"/>
    <w:rsid w:val="00AA0F30"/>
    <w:rsid w:val="00AA3DDC"/>
    <w:rsid w:val="00AA4C32"/>
    <w:rsid w:val="00AA5CAC"/>
    <w:rsid w:val="00AA78EE"/>
    <w:rsid w:val="00AB0D7D"/>
    <w:rsid w:val="00AB1B8E"/>
    <w:rsid w:val="00AB3012"/>
    <w:rsid w:val="00AB3251"/>
    <w:rsid w:val="00AB348F"/>
    <w:rsid w:val="00AB3F6F"/>
    <w:rsid w:val="00AB4178"/>
    <w:rsid w:val="00AB4FD8"/>
    <w:rsid w:val="00AB792A"/>
    <w:rsid w:val="00AB7DB1"/>
    <w:rsid w:val="00AD25FE"/>
    <w:rsid w:val="00AD294A"/>
    <w:rsid w:val="00AD4872"/>
    <w:rsid w:val="00AD54FF"/>
    <w:rsid w:val="00AE3180"/>
    <w:rsid w:val="00AF128D"/>
    <w:rsid w:val="00AF1CD4"/>
    <w:rsid w:val="00AF3C94"/>
    <w:rsid w:val="00AF596E"/>
    <w:rsid w:val="00B012B1"/>
    <w:rsid w:val="00B02103"/>
    <w:rsid w:val="00B06F3A"/>
    <w:rsid w:val="00B10344"/>
    <w:rsid w:val="00B10DF4"/>
    <w:rsid w:val="00B12849"/>
    <w:rsid w:val="00B1365C"/>
    <w:rsid w:val="00B164E1"/>
    <w:rsid w:val="00B1664B"/>
    <w:rsid w:val="00B16A04"/>
    <w:rsid w:val="00B17607"/>
    <w:rsid w:val="00B20597"/>
    <w:rsid w:val="00B218F7"/>
    <w:rsid w:val="00B235E1"/>
    <w:rsid w:val="00B24BBD"/>
    <w:rsid w:val="00B24FFF"/>
    <w:rsid w:val="00B26538"/>
    <w:rsid w:val="00B33B63"/>
    <w:rsid w:val="00B350C0"/>
    <w:rsid w:val="00B364AC"/>
    <w:rsid w:val="00B37056"/>
    <w:rsid w:val="00B4189F"/>
    <w:rsid w:val="00B43FF1"/>
    <w:rsid w:val="00B45929"/>
    <w:rsid w:val="00B46178"/>
    <w:rsid w:val="00B4673C"/>
    <w:rsid w:val="00B469B5"/>
    <w:rsid w:val="00B47A21"/>
    <w:rsid w:val="00B50054"/>
    <w:rsid w:val="00B52A8B"/>
    <w:rsid w:val="00B53ED1"/>
    <w:rsid w:val="00B57144"/>
    <w:rsid w:val="00B572A7"/>
    <w:rsid w:val="00B61074"/>
    <w:rsid w:val="00B617D0"/>
    <w:rsid w:val="00B62C8F"/>
    <w:rsid w:val="00B6774F"/>
    <w:rsid w:val="00B7155A"/>
    <w:rsid w:val="00B73B9C"/>
    <w:rsid w:val="00B74CAF"/>
    <w:rsid w:val="00B7746F"/>
    <w:rsid w:val="00B8114D"/>
    <w:rsid w:val="00B83641"/>
    <w:rsid w:val="00B8522D"/>
    <w:rsid w:val="00B8744A"/>
    <w:rsid w:val="00B90223"/>
    <w:rsid w:val="00B94F73"/>
    <w:rsid w:val="00B968D8"/>
    <w:rsid w:val="00B972ED"/>
    <w:rsid w:val="00BA6826"/>
    <w:rsid w:val="00BA6C37"/>
    <w:rsid w:val="00BA6F40"/>
    <w:rsid w:val="00BA761B"/>
    <w:rsid w:val="00BB12A7"/>
    <w:rsid w:val="00BB2B21"/>
    <w:rsid w:val="00BB6312"/>
    <w:rsid w:val="00BC0B4B"/>
    <w:rsid w:val="00BC38AC"/>
    <w:rsid w:val="00BC4DB7"/>
    <w:rsid w:val="00BC4F0A"/>
    <w:rsid w:val="00BC7846"/>
    <w:rsid w:val="00BD2017"/>
    <w:rsid w:val="00BD45B8"/>
    <w:rsid w:val="00BD6923"/>
    <w:rsid w:val="00BD7E4F"/>
    <w:rsid w:val="00BD7F6D"/>
    <w:rsid w:val="00BE0FE1"/>
    <w:rsid w:val="00BE124C"/>
    <w:rsid w:val="00BE174A"/>
    <w:rsid w:val="00BE58E9"/>
    <w:rsid w:val="00BE78D4"/>
    <w:rsid w:val="00BE7E75"/>
    <w:rsid w:val="00BF115D"/>
    <w:rsid w:val="00BF5979"/>
    <w:rsid w:val="00BF60A0"/>
    <w:rsid w:val="00C017F1"/>
    <w:rsid w:val="00C0239F"/>
    <w:rsid w:val="00C03AEF"/>
    <w:rsid w:val="00C06094"/>
    <w:rsid w:val="00C10564"/>
    <w:rsid w:val="00C122CD"/>
    <w:rsid w:val="00C15D20"/>
    <w:rsid w:val="00C15EB9"/>
    <w:rsid w:val="00C16D8F"/>
    <w:rsid w:val="00C24880"/>
    <w:rsid w:val="00C2527A"/>
    <w:rsid w:val="00C41F4B"/>
    <w:rsid w:val="00C42C8E"/>
    <w:rsid w:val="00C43691"/>
    <w:rsid w:val="00C448E0"/>
    <w:rsid w:val="00C4512A"/>
    <w:rsid w:val="00C46505"/>
    <w:rsid w:val="00C51919"/>
    <w:rsid w:val="00C51A18"/>
    <w:rsid w:val="00C51AAA"/>
    <w:rsid w:val="00C531FB"/>
    <w:rsid w:val="00C55E43"/>
    <w:rsid w:val="00C56E1E"/>
    <w:rsid w:val="00C61599"/>
    <w:rsid w:val="00C6359C"/>
    <w:rsid w:val="00C65E0C"/>
    <w:rsid w:val="00C66409"/>
    <w:rsid w:val="00C70685"/>
    <w:rsid w:val="00C70699"/>
    <w:rsid w:val="00C713CB"/>
    <w:rsid w:val="00C74246"/>
    <w:rsid w:val="00C74263"/>
    <w:rsid w:val="00C7592A"/>
    <w:rsid w:val="00C77248"/>
    <w:rsid w:val="00C82DE7"/>
    <w:rsid w:val="00C83CB7"/>
    <w:rsid w:val="00C861AE"/>
    <w:rsid w:val="00C87312"/>
    <w:rsid w:val="00C879F9"/>
    <w:rsid w:val="00C910A6"/>
    <w:rsid w:val="00C91EB5"/>
    <w:rsid w:val="00C924BC"/>
    <w:rsid w:val="00C93D2E"/>
    <w:rsid w:val="00C93D52"/>
    <w:rsid w:val="00C93DE9"/>
    <w:rsid w:val="00C93F73"/>
    <w:rsid w:val="00C94B82"/>
    <w:rsid w:val="00C9503C"/>
    <w:rsid w:val="00C96D8D"/>
    <w:rsid w:val="00CA05E8"/>
    <w:rsid w:val="00CA1F81"/>
    <w:rsid w:val="00CA2AD8"/>
    <w:rsid w:val="00CA3347"/>
    <w:rsid w:val="00CA53E0"/>
    <w:rsid w:val="00CA710B"/>
    <w:rsid w:val="00CB24A1"/>
    <w:rsid w:val="00CB272E"/>
    <w:rsid w:val="00CB394F"/>
    <w:rsid w:val="00CB3A69"/>
    <w:rsid w:val="00CB3E4A"/>
    <w:rsid w:val="00CB4427"/>
    <w:rsid w:val="00CB6C55"/>
    <w:rsid w:val="00CC1F62"/>
    <w:rsid w:val="00CD099A"/>
    <w:rsid w:val="00CD1209"/>
    <w:rsid w:val="00CD199F"/>
    <w:rsid w:val="00CD30DB"/>
    <w:rsid w:val="00CD482E"/>
    <w:rsid w:val="00CD642B"/>
    <w:rsid w:val="00CD68CB"/>
    <w:rsid w:val="00CE2565"/>
    <w:rsid w:val="00CE4758"/>
    <w:rsid w:val="00CE572D"/>
    <w:rsid w:val="00CE722B"/>
    <w:rsid w:val="00CF340A"/>
    <w:rsid w:val="00CF781A"/>
    <w:rsid w:val="00CF7A94"/>
    <w:rsid w:val="00D00D8F"/>
    <w:rsid w:val="00D03DEC"/>
    <w:rsid w:val="00D0487B"/>
    <w:rsid w:val="00D04CC0"/>
    <w:rsid w:val="00D04E7C"/>
    <w:rsid w:val="00D076AE"/>
    <w:rsid w:val="00D076F1"/>
    <w:rsid w:val="00D123E7"/>
    <w:rsid w:val="00D154AE"/>
    <w:rsid w:val="00D158FE"/>
    <w:rsid w:val="00D16462"/>
    <w:rsid w:val="00D17FA9"/>
    <w:rsid w:val="00D21154"/>
    <w:rsid w:val="00D21BDB"/>
    <w:rsid w:val="00D222EB"/>
    <w:rsid w:val="00D23D60"/>
    <w:rsid w:val="00D2679B"/>
    <w:rsid w:val="00D309AE"/>
    <w:rsid w:val="00D309C8"/>
    <w:rsid w:val="00D310BC"/>
    <w:rsid w:val="00D31D5A"/>
    <w:rsid w:val="00D333A6"/>
    <w:rsid w:val="00D343D0"/>
    <w:rsid w:val="00D34EF3"/>
    <w:rsid w:val="00D356AB"/>
    <w:rsid w:val="00D4133B"/>
    <w:rsid w:val="00D44497"/>
    <w:rsid w:val="00D4487B"/>
    <w:rsid w:val="00D459D4"/>
    <w:rsid w:val="00D47103"/>
    <w:rsid w:val="00D50FD0"/>
    <w:rsid w:val="00D52A83"/>
    <w:rsid w:val="00D53CA3"/>
    <w:rsid w:val="00D54E80"/>
    <w:rsid w:val="00D56C41"/>
    <w:rsid w:val="00D60699"/>
    <w:rsid w:val="00D6682B"/>
    <w:rsid w:val="00D66A86"/>
    <w:rsid w:val="00D67D8F"/>
    <w:rsid w:val="00D7044A"/>
    <w:rsid w:val="00D706B7"/>
    <w:rsid w:val="00D74018"/>
    <w:rsid w:val="00D7431A"/>
    <w:rsid w:val="00D75152"/>
    <w:rsid w:val="00D76D1A"/>
    <w:rsid w:val="00D8057A"/>
    <w:rsid w:val="00D82AF7"/>
    <w:rsid w:val="00D84BC0"/>
    <w:rsid w:val="00D84D36"/>
    <w:rsid w:val="00D8668D"/>
    <w:rsid w:val="00D866E3"/>
    <w:rsid w:val="00D9336D"/>
    <w:rsid w:val="00D96B01"/>
    <w:rsid w:val="00D9710A"/>
    <w:rsid w:val="00D971A1"/>
    <w:rsid w:val="00D97A29"/>
    <w:rsid w:val="00DA216E"/>
    <w:rsid w:val="00DA5B09"/>
    <w:rsid w:val="00DA61B2"/>
    <w:rsid w:val="00DA71B1"/>
    <w:rsid w:val="00DB0941"/>
    <w:rsid w:val="00DB115E"/>
    <w:rsid w:val="00DB18AF"/>
    <w:rsid w:val="00DB4FC6"/>
    <w:rsid w:val="00DB7045"/>
    <w:rsid w:val="00DC232F"/>
    <w:rsid w:val="00DC2E8B"/>
    <w:rsid w:val="00DC3428"/>
    <w:rsid w:val="00DC3E71"/>
    <w:rsid w:val="00DC7342"/>
    <w:rsid w:val="00DC7C90"/>
    <w:rsid w:val="00DD0512"/>
    <w:rsid w:val="00DD16CA"/>
    <w:rsid w:val="00DD392F"/>
    <w:rsid w:val="00DD4B7D"/>
    <w:rsid w:val="00DD6B0E"/>
    <w:rsid w:val="00DE1AC2"/>
    <w:rsid w:val="00DE280C"/>
    <w:rsid w:val="00DE4B55"/>
    <w:rsid w:val="00DE7FCB"/>
    <w:rsid w:val="00DF2EBD"/>
    <w:rsid w:val="00DF343F"/>
    <w:rsid w:val="00DF41D6"/>
    <w:rsid w:val="00DF70BF"/>
    <w:rsid w:val="00DF70D4"/>
    <w:rsid w:val="00E05225"/>
    <w:rsid w:val="00E0523C"/>
    <w:rsid w:val="00E076C0"/>
    <w:rsid w:val="00E12B8C"/>
    <w:rsid w:val="00E17F24"/>
    <w:rsid w:val="00E228BE"/>
    <w:rsid w:val="00E22E04"/>
    <w:rsid w:val="00E26367"/>
    <w:rsid w:val="00E2642B"/>
    <w:rsid w:val="00E30C1C"/>
    <w:rsid w:val="00E32501"/>
    <w:rsid w:val="00E337F0"/>
    <w:rsid w:val="00E340E3"/>
    <w:rsid w:val="00E36931"/>
    <w:rsid w:val="00E371B4"/>
    <w:rsid w:val="00E40330"/>
    <w:rsid w:val="00E4045C"/>
    <w:rsid w:val="00E43235"/>
    <w:rsid w:val="00E44B9E"/>
    <w:rsid w:val="00E533AF"/>
    <w:rsid w:val="00E56777"/>
    <w:rsid w:val="00E61863"/>
    <w:rsid w:val="00E6370A"/>
    <w:rsid w:val="00E64849"/>
    <w:rsid w:val="00E708E0"/>
    <w:rsid w:val="00E71168"/>
    <w:rsid w:val="00E7242C"/>
    <w:rsid w:val="00E73D5C"/>
    <w:rsid w:val="00E77AF1"/>
    <w:rsid w:val="00E80DB0"/>
    <w:rsid w:val="00E8253B"/>
    <w:rsid w:val="00E839DD"/>
    <w:rsid w:val="00E86153"/>
    <w:rsid w:val="00E8792B"/>
    <w:rsid w:val="00E9028A"/>
    <w:rsid w:val="00E912D5"/>
    <w:rsid w:val="00E9483B"/>
    <w:rsid w:val="00EA57BA"/>
    <w:rsid w:val="00EA752B"/>
    <w:rsid w:val="00EB055F"/>
    <w:rsid w:val="00EB154C"/>
    <w:rsid w:val="00EB2D5A"/>
    <w:rsid w:val="00EB403D"/>
    <w:rsid w:val="00EB4990"/>
    <w:rsid w:val="00EB7297"/>
    <w:rsid w:val="00EC5FE8"/>
    <w:rsid w:val="00EC6748"/>
    <w:rsid w:val="00ED2370"/>
    <w:rsid w:val="00ED24C5"/>
    <w:rsid w:val="00ED4FE6"/>
    <w:rsid w:val="00ED6518"/>
    <w:rsid w:val="00ED782D"/>
    <w:rsid w:val="00EE0C8C"/>
    <w:rsid w:val="00EE1586"/>
    <w:rsid w:val="00EE66ED"/>
    <w:rsid w:val="00EF756A"/>
    <w:rsid w:val="00F04927"/>
    <w:rsid w:val="00F075E4"/>
    <w:rsid w:val="00F11BEA"/>
    <w:rsid w:val="00F11C49"/>
    <w:rsid w:val="00F12848"/>
    <w:rsid w:val="00F12A8C"/>
    <w:rsid w:val="00F141CD"/>
    <w:rsid w:val="00F162FD"/>
    <w:rsid w:val="00F1660C"/>
    <w:rsid w:val="00F22399"/>
    <w:rsid w:val="00F23200"/>
    <w:rsid w:val="00F245CE"/>
    <w:rsid w:val="00F24C8F"/>
    <w:rsid w:val="00F2511B"/>
    <w:rsid w:val="00F25775"/>
    <w:rsid w:val="00F27D51"/>
    <w:rsid w:val="00F30508"/>
    <w:rsid w:val="00F31AB0"/>
    <w:rsid w:val="00F33719"/>
    <w:rsid w:val="00F337C7"/>
    <w:rsid w:val="00F3471A"/>
    <w:rsid w:val="00F354A0"/>
    <w:rsid w:val="00F366D1"/>
    <w:rsid w:val="00F40B5A"/>
    <w:rsid w:val="00F42D20"/>
    <w:rsid w:val="00F43168"/>
    <w:rsid w:val="00F50C9E"/>
    <w:rsid w:val="00F51411"/>
    <w:rsid w:val="00F51B8E"/>
    <w:rsid w:val="00F51E1B"/>
    <w:rsid w:val="00F53482"/>
    <w:rsid w:val="00F53A21"/>
    <w:rsid w:val="00F55697"/>
    <w:rsid w:val="00F609C7"/>
    <w:rsid w:val="00F61838"/>
    <w:rsid w:val="00F6704F"/>
    <w:rsid w:val="00F70465"/>
    <w:rsid w:val="00F71D9D"/>
    <w:rsid w:val="00F71E4E"/>
    <w:rsid w:val="00F72B0B"/>
    <w:rsid w:val="00F72D74"/>
    <w:rsid w:val="00F73175"/>
    <w:rsid w:val="00F741B9"/>
    <w:rsid w:val="00F75B47"/>
    <w:rsid w:val="00F76675"/>
    <w:rsid w:val="00F77943"/>
    <w:rsid w:val="00F77C95"/>
    <w:rsid w:val="00F77D82"/>
    <w:rsid w:val="00F810C7"/>
    <w:rsid w:val="00F823B8"/>
    <w:rsid w:val="00F830D1"/>
    <w:rsid w:val="00F83BC0"/>
    <w:rsid w:val="00F84F82"/>
    <w:rsid w:val="00F87783"/>
    <w:rsid w:val="00F901D9"/>
    <w:rsid w:val="00F9062F"/>
    <w:rsid w:val="00F90D0F"/>
    <w:rsid w:val="00FA0381"/>
    <w:rsid w:val="00FA09AA"/>
    <w:rsid w:val="00FA0F17"/>
    <w:rsid w:val="00FA5978"/>
    <w:rsid w:val="00FB00B5"/>
    <w:rsid w:val="00FB3504"/>
    <w:rsid w:val="00FB43B8"/>
    <w:rsid w:val="00FB6665"/>
    <w:rsid w:val="00FB78FC"/>
    <w:rsid w:val="00FC0CB6"/>
    <w:rsid w:val="00FC0CBC"/>
    <w:rsid w:val="00FC0E6E"/>
    <w:rsid w:val="00FC0F1B"/>
    <w:rsid w:val="00FC31E1"/>
    <w:rsid w:val="00FD5F85"/>
    <w:rsid w:val="00FE105C"/>
    <w:rsid w:val="00FE45F4"/>
    <w:rsid w:val="00FE5521"/>
    <w:rsid w:val="00FE567D"/>
    <w:rsid w:val="00FE579A"/>
    <w:rsid w:val="00FE699F"/>
    <w:rsid w:val="00FE72DE"/>
    <w:rsid w:val="00FF019B"/>
    <w:rsid w:val="00FF1546"/>
    <w:rsid w:val="00FF59B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26625"/>
    <o:shapelayout v:ext="edit">
      <o:idmap v:ext="edit" data="1"/>
    </o:shapelayout>
  </w:shapeDefaults>
  <w:decimalSymbol w:val=","/>
  <w:listSeparator w:val=";"/>
  <w14:docId w14:val="7B57A83F"/>
  <w15:chartTrackingRefBased/>
  <w15:docId w15:val="{7441536F-716F-43ED-8109-3B1A5E8F3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Arial" w:hAnsi="Arial" w:cs="Arial"/>
      <w:b/>
      <w:bCs/>
      <w:lang w:val="en-US" w:eastAsia="ar-SA" w:bidi="ar-SA"/>
    </w:rPr>
  </w:style>
  <w:style w:type="character" w:customStyle="1" w:styleId="Titolo2Carattere">
    <w:name w:val="Titolo 2 Carattere"/>
    <w:link w:val="Titolo2"/>
    <w:semiHidden/>
    <w:rsid w:val="00131B8E"/>
    <w:rPr>
      <w:rFonts w:ascii="Arial" w:hAnsi="Arial" w:cs="Arial"/>
      <w:sz w:val="24"/>
      <w:szCs w:val="24"/>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uiPriority w:val="99"/>
    <w:rsid w:val="00E61863"/>
    <w:pPr>
      <w:tabs>
        <w:tab w:val="center" w:pos="4536"/>
        <w:tab w:val="right" w:pos="9072"/>
      </w:tabs>
    </w:pPr>
  </w:style>
  <w:style w:type="character" w:customStyle="1" w:styleId="PidipaginaCarattere">
    <w:name w:val="Piè di pagina Carattere"/>
    <w:link w:val="Pidipagina"/>
    <w:uiPriority w:val="99"/>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a">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8CarattereCharCarattereCharCarattereChar1CarattereCharCarattereCharCarattere1Char">
    <w:name w:val="Char8 Carattere Char Carattere Char Carattere Char1 Carattere Char Carattere Char Carattere1 Char"/>
    <w:basedOn w:val="Normale"/>
    <w:rsid w:val="003F4FB7"/>
    <w:pPr>
      <w:suppressAutoHyphens w:val="0"/>
      <w:spacing w:after="160" w:line="240" w:lineRule="exact"/>
    </w:pPr>
    <w:rPr>
      <w:rFonts w:ascii="Tahoma" w:hAnsi="Tahoma" w:cs="Tahoma"/>
      <w:lang w:eastAsia="en-US"/>
    </w:rPr>
  </w:style>
  <w:style w:type="paragraph" w:customStyle="1" w:styleId="Carattere1CharCarattere1CharCarattereCharCarattereCharCarattereChar1CarattereCharCarattereCharCarattereCharCarattereCharCarattereCharCarattereChar">
    <w:name w:val="Carattere1 Char Carattere1 Char Carattere Char Carattere Char Carattere Char1 Carattere Char Carattere Char Carattere Char Carattere Char Carattere Char Carattere Char"/>
    <w:basedOn w:val="Normale"/>
    <w:rsid w:val="0094510D"/>
    <w:pPr>
      <w:suppressAutoHyphens w:val="0"/>
      <w:spacing w:after="160" w:line="240" w:lineRule="exact"/>
    </w:pPr>
    <w:rPr>
      <w:rFonts w:ascii="Tahoma" w:hAnsi="Tahoma" w:cs="Tahoma"/>
      <w:lang w:eastAsia="en-US"/>
    </w:rPr>
  </w:style>
  <w:style w:type="paragraph" w:customStyle="1" w:styleId="Char8CarattereCharCarattereCharCarattereCharCarattereCharCarattereCharZchnZchn">
    <w:name w:val="Char8 Carattere Char Carattere Char Carattere Char Carattere Char Carattere Char Zchn Zchn"/>
    <w:basedOn w:val="Normale"/>
    <w:rsid w:val="004C79AE"/>
    <w:pPr>
      <w:suppressAutoHyphens w:val="0"/>
      <w:spacing w:after="160" w:line="240" w:lineRule="exact"/>
    </w:pPr>
    <w:rPr>
      <w:rFonts w:ascii="Tahoma" w:hAnsi="Tahoma" w:cs="Tahoma"/>
      <w:lang w:eastAsia="en-US"/>
    </w:rPr>
  </w:style>
  <w:style w:type="character" w:customStyle="1" w:styleId="CarattereCarattere6">
    <w:name w:val="Carattere Carattere6"/>
    <w:semiHidden/>
    <w:locked/>
    <w:rsid w:val="00F71D9D"/>
    <w:rPr>
      <w:rFonts w:ascii="Arial" w:hAnsi="Arial" w:cs="Arial"/>
      <w:lang w:val="en-US" w:eastAsia="ar-SA" w:bidi="ar-SA"/>
    </w:rPr>
  </w:style>
  <w:style w:type="paragraph" w:customStyle="1" w:styleId="Char1CarattereCarattereCarattereZchnZchn">
    <w:name w:val="Char1 Carattere Carattere Carattere Zchn Zchn"/>
    <w:basedOn w:val="Normale"/>
    <w:rsid w:val="00254C13"/>
    <w:pPr>
      <w:suppressAutoHyphens w:val="0"/>
      <w:spacing w:after="160" w:line="240" w:lineRule="exact"/>
    </w:pPr>
    <w:rPr>
      <w:rFonts w:ascii="Tahoma" w:hAnsi="Tahoma" w:cs="Tahoma"/>
      <w:lang w:eastAsia="en-US"/>
    </w:rPr>
  </w:style>
  <w:style w:type="character" w:styleId="Rimandocommento">
    <w:name w:val="annotation reference"/>
    <w:semiHidden/>
    <w:rsid w:val="006377ED"/>
    <w:rPr>
      <w:sz w:val="16"/>
      <w:szCs w:val="16"/>
    </w:rPr>
  </w:style>
  <w:style w:type="paragraph" w:customStyle="1" w:styleId="CarattereCarattere9ZchnZchnCarattereCarattereZchnZchnCarattereCarattereZchnZchnCarattereCarattereZchnZchn">
    <w:name w:val="Carattere Carattere9 Zchn Zchn Carattere Carattere Zchn Zchn Carattere Carattere Zchn Zchn Carattere Carattere Zchn Zchn"/>
    <w:basedOn w:val="Normale"/>
    <w:rsid w:val="00817932"/>
    <w:pPr>
      <w:suppressAutoHyphens w:val="0"/>
      <w:spacing w:after="160" w:line="240" w:lineRule="exact"/>
    </w:pPr>
    <w:rPr>
      <w:rFonts w:ascii="Tahoma" w:hAnsi="Tahoma" w:cs="Tahoma"/>
      <w:lang w:eastAsia="en-US"/>
    </w:rPr>
  </w:style>
  <w:style w:type="paragraph" w:styleId="Rientrocorpodeltesto3">
    <w:name w:val="Body Text Indent 3"/>
    <w:basedOn w:val="Normale"/>
    <w:rsid w:val="00524384"/>
    <w:pPr>
      <w:suppressAutoHyphens w:val="0"/>
      <w:spacing w:after="120"/>
      <w:ind w:left="283"/>
    </w:pPr>
    <w:rPr>
      <w:rFonts w:cs="Times New Roman"/>
      <w:noProof/>
      <w:sz w:val="16"/>
      <w:szCs w:val="16"/>
      <w:lang w:eastAsia="en-US"/>
    </w:rPr>
  </w:style>
  <w:style w:type="paragraph" w:customStyle="1" w:styleId="Char8CarattereCharCarattereCharCarattereChar1CarattereCharCarattereChar">
    <w:name w:val="Char8 Carattere Char Carattere Char Carattere Char1 Carattere Char Carattere Char"/>
    <w:basedOn w:val="Normale"/>
    <w:rsid w:val="006871F1"/>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C82DE7"/>
    <w:pPr>
      <w:ind w:left="708"/>
    </w:pPr>
  </w:style>
  <w:style w:type="paragraph" w:customStyle="1" w:styleId="xxxxmsonormal">
    <w:name w:val="x_x_x_xmsonormal"/>
    <w:basedOn w:val="Normale"/>
    <w:rsid w:val="000540A4"/>
    <w:pPr>
      <w:suppressAutoHyphens w:val="0"/>
    </w:pPr>
    <w:rPr>
      <w:rFonts w:ascii="Calibri" w:eastAsiaTheme="minorHAnsi" w:hAnsi="Calibri" w:cs="Calibri"/>
      <w:sz w:val="22"/>
      <w:szCs w:val="2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1294765">
      <w:bodyDiv w:val="1"/>
      <w:marLeft w:val="0"/>
      <w:marRight w:val="0"/>
      <w:marTop w:val="0"/>
      <w:marBottom w:val="0"/>
      <w:divBdr>
        <w:top w:val="none" w:sz="0" w:space="0" w:color="auto"/>
        <w:left w:val="none" w:sz="0" w:space="0" w:color="auto"/>
        <w:bottom w:val="none" w:sz="0" w:space="0" w:color="auto"/>
        <w:right w:val="none" w:sz="0" w:space="0" w:color="auto"/>
      </w:divBdr>
    </w:div>
    <w:div w:id="101384400">
      <w:bodyDiv w:val="1"/>
      <w:marLeft w:val="0"/>
      <w:marRight w:val="0"/>
      <w:marTop w:val="0"/>
      <w:marBottom w:val="0"/>
      <w:divBdr>
        <w:top w:val="none" w:sz="0" w:space="0" w:color="auto"/>
        <w:left w:val="none" w:sz="0" w:space="0" w:color="auto"/>
        <w:bottom w:val="none" w:sz="0" w:space="0" w:color="auto"/>
        <w:right w:val="none" w:sz="0" w:space="0" w:color="auto"/>
      </w:divBdr>
    </w:div>
    <w:div w:id="1062385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92622912">
      <w:bodyDiv w:val="1"/>
      <w:marLeft w:val="0"/>
      <w:marRight w:val="0"/>
      <w:marTop w:val="0"/>
      <w:marBottom w:val="0"/>
      <w:divBdr>
        <w:top w:val="none" w:sz="0" w:space="0" w:color="auto"/>
        <w:left w:val="none" w:sz="0" w:space="0" w:color="auto"/>
        <w:bottom w:val="none" w:sz="0" w:space="0" w:color="auto"/>
        <w:right w:val="none" w:sz="0" w:space="0" w:color="auto"/>
      </w:divBdr>
    </w:div>
    <w:div w:id="207961499">
      <w:bodyDiv w:val="1"/>
      <w:marLeft w:val="0"/>
      <w:marRight w:val="0"/>
      <w:marTop w:val="0"/>
      <w:marBottom w:val="0"/>
      <w:divBdr>
        <w:top w:val="none" w:sz="0" w:space="0" w:color="auto"/>
        <w:left w:val="none" w:sz="0" w:space="0" w:color="auto"/>
        <w:bottom w:val="none" w:sz="0" w:space="0" w:color="auto"/>
        <w:right w:val="none" w:sz="0" w:space="0" w:color="auto"/>
      </w:divBdr>
    </w:div>
    <w:div w:id="230774878">
      <w:bodyDiv w:val="1"/>
      <w:marLeft w:val="0"/>
      <w:marRight w:val="0"/>
      <w:marTop w:val="0"/>
      <w:marBottom w:val="0"/>
      <w:divBdr>
        <w:top w:val="none" w:sz="0" w:space="0" w:color="auto"/>
        <w:left w:val="none" w:sz="0" w:space="0" w:color="auto"/>
        <w:bottom w:val="none" w:sz="0" w:space="0" w:color="auto"/>
        <w:right w:val="none" w:sz="0" w:space="0" w:color="auto"/>
      </w:divBdr>
    </w:div>
    <w:div w:id="281234140">
      <w:bodyDiv w:val="1"/>
      <w:marLeft w:val="0"/>
      <w:marRight w:val="0"/>
      <w:marTop w:val="0"/>
      <w:marBottom w:val="0"/>
      <w:divBdr>
        <w:top w:val="none" w:sz="0" w:space="0" w:color="auto"/>
        <w:left w:val="none" w:sz="0" w:space="0" w:color="auto"/>
        <w:bottom w:val="none" w:sz="0" w:space="0" w:color="auto"/>
        <w:right w:val="none" w:sz="0" w:space="0" w:color="auto"/>
      </w:divBdr>
    </w:div>
    <w:div w:id="368185005">
      <w:bodyDiv w:val="1"/>
      <w:marLeft w:val="0"/>
      <w:marRight w:val="0"/>
      <w:marTop w:val="0"/>
      <w:marBottom w:val="0"/>
      <w:divBdr>
        <w:top w:val="none" w:sz="0" w:space="0" w:color="auto"/>
        <w:left w:val="none" w:sz="0" w:space="0" w:color="auto"/>
        <w:bottom w:val="none" w:sz="0" w:space="0" w:color="auto"/>
        <w:right w:val="none" w:sz="0" w:space="0" w:color="auto"/>
      </w:divBdr>
    </w:div>
    <w:div w:id="379285582">
      <w:bodyDiv w:val="1"/>
      <w:marLeft w:val="0"/>
      <w:marRight w:val="0"/>
      <w:marTop w:val="0"/>
      <w:marBottom w:val="0"/>
      <w:divBdr>
        <w:top w:val="none" w:sz="0" w:space="0" w:color="auto"/>
        <w:left w:val="none" w:sz="0" w:space="0" w:color="auto"/>
        <w:bottom w:val="none" w:sz="0" w:space="0" w:color="auto"/>
        <w:right w:val="none" w:sz="0" w:space="0" w:color="auto"/>
      </w:divBdr>
    </w:div>
    <w:div w:id="415398082">
      <w:bodyDiv w:val="1"/>
      <w:marLeft w:val="0"/>
      <w:marRight w:val="0"/>
      <w:marTop w:val="0"/>
      <w:marBottom w:val="0"/>
      <w:divBdr>
        <w:top w:val="none" w:sz="0" w:space="0" w:color="auto"/>
        <w:left w:val="none" w:sz="0" w:space="0" w:color="auto"/>
        <w:bottom w:val="none" w:sz="0" w:space="0" w:color="auto"/>
        <w:right w:val="none" w:sz="0" w:space="0" w:color="auto"/>
      </w:divBdr>
    </w:div>
    <w:div w:id="445581965">
      <w:bodyDiv w:val="1"/>
      <w:marLeft w:val="0"/>
      <w:marRight w:val="0"/>
      <w:marTop w:val="0"/>
      <w:marBottom w:val="0"/>
      <w:divBdr>
        <w:top w:val="none" w:sz="0" w:space="0" w:color="auto"/>
        <w:left w:val="none" w:sz="0" w:space="0" w:color="auto"/>
        <w:bottom w:val="none" w:sz="0" w:space="0" w:color="auto"/>
        <w:right w:val="none" w:sz="0" w:space="0" w:color="auto"/>
      </w:divBdr>
    </w:div>
    <w:div w:id="457652471">
      <w:bodyDiv w:val="1"/>
      <w:marLeft w:val="0"/>
      <w:marRight w:val="0"/>
      <w:marTop w:val="0"/>
      <w:marBottom w:val="0"/>
      <w:divBdr>
        <w:top w:val="none" w:sz="0" w:space="0" w:color="auto"/>
        <w:left w:val="none" w:sz="0" w:space="0" w:color="auto"/>
        <w:bottom w:val="none" w:sz="0" w:space="0" w:color="auto"/>
        <w:right w:val="none" w:sz="0" w:space="0" w:color="auto"/>
      </w:divBdr>
    </w:div>
    <w:div w:id="585656060">
      <w:bodyDiv w:val="1"/>
      <w:marLeft w:val="0"/>
      <w:marRight w:val="0"/>
      <w:marTop w:val="0"/>
      <w:marBottom w:val="0"/>
      <w:divBdr>
        <w:top w:val="none" w:sz="0" w:space="0" w:color="auto"/>
        <w:left w:val="none" w:sz="0" w:space="0" w:color="auto"/>
        <w:bottom w:val="none" w:sz="0" w:space="0" w:color="auto"/>
        <w:right w:val="none" w:sz="0" w:space="0" w:color="auto"/>
      </w:divBdr>
    </w:div>
    <w:div w:id="672613560">
      <w:bodyDiv w:val="1"/>
      <w:marLeft w:val="0"/>
      <w:marRight w:val="0"/>
      <w:marTop w:val="0"/>
      <w:marBottom w:val="0"/>
      <w:divBdr>
        <w:top w:val="none" w:sz="0" w:space="0" w:color="auto"/>
        <w:left w:val="none" w:sz="0" w:space="0" w:color="auto"/>
        <w:bottom w:val="none" w:sz="0" w:space="0" w:color="auto"/>
        <w:right w:val="none" w:sz="0" w:space="0" w:color="auto"/>
      </w:divBdr>
    </w:div>
    <w:div w:id="677661938">
      <w:bodyDiv w:val="1"/>
      <w:marLeft w:val="0"/>
      <w:marRight w:val="0"/>
      <w:marTop w:val="0"/>
      <w:marBottom w:val="0"/>
      <w:divBdr>
        <w:top w:val="none" w:sz="0" w:space="0" w:color="auto"/>
        <w:left w:val="none" w:sz="0" w:space="0" w:color="auto"/>
        <w:bottom w:val="none" w:sz="0" w:space="0" w:color="auto"/>
        <w:right w:val="none" w:sz="0" w:space="0" w:color="auto"/>
      </w:divBdr>
    </w:div>
    <w:div w:id="68972310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52554849">
      <w:bodyDiv w:val="1"/>
      <w:marLeft w:val="0"/>
      <w:marRight w:val="0"/>
      <w:marTop w:val="0"/>
      <w:marBottom w:val="0"/>
      <w:divBdr>
        <w:top w:val="none" w:sz="0" w:space="0" w:color="auto"/>
        <w:left w:val="none" w:sz="0" w:space="0" w:color="auto"/>
        <w:bottom w:val="none" w:sz="0" w:space="0" w:color="auto"/>
        <w:right w:val="none" w:sz="0" w:space="0" w:color="auto"/>
      </w:divBdr>
    </w:div>
    <w:div w:id="853957709">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122072746">
      <w:bodyDiv w:val="1"/>
      <w:marLeft w:val="0"/>
      <w:marRight w:val="0"/>
      <w:marTop w:val="0"/>
      <w:marBottom w:val="0"/>
      <w:divBdr>
        <w:top w:val="none" w:sz="0" w:space="0" w:color="auto"/>
        <w:left w:val="none" w:sz="0" w:space="0" w:color="auto"/>
        <w:bottom w:val="none" w:sz="0" w:space="0" w:color="auto"/>
        <w:right w:val="none" w:sz="0" w:space="0" w:color="auto"/>
      </w:divBdr>
    </w:div>
    <w:div w:id="1220360523">
      <w:bodyDiv w:val="1"/>
      <w:marLeft w:val="0"/>
      <w:marRight w:val="0"/>
      <w:marTop w:val="0"/>
      <w:marBottom w:val="0"/>
      <w:divBdr>
        <w:top w:val="none" w:sz="0" w:space="0" w:color="auto"/>
        <w:left w:val="none" w:sz="0" w:space="0" w:color="auto"/>
        <w:bottom w:val="none" w:sz="0" w:space="0" w:color="auto"/>
        <w:right w:val="none" w:sz="0" w:space="0" w:color="auto"/>
      </w:divBdr>
    </w:div>
    <w:div w:id="1344743758">
      <w:bodyDiv w:val="1"/>
      <w:marLeft w:val="0"/>
      <w:marRight w:val="0"/>
      <w:marTop w:val="0"/>
      <w:marBottom w:val="0"/>
      <w:divBdr>
        <w:top w:val="none" w:sz="0" w:space="0" w:color="auto"/>
        <w:left w:val="none" w:sz="0" w:space="0" w:color="auto"/>
        <w:bottom w:val="none" w:sz="0" w:space="0" w:color="auto"/>
        <w:right w:val="none" w:sz="0" w:space="0" w:color="auto"/>
      </w:divBdr>
    </w:div>
    <w:div w:id="1461876318">
      <w:bodyDiv w:val="1"/>
      <w:marLeft w:val="0"/>
      <w:marRight w:val="0"/>
      <w:marTop w:val="0"/>
      <w:marBottom w:val="0"/>
      <w:divBdr>
        <w:top w:val="none" w:sz="0" w:space="0" w:color="auto"/>
        <w:left w:val="none" w:sz="0" w:space="0" w:color="auto"/>
        <w:bottom w:val="none" w:sz="0" w:space="0" w:color="auto"/>
        <w:right w:val="none" w:sz="0" w:space="0" w:color="auto"/>
      </w:divBdr>
    </w:div>
    <w:div w:id="1509441402">
      <w:bodyDiv w:val="1"/>
      <w:marLeft w:val="0"/>
      <w:marRight w:val="0"/>
      <w:marTop w:val="0"/>
      <w:marBottom w:val="0"/>
      <w:divBdr>
        <w:top w:val="none" w:sz="0" w:space="0" w:color="auto"/>
        <w:left w:val="none" w:sz="0" w:space="0" w:color="auto"/>
        <w:bottom w:val="none" w:sz="0" w:space="0" w:color="auto"/>
        <w:right w:val="none" w:sz="0" w:space="0" w:color="auto"/>
      </w:divBdr>
    </w:div>
    <w:div w:id="1605073895">
      <w:bodyDiv w:val="1"/>
      <w:marLeft w:val="0"/>
      <w:marRight w:val="0"/>
      <w:marTop w:val="0"/>
      <w:marBottom w:val="0"/>
      <w:divBdr>
        <w:top w:val="none" w:sz="0" w:space="0" w:color="auto"/>
        <w:left w:val="none" w:sz="0" w:space="0" w:color="auto"/>
        <w:bottom w:val="none" w:sz="0" w:space="0" w:color="auto"/>
        <w:right w:val="none" w:sz="0" w:space="0" w:color="auto"/>
      </w:divBdr>
    </w:div>
    <w:div w:id="1830827770">
      <w:bodyDiv w:val="1"/>
      <w:marLeft w:val="0"/>
      <w:marRight w:val="0"/>
      <w:marTop w:val="0"/>
      <w:marBottom w:val="0"/>
      <w:divBdr>
        <w:top w:val="none" w:sz="0" w:space="0" w:color="auto"/>
        <w:left w:val="none" w:sz="0" w:space="0" w:color="auto"/>
        <w:bottom w:val="none" w:sz="0" w:space="0" w:color="auto"/>
        <w:right w:val="none" w:sz="0" w:space="0" w:color="auto"/>
      </w:divBdr>
    </w:div>
    <w:div w:id="1914660832">
      <w:bodyDiv w:val="1"/>
      <w:marLeft w:val="0"/>
      <w:marRight w:val="0"/>
      <w:marTop w:val="0"/>
      <w:marBottom w:val="0"/>
      <w:divBdr>
        <w:top w:val="none" w:sz="0" w:space="0" w:color="auto"/>
        <w:left w:val="none" w:sz="0" w:space="0" w:color="auto"/>
        <w:bottom w:val="none" w:sz="0" w:space="0" w:color="auto"/>
        <w:right w:val="none" w:sz="0" w:space="0" w:color="auto"/>
      </w:divBdr>
    </w:div>
    <w:div w:id="2068140113">
      <w:bodyDiv w:val="1"/>
      <w:marLeft w:val="0"/>
      <w:marRight w:val="0"/>
      <w:marTop w:val="0"/>
      <w:marBottom w:val="0"/>
      <w:divBdr>
        <w:top w:val="none" w:sz="0" w:space="0" w:color="auto"/>
        <w:left w:val="none" w:sz="0" w:space="0" w:color="auto"/>
        <w:bottom w:val="none" w:sz="0" w:space="0" w:color="auto"/>
        <w:right w:val="none" w:sz="0" w:space="0" w:color="auto"/>
      </w:divBdr>
    </w:div>
    <w:div w:id="2076125328">
      <w:bodyDiv w:val="1"/>
      <w:marLeft w:val="0"/>
      <w:marRight w:val="0"/>
      <w:marTop w:val="0"/>
      <w:marBottom w:val="0"/>
      <w:divBdr>
        <w:top w:val="none" w:sz="0" w:space="0" w:color="auto"/>
        <w:left w:val="none" w:sz="0" w:space="0" w:color="auto"/>
        <w:bottom w:val="none" w:sz="0" w:space="0" w:color="auto"/>
        <w:right w:val="none" w:sz="0" w:space="0" w:color="auto"/>
      </w:divBdr>
    </w:div>
    <w:div w:id="2105494879">
      <w:bodyDiv w:val="1"/>
      <w:marLeft w:val="0"/>
      <w:marRight w:val="0"/>
      <w:marTop w:val="0"/>
      <w:marBottom w:val="0"/>
      <w:divBdr>
        <w:top w:val="none" w:sz="0" w:space="0" w:color="auto"/>
        <w:left w:val="none" w:sz="0" w:space="0" w:color="auto"/>
        <w:bottom w:val="none" w:sz="0" w:space="0" w:color="auto"/>
        <w:right w:val="none" w:sz="0" w:space="0" w:color="auto"/>
      </w:divBdr>
    </w:div>
    <w:div w:id="214172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footer" Target="footer1.xml"/><Relationship Id="rId18" Type="http://schemas.openxmlformats.org/officeDocument/2006/relationships/hyperlink" Target="mailto:info@eco-center.it"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ausschreibungen-suedtirol.it/"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mailto:info@pec.eco-center.it"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info@eco-center.it" TargetMode="External"/><Relationship Id="rId14" Type="http://schemas.openxmlformats.org/officeDocument/2006/relationships/footer" Target="footer2.xml"/><Relationship Id="rId22" Type="http://schemas.openxmlformats.org/officeDocument/2006/relationships/footer" Target="footer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6D69C-06C3-444C-ACD2-6C720F75D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8864</Words>
  <Characters>61198</Characters>
  <Application>Microsoft Office Word</Application>
  <DocSecurity>0</DocSecurity>
  <Lines>509</Lines>
  <Paragraphs>139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69923</CharactersWithSpaces>
  <SharedDoc>false</SharedDoc>
  <HLinks>
    <vt:vector size="84" baseType="variant">
      <vt:variant>
        <vt:i4>2752619</vt:i4>
      </vt:variant>
      <vt:variant>
        <vt:i4>921</vt:i4>
      </vt:variant>
      <vt:variant>
        <vt:i4>0</vt:i4>
      </vt:variant>
      <vt:variant>
        <vt:i4>5</vt:i4>
      </vt:variant>
      <vt:variant>
        <vt:lpwstr>http://aov.provinz.bz.it/transparente-verwaltung/zusaetzliche-informationen.asp</vt:lpwstr>
      </vt:variant>
      <vt:variant>
        <vt:lpwstr/>
      </vt:variant>
      <vt:variant>
        <vt:i4>327736</vt:i4>
      </vt:variant>
      <vt:variant>
        <vt:i4>918</vt:i4>
      </vt:variant>
      <vt:variant>
        <vt:i4>0</vt:i4>
      </vt:variant>
      <vt:variant>
        <vt:i4>5</vt:i4>
      </vt:variant>
      <vt:variant>
        <vt:lpwstr>mailto:inquiria@pec.it</vt:lpwstr>
      </vt:variant>
      <vt:variant>
        <vt:lpwstr/>
      </vt:variant>
      <vt:variant>
        <vt:i4>4980861</vt:i4>
      </vt:variant>
      <vt:variant>
        <vt:i4>915</vt:i4>
      </vt:variant>
      <vt:variant>
        <vt:i4>0</vt:i4>
      </vt:variant>
      <vt:variant>
        <vt:i4>5</vt:i4>
      </vt:variant>
      <vt:variant>
        <vt:lpwstr>mailto:info@inquiria.it</vt:lpwstr>
      </vt:variant>
      <vt:variant>
        <vt:lpwstr/>
      </vt:variant>
      <vt:variant>
        <vt:i4>458834</vt:i4>
      </vt:variant>
      <vt:variant>
        <vt:i4>912</vt:i4>
      </vt:variant>
      <vt:variant>
        <vt:i4>0</vt:i4>
      </vt:variant>
      <vt:variant>
        <vt:i4>5</vt:i4>
      </vt:variant>
      <vt:variant>
        <vt:lpwstr>http://www.ausschreibungen-suedtirol.it/</vt:lpwstr>
      </vt:variant>
      <vt:variant>
        <vt:lpwstr/>
      </vt:variant>
      <vt:variant>
        <vt:i4>4259890</vt:i4>
      </vt:variant>
      <vt:variant>
        <vt:i4>909</vt:i4>
      </vt:variant>
      <vt:variant>
        <vt:i4>0</vt:i4>
      </vt:variant>
      <vt:variant>
        <vt:i4>5</vt:i4>
      </vt:variant>
      <vt:variant>
        <vt:lpwstr>mailto:aov@provinz.bz.it</vt:lpwstr>
      </vt:variant>
      <vt:variant>
        <vt:lpwstr/>
      </vt:variant>
      <vt:variant>
        <vt:i4>458834</vt:i4>
      </vt:variant>
      <vt:variant>
        <vt:i4>900</vt:i4>
      </vt:variant>
      <vt:variant>
        <vt:i4>0</vt:i4>
      </vt:variant>
      <vt:variant>
        <vt:i4>5</vt:i4>
      </vt:variant>
      <vt:variant>
        <vt:lpwstr>http://www.ausschreibungen-suedtirol.it/</vt:lpwstr>
      </vt:variant>
      <vt:variant>
        <vt:lpwstr/>
      </vt:variant>
      <vt:variant>
        <vt:i4>720965</vt:i4>
      </vt:variant>
      <vt:variant>
        <vt:i4>456</vt:i4>
      </vt:variant>
      <vt:variant>
        <vt:i4>0</vt:i4>
      </vt:variant>
      <vt:variant>
        <vt:i4>5</vt:i4>
      </vt:variant>
      <vt:variant>
        <vt:lpwstr>http://acp.provincia.bz.it/amministrazione-trasparente/dati-ulteriori.asp</vt:lpwstr>
      </vt:variant>
      <vt:variant>
        <vt:lpwstr/>
      </vt:variant>
      <vt:variant>
        <vt:i4>327736</vt:i4>
      </vt:variant>
      <vt:variant>
        <vt:i4>453</vt:i4>
      </vt:variant>
      <vt:variant>
        <vt:i4>0</vt:i4>
      </vt:variant>
      <vt:variant>
        <vt:i4>5</vt:i4>
      </vt:variant>
      <vt:variant>
        <vt:lpwstr>mailto:inquiria@pec.it</vt:lpwstr>
      </vt:variant>
      <vt:variant>
        <vt:lpwstr/>
      </vt:variant>
      <vt:variant>
        <vt:i4>4980861</vt:i4>
      </vt:variant>
      <vt:variant>
        <vt:i4>450</vt:i4>
      </vt:variant>
      <vt:variant>
        <vt:i4>0</vt:i4>
      </vt:variant>
      <vt:variant>
        <vt:i4>5</vt:i4>
      </vt:variant>
      <vt:variant>
        <vt:lpwstr>mailto:info@inquiria.it</vt:lpwstr>
      </vt:variant>
      <vt:variant>
        <vt:lpwstr/>
      </vt:variant>
      <vt:variant>
        <vt:i4>7340066</vt:i4>
      </vt:variant>
      <vt:variant>
        <vt:i4>447</vt:i4>
      </vt:variant>
      <vt:variant>
        <vt:i4>0</vt:i4>
      </vt:variant>
      <vt:variant>
        <vt:i4>5</vt:i4>
      </vt:variant>
      <vt:variant>
        <vt:lpwstr>http://www.bandi-altoadige.it/</vt:lpwstr>
      </vt:variant>
      <vt:variant>
        <vt:lpwstr/>
      </vt:variant>
      <vt:variant>
        <vt:i4>4128855</vt:i4>
      </vt:variant>
      <vt:variant>
        <vt:i4>444</vt:i4>
      </vt:variant>
      <vt:variant>
        <vt:i4>0</vt:i4>
      </vt:variant>
      <vt:variant>
        <vt:i4>5</vt:i4>
      </vt:variant>
      <vt:variant>
        <vt:lpwstr>mailto:acp@provincia.bz.it</vt:lpwstr>
      </vt:variant>
      <vt:variant>
        <vt:lpwstr/>
      </vt:variant>
      <vt:variant>
        <vt:i4>7340066</vt:i4>
      </vt:variant>
      <vt:variant>
        <vt:i4>435</vt:i4>
      </vt:variant>
      <vt:variant>
        <vt:i4>0</vt:i4>
      </vt:variant>
      <vt:variant>
        <vt:i4>5</vt:i4>
      </vt:variant>
      <vt:variant>
        <vt:lpwstr>http://www.bandi-altoadige.it/</vt:lpwstr>
      </vt:variant>
      <vt:variant>
        <vt:lpwstr/>
      </vt:variant>
      <vt:variant>
        <vt:i4>2293762</vt:i4>
      </vt:variant>
      <vt:variant>
        <vt:i4>6</vt:i4>
      </vt:variant>
      <vt:variant>
        <vt:i4>0</vt:i4>
      </vt:variant>
      <vt:variant>
        <vt:i4>5</vt:i4>
      </vt:variant>
      <vt:variant>
        <vt:lpwstr>mailto:aov-acp.works@pec.prov.bz.it</vt:lpwstr>
      </vt:variant>
      <vt:variant>
        <vt:lpwstr/>
      </vt:variant>
      <vt:variant>
        <vt:i4>2293762</vt:i4>
      </vt:variant>
      <vt:variant>
        <vt:i4>3</vt:i4>
      </vt:variant>
      <vt:variant>
        <vt:i4>0</vt:i4>
      </vt:variant>
      <vt:variant>
        <vt:i4>5</vt:i4>
      </vt:variant>
      <vt:variant>
        <vt:lpwstr>mailto:aov-acp.works@pec.prov.bz.it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Kofler, Sabine</dc:creator>
  <cp:keywords/>
  <dc:description/>
  <cp:lastModifiedBy>Katia De Carli</cp:lastModifiedBy>
  <cp:revision>3</cp:revision>
  <cp:lastPrinted>2019-03-29T09:24:00Z</cp:lastPrinted>
  <dcterms:created xsi:type="dcterms:W3CDTF">2021-05-10T14:55:00Z</dcterms:created>
  <dcterms:modified xsi:type="dcterms:W3CDTF">2021-05-10T15:49:00Z</dcterms:modified>
</cp:coreProperties>
</file>